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82F22">
        <w:rPr>
          <w:rFonts w:eastAsia="Calibri"/>
          <w:sz w:val="22"/>
          <w:szCs w:val="22"/>
          <w:lang w:eastAsia="en-US"/>
        </w:rPr>
        <w:t>_  202</w:t>
      </w:r>
      <w:r w:rsidR="001F61F0">
        <w:rPr>
          <w:rFonts w:eastAsia="Calibri"/>
          <w:sz w:val="22"/>
          <w:szCs w:val="22"/>
          <w:lang w:eastAsia="en-US"/>
        </w:rPr>
        <w:t>5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AD59B5C" w:rsidR="00255562" w:rsidRDefault="00802B49" w:rsidP="008242A6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A77126" w:rsidRPr="00A77126">
        <w:rPr>
          <w:b/>
        </w:rPr>
        <w:t>труб из полиэтилена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64CFCD10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A77126" w:rsidRPr="00A77126">
        <w:rPr>
          <w:rFonts w:eastAsia="Calibri"/>
          <w:sz w:val="22"/>
          <w:szCs w:val="22"/>
          <w:lang w:eastAsia="en-US"/>
        </w:rPr>
        <w:t>труб из полиэтилена</w:t>
      </w:r>
      <w:r w:rsidRPr="00BC0DEF">
        <w:rPr>
          <w:b w:val="0"/>
          <w:sz w:val="22"/>
          <w:szCs w:val="22"/>
        </w:rPr>
        <w:t>;</w:t>
      </w:r>
    </w:p>
    <w:p w14:paraId="60B0594E" w14:textId="17CA46B8" w:rsidR="009B37E5" w:rsidRPr="009B37E5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 xml:space="preserve">ОКПД 2: </w:t>
      </w:r>
      <w:r w:rsidR="00A77126" w:rsidRPr="00A77126">
        <w:rPr>
          <w:rFonts w:eastAsia="Calibri"/>
          <w:b w:val="0"/>
          <w:bCs w:val="0"/>
          <w:sz w:val="22"/>
          <w:szCs w:val="22"/>
          <w:lang w:eastAsia="en-US"/>
        </w:rPr>
        <w:t>22.21.21.122 Трубы напорные из полиэтилена</w:t>
      </w: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0E03B162" w:rsidR="00CE62F0" w:rsidRPr="00CE62F0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 xml:space="preserve">ОКВЭД 2: </w:t>
      </w:r>
      <w:r w:rsidR="00A77126" w:rsidRPr="00A77126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</w:t>
      </w: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7D04F36D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A77126" w:rsidRPr="00A77126">
        <w:rPr>
          <w:rFonts w:eastAsia="Calibri"/>
          <w:sz w:val="22"/>
          <w:szCs w:val="22"/>
          <w:lang w:eastAsia="en-US"/>
        </w:rPr>
        <w:t>60 Погонных метров</w:t>
      </w:r>
      <w:r w:rsidR="009B37E5" w:rsidRPr="009B37E5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0C3446E3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A77126" w:rsidRPr="00A77126">
        <w:rPr>
          <w:b/>
          <w:bCs/>
          <w:sz w:val="22"/>
          <w:szCs w:val="22"/>
        </w:rPr>
        <w:t>186 316 (Сто восемьдесят шесть тысяч триста шестнадцать) руб.20 коп.</w:t>
      </w:r>
    </w:p>
    <w:p w14:paraId="398DB422" w14:textId="09CAE33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A77126" w:rsidRPr="00A77126">
        <w:rPr>
          <w:iCs/>
          <w:sz w:val="22"/>
          <w:szCs w:val="22"/>
        </w:rPr>
        <w:t>Республика Марий Эл, г. Йошкар-Ола, ул.Дружбы,2</w:t>
      </w:r>
      <w:r w:rsidR="008242A6" w:rsidRPr="008242A6">
        <w:rPr>
          <w:iCs/>
          <w:sz w:val="22"/>
          <w:szCs w:val="22"/>
        </w:rPr>
        <w:t>;</w:t>
      </w:r>
    </w:p>
    <w:p w14:paraId="0C443EBE" w14:textId="17974941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A77126" w:rsidRPr="00A77126">
        <w:rPr>
          <w:sz w:val="22"/>
          <w:szCs w:val="22"/>
        </w:rPr>
        <w:t>поставка Товара осуществляется в течение 7-ми рабочих дней с момента заключения Договора.</w:t>
      </w:r>
    </w:p>
    <w:p w14:paraId="4FB3F231" w14:textId="1CF1C9F8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77126" w:rsidRPr="00A7712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11FD154B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A77126" w:rsidRPr="00A77126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A77126" w:rsidRPr="00A77126">
        <w:rPr>
          <w:sz w:val="22"/>
          <w:szCs w:val="22"/>
          <w:u w:val="single"/>
        </w:rPr>
        <w:t>установлено ограничение</w:t>
      </w:r>
      <w:r w:rsidR="00A77126" w:rsidRPr="00A77126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56EEAE54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7EC51134" w14:textId="6BD3FDB4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lastRenderedPageBreak/>
        <w:t>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6EB2642A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77126" w:rsidRPr="00A77126">
        <w:rPr>
          <w:rFonts w:eastAsia="Calibri"/>
          <w:sz w:val="22"/>
          <w:szCs w:val="22"/>
          <w:lang w:eastAsia="en-US"/>
        </w:rPr>
        <w:t>9 315 (Девять тысяч триста пятнадцать) рублей 81 копейка</w:t>
      </w:r>
      <w:r w:rsidR="009B37E5" w:rsidRPr="009B37E5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482436B0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77126" w:rsidRPr="00A77126">
        <w:rPr>
          <w:bCs/>
          <w:sz w:val="22"/>
          <w:szCs w:val="22"/>
        </w:rPr>
        <w:t>13 973 (Тринадцать тысяч девятьсот семьдесят три) рубля 72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24D8E0FA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5F29FD">
        <w:rPr>
          <w:b/>
          <w:sz w:val="22"/>
          <w:szCs w:val="22"/>
        </w:rPr>
        <w:t>23</w:t>
      </w:r>
      <w:r w:rsidRPr="00BC0DEF">
        <w:rPr>
          <w:b/>
          <w:sz w:val="22"/>
          <w:szCs w:val="22"/>
        </w:rPr>
        <w:t xml:space="preserve">» </w:t>
      </w:r>
      <w:r w:rsidR="005F29FD">
        <w:rPr>
          <w:b/>
          <w:sz w:val="22"/>
          <w:szCs w:val="22"/>
        </w:rPr>
        <w:t>июня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7FE9010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5F29FD">
        <w:rPr>
          <w:b/>
          <w:sz w:val="22"/>
          <w:szCs w:val="22"/>
        </w:rPr>
        <w:t>09</w:t>
      </w:r>
      <w:r w:rsidRPr="00BC0DEF">
        <w:rPr>
          <w:b/>
          <w:sz w:val="22"/>
          <w:szCs w:val="22"/>
        </w:rPr>
        <w:t xml:space="preserve">» </w:t>
      </w:r>
      <w:r w:rsidR="005F29FD">
        <w:rPr>
          <w:b/>
          <w:sz w:val="22"/>
          <w:szCs w:val="22"/>
        </w:rPr>
        <w:t>июля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7B45648C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5F29FD">
        <w:rPr>
          <w:rFonts w:eastAsia="Calibri"/>
          <w:b/>
          <w:sz w:val="22"/>
          <w:szCs w:val="22"/>
          <w:lang w:eastAsia="en-US"/>
        </w:rPr>
        <w:t>11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5F29FD">
        <w:rPr>
          <w:rFonts w:eastAsia="Calibri"/>
          <w:b/>
          <w:sz w:val="22"/>
          <w:szCs w:val="22"/>
          <w:lang w:eastAsia="en-US"/>
        </w:rPr>
        <w:t>июля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255E0E22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F29FD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F29FD">
              <w:rPr>
                <w:rFonts w:eastAsia="Calibri"/>
                <w:b/>
                <w:sz w:val="22"/>
                <w:szCs w:val="22"/>
                <w:lang w:eastAsia="en-US"/>
              </w:rPr>
              <w:t>июля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01975329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F29FD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F29FD">
              <w:rPr>
                <w:rFonts w:eastAsia="Calibri"/>
                <w:b/>
                <w:sz w:val="22"/>
                <w:szCs w:val="22"/>
                <w:lang w:eastAsia="en-US"/>
              </w:rPr>
              <w:t>июля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22D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A25C4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29FD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318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B37E5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77126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12E57"/>
    <w:rsid w:val="00D40127"/>
    <w:rsid w:val="00D411FC"/>
    <w:rsid w:val="00D52EEF"/>
    <w:rsid w:val="00D53A93"/>
    <w:rsid w:val="00D63382"/>
    <w:rsid w:val="00D63C50"/>
    <w:rsid w:val="00D72BCD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1579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B476F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A2268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7111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2025-02-24T08:16:00Z</cp:lastPrinted>
  <dcterms:created xsi:type="dcterms:W3CDTF">2025-06-23T06:33:00Z</dcterms:created>
  <dcterms:modified xsi:type="dcterms:W3CDTF">2025-06-23T06:33:00Z</dcterms:modified>
</cp:coreProperties>
</file>