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F98D7" w14:textId="77777777" w:rsidR="007572EE" w:rsidRPr="00B86ACF" w:rsidRDefault="007572EE" w:rsidP="002B6E48">
      <w:pPr>
        <w:ind w:left="6237"/>
        <w:rPr>
          <w:b/>
          <w:caps/>
          <w:sz w:val="22"/>
          <w:szCs w:val="22"/>
        </w:rPr>
      </w:pPr>
      <w:r w:rsidRPr="00B86ACF">
        <w:rPr>
          <w:b/>
          <w:caps/>
          <w:sz w:val="22"/>
          <w:szCs w:val="22"/>
        </w:rPr>
        <w:t>«Утверждаю»</w:t>
      </w:r>
    </w:p>
    <w:p w14:paraId="5FD3D5CD" w14:textId="77777777" w:rsidR="005D01A3" w:rsidRPr="005D01A3" w:rsidRDefault="005D01A3" w:rsidP="005D01A3">
      <w:pPr>
        <w:widowControl/>
        <w:autoSpaceDE/>
        <w:autoSpaceDN/>
        <w:adjustRightInd/>
        <w:spacing w:line="276" w:lineRule="auto"/>
        <w:ind w:left="6237"/>
        <w:rPr>
          <w:rFonts w:eastAsia="Calibri"/>
          <w:sz w:val="22"/>
          <w:szCs w:val="22"/>
          <w:lang w:eastAsia="en-US"/>
        </w:rPr>
      </w:pPr>
      <w:r w:rsidRPr="005D01A3">
        <w:rPr>
          <w:rFonts w:eastAsia="Calibri"/>
          <w:sz w:val="22"/>
          <w:szCs w:val="22"/>
          <w:lang w:eastAsia="en-US"/>
        </w:rPr>
        <w:t>Начальник отдела</w:t>
      </w:r>
    </w:p>
    <w:p w14:paraId="5CBDF94E" w14:textId="77777777" w:rsidR="005D01A3" w:rsidRPr="005D01A3" w:rsidRDefault="005D01A3" w:rsidP="005D01A3">
      <w:pPr>
        <w:widowControl/>
        <w:autoSpaceDE/>
        <w:autoSpaceDN/>
        <w:adjustRightInd/>
        <w:spacing w:line="276" w:lineRule="auto"/>
        <w:ind w:left="6237"/>
        <w:rPr>
          <w:rFonts w:eastAsia="Calibri"/>
          <w:sz w:val="22"/>
          <w:szCs w:val="22"/>
          <w:lang w:eastAsia="en-US"/>
        </w:rPr>
      </w:pPr>
      <w:r w:rsidRPr="005D01A3">
        <w:rPr>
          <w:rFonts w:eastAsia="Calibri"/>
          <w:sz w:val="22"/>
          <w:szCs w:val="22"/>
          <w:lang w:eastAsia="en-US"/>
        </w:rPr>
        <w:t xml:space="preserve">материально-технического снабжения </w:t>
      </w:r>
    </w:p>
    <w:p w14:paraId="60DACA21" w14:textId="7F120B62" w:rsidR="004F7ABE" w:rsidRPr="004F7ABE" w:rsidRDefault="005D01A3" w:rsidP="005D01A3">
      <w:pPr>
        <w:widowControl/>
        <w:autoSpaceDE/>
        <w:autoSpaceDN/>
        <w:adjustRightInd/>
        <w:spacing w:line="276" w:lineRule="auto"/>
        <w:ind w:left="6237"/>
        <w:rPr>
          <w:rFonts w:eastAsia="Calibri"/>
          <w:sz w:val="22"/>
          <w:szCs w:val="22"/>
          <w:lang w:eastAsia="en-US"/>
        </w:rPr>
      </w:pPr>
      <w:r w:rsidRPr="005D01A3">
        <w:rPr>
          <w:rFonts w:eastAsia="Calibri"/>
          <w:sz w:val="22"/>
          <w:szCs w:val="22"/>
          <w:lang w:eastAsia="en-US"/>
        </w:rPr>
        <w:t>и торгов МУП «Водоканал»</w:t>
      </w:r>
    </w:p>
    <w:p w14:paraId="44893A91"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p>
    <w:p w14:paraId="5F9899B3" w14:textId="0BA0CDBB"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_________</w:t>
      </w:r>
      <w:r w:rsidR="00CC7F72">
        <w:rPr>
          <w:rFonts w:eastAsia="Calibri"/>
          <w:sz w:val="22"/>
          <w:szCs w:val="22"/>
          <w:lang w:eastAsia="en-US"/>
        </w:rPr>
        <w:t>____</w:t>
      </w:r>
      <w:r w:rsidRPr="004F7ABE">
        <w:rPr>
          <w:rFonts w:eastAsia="Calibri"/>
          <w:sz w:val="22"/>
          <w:szCs w:val="22"/>
          <w:lang w:eastAsia="en-US"/>
        </w:rPr>
        <w:t xml:space="preserve">____ </w:t>
      </w:r>
      <w:proofErr w:type="spellStart"/>
      <w:r w:rsidR="005D01A3" w:rsidRPr="005D01A3">
        <w:rPr>
          <w:rFonts w:eastAsia="Calibri"/>
          <w:sz w:val="22"/>
          <w:szCs w:val="22"/>
          <w:lang w:eastAsia="en-US"/>
        </w:rPr>
        <w:t>Криваксина</w:t>
      </w:r>
      <w:proofErr w:type="spellEnd"/>
      <w:r w:rsidR="005D01A3" w:rsidRPr="005D01A3">
        <w:rPr>
          <w:rFonts w:eastAsia="Calibri"/>
          <w:sz w:val="22"/>
          <w:szCs w:val="22"/>
          <w:lang w:eastAsia="en-US"/>
        </w:rPr>
        <w:t xml:space="preserve"> И.А.</w:t>
      </w:r>
    </w:p>
    <w:p w14:paraId="7C4D5DBD" w14:textId="06A6D8B8" w:rsidR="007572EE" w:rsidRPr="002B6E48" w:rsidRDefault="004F7ABE" w:rsidP="004F7ABE">
      <w:pPr>
        <w:ind w:left="6237"/>
        <w:rPr>
          <w:b/>
          <w:sz w:val="24"/>
          <w:szCs w:val="24"/>
        </w:rPr>
      </w:pPr>
      <w:proofErr w:type="gramStart"/>
      <w:r w:rsidRPr="004F7ABE">
        <w:rPr>
          <w:rFonts w:eastAsia="Calibri"/>
          <w:sz w:val="22"/>
          <w:szCs w:val="22"/>
          <w:lang w:eastAsia="en-US"/>
        </w:rPr>
        <w:t xml:space="preserve">«  </w:t>
      </w:r>
      <w:proofErr w:type="gramEnd"/>
      <w:r w:rsidRPr="004F7ABE">
        <w:rPr>
          <w:rFonts w:eastAsia="Calibri"/>
          <w:sz w:val="22"/>
          <w:szCs w:val="22"/>
          <w:lang w:eastAsia="en-US"/>
        </w:rPr>
        <w:t xml:space="preserve">  </w:t>
      </w:r>
      <w:proofErr w:type="gramStart"/>
      <w:r w:rsidRPr="004F7ABE">
        <w:rPr>
          <w:rFonts w:eastAsia="Calibri"/>
          <w:sz w:val="22"/>
          <w:szCs w:val="22"/>
          <w:lang w:eastAsia="en-US"/>
        </w:rPr>
        <w:t xml:space="preserve">  »</w:t>
      </w:r>
      <w:proofErr w:type="gramEnd"/>
      <w:r w:rsidRPr="004F7ABE">
        <w:rPr>
          <w:rFonts w:eastAsia="Calibri"/>
          <w:sz w:val="22"/>
          <w:szCs w:val="22"/>
          <w:lang w:eastAsia="en-US"/>
        </w:rPr>
        <w:t xml:space="preserve">  ____________</w:t>
      </w:r>
      <w:proofErr w:type="gramStart"/>
      <w:r w:rsidRPr="004F7ABE">
        <w:rPr>
          <w:rFonts w:eastAsia="Calibri"/>
          <w:sz w:val="22"/>
          <w:szCs w:val="22"/>
          <w:lang w:eastAsia="en-US"/>
        </w:rPr>
        <w:t>_  202</w:t>
      </w:r>
      <w:r w:rsidR="001861DE">
        <w:rPr>
          <w:rFonts w:eastAsia="Calibri"/>
          <w:sz w:val="22"/>
          <w:szCs w:val="22"/>
          <w:lang w:eastAsia="en-US"/>
        </w:rPr>
        <w:t>5</w:t>
      </w:r>
      <w:proofErr w:type="gramEnd"/>
      <w:r w:rsidRPr="004F7ABE">
        <w:rPr>
          <w:rFonts w:eastAsia="Calibri"/>
          <w:sz w:val="22"/>
          <w:szCs w:val="22"/>
          <w:lang w:eastAsia="en-US"/>
        </w:rPr>
        <w:t>г.</w:t>
      </w:r>
    </w:p>
    <w:p w14:paraId="3F120336" w14:textId="77777777" w:rsidR="00702E22" w:rsidRDefault="00702E22" w:rsidP="002B6E48">
      <w:pPr>
        <w:ind w:firstLine="709"/>
        <w:rPr>
          <w:b/>
          <w:sz w:val="24"/>
          <w:szCs w:val="24"/>
        </w:rPr>
      </w:pPr>
    </w:p>
    <w:p w14:paraId="311209A8" w14:textId="77777777" w:rsidR="00B86ACF" w:rsidRDefault="00B86ACF" w:rsidP="002B6E48">
      <w:pPr>
        <w:ind w:firstLine="709"/>
        <w:rPr>
          <w:b/>
          <w:sz w:val="24"/>
          <w:szCs w:val="24"/>
        </w:rPr>
      </w:pPr>
    </w:p>
    <w:p w14:paraId="4E92626C" w14:textId="77777777" w:rsidR="004F70DB" w:rsidRDefault="004F70DB" w:rsidP="002B6E48">
      <w:pPr>
        <w:ind w:firstLine="709"/>
        <w:rPr>
          <w:b/>
          <w:sz w:val="24"/>
          <w:szCs w:val="24"/>
        </w:rPr>
      </w:pPr>
    </w:p>
    <w:p w14:paraId="1C09401C" w14:textId="77777777" w:rsidR="00721965" w:rsidRPr="00721965" w:rsidRDefault="00721965" w:rsidP="002B6E48">
      <w:pPr>
        <w:ind w:firstLine="709"/>
        <w:jc w:val="center"/>
        <w:rPr>
          <w:b/>
          <w:sz w:val="12"/>
          <w:szCs w:val="12"/>
        </w:rPr>
      </w:pPr>
    </w:p>
    <w:p w14:paraId="29ED2FFD" w14:textId="77777777"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14:paraId="0B56D122" w14:textId="4E493315" w:rsidR="00D233B0" w:rsidRDefault="00D233B0" w:rsidP="00D233B0">
      <w:pPr>
        <w:ind w:firstLine="709"/>
        <w:jc w:val="center"/>
        <w:rPr>
          <w:rFonts w:eastAsia="Calibri"/>
          <w:b/>
          <w:sz w:val="24"/>
          <w:szCs w:val="24"/>
          <w:lang w:eastAsia="en-US"/>
        </w:rPr>
      </w:pPr>
      <w:r w:rsidRPr="00A234FD">
        <w:rPr>
          <w:b/>
          <w:sz w:val="24"/>
          <w:szCs w:val="24"/>
        </w:rPr>
        <w:t xml:space="preserve">В ЭЛЕКТРОННОЙ </w:t>
      </w:r>
      <w:proofErr w:type="gramStart"/>
      <w:r w:rsidRPr="00A234FD">
        <w:rPr>
          <w:b/>
          <w:sz w:val="24"/>
          <w:szCs w:val="24"/>
        </w:rPr>
        <w:t>ФОРМЕ</w:t>
      </w:r>
      <w:r>
        <w:rPr>
          <w:b/>
          <w:sz w:val="24"/>
          <w:szCs w:val="24"/>
        </w:rPr>
        <w:t xml:space="preserve">, </w:t>
      </w:r>
      <w:r w:rsidRPr="00A234FD">
        <w:rPr>
          <w:rFonts w:eastAsia="Calibri"/>
          <w:i/>
          <w:sz w:val="24"/>
          <w:szCs w:val="24"/>
          <w:lang w:eastAsia="en-US"/>
        </w:rPr>
        <w:t xml:space="preserve"> </w:t>
      </w:r>
      <w:r w:rsidRPr="0046122D">
        <w:rPr>
          <w:rFonts w:eastAsia="Calibri"/>
          <w:b/>
          <w:sz w:val="24"/>
          <w:szCs w:val="24"/>
          <w:lang w:eastAsia="en-US"/>
        </w:rPr>
        <w:t>УЧАСТНИКАМИ</w:t>
      </w:r>
      <w:proofErr w:type="gramEnd"/>
      <w:r w:rsidRPr="0046122D">
        <w:rPr>
          <w:rFonts w:eastAsia="Calibri"/>
          <w:b/>
          <w:sz w:val="24"/>
          <w:szCs w:val="24"/>
          <w:lang w:eastAsia="en-US"/>
        </w:rPr>
        <w:t xml:space="preserve"> КОТОРОГО МОГУТ БЫТЬ ТОЛЬКО СУБЪЕКТЫ МАЛОГО И СРЕДНЕГО ПРЕДПРИНИМАТЕЛЬСТВА</w:t>
      </w:r>
      <w:r>
        <w:rPr>
          <w:rFonts w:eastAsia="Calibri"/>
          <w:b/>
          <w:sz w:val="24"/>
          <w:szCs w:val="24"/>
          <w:lang w:eastAsia="en-US"/>
        </w:rPr>
        <w:t xml:space="preserve"> НА </w:t>
      </w:r>
      <w:r w:rsidR="005B35E1" w:rsidRPr="005B35E1">
        <w:rPr>
          <w:rFonts w:eastAsia="Calibri"/>
          <w:b/>
          <w:sz w:val="24"/>
          <w:szCs w:val="24"/>
          <w:lang w:eastAsia="en-US"/>
        </w:rPr>
        <w:t>ПОСТАВК</w:t>
      </w:r>
      <w:r w:rsidR="005B35E1">
        <w:rPr>
          <w:rFonts w:eastAsia="Calibri"/>
          <w:b/>
          <w:sz w:val="24"/>
          <w:szCs w:val="24"/>
          <w:lang w:eastAsia="en-US"/>
        </w:rPr>
        <w:t>У</w:t>
      </w:r>
      <w:r w:rsidR="005B35E1" w:rsidRPr="005B35E1">
        <w:rPr>
          <w:rFonts w:eastAsia="Calibri"/>
          <w:b/>
          <w:sz w:val="24"/>
          <w:szCs w:val="24"/>
          <w:lang w:eastAsia="en-US"/>
        </w:rPr>
        <w:t xml:space="preserve"> </w:t>
      </w:r>
      <w:r w:rsidR="009E3BC1" w:rsidRPr="009E3BC1">
        <w:rPr>
          <w:rFonts w:eastAsia="Calibri"/>
          <w:b/>
          <w:sz w:val="24"/>
          <w:szCs w:val="24"/>
          <w:lang w:eastAsia="en-US"/>
        </w:rPr>
        <w:t>АВТОЗАПЧАСТЕЙ ДЛЯ РЕМОНТА АВТОМОБИЛЕЙ КАМАЗ</w:t>
      </w:r>
    </w:p>
    <w:p w14:paraId="63D7FC30" w14:textId="77777777" w:rsidR="004F70DB" w:rsidRDefault="004F70DB" w:rsidP="00D233B0">
      <w:pPr>
        <w:ind w:firstLine="709"/>
        <w:jc w:val="center"/>
        <w:rPr>
          <w:rFonts w:eastAsia="Calibri"/>
          <w:b/>
          <w:sz w:val="24"/>
          <w:szCs w:val="24"/>
          <w:lang w:eastAsia="en-US"/>
        </w:rPr>
      </w:pPr>
    </w:p>
    <w:p w14:paraId="2374B602" w14:textId="77777777" w:rsidR="004F70DB" w:rsidRDefault="004F70DB" w:rsidP="00D233B0">
      <w:pPr>
        <w:ind w:firstLine="709"/>
        <w:jc w:val="center"/>
        <w:rPr>
          <w:rFonts w:eastAsia="Calibri"/>
          <w:b/>
          <w:sz w:val="24"/>
          <w:szCs w:val="24"/>
          <w:lang w:eastAsia="en-US"/>
        </w:rPr>
      </w:pPr>
    </w:p>
    <w:p w14:paraId="4DA456C9" w14:textId="77777777" w:rsidR="004F70DB" w:rsidRDefault="004F70DB" w:rsidP="00D233B0">
      <w:pPr>
        <w:ind w:firstLine="709"/>
        <w:jc w:val="center"/>
        <w:rPr>
          <w:rFonts w:eastAsia="Calibri"/>
          <w:b/>
          <w:sz w:val="24"/>
          <w:szCs w:val="24"/>
          <w:lang w:eastAsia="en-US"/>
        </w:rPr>
      </w:pPr>
    </w:p>
    <w:p w14:paraId="1CA1BF20" w14:textId="77777777" w:rsidR="00D233B0" w:rsidRPr="00721965" w:rsidRDefault="00D233B0" w:rsidP="00D233B0">
      <w:pPr>
        <w:ind w:firstLine="709"/>
        <w:jc w:val="center"/>
        <w:rPr>
          <w:b/>
          <w:sz w:val="8"/>
          <w:szCs w:val="8"/>
        </w:rPr>
      </w:pPr>
    </w:p>
    <w:p w14:paraId="042DE3D4" w14:textId="77777777"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14:paraId="6F89EE24" w14:textId="77777777" w:rsidR="00D233B0" w:rsidRPr="00721965" w:rsidRDefault="00D233B0" w:rsidP="004F7ABE">
      <w:pPr>
        <w:pStyle w:val="afd"/>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14:paraId="1981C8C7" w14:textId="77777777" w:rsidR="00D233B0" w:rsidRPr="00721965" w:rsidRDefault="00D233B0" w:rsidP="004F7ABE">
      <w:pPr>
        <w:pStyle w:val="1"/>
        <w:ind w:firstLine="567"/>
        <w:jc w:val="left"/>
        <w:rPr>
          <w:sz w:val="22"/>
          <w:szCs w:val="22"/>
        </w:rPr>
      </w:pPr>
      <w:r w:rsidRPr="00721965">
        <w:rPr>
          <w:sz w:val="22"/>
          <w:szCs w:val="22"/>
        </w:rPr>
        <w:t>2. Сведения о заказчике:</w:t>
      </w:r>
    </w:p>
    <w:p w14:paraId="23002AC6" w14:textId="77777777" w:rsidR="00D233B0" w:rsidRPr="00721965" w:rsidRDefault="00D233B0" w:rsidP="004F7ABE">
      <w:pPr>
        <w:pStyle w:val="afd"/>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 xml:space="preserve">Муниципальное унитарное предприятие «Водоканал» </w:t>
      </w:r>
      <w:proofErr w:type="spellStart"/>
      <w:r w:rsidRPr="00721965">
        <w:rPr>
          <w:rFonts w:ascii="Times New Roman" w:hAnsi="Times New Roman"/>
          <w:bCs/>
          <w:sz w:val="22"/>
          <w:szCs w:val="22"/>
        </w:rPr>
        <w:t>г.Йошкар</w:t>
      </w:r>
      <w:proofErr w:type="spellEnd"/>
      <w:r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5875B569" w14:textId="77777777" w:rsidR="00D233B0" w:rsidRPr="00721965" w:rsidRDefault="00D233B0" w:rsidP="004F7ABE">
      <w:pPr>
        <w:pStyle w:val="afd"/>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14:paraId="36BD61ED" w14:textId="77777777" w:rsidR="00D233B0" w:rsidRPr="00721965" w:rsidRDefault="00D233B0" w:rsidP="004F7ABE">
      <w:pPr>
        <w:pStyle w:val="afd"/>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14:paraId="1A628057" w14:textId="77777777" w:rsidR="00D233B0" w:rsidRPr="00721965" w:rsidRDefault="00D233B0" w:rsidP="004F7ABE">
      <w:pPr>
        <w:pStyle w:val="afd"/>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proofErr w:type="spellStart"/>
      <w:r w:rsidRPr="00721965">
        <w:rPr>
          <w:rFonts w:ascii="Times New Roman" w:hAnsi="Times New Roman"/>
          <w:sz w:val="22"/>
          <w:szCs w:val="22"/>
          <w:lang w:val="en-US"/>
        </w:rPr>
        <w:t>vod</w:t>
      </w:r>
      <w:proofErr w:type="spellEnd"/>
      <w:r w:rsidRPr="00721965">
        <w:rPr>
          <w:rFonts w:ascii="Times New Roman" w:hAnsi="Times New Roman"/>
          <w:sz w:val="22"/>
          <w:szCs w:val="22"/>
        </w:rPr>
        <w:t>12.</w:t>
      </w:r>
      <w:proofErr w:type="spellStart"/>
      <w:r w:rsidRPr="00721965">
        <w:rPr>
          <w:rFonts w:ascii="Times New Roman" w:hAnsi="Times New Roman"/>
          <w:sz w:val="22"/>
          <w:szCs w:val="22"/>
          <w:lang w:val="en-US"/>
        </w:rPr>
        <w:t>ru</w:t>
      </w:r>
      <w:proofErr w:type="spellEnd"/>
    </w:p>
    <w:p w14:paraId="4FE248C5" w14:textId="77777777" w:rsidR="00D233B0" w:rsidRPr="00721965" w:rsidRDefault="00D233B0" w:rsidP="004F7ABE">
      <w:pPr>
        <w:pStyle w:val="afd"/>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(8362) 64-57-62</w:t>
      </w:r>
    </w:p>
    <w:p w14:paraId="370E8C20" w14:textId="319E50B7" w:rsidR="00D233B0" w:rsidRPr="00721965" w:rsidRDefault="00D233B0" w:rsidP="004F7ABE">
      <w:pPr>
        <w:pStyle w:val="afd"/>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1861DE">
        <w:rPr>
          <w:rFonts w:ascii="Times New Roman" w:hAnsi="Times New Roman"/>
          <w:sz w:val="22"/>
          <w:szCs w:val="22"/>
        </w:rPr>
        <w:t>Ерсулова Анна Викторовна</w:t>
      </w:r>
    </w:p>
    <w:p w14:paraId="44228A4E" w14:textId="1BEBB2FB" w:rsidR="00D233B0" w:rsidRDefault="00D233B0" w:rsidP="004F7ABE">
      <w:pPr>
        <w:pStyle w:val="af0"/>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2A7920" w:rsidRPr="002A7920">
        <w:rPr>
          <w:b/>
          <w:sz w:val="22"/>
          <w:szCs w:val="22"/>
          <w:u w:val="single"/>
        </w:rPr>
        <w:t xml:space="preserve">Поставка </w:t>
      </w:r>
      <w:r w:rsidR="009E3BC1" w:rsidRPr="009E3BC1">
        <w:rPr>
          <w:b/>
          <w:sz w:val="22"/>
          <w:szCs w:val="22"/>
          <w:u w:val="single"/>
        </w:rPr>
        <w:t>автозапчастей для ремонта автомобилей КАМАЗ</w:t>
      </w:r>
      <w:r w:rsidRPr="008C0092">
        <w:rPr>
          <w:b/>
          <w:sz w:val="22"/>
          <w:szCs w:val="22"/>
        </w:rPr>
        <w:t>;</w:t>
      </w:r>
    </w:p>
    <w:p w14:paraId="7C20B4A3" w14:textId="7D79A609" w:rsidR="008C0092" w:rsidRDefault="008C0092" w:rsidP="004F7ABE">
      <w:pPr>
        <w:pStyle w:val="af0"/>
        <w:suppressLineNumbers/>
        <w:ind w:firstLine="567"/>
        <w:jc w:val="both"/>
        <w:rPr>
          <w:sz w:val="22"/>
          <w:szCs w:val="22"/>
        </w:rPr>
      </w:pPr>
      <w:r>
        <w:rPr>
          <w:sz w:val="22"/>
          <w:szCs w:val="22"/>
        </w:rPr>
        <w:t xml:space="preserve">ОКПД 2: </w:t>
      </w:r>
      <w:r w:rsidR="005B35E1" w:rsidRPr="005B35E1">
        <w:rPr>
          <w:sz w:val="22"/>
          <w:szCs w:val="22"/>
        </w:rPr>
        <w:t>29.32.30.390 Части и принадлежности для автотранспортных средств прочие, не включенные в другие группировки</w:t>
      </w:r>
      <w:r>
        <w:rPr>
          <w:sz w:val="22"/>
          <w:szCs w:val="22"/>
        </w:rPr>
        <w:t>;</w:t>
      </w:r>
    </w:p>
    <w:p w14:paraId="0DBEDD69" w14:textId="6CDA9D92" w:rsidR="008C0092" w:rsidRPr="00721965" w:rsidRDefault="008C0092" w:rsidP="004F7ABE">
      <w:pPr>
        <w:pStyle w:val="af0"/>
        <w:suppressLineNumbers/>
        <w:ind w:firstLine="567"/>
        <w:jc w:val="both"/>
        <w:rPr>
          <w:sz w:val="22"/>
          <w:szCs w:val="22"/>
        </w:rPr>
      </w:pPr>
      <w:r>
        <w:rPr>
          <w:sz w:val="22"/>
          <w:szCs w:val="22"/>
        </w:rPr>
        <w:t xml:space="preserve">ОКВЭД 2: </w:t>
      </w:r>
      <w:r w:rsidR="000A0141" w:rsidRPr="000A0141">
        <w:rPr>
          <w:sz w:val="22"/>
          <w:szCs w:val="22"/>
        </w:rPr>
        <w:t>29.32.3 Производство частей и принадлежностей для автотранспортных средств, не включенных в другие группировки</w:t>
      </w:r>
      <w:r w:rsidR="00985AD8">
        <w:rPr>
          <w:sz w:val="22"/>
          <w:szCs w:val="22"/>
        </w:rPr>
        <w:t>.</w:t>
      </w:r>
    </w:p>
    <w:p w14:paraId="6E40B2EC" w14:textId="424EF9E5" w:rsidR="00D233B0" w:rsidRDefault="00D233B0" w:rsidP="004F7ABE">
      <w:pPr>
        <w:pStyle w:val="af0"/>
        <w:suppressLineNumbers/>
        <w:ind w:firstLine="567"/>
        <w:jc w:val="both"/>
        <w:rPr>
          <w:b/>
          <w:sz w:val="22"/>
          <w:szCs w:val="22"/>
        </w:rPr>
      </w:pPr>
      <w:r w:rsidRPr="00721965">
        <w:rPr>
          <w:sz w:val="22"/>
          <w:szCs w:val="22"/>
        </w:rPr>
        <w:t>3.1.</w:t>
      </w:r>
      <w:r w:rsidRPr="00721965">
        <w:rPr>
          <w:b/>
          <w:sz w:val="22"/>
          <w:szCs w:val="22"/>
        </w:rPr>
        <w:t xml:space="preserve"> Количество поставляемого товара: </w:t>
      </w:r>
      <w:r w:rsidR="005B35E1" w:rsidRPr="005B35E1">
        <w:rPr>
          <w:bCs/>
          <w:sz w:val="22"/>
          <w:szCs w:val="22"/>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r w:rsidRPr="008C0092">
        <w:rPr>
          <w:b/>
          <w:sz w:val="22"/>
          <w:szCs w:val="22"/>
        </w:rPr>
        <w:t>;</w:t>
      </w:r>
    </w:p>
    <w:p w14:paraId="431D0743" w14:textId="317B4D05" w:rsidR="00645907" w:rsidRDefault="00D233B0" w:rsidP="004F7ABE">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5B35E1" w:rsidRPr="005B35E1">
        <w:rPr>
          <w:b w:val="0"/>
          <w:sz w:val="22"/>
          <w:szCs w:val="22"/>
        </w:rPr>
        <w:t>Подробное описание предмета закупки содержится в Приложении 2 «Техническое задание» настоящего извещения.</w:t>
      </w:r>
      <w:r w:rsidR="0004591F">
        <w:rPr>
          <w:b w:val="0"/>
          <w:sz w:val="22"/>
          <w:szCs w:val="22"/>
        </w:rPr>
        <w:t xml:space="preserve"> </w:t>
      </w:r>
    </w:p>
    <w:p w14:paraId="3217FF0A" w14:textId="77777777" w:rsidR="003D0642" w:rsidRPr="003D0642" w:rsidRDefault="009F278D" w:rsidP="004F7ABE">
      <w:pPr>
        <w:ind w:firstLine="567"/>
        <w:jc w:val="both"/>
        <w:rPr>
          <w:bCs/>
          <w:sz w:val="22"/>
          <w:szCs w:val="22"/>
          <w:highlight w:val="yellow"/>
        </w:rPr>
      </w:pPr>
      <w:r w:rsidRPr="0031542F">
        <w:rPr>
          <w:sz w:val="22"/>
          <w:szCs w:val="22"/>
        </w:rPr>
        <w:t>3.3.</w:t>
      </w:r>
      <w:r>
        <w:t xml:space="preserve"> </w:t>
      </w:r>
      <w:r>
        <w:rPr>
          <w:b/>
          <w:sz w:val="22"/>
          <w:szCs w:val="22"/>
        </w:rPr>
        <w:t>Т</w:t>
      </w:r>
      <w:r w:rsidRPr="009F278D">
        <w:rPr>
          <w:b/>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b/>
          <w:sz w:val="22"/>
          <w:szCs w:val="22"/>
        </w:rPr>
        <w:t xml:space="preserve">: </w:t>
      </w:r>
      <w:r w:rsidR="003D0642" w:rsidRPr="003D0642">
        <w:rPr>
          <w:bCs/>
          <w:sz w:val="22"/>
          <w:szCs w:val="22"/>
        </w:rPr>
        <w:t>содержится в Приложении 2 «Техническое задание» настоящего извещения.</w:t>
      </w:r>
    </w:p>
    <w:p w14:paraId="5D9FE53E" w14:textId="77777777" w:rsidR="00D233B0" w:rsidRPr="00721965" w:rsidRDefault="00D233B0" w:rsidP="004F7ABE">
      <w:pPr>
        <w:pStyle w:val="1"/>
        <w:ind w:firstLine="567"/>
        <w:jc w:val="both"/>
        <w:rPr>
          <w:b w:val="0"/>
          <w:bCs w:val="0"/>
          <w:sz w:val="22"/>
          <w:szCs w:val="22"/>
        </w:rPr>
      </w:pPr>
      <w:r w:rsidRPr="00721965">
        <w:rPr>
          <w:bCs w:val="0"/>
          <w:sz w:val="22"/>
          <w:szCs w:val="22"/>
        </w:rPr>
        <w:t>4. Место поставки товара, выполнения работ, оказания услуг:</w:t>
      </w:r>
      <w:r w:rsidRPr="00721965">
        <w:rPr>
          <w:b w:val="0"/>
          <w:bCs w:val="0"/>
          <w:sz w:val="22"/>
          <w:szCs w:val="22"/>
        </w:rPr>
        <w:t xml:space="preserve"> </w:t>
      </w:r>
      <w:r w:rsidRPr="003D0642">
        <w:rPr>
          <w:b w:val="0"/>
          <w:bCs w:val="0"/>
          <w:sz w:val="22"/>
          <w:szCs w:val="22"/>
        </w:rPr>
        <w:t>РМЭ, г. Йошкар-Ола, ул. Дружбы, д. 2;</w:t>
      </w:r>
    </w:p>
    <w:p w14:paraId="5A2A67B8" w14:textId="08188A91" w:rsidR="00845C84" w:rsidRPr="00845C84" w:rsidRDefault="00D233B0" w:rsidP="00845C84">
      <w:pPr>
        <w:ind w:firstLine="567"/>
        <w:jc w:val="both"/>
        <w:rPr>
          <w:sz w:val="22"/>
          <w:szCs w:val="22"/>
        </w:rPr>
      </w:pPr>
      <w:r w:rsidRPr="00721965">
        <w:rPr>
          <w:b/>
          <w:sz w:val="22"/>
          <w:szCs w:val="22"/>
        </w:rPr>
        <w:t xml:space="preserve">5. </w:t>
      </w:r>
      <w:r w:rsidRPr="000268ED">
        <w:rPr>
          <w:b/>
          <w:sz w:val="22"/>
          <w:szCs w:val="22"/>
        </w:rPr>
        <w:t xml:space="preserve">Срок </w:t>
      </w:r>
      <w:r w:rsidRPr="000268ED">
        <w:rPr>
          <w:b/>
          <w:bCs/>
          <w:sz w:val="22"/>
          <w:szCs w:val="22"/>
        </w:rPr>
        <w:t>поставки товара, выполнения работ, оказания услуг</w:t>
      </w:r>
      <w:r w:rsidRPr="000268ED">
        <w:rPr>
          <w:b/>
          <w:sz w:val="22"/>
          <w:szCs w:val="22"/>
        </w:rPr>
        <w:t>:</w:t>
      </w:r>
      <w:r w:rsidRPr="000268ED">
        <w:rPr>
          <w:sz w:val="22"/>
          <w:szCs w:val="22"/>
        </w:rPr>
        <w:t xml:space="preserve"> </w:t>
      </w:r>
      <w:r w:rsidR="009E3BC1" w:rsidRPr="009E3BC1">
        <w:rPr>
          <w:sz w:val="22"/>
          <w:szCs w:val="22"/>
        </w:rPr>
        <w:t>Поставка Товара осуществляется партиями с момента заключения Договора по 31 декабря 2026 года в течение 1 (одного) рабочего дня с момента подачи заявки Заказчиком.</w:t>
      </w:r>
    </w:p>
    <w:p w14:paraId="27D9E2C6" w14:textId="7F7894BD" w:rsidR="000268ED" w:rsidRPr="00721965" w:rsidRDefault="00973237" w:rsidP="00985AD8">
      <w:pPr>
        <w:ind w:firstLine="567"/>
        <w:jc w:val="both"/>
        <w:rPr>
          <w:sz w:val="22"/>
          <w:szCs w:val="22"/>
        </w:rPr>
      </w:pPr>
      <w:r>
        <w:rPr>
          <w:b/>
          <w:sz w:val="22"/>
          <w:szCs w:val="22"/>
        </w:rPr>
        <w:t>Условия</w:t>
      </w:r>
      <w:r w:rsidRPr="00721965">
        <w:rPr>
          <w:b/>
          <w:sz w:val="22"/>
          <w:szCs w:val="22"/>
        </w:rPr>
        <w:t xml:space="preserve"> </w:t>
      </w:r>
      <w:r w:rsidRPr="00721965">
        <w:rPr>
          <w:b/>
          <w:bCs/>
          <w:sz w:val="22"/>
          <w:szCs w:val="22"/>
        </w:rPr>
        <w:t>поставки товара, выполнения работ, оказания услуг</w:t>
      </w:r>
      <w:r w:rsidRPr="00721965">
        <w:rPr>
          <w:b/>
          <w:sz w:val="22"/>
          <w:szCs w:val="22"/>
        </w:rPr>
        <w:t>:</w:t>
      </w:r>
      <w:r>
        <w:rPr>
          <w:b/>
          <w:sz w:val="22"/>
          <w:szCs w:val="22"/>
        </w:rPr>
        <w:t xml:space="preserve"> </w:t>
      </w:r>
      <w:r w:rsidR="000A0141" w:rsidRPr="000A0141">
        <w:rPr>
          <w:sz w:val="22"/>
          <w:szCs w:val="22"/>
        </w:rPr>
        <w:t>Погрузка и доставка товара осуществляется силами и средствами Поставщика до склада Заказчика и входит в стоимость товара. При наличии склада в пределах города Йошкар-Олы возможен самовывоз Товара Заказчиком.</w:t>
      </w:r>
    </w:p>
    <w:p w14:paraId="6CDD931A" w14:textId="77777777" w:rsidR="001B5433" w:rsidRDefault="00D233B0" w:rsidP="004F7ABE">
      <w:pPr>
        <w:pStyle w:val="1"/>
        <w:ind w:firstLine="567"/>
        <w:jc w:val="both"/>
        <w:rPr>
          <w:sz w:val="22"/>
          <w:szCs w:val="22"/>
        </w:rPr>
      </w:pPr>
      <w:r w:rsidRPr="00721965">
        <w:rPr>
          <w:sz w:val="22"/>
          <w:szCs w:val="22"/>
        </w:rPr>
        <w:t xml:space="preserve">6. Сведения о начальной (максимальной) цене договора, либо формула цены, устанавливающая правила расчета сумм, подлежащих уплате заказчиком поставщику </w:t>
      </w:r>
      <w:r w:rsidRPr="00721965">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0B615019" w14:textId="29E462C9" w:rsidR="00D233B0" w:rsidRDefault="00D233B0" w:rsidP="004F7ABE">
      <w:pPr>
        <w:pStyle w:val="1"/>
        <w:ind w:firstLine="567"/>
        <w:jc w:val="both"/>
        <w:rPr>
          <w:bCs w:val="0"/>
          <w:sz w:val="22"/>
          <w:szCs w:val="22"/>
          <w:u w:val="single"/>
        </w:rPr>
      </w:pPr>
    </w:p>
    <w:p w14:paraId="1C49E27E" w14:textId="2EBE2D88" w:rsidR="005B35E1" w:rsidRPr="005B35E1" w:rsidRDefault="005B35E1" w:rsidP="005B35E1">
      <w:pPr>
        <w:keepNext/>
        <w:widowControl/>
        <w:autoSpaceDE/>
        <w:autoSpaceDN/>
        <w:adjustRightInd/>
        <w:ind w:firstLine="567"/>
        <w:jc w:val="both"/>
        <w:outlineLvl w:val="0"/>
        <w:rPr>
          <w:b/>
          <w:sz w:val="22"/>
          <w:szCs w:val="22"/>
          <w:u w:val="single"/>
        </w:rPr>
      </w:pPr>
      <w:r w:rsidRPr="005B35E1">
        <w:rPr>
          <w:b/>
          <w:bCs/>
          <w:sz w:val="22"/>
          <w:szCs w:val="22"/>
          <w:u w:val="single"/>
        </w:rPr>
        <w:t>Максимальное значение цены договора</w:t>
      </w:r>
      <w:r w:rsidR="00C46288">
        <w:rPr>
          <w:b/>
          <w:bCs/>
          <w:sz w:val="22"/>
          <w:szCs w:val="22"/>
          <w:u w:val="single"/>
        </w:rPr>
        <w:t xml:space="preserve"> –</w:t>
      </w:r>
      <w:r w:rsidRPr="005B35E1">
        <w:rPr>
          <w:b/>
          <w:bCs/>
          <w:sz w:val="22"/>
          <w:szCs w:val="22"/>
          <w:u w:val="single"/>
        </w:rPr>
        <w:t xml:space="preserve"> </w:t>
      </w:r>
      <w:r w:rsidR="009E3BC1">
        <w:rPr>
          <w:b/>
          <w:bCs/>
          <w:sz w:val="22"/>
          <w:szCs w:val="22"/>
          <w:u w:val="single"/>
        </w:rPr>
        <w:t>2 500 000</w:t>
      </w:r>
      <w:r w:rsidRPr="005B35E1">
        <w:rPr>
          <w:b/>
          <w:bCs/>
          <w:sz w:val="22"/>
          <w:szCs w:val="22"/>
          <w:u w:val="single"/>
        </w:rPr>
        <w:t xml:space="preserve"> (</w:t>
      </w:r>
      <w:r w:rsidR="009E3BC1">
        <w:rPr>
          <w:b/>
          <w:bCs/>
          <w:sz w:val="22"/>
          <w:szCs w:val="22"/>
          <w:u w:val="single"/>
        </w:rPr>
        <w:t>Два миллиона пятьсот</w:t>
      </w:r>
      <w:r w:rsidR="0073102E">
        <w:rPr>
          <w:b/>
          <w:bCs/>
          <w:sz w:val="22"/>
          <w:szCs w:val="22"/>
          <w:u w:val="single"/>
        </w:rPr>
        <w:t xml:space="preserve"> тысяч</w:t>
      </w:r>
      <w:r w:rsidRPr="005B35E1">
        <w:rPr>
          <w:b/>
          <w:bCs/>
          <w:sz w:val="22"/>
          <w:szCs w:val="22"/>
          <w:u w:val="single"/>
        </w:rPr>
        <w:t>) руб. 00 коп.</w:t>
      </w:r>
      <w:r w:rsidRPr="005B35E1">
        <w:rPr>
          <w:b/>
          <w:sz w:val="22"/>
          <w:szCs w:val="22"/>
          <w:u w:val="single"/>
        </w:rPr>
        <w:t xml:space="preserve"> </w:t>
      </w:r>
    </w:p>
    <w:p w14:paraId="5982C294" w14:textId="77777777" w:rsidR="005B35E1" w:rsidRPr="005B35E1" w:rsidRDefault="005B35E1" w:rsidP="005B35E1">
      <w:pPr>
        <w:keepNext/>
        <w:widowControl/>
        <w:autoSpaceDE/>
        <w:autoSpaceDN/>
        <w:adjustRightInd/>
        <w:ind w:firstLine="567"/>
        <w:jc w:val="both"/>
        <w:outlineLvl w:val="0"/>
        <w:rPr>
          <w:bCs/>
          <w:sz w:val="22"/>
          <w:szCs w:val="22"/>
        </w:rPr>
      </w:pPr>
      <w:r w:rsidRPr="005B35E1">
        <w:rPr>
          <w:bCs/>
          <w:sz w:val="22"/>
          <w:szCs w:val="22"/>
        </w:rPr>
        <w:t>Максимальное значение цены договора (объем финансового обеспечения) – предел, выше которого закупать продукцию по цене за единицу нельзя.</w:t>
      </w:r>
    </w:p>
    <w:p w14:paraId="086F9A8F" w14:textId="77777777" w:rsidR="005B35E1" w:rsidRPr="005B35E1" w:rsidRDefault="005B35E1" w:rsidP="005B35E1">
      <w:pPr>
        <w:keepNext/>
        <w:widowControl/>
        <w:autoSpaceDE/>
        <w:autoSpaceDN/>
        <w:adjustRightInd/>
        <w:ind w:firstLine="567"/>
        <w:jc w:val="both"/>
        <w:outlineLvl w:val="0"/>
        <w:rPr>
          <w:bCs/>
          <w:sz w:val="22"/>
          <w:szCs w:val="22"/>
        </w:rPr>
      </w:pPr>
    </w:p>
    <w:p w14:paraId="3C891DEA" w14:textId="1CE70E58" w:rsidR="005B35E1" w:rsidRPr="005B35E1" w:rsidRDefault="005B35E1" w:rsidP="005B35E1">
      <w:pPr>
        <w:keepNext/>
        <w:widowControl/>
        <w:autoSpaceDE/>
        <w:autoSpaceDN/>
        <w:adjustRightInd/>
        <w:ind w:firstLine="567"/>
        <w:jc w:val="both"/>
        <w:outlineLvl w:val="0"/>
        <w:rPr>
          <w:b/>
          <w:sz w:val="22"/>
          <w:szCs w:val="22"/>
          <w:u w:val="single"/>
        </w:rPr>
      </w:pPr>
      <w:r w:rsidRPr="005B35E1">
        <w:rPr>
          <w:b/>
          <w:sz w:val="22"/>
          <w:szCs w:val="22"/>
          <w:u w:val="single"/>
        </w:rPr>
        <w:t xml:space="preserve">Начальная (максимальная) сумма цен единиц товаров – </w:t>
      </w:r>
      <w:r w:rsidR="009E3BC1">
        <w:rPr>
          <w:b/>
          <w:sz w:val="22"/>
          <w:szCs w:val="22"/>
          <w:u w:val="single"/>
        </w:rPr>
        <w:t>1 237 424</w:t>
      </w:r>
      <w:r w:rsidRPr="005B35E1">
        <w:rPr>
          <w:b/>
          <w:sz w:val="22"/>
          <w:szCs w:val="22"/>
          <w:u w:val="single"/>
        </w:rPr>
        <w:t xml:space="preserve"> (</w:t>
      </w:r>
      <w:r w:rsidR="009E3BC1">
        <w:rPr>
          <w:b/>
          <w:sz w:val="22"/>
          <w:szCs w:val="22"/>
          <w:u w:val="single"/>
        </w:rPr>
        <w:t>Один миллион двести тридцать семь тысяч четыреста двадцать четыре</w:t>
      </w:r>
      <w:r w:rsidRPr="005B35E1">
        <w:rPr>
          <w:b/>
          <w:sz w:val="22"/>
          <w:szCs w:val="22"/>
          <w:u w:val="single"/>
        </w:rPr>
        <w:t xml:space="preserve">) руб. </w:t>
      </w:r>
      <w:r w:rsidR="009E3BC1">
        <w:rPr>
          <w:b/>
          <w:sz w:val="22"/>
          <w:szCs w:val="22"/>
          <w:u w:val="single"/>
        </w:rPr>
        <w:t>37</w:t>
      </w:r>
      <w:r w:rsidRPr="005B35E1">
        <w:rPr>
          <w:b/>
          <w:sz w:val="22"/>
          <w:szCs w:val="22"/>
          <w:u w:val="single"/>
        </w:rPr>
        <w:t xml:space="preserve"> коп.</w:t>
      </w:r>
    </w:p>
    <w:p w14:paraId="7667D492" w14:textId="734D7C29" w:rsidR="005B35E1" w:rsidRDefault="005B35E1" w:rsidP="005B35E1">
      <w:pPr>
        <w:ind w:firstLine="567"/>
        <w:rPr>
          <w:bCs/>
          <w:i/>
          <w:iCs/>
          <w:sz w:val="22"/>
          <w:szCs w:val="22"/>
        </w:rPr>
      </w:pPr>
      <w:r w:rsidRPr="005B35E1">
        <w:rPr>
          <w:bCs/>
          <w:i/>
          <w:iCs/>
          <w:sz w:val="22"/>
          <w:szCs w:val="22"/>
        </w:rPr>
        <w:t>(Именно от данной суммы участники будут снижаться.)</w:t>
      </w:r>
    </w:p>
    <w:p w14:paraId="0C348908" w14:textId="77777777" w:rsidR="005B35E1" w:rsidRPr="005B35E1" w:rsidRDefault="005B35E1" w:rsidP="005B35E1">
      <w:pPr>
        <w:ind w:firstLine="567"/>
      </w:pPr>
    </w:p>
    <w:p w14:paraId="2F4A881B" w14:textId="77777777" w:rsidR="0008004F" w:rsidRPr="00602BA6" w:rsidRDefault="0008004F" w:rsidP="0008004F">
      <w:pPr>
        <w:ind w:firstLine="567"/>
        <w:rPr>
          <w:sz w:val="22"/>
          <w:szCs w:val="22"/>
        </w:rPr>
      </w:pPr>
      <w:r w:rsidRPr="00602BA6">
        <w:rPr>
          <w:sz w:val="22"/>
          <w:szCs w:val="22"/>
        </w:rPr>
        <w:t>Источник финансирования – собственные средства МУП «Водоканал».</w:t>
      </w:r>
    </w:p>
    <w:p w14:paraId="5954300D" w14:textId="5D635DCD" w:rsidR="002828A1" w:rsidRDefault="002828A1" w:rsidP="004F7ABE">
      <w:pPr>
        <w:ind w:firstLine="567"/>
        <w:jc w:val="both"/>
        <w:rPr>
          <w:sz w:val="22"/>
          <w:szCs w:val="22"/>
        </w:rPr>
      </w:pPr>
      <w:r w:rsidRPr="001A49C9">
        <w:rPr>
          <w:b/>
          <w:sz w:val="22"/>
          <w:szCs w:val="22"/>
        </w:rPr>
        <w:t>Порядок формирования цены договора:</w:t>
      </w:r>
      <w:r>
        <w:rPr>
          <w:b/>
          <w:sz w:val="22"/>
          <w:szCs w:val="22"/>
        </w:rPr>
        <w:t xml:space="preserve"> </w:t>
      </w:r>
      <w:r w:rsidR="000A0141" w:rsidRPr="000A0141">
        <w:rPr>
          <w:sz w:val="22"/>
          <w:szCs w:val="22"/>
        </w:rPr>
        <w:t>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228DE5E7" w14:textId="5C0566F9" w:rsidR="0073102E" w:rsidRPr="0073102E" w:rsidRDefault="00746315" w:rsidP="0073102E">
      <w:pPr>
        <w:ind w:firstLine="567"/>
        <w:jc w:val="both"/>
        <w:rPr>
          <w:sz w:val="22"/>
          <w:szCs w:val="22"/>
        </w:rPr>
      </w:pPr>
      <w:r w:rsidRPr="00746315">
        <w:rPr>
          <w:b/>
          <w:sz w:val="22"/>
          <w:szCs w:val="22"/>
        </w:rPr>
        <w:t>Порядок расчетов:</w:t>
      </w:r>
      <w:r>
        <w:rPr>
          <w:sz w:val="22"/>
          <w:szCs w:val="22"/>
        </w:rPr>
        <w:t xml:space="preserve"> </w:t>
      </w:r>
      <w:r w:rsidR="0073102E" w:rsidRPr="0073102E">
        <w:rPr>
          <w:sz w:val="22"/>
          <w:szCs w:val="22"/>
        </w:rPr>
        <w:t xml:space="preserve">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w:t>
      </w:r>
      <w:r w:rsidR="0073102E">
        <w:rPr>
          <w:sz w:val="22"/>
          <w:szCs w:val="22"/>
        </w:rPr>
        <w:t>6</w:t>
      </w:r>
      <w:r w:rsidR="0073102E" w:rsidRPr="0073102E">
        <w:rPr>
          <w:sz w:val="22"/>
          <w:szCs w:val="22"/>
        </w:rPr>
        <w:t xml:space="preserve"> настоящего Извещения.</w:t>
      </w:r>
    </w:p>
    <w:p w14:paraId="0DC43E10" w14:textId="32036A43" w:rsidR="00973237" w:rsidRPr="004E7CF8" w:rsidRDefault="000A0141" w:rsidP="0073102E">
      <w:pPr>
        <w:ind w:firstLine="567"/>
        <w:jc w:val="both"/>
        <w:rPr>
          <w:sz w:val="22"/>
          <w:szCs w:val="22"/>
        </w:rPr>
      </w:pPr>
      <w:r w:rsidRPr="000A0141">
        <w:rPr>
          <w:sz w:val="22"/>
          <w:szCs w:val="22"/>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58EC75EC" w14:textId="6B5B98EF" w:rsidR="0031542F" w:rsidRDefault="00D233B0" w:rsidP="004F7ABE">
      <w:pPr>
        <w:pStyle w:val="afd"/>
        <w:spacing w:after="0"/>
        <w:ind w:firstLine="567"/>
        <w:jc w:val="both"/>
        <w:rPr>
          <w:rFonts w:ascii="Times New Roman" w:hAnsi="Times New Roman"/>
          <w:b/>
          <w:sz w:val="22"/>
          <w:szCs w:val="22"/>
        </w:rPr>
      </w:pPr>
      <w:r w:rsidRPr="00721965">
        <w:rPr>
          <w:rFonts w:ascii="Times New Roman" w:hAnsi="Times New Roman"/>
          <w:b/>
          <w:sz w:val="22"/>
          <w:szCs w:val="22"/>
        </w:rPr>
        <w:t xml:space="preserve">7. </w:t>
      </w:r>
      <w:r w:rsidR="0031542F" w:rsidRPr="0031542F">
        <w:rPr>
          <w:rFonts w:ascii="Times New Roman" w:hAnsi="Times New Roman"/>
          <w:b/>
          <w:bCs/>
          <w:sz w:val="22"/>
          <w:szCs w:val="22"/>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w:t>
      </w:r>
      <w:r w:rsidR="00570F5E" w:rsidRPr="00570F5E">
        <w:rPr>
          <w:rFonts w:ascii="Times New Roman" w:hAnsi="Times New Roman"/>
          <w:bCs/>
          <w:sz w:val="22"/>
          <w:szCs w:val="22"/>
        </w:rPr>
        <w:t xml:space="preserve">В соответствии с положениями Постановления № 1875 Правительством РФ </w:t>
      </w:r>
      <w:r w:rsidR="00570F5E" w:rsidRPr="00570F5E">
        <w:rPr>
          <w:rFonts w:ascii="Times New Roman" w:hAnsi="Times New Roman"/>
          <w:b/>
          <w:sz w:val="22"/>
          <w:szCs w:val="22"/>
          <w:u w:val="single"/>
        </w:rPr>
        <w:t>установлено преимущество</w:t>
      </w:r>
      <w:r w:rsidR="00570F5E" w:rsidRPr="00570F5E">
        <w:rPr>
          <w:rFonts w:ascii="Times New Roman" w:hAnsi="Times New Roman"/>
          <w:bCs/>
          <w:sz w:val="22"/>
          <w:szCs w:val="22"/>
        </w:rPr>
        <w:t xml:space="preserve"> в отношении товаров российского происхождения, в том числе поставляемых при выполнении работ или услуг. Преимущество применяется к заявке с предложением о поставке только российских товаров. Механизм преимущества работает, если в числе заявок на участие в закупке есть надлежащая заявка с иностранным товаром (подп. «б» п. 4 Постановления № 1875).</w:t>
      </w:r>
    </w:p>
    <w:p w14:paraId="3C8DAF66" w14:textId="5171C851" w:rsidR="00D233B0" w:rsidRPr="00721965" w:rsidRDefault="0031542F" w:rsidP="004F7ABE">
      <w:pPr>
        <w:pStyle w:val="afd"/>
        <w:spacing w:after="0"/>
        <w:ind w:firstLine="567"/>
        <w:jc w:val="both"/>
        <w:rPr>
          <w:rFonts w:ascii="Times New Roman" w:hAnsi="Times New Roman"/>
          <w:b/>
          <w:sz w:val="22"/>
          <w:szCs w:val="22"/>
        </w:rPr>
      </w:pPr>
      <w:r>
        <w:rPr>
          <w:rFonts w:ascii="Times New Roman" w:hAnsi="Times New Roman"/>
          <w:b/>
          <w:sz w:val="22"/>
          <w:szCs w:val="22"/>
        </w:rPr>
        <w:t xml:space="preserve">8. </w:t>
      </w:r>
      <w:r w:rsidR="00D233B0"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14:paraId="228EAFC0" w14:textId="48137059"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C01881">
        <w:rPr>
          <w:sz w:val="22"/>
          <w:szCs w:val="22"/>
        </w:rPr>
        <w:t>03</w:t>
      </w:r>
      <w:r w:rsidRPr="009362A8">
        <w:rPr>
          <w:sz w:val="22"/>
          <w:szCs w:val="22"/>
        </w:rPr>
        <w:t xml:space="preserve">» </w:t>
      </w:r>
      <w:r w:rsidR="00C01881">
        <w:rPr>
          <w:sz w:val="22"/>
          <w:szCs w:val="22"/>
        </w:rPr>
        <w:t>декабря</w:t>
      </w:r>
      <w:r w:rsidR="0031542F">
        <w:rPr>
          <w:sz w:val="22"/>
          <w:szCs w:val="22"/>
        </w:rPr>
        <w:t xml:space="preserve"> 2025</w:t>
      </w:r>
      <w:r w:rsidRPr="009362A8">
        <w:rPr>
          <w:sz w:val="22"/>
          <w:szCs w:val="22"/>
        </w:rPr>
        <w:t xml:space="preserve"> г.</w:t>
      </w:r>
    </w:p>
    <w:p w14:paraId="56F92E78" w14:textId="3ED682C0"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C01881">
        <w:rPr>
          <w:b/>
          <w:sz w:val="22"/>
          <w:szCs w:val="22"/>
        </w:rPr>
        <w:t>10</w:t>
      </w:r>
      <w:r w:rsidRPr="009362A8">
        <w:rPr>
          <w:b/>
          <w:sz w:val="22"/>
          <w:szCs w:val="22"/>
        </w:rPr>
        <w:t xml:space="preserve">» </w:t>
      </w:r>
      <w:r w:rsidR="00C01881">
        <w:rPr>
          <w:b/>
          <w:sz w:val="22"/>
          <w:szCs w:val="22"/>
        </w:rPr>
        <w:t>декабря</w:t>
      </w:r>
      <w:r w:rsidR="0031542F">
        <w:rPr>
          <w:b/>
          <w:sz w:val="22"/>
          <w:szCs w:val="22"/>
        </w:rPr>
        <w:t xml:space="preserve"> 2025</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14:paraId="307883A4" w14:textId="527AC19A" w:rsidR="00D233B0" w:rsidRPr="00721965" w:rsidRDefault="0031542F" w:rsidP="004F7ABE">
      <w:pPr>
        <w:ind w:firstLine="567"/>
        <w:jc w:val="both"/>
        <w:rPr>
          <w:b/>
          <w:sz w:val="22"/>
          <w:szCs w:val="22"/>
        </w:rPr>
      </w:pPr>
      <w:r>
        <w:rPr>
          <w:b/>
          <w:sz w:val="22"/>
          <w:szCs w:val="22"/>
        </w:rPr>
        <w:t>9</w:t>
      </w:r>
      <w:r w:rsidR="00D233B0" w:rsidRPr="00721965">
        <w:rPr>
          <w:b/>
          <w:sz w:val="22"/>
          <w:szCs w:val="22"/>
        </w:rPr>
        <w:t>. Место и дата рассмотрения за</w:t>
      </w:r>
      <w:r w:rsidR="00A43227">
        <w:rPr>
          <w:b/>
          <w:sz w:val="22"/>
          <w:szCs w:val="22"/>
        </w:rPr>
        <w:t xml:space="preserve">явок, </w:t>
      </w:r>
      <w:r w:rsidR="00D233B0" w:rsidRPr="00721965">
        <w:rPr>
          <w:b/>
          <w:sz w:val="22"/>
          <w:szCs w:val="22"/>
        </w:rPr>
        <w:t xml:space="preserve">место и дата </w:t>
      </w:r>
      <w:r w:rsidR="00D233B0">
        <w:rPr>
          <w:b/>
          <w:sz w:val="22"/>
          <w:szCs w:val="22"/>
        </w:rPr>
        <w:t xml:space="preserve">оценки, </w:t>
      </w:r>
      <w:r w:rsidR="00D233B0" w:rsidRPr="00721965">
        <w:rPr>
          <w:b/>
          <w:sz w:val="22"/>
          <w:szCs w:val="22"/>
        </w:rPr>
        <w:t xml:space="preserve">сопоставления заявок и подведения итогов закупки: </w:t>
      </w:r>
    </w:p>
    <w:p w14:paraId="1A5F0073" w14:textId="7FDBE67F" w:rsidR="00D233B0" w:rsidRPr="00721965" w:rsidRDefault="00D233B0" w:rsidP="004F7ABE">
      <w:pPr>
        <w:ind w:firstLine="567"/>
        <w:jc w:val="both"/>
        <w:rPr>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C01881">
        <w:rPr>
          <w:b/>
          <w:sz w:val="22"/>
          <w:szCs w:val="22"/>
        </w:rPr>
        <w:t>12</w:t>
      </w:r>
      <w:r w:rsidRPr="00A1779F">
        <w:rPr>
          <w:b/>
          <w:sz w:val="22"/>
          <w:szCs w:val="22"/>
        </w:rPr>
        <w:t xml:space="preserve">» </w:t>
      </w:r>
      <w:r w:rsidR="00C01881">
        <w:rPr>
          <w:b/>
          <w:sz w:val="22"/>
          <w:szCs w:val="22"/>
        </w:rPr>
        <w:t>декабря</w:t>
      </w:r>
      <w:r w:rsidR="0031542F">
        <w:rPr>
          <w:b/>
          <w:sz w:val="22"/>
          <w:szCs w:val="22"/>
        </w:rPr>
        <w:t xml:space="preserve"> 2025</w:t>
      </w:r>
      <w:r w:rsidRPr="00A1779F">
        <w:rPr>
          <w:b/>
          <w:sz w:val="22"/>
          <w:szCs w:val="22"/>
        </w:rPr>
        <w:t xml:space="preserve"> г.</w:t>
      </w:r>
    </w:p>
    <w:p w14:paraId="49A0F566" w14:textId="3B1C63B6" w:rsidR="00D233B0" w:rsidRPr="00721965" w:rsidRDefault="00D233B0" w:rsidP="004F7ABE">
      <w:pPr>
        <w:ind w:firstLine="567"/>
        <w:jc w:val="both"/>
        <w:rPr>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C01881">
        <w:rPr>
          <w:b/>
          <w:sz w:val="22"/>
          <w:szCs w:val="22"/>
        </w:rPr>
        <w:t>12</w:t>
      </w:r>
      <w:r w:rsidRPr="00A1779F">
        <w:rPr>
          <w:b/>
          <w:sz w:val="22"/>
          <w:szCs w:val="22"/>
        </w:rPr>
        <w:t>»</w:t>
      </w:r>
      <w:r w:rsidR="00E81C76">
        <w:rPr>
          <w:b/>
          <w:sz w:val="22"/>
          <w:szCs w:val="22"/>
        </w:rPr>
        <w:t xml:space="preserve"> </w:t>
      </w:r>
      <w:r w:rsidR="00C01881">
        <w:rPr>
          <w:b/>
          <w:sz w:val="22"/>
          <w:szCs w:val="22"/>
        </w:rPr>
        <w:t>декабря</w:t>
      </w:r>
      <w:r w:rsidR="0031542F">
        <w:rPr>
          <w:b/>
          <w:sz w:val="22"/>
          <w:szCs w:val="22"/>
        </w:rPr>
        <w:t xml:space="preserve"> 2025</w:t>
      </w:r>
      <w:r w:rsidRPr="00A1779F">
        <w:rPr>
          <w:b/>
          <w:sz w:val="22"/>
          <w:szCs w:val="22"/>
        </w:rPr>
        <w:t xml:space="preserve"> г.</w:t>
      </w:r>
    </w:p>
    <w:p w14:paraId="3EF317AE" w14:textId="043B0CA1" w:rsidR="00D233B0" w:rsidRPr="00721965" w:rsidRDefault="0031542F" w:rsidP="004F7ABE">
      <w:pPr>
        <w:pStyle w:val="1"/>
        <w:ind w:firstLine="567"/>
        <w:jc w:val="both"/>
        <w:rPr>
          <w:sz w:val="22"/>
          <w:szCs w:val="22"/>
        </w:rPr>
      </w:pPr>
      <w:r>
        <w:rPr>
          <w:sz w:val="22"/>
          <w:szCs w:val="22"/>
        </w:rPr>
        <w:t>10</w:t>
      </w:r>
      <w:r w:rsidR="00D233B0" w:rsidRPr="00721965">
        <w:rPr>
          <w:sz w:val="22"/>
          <w:szCs w:val="22"/>
        </w:rPr>
        <w:t>.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14:paraId="0EE04EF2" w14:textId="4FB76A71" w:rsidR="00D233B0" w:rsidRPr="00721965" w:rsidRDefault="0031542F" w:rsidP="004F7ABE">
      <w:pPr>
        <w:pStyle w:val="afd"/>
        <w:spacing w:after="0"/>
        <w:ind w:firstLine="567"/>
        <w:jc w:val="both"/>
        <w:rPr>
          <w:rFonts w:ascii="Times New Roman" w:hAnsi="Times New Roman"/>
          <w:b/>
          <w:sz w:val="22"/>
          <w:szCs w:val="22"/>
        </w:rPr>
      </w:pPr>
      <w:r>
        <w:rPr>
          <w:rFonts w:ascii="Times New Roman" w:hAnsi="Times New Roman"/>
          <w:b/>
          <w:sz w:val="22"/>
          <w:szCs w:val="22"/>
        </w:rPr>
        <w:t>10</w:t>
      </w:r>
      <w:r w:rsidR="00D233B0" w:rsidRPr="00721965">
        <w:rPr>
          <w:rFonts w:ascii="Times New Roman" w:hAnsi="Times New Roman"/>
          <w:b/>
          <w:sz w:val="22"/>
          <w:szCs w:val="22"/>
        </w:rPr>
        <w:t xml:space="preserve">.1. Срок, место и порядок предоставления документации о проведении запроса котировок в электронной форме: </w:t>
      </w:r>
    </w:p>
    <w:p w14:paraId="4E41607F" w14:textId="77777777"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14:paraId="3D1FC606" w14:textId="77777777"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извещения является проект договора, а также иные приложения, разрабатываемые заказчиком.</w:t>
      </w:r>
    </w:p>
    <w:p w14:paraId="06FC9E83" w14:textId="77777777"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участниками которого могут быть 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r w:rsidRPr="00721965">
          <w:rPr>
            <w:rStyle w:val="a9"/>
            <w:color w:val="auto"/>
            <w:sz w:val="22"/>
            <w:szCs w:val="22"/>
          </w:rPr>
          <w:t>www.zakupki.gov.ru</w:t>
        </w:r>
      </w:hyperlink>
      <w:r w:rsidRPr="00721965">
        <w:rPr>
          <w:sz w:val="22"/>
          <w:szCs w:val="22"/>
        </w:rPr>
        <w:t xml:space="preserve">., на официальном сайте МУП «Водоканал»: www.vodokanal-yola.ru, а также на сайте электронной площадки </w:t>
      </w:r>
      <w:r w:rsidR="003C51A0" w:rsidRPr="003C51A0">
        <w:rPr>
          <w:sz w:val="22"/>
          <w:szCs w:val="22"/>
        </w:rPr>
        <w:t>ООО «РТС-тендер»</w:t>
      </w:r>
      <w:r w:rsidR="003C51A0">
        <w:rPr>
          <w:sz w:val="22"/>
          <w:szCs w:val="22"/>
        </w:rPr>
        <w:t xml:space="preserve"> - </w:t>
      </w:r>
      <w:r w:rsidRPr="00721965">
        <w:rPr>
          <w:sz w:val="22"/>
          <w:szCs w:val="22"/>
        </w:rPr>
        <w:t>www.rts-tender.ru</w:t>
      </w:r>
      <w:r w:rsidRPr="00721965">
        <w:rPr>
          <w:i/>
          <w:sz w:val="22"/>
          <w:szCs w:val="22"/>
        </w:rPr>
        <w:t>.</w:t>
      </w:r>
    </w:p>
    <w:p w14:paraId="2459C243" w14:textId="0164610E" w:rsidR="00D233B0" w:rsidRDefault="0031542F" w:rsidP="004F7ABE">
      <w:pPr>
        <w:pStyle w:val="afd"/>
        <w:spacing w:after="0"/>
        <w:ind w:firstLine="567"/>
        <w:jc w:val="both"/>
        <w:rPr>
          <w:rFonts w:ascii="Times New Roman" w:eastAsia="Calibri" w:hAnsi="Times New Roman"/>
          <w:sz w:val="22"/>
          <w:szCs w:val="22"/>
          <w:lang w:eastAsia="en-US"/>
        </w:rPr>
      </w:pPr>
      <w:r>
        <w:rPr>
          <w:rStyle w:val="ac"/>
          <w:rFonts w:ascii="Times New Roman" w:hAnsi="Times New Roman"/>
          <w:sz w:val="22"/>
          <w:szCs w:val="22"/>
        </w:rPr>
        <w:t>10</w:t>
      </w:r>
      <w:r w:rsidR="00D233B0" w:rsidRPr="00721965">
        <w:rPr>
          <w:rStyle w:val="ac"/>
          <w:rFonts w:ascii="Times New Roman" w:hAnsi="Times New Roman"/>
          <w:sz w:val="22"/>
          <w:szCs w:val="22"/>
        </w:rPr>
        <w:t>.2.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00D233B0" w:rsidRPr="00721965">
        <w:rPr>
          <w:rFonts w:ascii="Times New Roman" w:eastAsia="Calibri" w:hAnsi="Times New Roman"/>
          <w:sz w:val="22"/>
          <w:szCs w:val="22"/>
          <w:lang w:eastAsia="en-US"/>
        </w:rPr>
        <w:t>: не установлено</w:t>
      </w:r>
      <w:r w:rsidR="00D233B0">
        <w:rPr>
          <w:rFonts w:ascii="Times New Roman" w:eastAsia="Calibri" w:hAnsi="Times New Roman"/>
          <w:sz w:val="22"/>
          <w:szCs w:val="22"/>
          <w:lang w:eastAsia="en-US"/>
        </w:rPr>
        <w:t>.</w:t>
      </w:r>
    </w:p>
    <w:p w14:paraId="227E406F" w14:textId="1E15A032" w:rsidR="0004591F" w:rsidRDefault="0031542F" w:rsidP="004F7ABE">
      <w:pPr>
        <w:ind w:firstLine="567"/>
        <w:rPr>
          <w:sz w:val="22"/>
          <w:szCs w:val="22"/>
        </w:rPr>
      </w:pPr>
      <w:r>
        <w:rPr>
          <w:rFonts w:eastAsia="Calibri"/>
          <w:b/>
          <w:sz w:val="22"/>
          <w:szCs w:val="22"/>
          <w:lang w:eastAsia="en-US"/>
        </w:rPr>
        <w:t>10</w:t>
      </w:r>
      <w:r w:rsidR="0004591F" w:rsidRPr="0031542F">
        <w:rPr>
          <w:rFonts w:eastAsia="Calibri"/>
          <w:b/>
          <w:sz w:val="22"/>
          <w:szCs w:val="22"/>
          <w:lang w:eastAsia="en-US"/>
        </w:rPr>
        <w:t>.3.</w:t>
      </w:r>
      <w:r w:rsidR="0004591F">
        <w:rPr>
          <w:rFonts w:eastAsia="Calibri"/>
          <w:lang w:eastAsia="en-US"/>
        </w:rPr>
        <w:t xml:space="preserve"> </w:t>
      </w:r>
      <w:r w:rsidR="000529DA" w:rsidRPr="00721965">
        <w:rPr>
          <w:b/>
          <w:sz w:val="22"/>
          <w:szCs w:val="22"/>
        </w:rPr>
        <w:t>Обеспечение заявки</w:t>
      </w:r>
      <w:proofErr w:type="gramStart"/>
      <w:r w:rsidR="000529DA" w:rsidRPr="00721965">
        <w:rPr>
          <w:b/>
          <w:sz w:val="22"/>
          <w:szCs w:val="22"/>
        </w:rPr>
        <w:t xml:space="preserve">: </w:t>
      </w:r>
      <w:r w:rsidR="000529DA" w:rsidRPr="00721965">
        <w:rPr>
          <w:sz w:val="22"/>
          <w:szCs w:val="22"/>
        </w:rPr>
        <w:t>Не</w:t>
      </w:r>
      <w:proofErr w:type="gramEnd"/>
      <w:r w:rsidR="000529DA" w:rsidRPr="00721965">
        <w:rPr>
          <w:sz w:val="22"/>
          <w:szCs w:val="22"/>
        </w:rPr>
        <w:t xml:space="preserve"> установлено.</w:t>
      </w:r>
    </w:p>
    <w:p w14:paraId="607AAFB9" w14:textId="2827D9E5" w:rsidR="000529DA" w:rsidRPr="004E491E" w:rsidRDefault="0031542F" w:rsidP="004F7ABE">
      <w:pPr>
        <w:ind w:firstLine="567"/>
        <w:jc w:val="both"/>
        <w:rPr>
          <w:b/>
          <w:sz w:val="22"/>
          <w:szCs w:val="22"/>
        </w:rPr>
      </w:pPr>
      <w:r>
        <w:rPr>
          <w:b/>
          <w:sz w:val="22"/>
          <w:szCs w:val="22"/>
        </w:rPr>
        <w:t>10</w:t>
      </w:r>
      <w:r w:rsidR="000529DA" w:rsidRPr="000529DA">
        <w:rPr>
          <w:b/>
          <w:sz w:val="22"/>
          <w:szCs w:val="22"/>
        </w:rPr>
        <w:t>.4.</w:t>
      </w:r>
      <w:r w:rsidR="000529DA">
        <w:rPr>
          <w:sz w:val="22"/>
          <w:szCs w:val="22"/>
        </w:rPr>
        <w:t xml:space="preserve"> </w:t>
      </w:r>
      <w:bookmarkStart w:id="0" w:name="_Hlk201130588"/>
      <w:r w:rsidR="000529DA" w:rsidRPr="00721965">
        <w:rPr>
          <w:b/>
          <w:sz w:val="22"/>
          <w:szCs w:val="22"/>
        </w:rPr>
        <w:t xml:space="preserve">Размер обеспечения исполнения договора – </w:t>
      </w:r>
      <w:r w:rsidR="009E3BC1" w:rsidRPr="009E3BC1">
        <w:rPr>
          <w:b/>
          <w:sz w:val="22"/>
          <w:szCs w:val="22"/>
        </w:rPr>
        <w:t>125 000 (Сто двадцать пять тысяч) рублей 00 копеек</w:t>
      </w:r>
      <w:r w:rsidR="000529DA" w:rsidRPr="00721965">
        <w:rPr>
          <w:b/>
          <w:sz w:val="22"/>
          <w:szCs w:val="22"/>
        </w:rPr>
        <w:t xml:space="preserve">, </w:t>
      </w:r>
      <w:r w:rsidR="00570F5E" w:rsidRPr="00570F5E">
        <w:rPr>
          <w:b/>
          <w:sz w:val="22"/>
          <w:szCs w:val="22"/>
        </w:rPr>
        <w:t>что составляет 5% от максимального значения цены Договора.</w:t>
      </w:r>
    </w:p>
    <w:p w14:paraId="5DB43E65" w14:textId="466FAEDB" w:rsidR="000529DA" w:rsidRDefault="00570F5E" w:rsidP="004F7ABE">
      <w:pPr>
        <w:ind w:firstLine="567"/>
        <w:jc w:val="both"/>
        <w:rPr>
          <w:sz w:val="22"/>
          <w:szCs w:val="22"/>
        </w:rPr>
      </w:pPr>
      <w:r w:rsidRPr="00570F5E">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сумме цен единиц товаров,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9E3BC1" w:rsidRPr="009E3BC1">
        <w:rPr>
          <w:b/>
          <w:sz w:val="22"/>
          <w:szCs w:val="22"/>
        </w:rPr>
        <w:t>187 500 (Сто восемьдесят семь тысяч пятьсот) рублей 00 копеек</w:t>
      </w:r>
      <w:r w:rsidRPr="00570F5E">
        <w:rPr>
          <w:sz w:val="22"/>
          <w:szCs w:val="22"/>
        </w:rPr>
        <w:t xml:space="preserve"> или предоставляет информацию, подтверждающую добросовестность Поставщика на дату подачи заявки.</w:t>
      </w:r>
      <w:bookmarkEnd w:id="0"/>
    </w:p>
    <w:p w14:paraId="66CAA200" w14:textId="77777777" w:rsidR="00296864" w:rsidRDefault="00296864" w:rsidP="004F7ABE">
      <w:pPr>
        <w:ind w:firstLine="567"/>
        <w:jc w:val="both"/>
        <w:rPr>
          <w:sz w:val="22"/>
          <w:szCs w:val="22"/>
        </w:rPr>
      </w:pPr>
      <w:r w:rsidRPr="004568DD">
        <w:rPr>
          <w:bCs/>
          <w:sz w:val="22"/>
          <w:szCs w:val="22"/>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w:t>
      </w:r>
      <w:r w:rsidR="004568DD" w:rsidRPr="004568DD">
        <w:rPr>
          <w:bCs/>
          <w:sz w:val="22"/>
          <w:szCs w:val="22"/>
        </w:rPr>
        <w:t>8.7</w:t>
      </w:r>
      <w:r w:rsidRPr="004568DD">
        <w:rPr>
          <w:bCs/>
          <w:sz w:val="22"/>
          <w:szCs w:val="22"/>
        </w:rPr>
        <w:t xml:space="preserve"> </w:t>
      </w:r>
      <w:r w:rsidR="004568DD" w:rsidRPr="004568DD">
        <w:rPr>
          <w:bCs/>
          <w:sz w:val="22"/>
          <w:szCs w:val="22"/>
        </w:rPr>
        <w:t>Приложения №1 к настоящему извещению</w:t>
      </w:r>
      <w:r w:rsidRPr="004568DD">
        <w:rPr>
          <w:bCs/>
          <w:sz w:val="22"/>
          <w:szCs w:val="22"/>
        </w:rPr>
        <w:t>) или внесением денежных средств на счёт, указанный Заказчиком в п</w:t>
      </w:r>
      <w:r w:rsidR="004568DD" w:rsidRPr="004568DD">
        <w:rPr>
          <w:bCs/>
          <w:sz w:val="22"/>
          <w:szCs w:val="22"/>
        </w:rPr>
        <w:t>.8.5 Приложения №1 к настоящему извещению</w:t>
      </w:r>
      <w:r w:rsidRPr="004568DD">
        <w:rPr>
          <w:bCs/>
          <w:sz w:val="22"/>
          <w:szCs w:val="22"/>
        </w:rPr>
        <w:t xml:space="preserve">. Способ обеспечения исполнения договора определяется победителем </w:t>
      </w:r>
      <w:r w:rsidR="00C83045">
        <w:rPr>
          <w:bCs/>
          <w:sz w:val="22"/>
          <w:szCs w:val="22"/>
        </w:rPr>
        <w:t>запроса котировок</w:t>
      </w:r>
      <w:r w:rsidRPr="004568DD">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06B5B6C4" w14:textId="014674D3" w:rsidR="00B00B9F" w:rsidRDefault="0031542F" w:rsidP="004F7ABE">
      <w:pPr>
        <w:ind w:firstLine="567"/>
        <w:jc w:val="both"/>
        <w:rPr>
          <w:sz w:val="22"/>
          <w:szCs w:val="22"/>
        </w:rPr>
      </w:pPr>
      <w:r>
        <w:rPr>
          <w:b/>
          <w:sz w:val="22"/>
          <w:szCs w:val="22"/>
        </w:rPr>
        <w:t>10</w:t>
      </w:r>
      <w:r w:rsidR="00B00B9F" w:rsidRPr="00B00B9F">
        <w:rPr>
          <w:b/>
          <w:sz w:val="22"/>
          <w:szCs w:val="22"/>
        </w:rPr>
        <w:t>.5.</w:t>
      </w:r>
      <w:r w:rsidR="00B00B9F">
        <w:rPr>
          <w:sz w:val="22"/>
          <w:szCs w:val="22"/>
        </w:rPr>
        <w:t xml:space="preserve"> </w:t>
      </w:r>
      <w:r w:rsidR="00B00B9F" w:rsidRPr="00B00B9F">
        <w:rPr>
          <w:b/>
          <w:sz w:val="22"/>
          <w:szCs w:val="22"/>
        </w:rPr>
        <w:t>Проведение переторжки</w:t>
      </w:r>
      <w:r w:rsidR="00B00B9F">
        <w:rPr>
          <w:sz w:val="22"/>
          <w:szCs w:val="22"/>
        </w:rPr>
        <w:t xml:space="preserve"> – не установлено.</w:t>
      </w:r>
    </w:p>
    <w:p w14:paraId="04312BBD" w14:textId="77777777" w:rsidR="00331561" w:rsidRPr="0004591F" w:rsidRDefault="00331561" w:rsidP="004F7ABE">
      <w:pPr>
        <w:ind w:firstLine="567"/>
        <w:jc w:val="both"/>
        <w:rPr>
          <w:rFonts w:eastAsia="Calibri"/>
          <w:lang w:eastAsia="en-US"/>
        </w:rPr>
      </w:pPr>
    </w:p>
    <w:p w14:paraId="6D679D6A" w14:textId="77777777"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14:paraId="3B0EEEB5" w14:textId="77777777"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14:paraId="46E871B1" w14:textId="77777777"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14:paraId="5E5E6845" w14:textId="77777777"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14:paraId="66D2F827" w14:textId="77777777" w:rsidR="00D233B0" w:rsidRPr="00AA6B41" w:rsidRDefault="00D233B0" w:rsidP="004F7ABE">
      <w:pPr>
        <w:ind w:firstLine="567"/>
        <w:rPr>
          <w:sz w:val="22"/>
          <w:szCs w:val="22"/>
          <w:lang w:eastAsia="en-US"/>
        </w:rPr>
      </w:pPr>
      <w:r w:rsidRPr="00AA6B41">
        <w:rPr>
          <w:sz w:val="22"/>
          <w:szCs w:val="22"/>
          <w:lang w:eastAsia="en-US"/>
        </w:rPr>
        <w:t>- Проект договора;</w:t>
      </w:r>
    </w:p>
    <w:p w14:paraId="4686EF3F" w14:textId="77777777" w:rsidR="00885202" w:rsidRDefault="00D233B0" w:rsidP="004F7ABE">
      <w:pPr>
        <w:ind w:firstLine="567"/>
        <w:rPr>
          <w:lang w:eastAsia="en-US"/>
        </w:rPr>
      </w:pPr>
      <w:r w:rsidRPr="00AA6B41">
        <w:rPr>
          <w:sz w:val="22"/>
          <w:szCs w:val="22"/>
          <w:lang w:eastAsia="en-US"/>
        </w:rPr>
        <w:t>- Формы для заполнения участниками закупки</w:t>
      </w:r>
    </w:p>
    <w:p w14:paraId="41952020" w14:textId="77777777" w:rsidR="00296864" w:rsidRDefault="00296864" w:rsidP="004F7ABE">
      <w:pPr>
        <w:widowControl/>
        <w:autoSpaceDE/>
        <w:autoSpaceDN/>
        <w:adjustRightInd/>
        <w:ind w:firstLine="567"/>
        <w:jc w:val="right"/>
        <w:rPr>
          <w:sz w:val="22"/>
          <w:szCs w:val="22"/>
        </w:rPr>
      </w:pPr>
    </w:p>
    <w:p w14:paraId="2D54C2F0" w14:textId="77777777" w:rsidR="004F70DB" w:rsidRDefault="004F70DB" w:rsidP="004F7ABE">
      <w:pPr>
        <w:widowControl/>
        <w:autoSpaceDE/>
        <w:autoSpaceDN/>
        <w:adjustRightInd/>
        <w:ind w:firstLine="567"/>
        <w:jc w:val="right"/>
        <w:rPr>
          <w:sz w:val="22"/>
          <w:szCs w:val="22"/>
        </w:rPr>
      </w:pPr>
    </w:p>
    <w:p w14:paraId="1E9F9661" w14:textId="77777777" w:rsidR="004F70DB" w:rsidRDefault="004F70DB" w:rsidP="004F7ABE">
      <w:pPr>
        <w:widowControl/>
        <w:autoSpaceDE/>
        <w:autoSpaceDN/>
        <w:adjustRightInd/>
        <w:ind w:firstLine="567"/>
        <w:jc w:val="right"/>
        <w:rPr>
          <w:sz w:val="22"/>
          <w:szCs w:val="22"/>
        </w:rPr>
      </w:pPr>
    </w:p>
    <w:p w14:paraId="48B1B11D" w14:textId="77777777" w:rsidR="004F70DB" w:rsidRDefault="004F70DB" w:rsidP="004F7ABE">
      <w:pPr>
        <w:widowControl/>
        <w:autoSpaceDE/>
        <w:autoSpaceDN/>
        <w:adjustRightInd/>
        <w:ind w:firstLine="567"/>
        <w:jc w:val="right"/>
        <w:rPr>
          <w:sz w:val="22"/>
          <w:szCs w:val="22"/>
        </w:rPr>
      </w:pPr>
    </w:p>
    <w:p w14:paraId="512DC994" w14:textId="77777777" w:rsidR="004F70DB" w:rsidRDefault="004F70DB" w:rsidP="004F7ABE">
      <w:pPr>
        <w:widowControl/>
        <w:autoSpaceDE/>
        <w:autoSpaceDN/>
        <w:adjustRightInd/>
        <w:ind w:firstLine="567"/>
        <w:jc w:val="right"/>
        <w:rPr>
          <w:sz w:val="22"/>
          <w:szCs w:val="22"/>
        </w:rPr>
      </w:pPr>
    </w:p>
    <w:p w14:paraId="2D788E60" w14:textId="77777777" w:rsidR="004F70DB" w:rsidRDefault="004F70DB" w:rsidP="004F7ABE">
      <w:pPr>
        <w:widowControl/>
        <w:autoSpaceDE/>
        <w:autoSpaceDN/>
        <w:adjustRightInd/>
        <w:ind w:firstLine="567"/>
        <w:jc w:val="right"/>
        <w:rPr>
          <w:sz w:val="22"/>
          <w:szCs w:val="22"/>
        </w:rPr>
      </w:pPr>
    </w:p>
    <w:p w14:paraId="23D49AC7" w14:textId="77777777" w:rsidR="004F70DB" w:rsidRDefault="004F70DB" w:rsidP="004F7ABE">
      <w:pPr>
        <w:widowControl/>
        <w:autoSpaceDE/>
        <w:autoSpaceDN/>
        <w:adjustRightInd/>
        <w:ind w:firstLine="567"/>
        <w:jc w:val="right"/>
        <w:rPr>
          <w:sz w:val="22"/>
          <w:szCs w:val="22"/>
        </w:rPr>
      </w:pPr>
    </w:p>
    <w:p w14:paraId="499A33FA" w14:textId="77777777" w:rsidR="004F70DB" w:rsidRDefault="004F70DB" w:rsidP="004F7ABE">
      <w:pPr>
        <w:widowControl/>
        <w:autoSpaceDE/>
        <w:autoSpaceDN/>
        <w:adjustRightInd/>
        <w:ind w:firstLine="567"/>
        <w:jc w:val="right"/>
        <w:rPr>
          <w:sz w:val="22"/>
          <w:szCs w:val="22"/>
        </w:rPr>
      </w:pPr>
    </w:p>
    <w:p w14:paraId="222BC9E6" w14:textId="77777777" w:rsidR="004F70DB" w:rsidRDefault="004F70DB" w:rsidP="004F7ABE">
      <w:pPr>
        <w:widowControl/>
        <w:autoSpaceDE/>
        <w:autoSpaceDN/>
        <w:adjustRightInd/>
        <w:ind w:firstLine="567"/>
        <w:jc w:val="right"/>
        <w:rPr>
          <w:sz w:val="22"/>
          <w:szCs w:val="22"/>
        </w:rPr>
      </w:pPr>
    </w:p>
    <w:p w14:paraId="1B38AA7E" w14:textId="77777777" w:rsidR="004F70DB" w:rsidRDefault="004F70DB" w:rsidP="004F7ABE">
      <w:pPr>
        <w:widowControl/>
        <w:autoSpaceDE/>
        <w:autoSpaceDN/>
        <w:adjustRightInd/>
        <w:ind w:firstLine="567"/>
        <w:jc w:val="right"/>
        <w:rPr>
          <w:sz w:val="22"/>
          <w:szCs w:val="22"/>
        </w:rPr>
      </w:pPr>
    </w:p>
    <w:p w14:paraId="342DDB93" w14:textId="77777777" w:rsidR="004F70DB" w:rsidRDefault="004F70DB" w:rsidP="004F7ABE">
      <w:pPr>
        <w:widowControl/>
        <w:autoSpaceDE/>
        <w:autoSpaceDN/>
        <w:adjustRightInd/>
        <w:ind w:firstLine="567"/>
        <w:jc w:val="right"/>
        <w:rPr>
          <w:sz w:val="22"/>
          <w:szCs w:val="22"/>
        </w:rPr>
      </w:pPr>
    </w:p>
    <w:p w14:paraId="58CFAF1D" w14:textId="77777777" w:rsidR="004F70DB" w:rsidRDefault="004F70DB" w:rsidP="004F7ABE">
      <w:pPr>
        <w:widowControl/>
        <w:autoSpaceDE/>
        <w:autoSpaceDN/>
        <w:adjustRightInd/>
        <w:ind w:firstLine="567"/>
        <w:jc w:val="right"/>
        <w:rPr>
          <w:sz w:val="22"/>
          <w:szCs w:val="22"/>
        </w:rPr>
      </w:pPr>
    </w:p>
    <w:p w14:paraId="1DFE4611" w14:textId="77777777" w:rsidR="004F70DB" w:rsidRDefault="004F70DB" w:rsidP="004F7ABE">
      <w:pPr>
        <w:widowControl/>
        <w:autoSpaceDE/>
        <w:autoSpaceDN/>
        <w:adjustRightInd/>
        <w:ind w:firstLine="567"/>
        <w:jc w:val="right"/>
        <w:rPr>
          <w:sz w:val="22"/>
          <w:szCs w:val="22"/>
        </w:rPr>
      </w:pPr>
    </w:p>
    <w:p w14:paraId="35C3D5AA" w14:textId="77777777" w:rsidR="004F70DB" w:rsidRDefault="004F70DB" w:rsidP="004F7ABE">
      <w:pPr>
        <w:widowControl/>
        <w:autoSpaceDE/>
        <w:autoSpaceDN/>
        <w:adjustRightInd/>
        <w:ind w:firstLine="567"/>
        <w:jc w:val="right"/>
        <w:rPr>
          <w:sz w:val="22"/>
          <w:szCs w:val="22"/>
        </w:rPr>
      </w:pPr>
    </w:p>
    <w:p w14:paraId="5E652341" w14:textId="77777777" w:rsidR="004F70DB" w:rsidRDefault="004F70DB" w:rsidP="004F7ABE">
      <w:pPr>
        <w:widowControl/>
        <w:autoSpaceDE/>
        <w:autoSpaceDN/>
        <w:adjustRightInd/>
        <w:ind w:firstLine="567"/>
        <w:jc w:val="right"/>
        <w:rPr>
          <w:sz w:val="22"/>
          <w:szCs w:val="22"/>
        </w:rPr>
      </w:pPr>
    </w:p>
    <w:p w14:paraId="31EB4A97" w14:textId="77777777" w:rsidR="004F70DB" w:rsidRDefault="004F70DB" w:rsidP="004F7ABE">
      <w:pPr>
        <w:widowControl/>
        <w:autoSpaceDE/>
        <w:autoSpaceDN/>
        <w:adjustRightInd/>
        <w:ind w:firstLine="567"/>
        <w:jc w:val="right"/>
        <w:rPr>
          <w:sz w:val="22"/>
          <w:szCs w:val="22"/>
        </w:rPr>
      </w:pPr>
    </w:p>
    <w:p w14:paraId="566982A6" w14:textId="77777777" w:rsidR="004F70DB" w:rsidRDefault="004F70DB" w:rsidP="004F7ABE">
      <w:pPr>
        <w:widowControl/>
        <w:autoSpaceDE/>
        <w:autoSpaceDN/>
        <w:adjustRightInd/>
        <w:ind w:firstLine="567"/>
        <w:jc w:val="right"/>
        <w:rPr>
          <w:sz w:val="22"/>
          <w:szCs w:val="22"/>
        </w:rPr>
      </w:pPr>
    </w:p>
    <w:p w14:paraId="4E4234F5" w14:textId="77777777" w:rsidR="004F70DB" w:rsidRDefault="004F70DB" w:rsidP="004F7ABE">
      <w:pPr>
        <w:widowControl/>
        <w:autoSpaceDE/>
        <w:autoSpaceDN/>
        <w:adjustRightInd/>
        <w:ind w:firstLine="567"/>
        <w:jc w:val="right"/>
        <w:rPr>
          <w:sz w:val="22"/>
          <w:szCs w:val="22"/>
        </w:rPr>
      </w:pPr>
    </w:p>
    <w:p w14:paraId="754C5B61" w14:textId="77777777" w:rsidR="004F70DB" w:rsidRDefault="004F70DB" w:rsidP="004F7ABE">
      <w:pPr>
        <w:widowControl/>
        <w:autoSpaceDE/>
        <w:autoSpaceDN/>
        <w:adjustRightInd/>
        <w:ind w:firstLine="567"/>
        <w:jc w:val="right"/>
        <w:rPr>
          <w:sz w:val="22"/>
          <w:szCs w:val="22"/>
        </w:rPr>
      </w:pPr>
    </w:p>
    <w:p w14:paraId="679CB889" w14:textId="77777777" w:rsidR="004F70DB" w:rsidRDefault="004F70DB" w:rsidP="004F7ABE">
      <w:pPr>
        <w:widowControl/>
        <w:autoSpaceDE/>
        <w:autoSpaceDN/>
        <w:adjustRightInd/>
        <w:ind w:firstLine="567"/>
        <w:jc w:val="right"/>
        <w:rPr>
          <w:sz w:val="22"/>
          <w:szCs w:val="22"/>
        </w:rPr>
      </w:pPr>
    </w:p>
    <w:p w14:paraId="460C881A" w14:textId="77777777" w:rsidR="004F70DB" w:rsidRDefault="004F70DB" w:rsidP="004F7ABE">
      <w:pPr>
        <w:widowControl/>
        <w:autoSpaceDE/>
        <w:autoSpaceDN/>
        <w:adjustRightInd/>
        <w:ind w:firstLine="567"/>
        <w:jc w:val="right"/>
        <w:rPr>
          <w:sz w:val="22"/>
          <w:szCs w:val="22"/>
        </w:rPr>
      </w:pPr>
    </w:p>
    <w:p w14:paraId="276985CE" w14:textId="77777777" w:rsidR="004F70DB" w:rsidRDefault="004F70DB" w:rsidP="004F7ABE">
      <w:pPr>
        <w:widowControl/>
        <w:autoSpaceDE/>
        <w:autoSpaceDN/>
        <w:adjustRightInd/>
        <w:ind w:firstLine="567"/>
        <w:jc w:val="right"/>
        <w:rPr>
          <w:sz w:val="22"/>
          <w:szCs w:val="22"/>
        </w:rPr>
      </w:pPr>
    </w:p>
    <w:p w14:paraId="088EA41D" w14:textId="77777777" w:rsidR="004F70DB" w:rsidRDefault="004F70DB" w:rsidP="004F7ABE">
      <w:pPr>
        <w:widowControl/>
        <w:autoSpaceDE/>
        <w:autoSpaceDN/>
        <w:adjustRightInd/>
        <w:ind w:firstLine="567"/>
        <w:jc w:val="right"/>
        <w:rPr>
          <w:sz w:val="22"/>
          <w:szCs w:val="22"/>
        </w:rPr>
      </w:pPr>
    </w:p>
    <w:p w14:paraId="5B6FA0E1" w14:textId="77777777" w:rsidR="004F70DB" w:rsidRDefault="004F70DB" w:rsidP="004F7ABE">
      <w:pPr>
        <w:widowControl/>
        <w:autoSpaceDE/>
        <w:autoSpaceDN/>
        <w:adjustRightInd/>
        <w:ind w:firstLine="567"/>
        <w:jc w:val="right"/>
        <w:rPr>
          <w:sz w:val="22"/>
          <w:szCs w:val="22"/>
        </w:rPr>
      </w:pPr>
    </w:p>
    <w:p w14:paraId="7CBF19BD" w14:textId="77777777" w:rsidR="004F70DB" w:rsidRDefault="004F70DB" w:rsidP="004F7ABE">
      <w:pPr>
        <w:widowControl/>
        <w:autoSpaceDE/>
        <w:autoSpaceDN/>
        <w:adjustRightInd/>
        <w:ind w:firstLine="567"/>
        <w:jc w:val="right"/>
        <w:rPr>
          <w:sz w:val="22"/>
          <w:szCs w:val="22"/>
        </w:rPr>
      </w:pPr>
    </w:p>
    <w:p w14:paraId="492A230D" w14:textId="77777777" w:rsidR="004F70DB" w:rsidRDefault="004F70DB" w:rsidP="004F7ABE">
      <w:pPr>
        <w:widowControl/>
        <w:autoSpaceDE/>
        <w:autoSpaceDN/>
        <w:adjustRightInd/>
        <w:ind w:firstLine="567"/>
        <w:jc w:val="right"/>
        <w:rPr>
          <w:sz w:val="22"/>
          <w:szCs w:val="22"/>
        </w:rPr>
      </w:pPr>
    </w:p>
    <w:p w14:paraId="4BBCE83C" w14:textId="77777777" w:rsidR="004F70DB" w:rsidRDefault="004F70DB" w:rsidP="004F7ABE">
      <w:pPr>
        <w:widowControl/>
        <w:autoSpaceDE/>
        <w:autoSpaceDN/>
        <w:adjustRightInd/>
        <w:ind w:firstLine="567"/>
        <w:jc w:val="right"/>
        <w:rPr>
          <w:sz w:val="22"/>
          <w:szCs w:val="22"/>
        </w:rPr>
      </w:pPr>
    </w:p>
    <w:p w14:paraId="3886EBA5" w14:textId="77777777" w:rsidR="004F70DB" w:rsidRDefault="004F70DB" w:rsidP="004F7ABE">
      <w:pPr>
        <w:widowControl/>
        <w:autoSpaceDE/>
        <w:autoSpaceDN/>
        <w:adjustRightInd/>
        <w:ind w:firstLine="567"/>
        <w:jc w:val="right"/>
        <w:rPr>
          <w:sz w:val="22"/>
          <w:szCs w:val="22"/>
        </w:rPr>
      </w:pPr>
    </w:p>
    <w:p w14:paraId="5B4214A9" w14:textId="77777777" w:rsidR="004F70DB" w:rsidRDefault="004F70DB" w:rsidP="004F7ABE">
      <w:pPr>
        <w:widowControl/>
        <w:autoSpaceDE/>
        <w:autoSpaceDN/>
        <w:adjustRightInd/>
        <w:ind w:firstLine="567"/>
        <w:jc w:val="right"/>
        <w:rPr>
          <w:sz w:val="22"/>
          <w:szCs w:val="22"/>
        </w:rPr>
      </w:pPr>
    </w:p>
    <w:p w14:paraId="7D61E6D0" w14:textId="77777777" w:rsidR="004F70DB" w:rsidRDefault="004F70DB" w:rsidP="004F7ABE">
      <w:pPr>
        <w:widowControl/>
        <w:autoSpaceDE/>
        <w:autoSpaceDN/>
        <w:adjustRightInd/>
        <w:ind w:firstLine="567"/>
        <w:jc w:val="right"/>
        <w:rPr>
          <w:sz w:val="22"/>
          <w:szCs w:val="22"/>
        </w:rPr>
      </w:pPr>
    </w:p>
    <w:p w14:paraId="58DC41A0" w14:textId="77777777" w:rsidR="004F70DB" w:rsidRDefault="004F70DB" w:rsidP="004F7ABE">
      <w:pPr>
        <w:widowControl/>
        <w:autoSpaceDE/>
        <w:autoSpaceDN/>
        <w:adjustRightInd/>
        <w:ind w:firstLine="567"/>
        <w:jc w:val="right"/>
        <w:rPr>
          <w:sz w:val="22"/>
          <w:szCs w:val="22"/>
        </w:rPr>
      </w:pPr>
    </w:p>
    <w:p w14:paraId="4FB95AED" w14:textId="77777777" w:rsidR="004F70DB" w:rsidRDefault="004F70DB" w:rsidP="004F7ABE">
      <w:pPr>
        <w:widowControl/>
        <w:autoSpaceDE/>
        <w:autoSpaceDN/>
        <w:adjustRightInd/>
        <w:ind w:firstLine="567"/>
        <w:jc w:val="right"/>
        <w:rPr>
          <w:sz w:val="22"/>
          <w:szCs w:val="22"/>
        </w:rPr>
      </w:pPr>
    </w:p>
    <w:p w14:paraId="4130C8D9" w14:textId="77777777" w:rsidR="004F70DB" w:rsidRDefault="004F70DB" w:rsidP="004F7ABE">
      <w:pPr>
        <w:widowControl/>
        <w:autoSpaceDE/>
        <w:autoSpaceDN/>
        <w:adjustRightInd/>
        <w:ind w:firstLine="567"/>
        <w:jc w:val="right"/>
        <w:rPr>
          <w:sz w:val="22"/>
          <w:szCs w:val="22"/>
        </w:rPr>
      </w:pPr>
    </w:p>
    <w:p w14:paraId="22AD1919" w14:textId="77777777" w:rsidR="004F70DB" w:rsidRDefault="004F70DB" w:rsidP="004F7ABE">
      <w:pPr>
        <w:widowControl/>
        <w:autoSpaceDE/>
        <w:autoSpaceDN/>
        <w:adjustRightInd/>
        <w:ind w:firstLine="567"/>
        <w:jc w:val="right"/>
        <w:rPr>
          <w:sz w:val="22"/>
          <w:szCs w:val="22"/>
        </w:rPr>
      </w:pPr>
    </w:p>
    <w:p w14:paraId="10FE361B" w14:textId="77777777" w:rsidR="00885202" w:rsidRPr="00D233B0" w:rsidRDefault="00885202" w:rsidP="004F7ABE">
      <w:pPr>
        <w:widowControl/>
        <w:autoSpaceDE/>
        <w:autoSpaceDN/>
        <w:adjustRightInd/>
        <w:ind w:firstLine="567"/>
        <w:jc w:val="right"/>
        <w:rPr>
          <w:sz w:val="22"/>
          <w:szCs w:val="22"/>
        </w:rPr>
      </w:pPr>
      <w:r w:rsidRPr="00D233B0">
        <w:rPr>
          <w:sz w:val="22"/>
          <w:szCs w:val="22"/>
        </w:rPr>
        <w:lastRenderedPageBreak/>
        <w:t>Приложение №1</w:t>
      </w:r>
    </w:p>
    <w:p w14:paraId="036E726B" w14:textId="77777777" w:rsidR="00885202" w:rsidRPr="00D233B0" w:rsidRDefault="00885202" w:rsidP="004F7ABE">
      <w:pPr>
        <w:keepNext/>
        <w:widowControl/>
        <w:autoSpaceDE/>
        <w:autoSpaceDN/>
        <w:adjustRightInd/>
        <w:ind w:firstLine="567"/>
        <w:jc w:val="right"/>
        <w:rPr>
          <w:sz w:val="22"/>
          <w:szCs w:val="22"/>
        </w:rPr>
      </w:pPr>
      <w:r w:rsidRPr="00D233B0">
        <w:rPr>
          <w:sz w:val="22"/>
          <w:szCs w:val="22"/>
        </w:rPr>
        <w:t>к извещению о проведении</w:t>
      </w:r>
    </w:p>
    <w:p w14:paraId="3F2826B9" w14:textId="77777777" w:rsidR="002F6322" w:rsidRDefault="00885202" w:rsidP="004F7ABE">
      <w:pPr>
        <w:ind w:firstLine="567"/>
        <w:jc w:val="right"/>
        <w:rPr>
          <w:sz w:val="22"/>
          <w:szCs w:val="22"/>
        </w:rPr>
      </w:pPr>
      <w:r w:rsidRPr="00D233B0">
        <w:rPr>
          <w:sz w:val="22"/>
          <w:szCs w:val="22"/>
        </w:rPr>
        <w:t>запроса котировок в электронной форме</w:t>
      </w:r>
      <w:r w:rsidR="002F6322" w:rsidRPr="002F6322">
        <w:rPr>
          <w:sz w:val="22"/>
          <w:szCs w:val="22"/>
        </w:rPr>
        <w:t>,</w:t>
      </w:r>
    </w:p>
    <w:p w14:paraId="0262555C" w14:textId="77777777"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11716F36" w14:textId="77777777" w:rsidR="00885202" w:rsidRDefault="002F6322" w:rsidP="004F7ABE">
      <w:pPr>
        <w:ind w:firstLine="567"/>
        <w:jc w:val="right"/>
        <w:rPr>
          <w:sz w:val="24"/>
          <w:szCs w:val="24"/>
        </w:rPr>
      </w:pPr>
      <w:r w:rsidRPr="002F6322">
        <w:rPr>
          <w:sz w:val="22"/>
          <w:szCs w:val="22"/>
        </w:rPr>
        <w:t xml:space="preserve"> субъекты малого и среднего предпринимательства</w:t>
      </w:r>
    </w:p>
    <w:p w14:paraId="47C4145B" w14:textId="77777777" w:rsidR="00885202" w:rsidRDefault="00885202" w:rsidP="004F7ABE">
      <w:pPr>
        <w:ind w:firstLine="567"/>
        <w:jc w:val="right"/>
        <w:rPr>
          <w:lang w:eastAsia="en-US"/>
        </w:rPr>
      </w:pPr>
    </w:p>
    <w:p w14:paraId="0C3CE14C" w14:textId="77777777" w:rsidR="004F70DB" w:rsidRDefault="004F70DB" w:rsidP="004F7ABE">
      <w:pPr>
        <w:ind w:firstLine="567"/>
        <w:jc w:val="right"/>
        <w:rPr>
          <w:lang w:eastAsia="en-US"/>
        </w:rPr>
      </w:pPr>
    </w:p>
    <w:p w14:paraId="714F96BE" w14:textId="77777777" w:rsidR="004F70DB" w:rsidRDefault="004F70DB" w:rsidP="004F7ABE">
      <w:pPr>
        <w:ind w:firstLine="567"/>
        <w:jc w:val="right"/>
        <w:rPr>
          <w:lang w:eastAsia="en-US"/>
        </w:rPr>
      </w:pPr>
    </w:p>
    <w:p w14:paraId="484DB835" w14:textId="77777777" w:rsidR="00885202" w:rsidRDefault="00885202" w:rsidP="004F7ABE">
      <w:pPr>
        <w:ind w:firstLine="567"/>
        <w:jc w:val="center"/>
        <w:rPr>
          <w:rFonts w:eastAsia="Calibri"/>
          <w:b/>
          <w:sz w:val="24"/>
          <w:szCs w:val="24"/>
          <w:lang w:eastAsia="en-US"/>
        </w:rPr>
      </w:pPr>
      <w:r w:rsidRPr="00153139">
        <w:rPr>
          <w:b/>
          <w:sz w:val="24"/>
          <w:szCs w:val="24"/>
          <w:lang w:eastAsia="en-US"/>
        </w:rPr>
        <w:t>ОБЩИЕ УСЛОВИЯ ПРОВЕДЕНИЯ</w:t>
      </w:r>
      <w:r w:rsidRPr="00673270">
        <w:rPr>
          <w:b/>
          <w:sz w:val="24"/>
          <w:szCs w:val="24"/>
          <w:lang w:eastAsia="en-US"/>
        </w:rPr>
        <w:t xml:space="preserve"> ЗАПРОСА</w:t>
      </w:r>
      <w:r w:rsidRPr="00885202">
        <w:rPr>
          <w:b/>
          <w:sz w:val="24"/>
          <w:szCs w:val="24"/>
          <w:lang w:eastAsia="en-US"/>
        </w:rPr>
        <w:t xml:space="preserve"> КОТИРОВОК В ЭЛЕКТРОННОЙ </w:t>
      </w:r>
      <w:proofErr w:type="gramStart"/>
      <w:r w:rsidRPr="00885202">
        <w:rPr>
          <w:b/>
          <w:sz w:val="24"/>
          <w:szCs w:val="24"/>
          <w:lang w:eastAsia="en-US"/>
        </w:rPr>
        <w:t>ФОРМЕ</w:t>
      </w:r>
      <w:r w:rsidR="002F6322">
        <w:rPr>
          <w:b/>
          <w:sz w:val="24"/>
          <w:szCs w:val="24"/>
        </w:rPr>
        <w:t xml:space="preserve">, </w:t>
      </w:r>
      <w:r w:rsidR="002F6322" w:rsidRPr="00A234FD">
        <w:rPr>
          <w:rFonts w:eastAsia="Calibri"/>
          <w:i/>
          <w:sz w:val="24"/>
          <w:szCs w:val="24"/>
          <w:lang w:eastAsia="en-US"/>
        </w:rPr>
        <w:t xml:space="preserve"> </w:t>
      </w:r>
      <w:r w:rsidR="002F6322" w:rsidRPr="0046122D">
        <w:rPr>
          <w:rFonts w:eastAsia="Calibri"/>
          <w:b/>
          <w:sz w:val="24"/>
          <w:szCs w:val="24"/>
          <w:lang w:eastAsia="en-US"/>
        </w:rPr>
        <w:t>УЧАСТНИКАМИ</w:t>
      </w:r>
      <w:proofErr w:type="gramEnd"/>
      <w:r w:rsidR="002F6322" w:rsidRPr="0046122D">
        <w:rPr>
          <w:rFonts w:eastAsia="Calibri"/>
          <w:b/>
          <w:sz w:val="24"/>
          <w:szCs w:val="24"/>
          <w:lang w:eastAsia="en-US"/>
        </w:rPr>
        <w:t xml:space="preserve"> КОТОРОГО МОГУТ БЫТЬ ТОЛЬКО СУБЪЕКТЫ МАЛОГО И СРЕДНЕГО ПРЕДПРИНИМАТЕЛЬСТВА</w:t>
      </w:r>
    </w:p>
    <w:p w14:paraId="41747F21" w14:textId="77777777" w:rsidR="004F70DB" w:rsidRDefault="004F70DB" w:rsidP="004F7ABE">
      <w:pPr>
        <w:ind w:firstLine="567"/>
        <w:jc w:val="center"/>
        <w:rPr>
          <w:b/>
          <w:sz w:val="24"/>
          <w:szCs w:val="24"/>
          <w:lang w:eastAsia="en-US"/>
        </w:rPr>
      </w:pPr>
    </w:p>
    <w:p w14:paraId="68A0983A" w14:textId="77777777" w:rsidR="00885202" w:rsidRPr="00D028B2" w:rsidRDefault="00885202" w:rsidP="004F7ABE">
      <w:pPr>
        <w:ind w:firstLine="567"/>
        <w:jc w:val="center"/>
        <w:rPr>
          <w:b/>
          <w:sz w:val="12"/>
          <w:szCs w:val="12"/>
          <w:lang w:eastAsia="en-US"/>
        </w:rPr>
      </w:pPr>
    </w:p>
    <w:p w14:paraId="73FCD424" w14:textId="77777777"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14:paraId="45635892" w14:textId="77777777" w:rsidR="00D84137" w:rsidRPr="00721965" w:rsidRDefault="00885202" w:rsidP="004F7ABE">
      <w:pPr>
        <w:pStyle w:val="afd"/>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14:paraId="0F49BDAC" w14:textId="77777777"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1AFE20CA" w14:textId="77777777"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223CACCB" w14:textId="77777777"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0CBD9F32" w14:textId="77777777" w:rsidR="00B45683" w:rsidRDefault="00885202" w:rsidP="004F7ABE">
      <w:pPr>
        <w:ind w:firstLine="567"/>
        <w:jc w:val="both"/>
        <w:rPr>
          <w:sz w:val="22"/>
          <w:szCs w:val="22"/>
        </w:rPr>
      </w:pPr>
      <w:r>
        <w:rPr>
          <w:sz w:val="22"/>
          <w:szCs w:val="22"/>
        </w:rPr>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61910486" w14:textId="77777777"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14:paraId="13676DD6" w14:textId="36BBED09"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C01881">
        <w:rPr>
          <w:b/>
          <w:sz w:val="22"/>
          <w:szCs w:val="22"/>
        </w:rPr>
        <w:t>03</w:t>
      </w:r>
      <w:r w:rsidRPr="00A1779F">
        <w:rPr>
          <w:b/>
          <w:sz w:val="22"/>
          <w:szCs w:val="22"/>
        </w:rPr>
        <w:t xml:space="preserve">» </w:t>
      </w:r>
      <w:r w:rsidR="00C01881">
        <w:rPr>
          <w:b/>
          <w:sz w:val="22"/>
          <w:szCs w:val="22"/>
        </w:rPr>
        <w:t>декабря</w:t>
      </w:r>
      <w:r w:rsidR="008958AA">
        <w:rPr>
          <w:b/>
          <w:sz w:val="22"/>
          <w:szCs w:val="22"/>
        </w:rPr>
        <w:t xml:space="preserve"> </w:t>
      </w:r>
      <w:r w:rsidR="0044548D">
        <w:rPr>
          <w:b/>
          <w:sz w:val="22"/>
          <w:szCs w:val="22"/>
        </w:rPr>
        <w:t>2025</w:t>
      </w:r>
      <w:r w:rsidRPr="00A1779F">
        <w:rPr>
          <w:b/>
          <w:sz w:val="22"/>
          <w:szCs w:val="22"/>
        </w:rPr>
        <w:t>г.;</w:t>
      </w:r>
    </w:p>
    <w:p w14:paraId="01ED6677" w14:textId="49E561C1" w:rsidR="008564A5" w:rsidRPr="00721965" w:rsidRDefault="008564A5" w:rsidP="004F7ABE">
      <w:pPr>
        <w:ind w:firstLine="567"/>
        <w:jc w:val="both"/>
        <w:rPr>
          <w:b/>
          <w:sz w:val="22"/>
          <w:szCs w:val="22"/>
        </w:rPr>
      </w:pPr>
      <w:r w:rsidRPr="00A1779F">
        <w:rPr>
          <w:b/>
          <w:sz w:val="22"/>
          <w:szCs w:val="22"/>
        </w:rPr>
        <w:t xml:space="preserve">Окончание предоставления </w:t>
      </w:r>
      <w:proofErr w:type="gramStart"/>
      <w:r w:rsidRPr="00A1779F">
        <w:rPr>
          <w:b/>
          <w:sz w:val="22"/>
          <w:szCs w:val="22"/>
        </w:rPr>
        <w:t>разъяснений  участникам</w:t>
      </w:r>
      <w:proofErr w:type="gramEnd"/>
      <w:r w:rsidRPr="00A1779F">
        <w:rPr>
          <w:b/>
          <w:sz w:val="22"/>
          <w:szCs w:val="22"/>
        </w:rPr>
        <w:t xml:space="preserve"> закупки – «</w:t>
      </w:r>
      <w:r w:rsidR="00C01881">
        <w:rPr>
          <w:b/>
          <w:sz w:val="22"/>
          <w:szCs w:val="22"/>
        </w:rPr>
        <w:t>09</w:t>
      </w:r>
      <w:r w:rsidRPr="00A1779F">
        <w:rPr>
          <w:b/>
          <w:sz w:val="22"/>
          <w:szCs w:val="22"/>
        </w:rPr>
        <w:t xml:space="preserve">» </w:t>
      </w:r>
      <w:r w:rsidR="00C01881">
        <w:rPr>
          <w:b/>
          <w:sz w:val="22"/>
          <w:szCs w:val="22"/>
        </w:rPr>
        <w:t>декабря</w:t>
      </w:r>
      <w:r w:rsidR="0044548D">
        <w:rPr>
          <w:b/>
          <w:sz w:val="22"/>
          <w:szCs w:val="22"/>
        </w:rPr>
        <w:t xml:space="preserve"> 2025</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08004F">
        <w:rPr>
          <w:sz w:val="22"/>
          <w:szCs w:val="22"/>
        </w:rPr>
        <w:t>Запросы, поступившие позднее </w:t>
      </w:r>
      <w:r w:rsidR="0008004F" w:rsidRPr="0008004F">
        <w:rPr>
          <w:i/>
          <w:iCs/>
          <w:sz w:val="22"/>
          <w:szCs w:val="22"/>
        </w:rPr>
        <w:t>«</w:t>
      </w:r>
      <w:r w:rsidR="00C01881">
        <w:rPr>
          <w:i/>
          <w:iCs/>
          <w:sz w:val="22"/>
          <w:szCs w:val="22"/>
        </w:rPr>
        <w:t>04</w:t>
      </w:r>
      <w:r w:rsidR="0008004F" w:rsidRPr="0008004F">
        <w:rPr>
          <w:i/>
          <w:iCs/>
          <w:sz w:val="22"/>
          <w:szCs w:val="22"/>
        </w:rPr>
        <w:t xml:space="preserve">» </w:t>
      </w:r>
      <w:r w:rsidR="00C01881">
        <w:rPr>
          <w:i/>
          <w:iCs/>
          <w:sz w:val="22"/>
          <w:szCs w:val="22"/>
        </w:rPr>
        <w:t>декабря</w:t>
      </w:r>
      <w:r w:rsidR="0044548D">
        <w:rPr>
          <w:i/>
          <w:iCs/>
          <w:sz w:val="22"/>
          <w:szCs w:val="22"/>
        </w:rPr>
        <w:t xml:space="preserve"> 2025</w:t>
      </w:r>
      <w:r w:rsidR="0008004F" w:rsidRPr="0008004F">
        <w:rPr>
          <w:i/>
          <w:iCs/>
          <w:sz w:val="22"/>
          <w:szCs w:val="22"/>
        </w:rPr>
        <w:t>г</w:t>
      </w:r>
      <w:r w:rsidR="0008004F" w:rsidRPr="0008004F">
        <w:rPr>
          <w:sz w:val="22"/>
          <w:szCs w:val="22"/>
        </w:rPr>
        <w:t>, заказчик вправе не рассматривать</w:t>
      </w:r>
      <w:r w:rsidR="0008004F">
        <w:rPr>
          <w:sz w:val="22"/>
          <w:szCs w:val="22"/>
        </w:rPr>
        <w:t>.</w:t>
      </w:r>
    </w:p>
    <w:p w14:paraId="0B808DCB" w14:textId="77777777" w:rsidR="00D84137" w:rsidRPr="00721965" w:rsidRDefault="00885202" w:rsidP="004F7ABE">
      <w:pPr>
        <w:pStyle w:val="afd"/>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5DCC5ED1"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045E5FFF"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14:paraId="3395694B" w14:textId="77777777"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05F529CE" w14:textId="77777777" w:rsidR="00C557D5" w:rsidRPr="00721965" w:rsidRDefault="00C557D5" w:rsidP="004F7ABE">
      <w:pPr>
        <w:ind w:firstLine="567"/>
        <w:jc w:val="both"/>
        <w:rPr>
          <w:sz w:val="22"/>
          <w:szCs w:val="22"/>
        </w:rPr>
      </w:pPr>
      <w:r>
        <w:rPr>
          <w:sz w:val="22"/>
          <w:szCs w:val="22"/>
        </w:rPr>
        <w:t xml:space="preserve">1.2.4. </w:t>
      </w:r>
      <w:r w:rsidRPr="00C557D5">
        <w:rPr>
          <w:sz w:val="22"/>
          <w:szCs w:val="22"/>
        </w:rPr>
        <w:t xml:space="preserve">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w:t>
      </w:r>
      <w:r w:rsidRPr="00C557D5">
        <w:rPr>
          <w:sz w:val="22"/>
          <w:szCs w:val="22"/>
        </w:rPr>
        <w:lastRenderedPageBreak/>
        <w:t>изменениях по адресам электронной почты, указанным этими участниками при аккредитации на электронной площадке.</w:t>
      </w:r>
    </w:p>
    <w:p w14:paraId="29518939" w14:textId="77777777" w:rsidR="00996E51" w:rsidRPr="00721965" w:rsidRDefault="00463F0B" w:rsidP="004F7ABE">
      <w:pPr>
        <w:ind w:firstLine="567"/>
        <w:jc w:val="both"/>
        <w:rPr>
          <w:sz w:val="22"/>
          <w:szCs w:val="22"/>
        </w:rPr>
      </w:pPr>
      <w:r w:rsidRPr="00721965">
        <w:rPr>
          <w:sz w:val="22"/>
          <w:szCs w:val="22"/>
        </w:rPr>
        <w:t>1</w:t>
      </w:r>
      <w:r w:rsidR="00996E51" w:rsidRPr="00721965">
        <w:rPr>
          <w:sz w:val="22"/>
          <w:szCs w:val="22"/>
        </w:rPr>
        <w:t>.2.</w:t>
      </w:r>
      <w:r w:rsidR="00C557D5">
        <w:rPr>
          <w:sz w:val="22"/>
          <w:szCs w:val="22"/>
        </w:rPr>
        <w:t>5</w:t>
      </w:r>
      <w:r w:rsidR="00996E51" w:rsidRPr="00721965">
        <w:rPr>
          <w:sz w:val="22"/>
          <w:szCs w:val="22"/>
        </w:rPr>
        <w:t>.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380A0AD4" w14:textId="77777777"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14:paraId="744E268D" w14:textId="77777777" w:rsidR="00592414" w:rsidRPr="00721965" w:rsidRDefault="00885202" w:rsidP="004F7ABE">
      <w:pPr>
        <w:pStyle w:val="afd"/>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7529F09F"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14:paraId="6500F84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714180A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F15DBB" w14:textId="77777777" w:rsidR="00C557D5" w:rsidRDefault="00C557D5" w:rsidP="004F7ABE">
      <w:pPr>
        <w:pStyle w:val="1"/>
        <w:ind w:firstLine="567"/>
        <w:jc w:val="both"/>
        <w:rPr>
          <w:sz w:val="22"/>
          <w:szCs w:val="22"/>
        </w:rPr>
      </w:pPr>
    </w:p>
    <w:p w14:paraId="5EA5D1D5" w14:textId="77777777"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1A6FBECF" w14:textId="77777777" w:rsidR="00996E51" w:rsidRPr="00C557D5" w:rsidRDefault="00885202" w:rsidP="004F7ABE">
      <w:pPr>
        <w:pStyle w:val="afd"/>
        <w:spacing w:after="0"/>
        <w:ind w:firstLine="567"/>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B14132">
        <w:rPr>
          <w:rFonts w:ascii="Times New Roman" w:hAnsi="Times New Roman"/>
          <w:b/>
          <w:sz w:val="22"/>
          <w:szCs w:val="22"/>
        </w:rPr>
        <w:t>Преимущества, ограничения участников закупки.</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14:paraId="4BF7CA4A" w14:textId="28210F73" w:rsidR="00296864" w:rsidRPr="00296864" w:rsidRDefault="00885202" w:rsidP="004F7ABE">
      <w:pPr>
        <w:ind w:firstLine="567"/>
        <w:jc w:val="both"/>
        <w:rPr>
          <w:sz w:val="22"/>
          <w:szCs w:val="22"/>
        </w:rPr>
      </w:pPr>
      <w:r w:rsidRPr="00296864">
        <w:rPr>
          <w:sz w:val="22"/>
          <w:szCs w:val="22"/>
        </w:rPr>
        <w:t>2</w:t>
      </w:r>
      <w:r w:rsidR="0029444D" w:rsidRPr="00296864">
        <w:rPr>
          <w:sz w:val="22"/>
          <w:szCs w:val="22"/>
        </w:rPr>
        <w:t>.1</w:t>
      </w:r>
      <w:r w:rsidR="0085555D" w:rsidRPr="00296864">
        <w:rPr>
          <w:sz w:val="22"/>
          <w:szCs w:val="22"/>
        </w:rPr>
        <w:t>.</w:t>
      </w:r>
      <w:r w:rsidR="008E61C1" w:rsidRPr="00296864">
        <w:rPr>
          <w:sz w:val="22"/>
          <w:szCs w:val="22"/>
        </w:rPr>
        <w:t>1</w:t>
      </w:r>
      <w:r w:rsidR="0085555D" w:rsidRPr="00296864">
        <w:rPr>
          <w:sz w:val="22"/>
          <w:szCs w:val="22"/>
        </w:rPr>
        <w:t xml:space="preserve">. </w:t>
      </w:r>
      <w:r w:rsidR="0044548D" w:rsidRPr="0044548D">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7C185078" w14:textId="77777777" w:rsidR="0085555D" w:rsidRPr="00721965" w:rsidRDefault="00296864" w:rsidP="004F7ABE">
      <w:pPr>
        <w:ind w:firstLine="567"/>
        <w:jc w:val="both"/>
        <w:rPr>
          <w:sz w:val="22"/>
          <w:szCs w:val="22"/>
          <w:u w:val="single"/>
        </w:rPr>
      </w:pPr>
      <w:r>
        <w:rPr>
          <w:sz w:val="22"/>
          <w:szCs w:val="22"/>
          <w:u w:val="single"/>
        </w:rPr>
        <w:t>2.1.</w:t>
      </w:r>
      <w:proofErr w:type="gramStart"/>
      <w:r>
        <w:rPr>
          <w:sz w:val="22"/>
          <w:szCs w:val="22"/>
          <w:u w:val="single"/>
        </w:rPr>
        <w:t>2.</w:t>
      </w:r>
      <w:r w:rsidR="0085555D" w:rsidRPr="00721965">
        <w:rPr>
          <w:sz w:val="22"/>
          <w:szCs w:val="22"/>
          <w:u w:val="single"/>
        </w:rPr>
        <w:t>Участник</w:t>
      </w:r>
      <w:proofErr w:type="gramEnd"/>
      <w:r w:rsidR="0085555D" w:rsidRPr="00721965">
        <w:rPr>
          <w:sz w:val="22"/>
          <w:szCs w:val="22"/>
          <w:u w:val="single"/>
        </w:rPr>
        <w:t xml:space="preserve">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14:paraId="4BD418C2"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1) </w:t>
      </w:r>
      <w:r w:rsidRPr="00AA03F2">
        <w:rPr>
          <w:rFonts w:eastAsia="Calibri"/>
          <w:bCs/>
          <w:sz w:val="22"/>
          <w:szCs w:val="22"/>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2C6AC69"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proofErr w:type="spellStart"/>
      <w:r w:rsidRPr="00AA03F2">
        <w:rPr>
          <w:rFonts w:eastAsia="Calibri"/>
          <w:bCs/>
          <w:sz w:val="22"/>
          <w:szCs w:val="22"/>
          <w:lang w:eastAsia="en-US"/>
        </w:rPr>
        <w:t>неприостановление</w:t>
      </w:r>
      <w:proofErr w:type="spellEnd"/>
      <w:r w:rsidRPr="00AA03F2">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AD0FB22"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3F09A9"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AA03F2">
        <w:rPr>
          <w:rFonts w:eastAsia="Calibri"/>
          <w:bCs/>
          <w:sz w:val="22"/>
          <w:szCs w:val="22"/>
          <w:lang w:eastAsia="en-US"/>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628F15"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5) </w:t>
      </w:r>
      <w:r w:rsidRPr="00AA03F2">
        <w:rPr>
          <w:rFonts w:eastAsia="Calibri"/>
          <w:bCs/>
          <w:sz w:val="22"/>
          <w:szCs w:val="22"/>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717E7AF"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3B1FC9E4" w14:textId="77777777"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D90F4D6" w14:textId="77777777"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D0D9ABF"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296864">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C6C0D59" w14:textId="77777777" w:rsidR="0044548D" w:rsidRPr="0044548D" w:rsidRDefault="00AA03F2" w:rsidP="0044548D">
      <w:pPr>
        <w:ind w:firstLine="709"/>
        <w:rPr>
          <w:rFonts w:eastAsia="Calibri"/>
          <w:b/>
          <w:sz w:val="22"/>
          <w:szCs w:val="22"/>
          <w:lang w:eastAsia="en-US"/>
        </w:rPr>
      </w:pPr>
      <w:r>
        <w:rPr>
          <w:b/>
          <w:sz w:val="22"/>
          <w:szCs w:val="22"/>
        </w:rPr>
        <w:t>2.1.</w:t>
      </w:r>
      <w:r w:rsidR="00296864">
        <w:rPr>
          <w:b/>
          <w:sz w:val="22"/>
          <w:szCs w:val="22"/>
        </w:rPr>
        <w:t>4</w:t>
      </w:r>
      <w:r>
        <w:rPr>
          <w:b/>
          <w:sz w:val="22"/>
          <w:szCs w:val="22"/>
        </w:rPr>
        <w:t xml:space="preserve">. </w:t>
      </w:r>
      <w:r w:rsidR="0044548D" w:rsidRPr="0044548D">
        <w:rPr>
          <w:rFonts w:eastAsia="Calibri"/>
          <w:b/>
          <w:sz w:val="22"/>
          <w:szCs w:val="22"/>
          <w:lang w:eastAsia="en-US"/>
        </w:rPr>
        <w:t>Предоставление национального режима при осуществлении закупок</w:t>
      </w:r>
    </w:p>
    <w:p w14:paraId="6848DA8F" w14:textId="014F360C" w:rsidR="0044548D" w:rsidRPr="0044548D" w:rsidRDefault="0044548D" w:rsidP="0044548D">
      <w:pPr>
        <w:widowControl/>
        <w:tabs>
          <w:tab w:val="num" w:pos="1843"/>
        </w:tabs>
        <w:autoSpaceDE/>
        <w:autoSpaceDN/>
        <w:adjustRightInd/>
        <w:spacing w:line="264" w:lineRule="auto"/>
        <w:ind w:right="-1" w:firstLine="709"/>
        <w:jc w:val="both"/>
        <w:rPr>
          <w:bCs/>
          <w:color w:val="000000"/>
          <w:sz w:val="22"/>
          <w:szCs w:val="22"/>
        </w:rPr>
      </w:pPr>
      <w:r>
        <w:rPr>
          <w:bCs/>
          <w:color w:val="000000"/>
          <w:sz w:val="22"/>
          <w:szCs w:val="22"/>
        </w:rPr>
        <w:t>2.1.4</w:t>
      </w:r>
      <w:r w:rsidRPr="0044548D">
        <w:rPr>
          <w:bCs/>
          <w:color w:val="000000"/>
          <w:sz w:val="22"/>
          <w:szCs w:val="22"/>
        </w:rPr>
        <w:t>.1.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мер, принятых Правительством Российской Федерации в виде постановления Правительства РФ от 23.12.2024 № 1875 (далее – Постановление № 1875).</w:t>
      </w:r>
    </w:p>
    <w:p w14:paraId="4DF587E0" w14:textId="77777777" w:rsidR="0044548D" w:rsidRPr="0044548D" w:rsidRDefault="0044548D" w:rsidP="0044548D">
      <w:pPr>
        <w:widowControl/>
        <w:tabs>
          <w:tab w:val="num" w:pos="1843"/>
        </w:tabs>
        <w:autoSpaceDE/>
        <w:autoSpaceDN/>
        <w:adjustRightInd/>
        <w:spacing w:line="264" w:lineRule="auto"/>
        <w:ind w:right="-1" w:firstLine="709"/>
        <w:jc w:val="both"/>
        <w:rPr>
          <w:bCs/>
          <w:color w:val="000000"/>
          <w:sz w:val="22"/>
          <w:szCs w:val="22"/>
        </w:rPr>
      </w:pPr>
      <w:r w:rsidRPr="0044548D">
        <w:rPr>
          <w:bCs/>
          <w:color w:val="000000"/>
          <w:sz w:val="22"/>
          <w:szCs w:val="22"/>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5F6A73BD" w14:textId="455D73CF" w:rsidR="0044548D" w:rsidRPr="0044548D" w:rsidRDefault="0044548D" w:rsidP="0044548D">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2.1.4.</w:t>
      </w:r>
      <w:r>
        <w:rPr>
          <w:bCs/>
          <w:color w:val="000000"/>
          <w:sz w:val="22"/>
          <w:szCs w:val="22"/>
        </w:rPr>
        <w:t>2</w:t>
      </w:r>
      <w:r w:rsidRPr="0044548D">
        <w:rPr>
          <w:bCs/>
          <w:color w:val="000000"/>
          <w:sz w:val="22"/>
          <w:szCs w:val="22"/>
        </w:rPr>
        <w:t>. При закупке товаров:</w:t>
      </w:r>
    </w:p>
    <w:p w14:paraId="11E711EC" w14:textId="2D309EB2"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8A752AA"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такого товара;</w:t>
      </w:r>
    </w:p>
    <w:p w14:paraId="761B2BFB"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B732F6D" w14:textId="652E5958"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5CEF2A29"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E313E42"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lastRenderedPageBreak/>
        <w:t>•</w:t>
      </w:r>
      <w:r w:rsidRPr="0044548D">
        <w:rPr>
          <w:bCs/>
          <w:color w:val="000000"/>
          <w:sz w:val="22"/>
          <w:szCs w:val="22"/>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22E623D" w14:textId="6285F836"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687B8617"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65D40894"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25A0902" w14:textId="10CD82B7" w:rsidR="0044548D" w:rsidRPr="0044548D" w:rsidRDefault="0044548D" w:rsidP="0044548D">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2.1.4.</w:t>
      </w:r>
      <w:r>
        <w:rPr>
          <w:bCs/>
          <w:color w:val="000000"/>
          <w:sz w:val="22"/>
          <w:szCs w:val="22"/>
        </w:rPr>
        <w:t>3</w:t>
      </w:r>
      <w:r w:rsidRPr="0044548D">
        <w:rPr>
          <w:bCs/>
          <w:color w:val="000000"/>
          <w:sz w:val="22"/>
          <w:szCs w:val="22"/>
        </w:rPr>
        <w:t>. При закупке работы, услуги:</w:t>
      </w:r>
    </w:p>
    <w:p w14:paraId="23185324" w14:textId="371C5B3B"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773A5581"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выполнение такой работы, оказание такой услуги с подрядчиком (исполнителем), являющимся иностранным лицом;</w:t>
      </w:r>
    </w:p>
    <w:p w14:paraId="13EF365E"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B057B67" w14:textId="5DBCD346"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C5C14A7"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73913CA2"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5CFF755" w14:textId="7E32CE4F"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65041AF"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3FF4AD31" w14:textId="59EE4ED5" w:rsidR="0044548D" w:rsidRPr="0044548D" w:rsidRDefault="0044548D" w:rsidP="0044548D">
      <w:pPr>
        <w:widowControl/>
        <w:autoSpaceDE/>
        <w:autoSpaceDN/>
        <w:adjustRightInd/>
        <w:ind w:firstLine="709"/>
        <w:jc w:val="both"/>
        <w:rPr>
          <w:bCs/>
          <w:color w:val="000000"/>
          <w:sz w:val="22"/>
          <w:szCs w:val="22"/>
        </w:rPr>
      </w:pPr>
      <w:r w:rsidRPr="0044548D">
        <w:rPr>
          <w:bCs/>
          <w:color w:val="000000"/>
          <w:sz w:val="22"/>
          <w:szCs w:val="22"/>
        </w:rPr>
        <w:t>•</w:t>
      </w:r>
      <w:r w:rsidR="004F70DB">
        <w:rPr>
          <w:bCs/>
          <w:color w:val="000000"/>
          <w:sz w:val="22"/>
          <w:szCs w:val="22"/>
        </w:rPr>
        <w:t xml:space="preserve"> </w:t>
      </w:r>
      <w:r w:rsidRPr="0044548D">
        <w:rPr>
          <w:bCs/>
          <w:color w:val="000000"/>
          <w:sz w:val="22"/>
          <w:szCs w:val="22"/>
        </w:rPr>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14BA6D5" w14:textId="439958A7" w:rsidR="00296864" w:rsidRDefault="0044548D" w:rsidP="0044548D">
      <w:pPr>
        <w:ind w:firstLine="709"/>
        <w:jc w:val="both"/>
        <w:rPr>
          <w:rFonts w:eastAsia="Calibri"/>
          <w:sz w:val="22"/>
          <w:szCs w:val="22"/>
          <w:lang w:eastAsia="en-US"/>
        </w:rPr>
      </w:pPr>
      <w:r w:rsidRPr="0044548D">
        <w:rPr>
          <w:bCs/>
          <w:color w:val="000000"/>
          <w:sz w:val="22"/>
          <w:szCs w:val="22"/>
        </w:rPr>
        <w:t>2.1.4.</w:t>
      </w:r>
      <w:r>
        <w:rPr>
          <w:bCs/>
          <w:color w:val="000000"/>
          <w:sz w:val="22"/>
          <w:szCs w:val="22"/>
        </w:rPr>
        <w:t>4</w:t>
      </w:r>
      <w:r w:rsidRPr="0044548D">
        <w:rPr>
          <w:bCs/>
          <w:color w:val="000000"/>
          <w:sz w:val="22"/>
          <w:szCs w:val="22"/>
        </w:rPr>
        <w:t xml:space="preserve">.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пункте </w:t>
      </w:r>
      <w:r>
        <w:rPr>
          <w:bCs/>
          <w:color w:val="000000"/>
          <w:sz w:val="22"/>
          <w:szCs w:val="22"/>
        </w:rPr>
        <w:t>7</w:t>
      </w:r>
      <w:r w:rsidRPr="0044548D">
        <w:rPr>
          <w:bCs/>
          <w:color w:val="000000"/>
          <w:sz w:val="22"/>
          <w:szCs w:val="22"/>
        </w:rPr>
        <w:t xml:space="preserve"> </w:t>
      </w:r>
      <w:r w:rsidR="00F777E8">
        <w:rPr>
          <w:bCs/>
          <w:color w:val="000000"/>
          <w:sz w:val="22"/>
          <w:szCs w:val="22"/>
        </w:rPr>
        <w:t>настоящего Извещения</w:t>
      </w:r>
      <w:r w:rsidRPr="0044548D">
        <w:rPr>
          <w:bCs/>
          <w:color w:val="000000"/>
          <w:sz w:val="22"/>
          <w:szCs w:val="22"/>
        </w:rPr>
        <w:t>.</w:t>
      </w:r>
    </w:p>
    <w:p w14:paraId="0E4C0E5A"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w:t>
      </w:r>
      <w:r w:rsidR="00EE7E59">
        <w:rPr>
          <w:sz w:val="22"/>
          <w:szCs w:val="22"/>
        </w:rPr>
        <w:t>5</w:t>
      </w:r>
      <w:r w:rsidR="006839E3" w:rsidRPr="00721965">
        <w:rPr>
          <w:sz w:val="22"/>
          <w:szCs w:val="22"/>
        </w:rPr>
        <w:t xml:space="preserve">. </w:t>
      </w:r>
      <w:r w:rsidR="00AA03F2" w:rsidRPr="00AA03F2">
        <w:rPr>
          <w:sz w:val="22"/>
          <w:szCs w:val="22"/>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16CF456D" w14:textId="77777777" w:rsidR="006839E3" w:rsidRDefault="006839E3" w:rsidP="002B6E48">
      <w:pPr>
        <w:ind w:firstLine="709"/>
        <w:jc w:val="both"/>
        <w:rPr>
          <w:sz w:val="22"/>
          <w:szCs w:val="22"/>
        </w:rPr>
      </w:pPr>
      <w:r w:rsidRPr="00AA03F2">
        <w:rPr>
          <w:sz w:val="22"/>
          <w:szCs w:val="22"/>
        </w:rPr>
        <w:t>Установлено ограничение</w:t>
      </w:r>
      <w:r w:rsidRPr="00721965">
        <w:rPr>
          <w:sz w:val="22"/>
          <w:szCs w:val="22"/>
        </w:rPr>
        <w:t xml:space="preserve">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w:t>
      </w:r>
      <w:r w:rsidRPr="00721965">
        <w:rPr>
          <w:sz w:val="22"/>
          <w:szCs w:val="22"/>
        </w:rPr>
        <w:lastRenderedPageBreak/>
        <w:t>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AA03F2">
        <w:rPr>
          <w:sz w:val="22"/>
          <w:szCs w:val="22"/>
        </w:rPr>
        <w:t xml:space="preserve"> </w:t>
      </w:r>
    </w:p>
    <w:p w14:paraId="28A718F4" w14:textId="77777777" w:rsidR="005225C0" w:rsidRDefault="005225C0" w:rsidP="002B6E48">
      <w:pPr>
        <w:ind w:firstLine="709"/>
        <w:jc w:val="both"/>
        <w:rPr>
          <w:sz w:val="22"/>
          <w:szCs w:val="22"/>
        </w:rPr>
      </w:pPr>
      <w:r>
        <w:rPr>
          <w:bCs/>
          <w:sz w:val="22"/>
          <w:szCs w:val="22"/>
        </w:rPr>
        <w:t>2.1.</w:t>
      </w:r>
      <w:r w:rsidR="00797D12">
        <w:rPr>
          <w:bCs/>
          <w:sz w:val="22"/>
          <w:szCs w:val="22"/>
        </w:rPr>
        <w:t>5</w:t>
      </w:r>
      <w:r>
        <w:rPr>
          <w:bCs/>
          <w:sz w:val="22"/>
          <w:szCs w:val="22"/>
        </w:rPr>
        <w:t xml:space="preserve">.1.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2D74FE84" w14:textId="77777777" w:rsidR="005E5437" w:rsidRPr="005E5437" w:rsidRDefault="005E5437" w:rsidP="005E5437">
      <w:pPr>
        <w:ind w:firstLine="709"/>
        <w:jc w:val="both"/>
        <w:rPr>
          <w:b/>
          <w:bCs/>
          <w:sz w:val="22"/>
          <w:szCs w:val="22"/>
        </w:rPr>
      </w:pPr>
      <w:r>
        <w:rPr>
          <w:sz w:val="22"/>
          <w:szCs w:val="22"/>
        </w:rPr>
        <w:t>2.1.</w:t>
      </w:r>
      <w:r w:rsidR="00EE7E59">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14:paraId="7C54D86E"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 xml:space="preserve">.1. </w:t>
      </w:r>
      <w:r w:rsidRPr="005E5437">
        <w:rPr>
          <w:bCs/>
          <w:sz w:val="22"/>
          <w:szCs w:val="22"/>
        </w:rPr>
        <w:t>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5DFFE2EE" w14:textId="77777777"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CB19EC0" w14:textId="77777777" w:rsidR="005E5437" w:rsidRPr="005E5437" w:rsidRDefault="005E5437" w:rsidP="005E5437">
      <w:pPr>
        <w:ind w:firstLine="709"/>
        <w:jc w:val="both"/>
        <w:rPr>
          <w:bCs/>
          <w:sz w:val="22"/>
          <w:szCs w:val="22"/>
        </w:rPr>
      </w:pPr>
      <w:r w:rsidRPr="005E5437">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052400DF"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51422BAD"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2925C51"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 xml:space="preserve">Лица, выступающие на стороне </w:t>
      </w:r>
      <w:proofErr w:type="gramStart"/>
      <w:r w:rsidRPr="005E5437">
        <w:rPr>
          <w:bCs/>
          <w:sz w:val="22"/>
          <w:szCs w:val="22"/>
        </w:rPr>
        <w:t>одного Участника</w:t>
      </w:r>
      <w:proofErr w:type="gramEnd"/>
      <w:r w:rsidRPr="005E5437">
        <w:rPr>
          <w:bCs/>
          <w:sz w:val="22"/>
          <w:szCs w:val="22"/>
        </w:rPr>
        <w:t xml:space="preserve"> должны иметь соглашение между собой (или иной документ), которое должно отвечать следующим требованиям:</w:t>
      </w:r>
    </w:p>
    <w:p w14:paraId="73EC92C6" w14:textId="77777777"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соответствие нормам Гражданского кодекса Российской Федерации;</w:t>
      </w:r>
    </w:p>
    <w:p w14:paraId="55C79FCD" w14:textId="77777777"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xml:space="preserve">) в </w:t>
      </w:r>
      <w:proofErr w:type="gramStart"/>
      <w:r w:rsidRPr="005E5437">
        <w:rPr>
          <w:bCs/>
          <w:sz w:val="22"/>
          <w:szCs w:val="22"/>
        </w:rPr>
        <w:t>соглашении  должны</w:t>
      </w:r>
      <w:proofErr w:type="gramEnd"/>
      <w:r w:rsidRPr="005E5437">
        <w:rPr>
          <w:bCs/>
          <w:sz w:val="22"/>
          <w:szCs w:val="22"/>
        </w:rPr>
        <w:t xml:space="preserve">  </w:t>
      </w:r>
      <w:proofErr w:type="gramStart"/>
      <w:r w:rsidRPr="005E5437">
        <w:rPr>
          <w:bCs/>
          <w:sz w:val="22"/>
          <w:szCs w:val="22"/>
        </w:rPr>
        <w:t>быть  четко</w:t>
      </w:r>
      <w:proofErr w:type="gramEnd"/>
      <w:r w:rsidRPr="005E5437">
        <w:rPr>
          <w:bCs/>
          <w:sz w:val="22"/>
          <w:szCs w:val="22"/>
        </w:rPr>
        <w:t xml:space="preserve">  </w:t>
      </w:r>
      <w:proofErr w:type="gramStart"/>
      <w:r w:rsidRPr="005E5437">
        <w:rPr>
          <w:bCs/>
          <w:sz w:val="22"/>
          <w:szCs w:val="22"/>
        </w:rPr>
        <w:t>определены  права</w:t>
      </w:r>
      <w:proofErr w:type="gramEnd"/>
      <w:r w:rsidRPr="005E5437">
        <w:rPr>
          <w:bCs/>
          <w:sz w:val="22"/>
          <w:szCs w:val="22"/>
        </w:rPr>
        <w:t xml:space="preserve"> и обязанности членов коллективного Участника как в рамках участия в закупке, так и в рамках исполнения договора;</w:t>
      </w:r>
    </w:p>
    <w:p w14:paraId="664A6EA3" w14:textId="77777777"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xml:space="preserve">) в </w:t>
      </w:r>
      <w:proofErr w:type="gramStart"/>
      <w:r w:rsidRPr="005E5437">
        <w:rPr>
          <w:bCs/>
          <w:sz w:val="22"/>
          <w:szCs w:val="22"/>
        </w:rPr>
        <w:t>соглашении  должно</w:t>
      </w:r>
      <w:proofErr w:type="gramEnd"/>
      <w:r w:rsidRPr="005E5437">
        <w:rPr>
          <w:bCs/>
          <w:sz w:val="22"/>
          <w:szCs w:val="22"/>
        </w:rPr>
        <w:t xml:space="preserve">  </w:t>
      </w:r>
      <w:proofErr w:type="gramStart"/>
      <w:r w:rsidRPr="005E5437">
        <w:rPr>
          <w:bCs/>
          <w:sz w:val="22"/>
          <w:szCs w:val="22"/>
        </w:rPr>
        <w:t>быть  приведено</w:t>
      </w:r>
      <w:proofErr w:type="gramEnd"/>
      <w:r w:rsidRPr="005E5437">
        <w:rPr>
          <w:bCs/>
          <w:sz w:val="22"/>
          <w:szCs w:val="22"/>
        </w:rPr>
        <w:t xml:space="preserve">  </w:t>
      </w:r>
      <w:proofErr w:type="gramStart"/>
      <w:r w:rsidRPr="005E5437">
        <w:rPr>
          <w:bCs/>
          <w:sz w:val="22"/>
          <w:szCs w:val="22"/>
        </w:rPr>
        <w:t>четкое  распределение</w:t>
      </w:r>
      <w:proofErr w:type="gramEnd"/>
      <w:r w:rsidRPr="005E5437">
        <w:rPr>
          <w:bCs/>
          <w:sz w:val="22"/>
          <w:szCs w:val="22"/>
        </w:rPr>
        <w:t xml:space="preserve">  </w:t>
      </w:r>
      <w:proofErr w:type="gramStart"/>
      <w:r w:rsidRPr="005E5437">
        <w:rPr>
          <w:bCs/>
          <w:sz w:val="22"/>
          <w:szCs w:val="22"/>
        </w:rPr>
        <w:t>объемов,  стоимости</w:t>
      </w:r>
      <w:proofErr w:type="gramEnd"/>
      <w:r w:rsidRPr="005E5437">
        <w:rPr>
          <w:bCs/>
          <w:sz w:val="22"/>
          <w:szCs w:val="22"/>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0834406" w14:textId="77777777"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6D567BB" w14:textId="77777777" w:rsidR="005E5437" w:rsidRPr="005E5437" w:rsidRDefault="005E5437" w:rsidP="005E5437">
      <w:pPr>
        <w:ind w:firstLine="709"/>
        <w:jc w:val="both"/>
        <w:rPr>
          <w:bCs/>
          <w:sz w:val="22"/>
          <w:szCs w:val="22"/>
        </w:rPr>
      </w:pPr>
      <w:r w:rsidRPr="005E5437">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53F94AB2" w14:textId="77777777"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DB37FBC"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A380673"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25C1144"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 xml:space="preserve">7. В </w:t>
      </w:r>
      <w:proofErr w:type="gramStart"/>
      <w:r w:rsidRPr="005E5437">
        <w:rPr>
          <w:bCs/>
          <w:sz w:val="22"/>
          <w:szCs w:val="22"/>
        </w:rPr>
        <w:t>случае  несоответствия</w:t>
      </w:r>
      <w:proofErr w:type="gramEnd"/>
      <w:r w:rsidRPr="005E5437">
        <w:rPr>
          <w:bCs/>
          <w:sz w:val="22"/>
          <w:szCs w:val="22"/>
        </w:rPr>
        <w:t xml:space="preserve">  какого-</w:t>
      </w:r>
      <w:proofErr w:type="gramStart"/>
      <w:r w:rsidRPr="005E5437">
        <w:rPr>
          <w:bCs/>
          <w:sz w:val="22"/>
          <w:szCs w:val="22"/>
        </w:rPr>
        <w:t>либо  из</w:t>
      </w:r>
      <w:proofErr w:type="gramEnd"/>
      <w:r w:rsidRPr="005E5437">
        <w:rPr>
          <w:bCs/>
          <w:sz w:val="22"/>
          <w:szCs w:val="22"/>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410F2CFA" w14:textId="77777777" w:rsidR="005E5437" w:rsidRPr="005E5437" w:rsidRDefault="005E5437" w:rsidP="005E5437">
      <w:pPr>
        <w:ind w:firstLine="709"/>
        <w:jc w:val="both"/>
        <w:rPr>
          <w:bCs/>
          <w:sz w:val="22"/>
          <w:szCs w:val="22"/>
        </w:rPr>
      </w:pPr>
      <w:r>
        <w:rPr>
          <w:bCs/>
          <w:sz w:val="22"/>
          <w:szCs w:val="22"/>
        </w:rPr>
        <w:lastRenderedPageBreak/>
        <w:t>2.1.</w:t>
      </w:r>
      <w:r w:rsidR="00EE7E59">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E3D5366" w14:textId="77777777" w:rsidR="005E5437" w:rsidRPr="00721965" w:rsidRDefault="005E5437" w:rsidP="005E5437">
      <w:pPr>
        <w:ind w:firstLine="709"/>
        <w:jc w:val="both"/>
        <w:rPr>
          <w:sz w:val="22"/>
          <w:szCs w:val="22"/>
        </w:rPr>
      </w:pPr>
      <w:r>
        <w:rPr>
          <w:bCs/>
          <w:sz w:val="22"/>
          <w:szCs w:val="22"/>
        </w:rPr>
        <w:t>2.1.</w:t>
      </w:r>
      <w:r w:rsidR="00EE7E59">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11B5756E" w14:textId="77777777" w:rsidR="005E5437" w:rsidRDefault="005E5437" w:rsidP="002B6E48">
      <w:pPr>
        <w:pStyle w:val="afd"/>
        <w:spacing w:after="0"/>
        <w:ind w:firstLine="709"/>
        <w:jc w:val="both"/>
        <w:rPr>
          <w:rFonts w:ascii="Times New Roman" w:hAnsi="Times New Roman"/>
          <w:b/>
          <w:sz w:val="22"/>
          <w:szCs w:val="22"/>
        </w:rPr>
      </w:pPr>
    </w:p>
    <w:p w14:paraId="7966BCB9" w14:textId="77777777" w:rsidR="00D378F2" w:rsidRPr="00721965" w:rsidRDefault="00885202" w:rsidP="002B6E48">
      <w:pPr>
        <w:pStyle w:val="afd"/>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7562F526"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w:t>
      </w:r>
      <w:r w:rsidR="006539D1">
        <w:rPr>
          <w:sz w:val="22"/>
          <w:szCs w:val="22"/>
        </w:rPr>
        <w:t>, в соответствии с регламентом работы электронной площадки «РТС-тендер»</w:t>
      </w:r>
      <w:r w:rsidR="008E61C1" w:rsidRPr="00721965">
        <w:rPr>
          <w:sz w:val="22"/>
          <w:szCs w:val="22"/>
        </w:rPr>
        <w:t>.</w:t>
      </w:r>
    </w:p>
    <w:p w14:paraId="70639B07" w14:textId="77777777"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383F4EDC" w14:textId="77777777"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14:paraId="6FC11660" w14:textId="77777777"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14:paraId="5D845384" w14:textId="77777777"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3884C57F" w14:textId="77777777"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14:paraId="58996B1B" w14:textId="77777777" w:rsidR="0085555D" w:rsidRDefault="00F3136B" w:rsidP="002B6E48">
      <w:pPr>
        <w:widowControl/>
        <w:ind w:firstLine="709"/>
        <w:jc w:val="both"/>
        <w:rPr>
          <w:bCs/>
          <w:sz w:val="22"/>
          <w:szCs w:val="22"/>
        </w:rPr>
      </w:pPr>
      <w:r w:rsidRPr="00A104A0">
        <w:rPr>
          <w:b/>
          <w:bCs/>
          <w:sz w:val="22"/>
          <w:szCs w:val="22"/>
        </w:rPr>
        <w:t>1)</w:t>
      </w:r>
      <w:r>
        <w:rPr>
          <w:bCs/>
          <w:sz w:val="22"/>
          <w:szCs w:val="22"/>
        </w:rPr>
        <w:t xml:space="preserve"> П</w:t>
      </w:r>
      <w:r w:rsidRPr="00F3136B">
        <w:rPr>
          <w:bCs/>
          <w:sz w:val="22"/>
          <w:szCs w:val="22"/>
        </w:rPr>
        <w:t>редложение участника конкурентной закупки с участием субъектов малого и среднего предпринимательства в отношении предмета такой закупки</w:t>
      </w:r>
      <w:r>
        <w:rPr>
          <w:bCs/>
          <w:sz w:val="22"/>
          <w:szCs w:val="22"/>
        </w:rPr>
        <w:t>.</w:t>
      </w:r>
    </w:p>
    <w:p w14:paraId="10AEE013" w14:textId="77777777" w:rsidR="00F3136B" w:rsidRPr="00FC0426" w:rsidRDefault="00F3136B" w:rsidP="00F3136B">
      <w:pPr>
        <w:widowControl/>
        <w:ind w:firstLine="709"/>
        <w:jc w:val="both"/>
        <w:rPr>
          <w:sz w:val="22"/>
          <w:szCs w:val="22"/>
          <w:u w:val="single"/>
        </w:rPr>
      </w:pPr>
      <w:r w:rsidRPr="00FC0426">
        <w:rPr>
          <w:sz w:val="22"/>
          <w:szCs w:val="22"/>
          <w:u w:val="singl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14:paraId="01D58D47" w14:textId="77777777"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14:paraId="7899927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3693D4FE"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05ED9E1"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D9832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0883C2B"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578F36C"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индивидуальным предпринимателем, если участником такой закупки является индивидуальный предприниматель;</w:t>
      </w:r>
    </w:p>
    <w:p w14:paraId="0C1F39C0"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24F72C9D"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w:t>
      </w:r>
      <w:r w:rsidRPr="00A104A0">
        <w:rPr>
          <w:rFonts w:eastAsia="Calibri"/>
          <w:bCs/>
          <w:sz w:val="22"/>
          <w:szCs w:val="22"/>
          <w:lang w:eastAsia="en-US"/>
        </w:rPr>
        <w:lastRenderedPageBreak/>
        <w:t xml:space="preserve">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39773D89"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2E808D28"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1" w:name="Par13"/>
      <w:bookmarkEnd w:id="1"/>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14:paraId="14B40FF3"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AD49DA4"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б) </w:t>
      </w:r>
      <w:proofErr w:type="spellStart"/>
      <w:r w:rsidRPr="00A104A0">
        <w:rPr>
          <w:rFonts w:eastAsia="Calibri"/>
          <w:bCs/>
          <w:sz w:val="22"/>
          <w:szCs w:val="22"/>
          <w:lang w:eastAsia="en-US"/>
        </w:rPr>
        <w:t>неприостановление</w:t>
      </w:r>
      <w:proofErr w:type="spellEnd"/>
      <w:r w:rsidRPr="00A104A0">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9B0778B"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1E6D69A"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FC3BA3F"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2CCD6BB"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2" w:name="Par19"/>
      <w:bookmarkEnd w:id="2"/>
      <w:r w:rsidRPr="00A104A0">
        <w:rPr>
          <w:rFonts w:eastAsia="Calibri"/>
          <w:b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w:t>
      </w:r>
      <w:r w:rsidRPr="00A104A0">
        <w:rPr>
          <w:rFonts w:eastAsia="Calibri"/>
          <w:bCs/>
          <w:sz w:val="22"/>
          <w:szCs w:val="22"/>
          <w:lang w:eastAsia="en-US"/>
        </w:rPr>
        <w:lastRenderedPageBreak/>
        <w:t xml:space="preserve">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756A797"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726815A8"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E13CB04"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10</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104A0">
        <w:rPr>
          <w:rFonts w:eastAsia="Calibri"/>
          <w:bCs/>
          <w:sz w:val="22"/>
          <w:szCs w:val="22"/>
          <w:lang w:eastAsia="en-US"/>
        </w:rPr>
        <w:t>Федерации, в случае, если</w:t>
      </w:r>
      <w:proofErr w:type="gramEnd"/>
      <w:r w:rsidRPr="00A104A0">
        <w:rPr>
          <w:rFonts w:eastAsia="Calibri"/>
          <w:bCs/>
          <w:sz w:val="22"/>
          <w:szCs w:val="22"/>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8600B07" w14:textId="561825BF" w:rsidR="00667823" w:rsidRDefault="00A104A0" w:rsidP="00357ED5">
      <w:pPr>
        <w:ind w:firstLine="709"/>
        <w:jc w:val="both"/>
        <w:rPr>
          <w:rFonts w:eastAsia="Calibri"/>
          <w:bCs/>
          <w:sz w:val="22"/>
          <w:szCs w:val="22"/>
          <w:lang w:eastAsia="en-US"/>
        </w:rPr>
      </w:pPr>
      <w:bookmarkStart w:id="3" w:name="Par24"/>
      <w:bookmarkEnd w:id="3"/>
      <w:r>
        <w:rPr>
          <w:rFonts w:eastAsia="Calibri"/>
          <w:b/>
          <w:bCs/>
          <w:sz w:val="22"/>
          <w:szCs w:val="22"/>
          <w:lang w:eastAsia="en-US"/>
        </w:rPr>
        <w:t>11</w:t>
      </w:r>
      <w:r w:rsidRPr="00A104A0">
        <w:rPr>
          <w:rFonts w:eastAsia="Calibri"/>
          <w:b/>
          <w:bCs/>
          <w:sz w:val="22"/>
          <w:szCs w:val="22"/>
          <w:lang w:eastAsia="en-US"/>
        </w:rPr>
        <w:t>)</w:t>
      </w:r>
      <w:r w:rsidRPr="00A104A0">
        <w:rPr>
          <w:rFonts w:eastAsia="Calibri"/>
          <w:bCs/>
          <w:sz w:val="22"/>
          <w:szCs w:val="22"/>
          <w:lang w:eastAsia="en-US"/>
        </w:rPr>
        <w:t xml:space="preserve"> </w:t>
      </w:r>
      <w:r w:rsidR="00357ED5" w:rsidRPr="00357ED5">
        <w:rPr>
          <w:rFonts w:eastAsia="Calibri"/>
          <w:b/>
          <w:sz w:val="22"/>
          <w:szCs w:val="22"/>
          <w:u w:val="single"/>
          <w:lang w:eastAsia="en-US"/>
        </w:rPr>
        <w:t>наименование страны происхождения поставляемого товара</w:t>
      </w:r>
      <w:r w:rsidR="00357ED5" w:rsidRPr="00357ED5">
        <w:rPr>
          <w:rFonts w:eastAsia="Calibri"/>
          <w:bCs/>
          <w:sz w:val="22"/>
          <w:szCs w:val="22"/>
          <w:lang w:eastAsia="en-US"/>
        </w:rPr>
        <w:t xml:space="preserve"> (при осуществлении закупки товара, в том числе поставляемого заказчику при выполнении закупаемых работ, оказании закупаемых услуг)</w:t>
      </w:r>
      <w:r w:rsidR="00357ED5">
        <w:rPr>
          <w:rFonts w:eastAsia="Calibri"/>
          <w:bCs/>
          <w:sz w:val="22"/>
          <w:szCs w:val="22"/>
          <w:lang w:eastAsia="en-US"/>
        </w:rPr>
        <w:t>;</w:t>
      </w:r>
    </w:p>
    <w:p w14:paraId="1793FCB0" w14:textId="77777777" w:rsidR="00A104A0" w:rsidRDefault="00A104A0" w:rsidP="00A104A0">
      <w:pPr>
        <w:widowControl/>
        <w:ind w:firstLine="709"/>
        <w:jc w:val="both"/>
        <w:rPr>
          <w:rFonts w:eastAsia="Calibri"/>
          <w:bCs/>
          <w:sz w:val="22"/>
          <w:szCs w:val="22"/>
          <w:lang w:eastAsia="en-US"/>
        </w:rPr>
      </w:pPr>
      <w:r w:rsidRPr="00A104A0">
        <w:rPr>
          <w:rFonts w:eastAsia="Calibri"/>
          <w:b/>
          <w:bCs/>
          <w:sz w:val="22"/>
          <w:szCs w:val="22"/>
          <w:lang w:eastAsia="en-US"/>
        </w:rPr>
        <w:t>12)</w:t>
      </w:r>
      <w:r>
        <w:rPr>
          <w:rFonts w:eastAsia="Calibri"/>
          <w:bCs/>
          <w:sz w:val="22"/>
          <w:szCs w:val="22"/>
          <w:lang w:eastAsia="en-US"/>
        </w:rPr>
        <w:t xml:space="preserve"> </w:t>
      </w:r>
      <w:r w:rsidRPr="00A104A0">
        <w:rPr>
          <w:rFonts w:eastAsia="Calibri"/>
          <w:bCs/>
          <w:sz w:val="22"/>
          <w:szCs w:val="22"/>
          <w:lang w:eastAsia="en-US"/>
        </w:rPr>
        <w:t>предложение о цене договора (цене лота, единицы товара, работы, услуги).</w:t>
      </w:r>
    </w:p>
    <w:p w14:paraId="2351AA34" w14:textId="77777777"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14:paraId="0EFB648F"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5D4D895B"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14:paraId="029B45DF"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19D43F60"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7E9004AA" w14:textId="77777777"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760FE6D7" w14:textId="77777777" w:rsidR="00383780" w:rsidRDefault="00383780" w:rsidP="004914C3">
      <w:pPr>
        <w:shd w:val="clear" w:color="auto" w:fill="FFFFFF"/>
        <w:suppressAutoHyphens/>
        <w:autoSpaceDE/>
        <w:autoSpaceDN/>
        <w:adjustRightInd/>
        <w:ind w:firstLine="709"/>
        <w:jc w:val="both"/>
        <w:rPr>
          <w:b/>
          <w:sz w:val="22"/>
          <w:szCs w:val="22"/>
        </w:rPr>
      </w:pPr>
    </w:p>
    <w:p w14:paraId="5B17B453" w14:textId="77777777" w:rsidR="004914C3"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proofErr w:type="gramStart"/>
      <w:r w:rsidR="004914C3" w:rsidRPr="00721965">
        <w:rPr>
          <w:b/>
          <w:sz w:val="22"/>
          <w:szCs w:val="22"/>
        </w:rPr>
        <w:t>:</w:t>
      </w:r>
      <w:r w:rsidR="009A47FE" w:rsidRPr="00721965">
        <w:rPr>
          <w:b/>
          <w:sz w:val="22"/>
          <w:szCs w:val="22"/>
        </w:rPr>
        <w:t xml:space="preserve"> </w:t>
      </w:r>
      <w:r w:rsidR="004914C3" w:rsidRPr="00721965">
        <w:rPr>
          <w:sz w:val="22"/>
          <w:szCs w:val="22"/>
        </w:rPr>
        <w:t>Не</w:t>
      </w:r>
      <w:proofErr w:type="gramEnd"/>
      <w:r w:rsidR="004914C3" w:rsidRPr="00721965">
        <w:rPr>
          <w:sz w:val="22"/>
          <w:szCs w:val="22"/>
        </w:rPr>
        <w:t xml:space="preserve"> установлено.</w:t>
      </w:r>
    </w:p>
    <w:p w14:paraId="376DB57C"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6D82E04"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14:paraId="2E6A0C5F"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14:paraId="356965D7"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2774ADF7" w14:textId="77777777" w:rsidR="00B629B1" w:rsidRPr="00B629B1" w:rsidRDefault="00B629B1" w:rsidP="00B629B1">
      <w:pPr>
        <w:adjustRightInd/>
        <w:ind w:firstLine="540"/>
        <w:jc w:val="both"/>
        <w:rPr>
          <w:rFonts w:eastAsia="Calibri"/>
          <w:color w:val="00000A"/>
          <w:sz w:val="22"/>
          <w:szCs w:val="22"/>
          <w:lang w:eastAsia="en-US"/>
        </w:rPr>
      </w:pPr>
      <w:bookmarkStart w:id="4" w:name="Par442"/>
      <w:bookmarkEnd w:id="4"/>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следующим требованиям:</w:t>
      </w:r>
    </w:p>
    <w:p w14:paraId="4242B3CC"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13F87580"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14:paraId="3DC0618D"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14:paraId="186B44F4"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lastRenderedPageBreak/>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640F93D"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65A686A1" w14:textId="77777777" w:rsid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4087B6CA" w14:textId="77777777" w:rsidR="00797D12"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w:t>
      </w:r>
      <w:r>
        <w:rPr>
          <w:rFonts w:eastAsia="Calibri"/>
          <w:sz w:val="22"/>
          <w:szCs w:val="22"/>
          <w:lang w:eastAsia="en-US"/>
        </w:rPr>
        <w:t>ого закона № 44-ФЗ.</w:t>
      </w:r>
    </w:p>
    <w:p w14:paraId="317C373B"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14:paraId="055F8FBB"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E199C60" w14:textId="77777777" w:rsidR="00B629B1"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7790E57D"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0CC0EBB7"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601F9655"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36D72654" w14:textId="77777777" w:rsidR="001D09B0" w:rsidRPr="00B629B1" w:rsidRDefault="00B629B1" w:rsidP="00B629B1">
      <w:pPr>
        <w:shd w:val="clear" w:color="auto" w:fill="FFFFFF"/>
        <w:suppressAutoHyphens/>
        <w:autoSpaceDE/>
        <w:autoSpaceDN/>
        <w:adjustRightInd/>
        <w:ind w:firstLine="709"/>
        <w:jc w:val="both"/>
        <w:rPr>
          <w:sz w:val="22"/>
          <w:szCs w:val="22"/>
          <w:lang w:bidi="en-US"/>
        </w:rPr>
      </w:pPr>
      <w:r>
        <w:rPr>
          <w:sz w:val="22"/>
          <w:szCs w:val="22"/>
          <w:lang w:bidi="en-US"/>
        </w:rPr>
        <w:t>3.1</w:t>
      </w:r>
      <w:r w:rsidR="001D09B0" w:rsidRPr="00B629B1">
        <w:rPr>
          <w:sz w:val="22"/>
          <w:szCs w:val="22"/>
          <w:lang w:bidi="en-US"/>
        </w:rPr>
        <w:t>.9.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6E62A1F" w14:textId="77777777" w:rsidR="00AB6036" w:rsidRPr="00B629B1" w:rsidRDefault="00AB6036" w:rsidP="00B629B1">
      <w:pPr>
        <w:shd w:val="clear" w:color="auto" w:fill="FFFFFF"/>
        <w:suppressAutoHyphens/>
        <w:autoSpaceDE/>
        <w:autoSpaceDN/>
        <w:adjustRightInd/>
        <w:ind w:firstLine="709"/>
        <w:jc w:val="both"/>
        <w:rPr>
          <w:sz w:val="22"/>
          <w:szCs w:val="22"/>
        </w:rPr>
      </w:pPr>
    </w:p>
    <w:p w14:paraId="76EADDA5" w14:textId="77777777" w:rsidR="00DE14D6" w:rsidRDefault="00D028B2" w:rsidP="00944A7D">
      <w:pPr>
        <w:pStyle w:val="afd"/>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2B4602D8" w14:textId="77777777" w:rsidR="00AC51AF" w:rsidRPr="001C1DC8" w:rsidRDefault="00AC51AF" w:rsidP="001C1DC8">
      <w:pPr>
        <w:ind w:firstLine="709"/>
        <w:jc w:val="both"/>
        <w:rPr>
          <w:sz w:val="22"/>
          <w:szCs w:val="22"/>
        </w:rPr>
      </w:pPr>
      <w:r w:rsidRPr="001C1DC8">
        <w:rPr>
          <w:sz w:val="22"/>
          <w:szCs w:val="22"/>
        </w:rPr>
        <w:lastRenderedPageBreak/>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14:paraId="37E7F4B5" w14:textId="77777777" w:rsidR="00AC51AF" w:rsidRPr="001C1DC8"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14:paraId="58A38E3B" w14:textId="77777777" w:rsidR="00060492" w:rsidRPr="001C1DC8" w:rsidRDefault="001C1DC8" w:rsidP="001C1DC8">
      <w:pPr>
        <w:ind w:firstLine="709"/>
        <w:jc w:val="both"/>
        <w:rPr>
          <w:sz w:val="22"/>
          <w:szCs w:val="22"/>
        </w:rPr>
      </w:pPr>
      <w:r w:rsidRPr="001C1DC8">
        <w:rPr>
          <w:sz w:val="22"/>
          <w:szCs w:val="22"/>
        </w:rPr>
        <w:t xml:space="preserve">4.3. </w:t>
      </w:r>
      <w:r w:rsidR="00060492" w:rsidRPr="001C1DC8">
        <w:rPr>
          <w:sz w:val="22"/>
          <w:szCs w:val="22"/>
        </w:rPr>
        <w:t>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14:paraId="15945C68" w14:textId="77777777" w:rsidR="00AC51AF" w:rsidRPr="001C1DC8" w:rsidRDefault="001C1DC8" w:rsidP="001C1DC8">
      <w:pPr>
        <w:ind w:firstLine="709"/>
        <w:jc w:val="both"/>
        <w:rPr>
          <w:sz w:val="22"/>
          <w:szCs w:val="22"/>
        </w:rPr>
      </w:pPr>
      <w:r w:rsidRPr="001C1DC8">
        <w:rPr>
          <w:sz w:val="22"/>
          <w:szCs w:val="22"/>
        </w:rPr>
        <w:t xml:space="preserve">4.4.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14:paraId="77A9B5A1" w14:textId="77777777" w:rsidR="00060492" w:rsidRPr="001C1DC8" w:rsidRDefault="001C1DC8" w:rsidP="001C1DC8">
      <w:pPr>
        <w:ind w:firstLine="709"/>
        <w:jc w:val="both"/>
        <w:rPr>
          <w:sz w:val="22"/>
          <w:szCs w:val="22"/>
        </w:rPr>
      </w:pPr>
      <w:r w:rsidRPr="001C1DC8">
        <w:rPr>
          <w:sz w:val="22"/>
          <w:szCs w:val="22"/>
        </w:rPr>
        <w:t xml:space="preserve">4.5.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14:paraId="44A9D600" w14:textId="4B00D15F" w:rsidR="00060492" w:rsidRPr="001C1DC8" w:rsidRDefault="001C1DC8" w:rsidP="001C1DC8">
      <w:pPr>
        <w:ind w:firstLine="709"/>
        <w:jc w:val="both"/>
        <w:rPr>
          <w:sz w:val="22"/>
          <w:szCs w:val="22"/>
        </w:rPr>
      </w:pPr>
      <w:r w:rsidRPr="001C1DC8">
        <w:rPr>
          <w:bCs/>
          <w:sz w:val="22"/>
          <w:szCs w:val="22"/>
        </w:rPr>
        <w:t xml:space="preserve">4.6. В течение одного рабочего дня после направления оператором электронной площадки </w:t>
      </w:r>
      <w:proofErr w:type="gramStart"/>
      <w:r w:rsidRPr="001C1DC8">
        <w:rPr>
          <w:bCs/>
          <w:sz w:val="22"/>
          <w:szCs w:val="22"/>
        </w:rPr>
        <w:t>информации</w:t>
      </w:r>
      <w:proofErr w:type="gramEnd"/>
      <w:r w:rsidR="00F777E8">
        <w:rPr>
          <w:bCs/>
          <w:sz w:val="22"/>
          <w:szCs w:val="22"/>
        </w:rPr>
        <w:t xml:space="preserve"> </w:t>
      </w:r>
      <w:r w:rsidRPr="001C1DC8">
        <w:rPr>
          <w:sz w:val="22"/>
          <w:szCs w:val="22"/>
        </w:rPr>
        <w:t>указанной в п.4.2. к</w:t>
      </w:r>
      <w:r w:rsidR="00060492" w:rsidRPr="001C1DC8">
        <w:rPr>
          <w:sz w:val="22"/>
          <w:szCs w:val="22"/>
        </w:rPr>
        <w:t>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w:t>
      </w:r>
      <w:r w:rsidR="00F777E8">
        <w:rPr>
          <w:sz w:val="22"/>
          <w:szCs w:val="22"/>
        </w:rPr>
        <w:t xml:space="preserve"> </w:t>
      </w:r>
      <w:r w:rsidR="00060492" w:rsidRPr="001C1DC8">
        <w:rPr>
          <w:sz w:val="22"/>
          <w:szCs w:val="22"/>
        </w:rPr>
        <w:t>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4283A939" w14:textId="796D0177" w:rsidR="001C1DC8" w:rsidRPr="001C1DC8" w:rsidRDefault="001C1DC8" w:rsidP="001C1DC8">
      <w:pPr>
        <w:ind w:firstLine="709"/>
        <w:jc w:val="both"/>
        <w:rPr>
          <w:sz w:val="22"/>
          <w:szCs w:val="22"/>
        </w:rPr>
      </w:pPr>
      <w:r w:rsidRPr="001C1DC8">
        <w:rPr>
          <w:sz w:val="22"/>
          <w:szCs w:val="22"/>
        </w:rPr>
        <w:t>4.7.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14:paraId="4FFFC6C6" w14:textId="77777777" w:rsidR="001C1DC8" w:rsidRPr="001C1DC8" w:rsidRDefault="001C1DC8" w:rsidP="001C1DC8">
      <w:pPr>
        <w:ind w:firstLine="709"/>
        <w:jc w:val="both"/>
        <w:rPr>
          <w:sz w:val="22"/>
          <w:szCs w:val="22"/>
        </w:rPr>
      </w:pPr>
      <w:r w:rsidRPr="001C1DC8">
        <w:rPr>
          <w:sz w:val="22"/>
          <w:szCs w:val="22"/>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14:paraId="22797652" w14:textId="77777777" w:rsidR="001C1DC8" w:rsidRDefault="001C1DC8" w:rsidP="001C1DC8">
      <w:pPr>
        <w:ind w:firstLine="709"/>
        <w:jc w:val="both"/>
        <w:rPr>
          <w:sz w:val="22"/>
          <w:szCs w:val="22"/>
        </w:rPr>
      </w:pPr>
      <w:r w:rsidRPr="001C1DC8">
        <w:rPr>
          <w:sz w:val="22"/>
          <w:szCs w:val="22"/>
        </w:rPr>
        <w:t xml:space="preserve">4.9. Указанный протокол подлежит размещению Заказчиком </w:t>
      </w:r>
      <w:r w:rsidR="005742A2" w:rsidRPr="005742A2">
        <w:rPr>
          <w:sz w:val="22"/>
          <w:szCs w:val="22"/>
        </w:rPr>
        <w:t>в единой информационной системе, на официальном сайте, за исключением случаев, предусмотренных Закон</w:t>
      </w:r>
      <w:r w:rsidR="005742A2">
        <w:rPr>
          <w:sz w:val="22"/>
          <w:szCs w:val="22"/>
        </w:rPr>
        <w:t>ом</w:t>
      </w:r>
      <w:r w:rsidR="005742A2" w:rsidRPr="005742A2">
        <w:rPr>
          <w:sz w:val="22"/>
          <w:szCs w:val="22"/>
        </w:rPr>
        <w:t xml:space="preserve"> № 223-ФЗ, не позднее чем через три дня со дня подписания так</w:t>
      </w:r>
      <w:r w:rsidR="005742A2">
        <w:rPr>
          <w:sz w:val="22"/>
          <w:szCs w:val="22"/>
        </w:rPr>
        <w:t>ого</w:t>
      </w:r>
      <w:r w:rsidR="005742A2" w:rsidRPr="005742A2">
        <w:rPr>
          <w:sz w:val="22"/>
          <w:szCs w:val="22"/>
        </w:rPr>
        <w:t xml:space="preserve"> протокол</w:t>
      </w:r>
      <w:r w:rsidR="005742A2">
        <w:rPr>
          <w:sz w:val="22"/>
          <w:szCs w:val="22"/>
        </w:rPr>
        <w:t>а</w:t>
      </w:r>
      <w:r w:rsidRPr="001C1DC8">
        <w:rPr>
          <w:sz w:val="22"/>
          <w:szCs w:val="22"/>
        </w:rPr>
        <w:t>.</w:t>
      </w:r>
    </w:p>
    <w:p w14:paraId="28BCD9D8" w14:textId="77777777" w:rsidR="001C1DC8" w:rsidRDefault="001C1DC8" w:rsidP="001C1DC8">
      <w:pPr>
        <w:ind w:firstLine="709"/>
      </w:pPr>
    </w:p>
    <w:p w14:paraId="6FFDF3D4"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C800D57"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578CB039"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4B517105"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0E699F64"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05147940" w14:textId="77777777" w:rsidR="00383780" w:rsidRDefault="00383780" w:rsidP="00EF6B93">
      <w:pPr>
        <w:ind w:firstLine="709"/>
        <w:jc w:val="both"/>
        <w:rPr>
          <w:b/>
          <w:bCs/>
          <w:sz w:val="22"/>
          <w:szCs w:val="22"/>
        </w:rPr>
      </w:pPr>
    </w:p>
    <w:p w14:paraId="7D7C4F62"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24FE5937"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14:paraId="4CB15B23" w14:textId="77777777" w:rsidR="00EF6B93" w:rsidRPr="00721965" w:rsidRDefault="00EF6B93" w:rsidP="00EF6B93">
      <w:pPr>
        <w:ind w:firstLine="709"/>
        <w:jc w:val="both"/>
        <w:rPr>
          <w:sz w:val="22"/>
          <w:szCs w:val="22"/>
        </w:rPr>
      </w:pPr>
      <w:r w:rsidRPr="00721965">
        <w:rPr>
          <w:sz w:val="22"/>
          <w:szCs w:val="22"/>
        </w:rPr>
        <w:t xml:space="preserve">— несоответствия участника процедуры закупки обязательным требованиям, установленным </w:t>
      </w:r>
      <w:r w:rsidRPr="00721965">
        <w:rPr>
          <w:sz w:val="22"/>
          <w:szCs w:val="22"/>
        </w:rPr>
        <w:lastRenderedPageBreak/>
        <w:t>настоящим извещением о закупке;</w:t>
      </w:r>
    </w:p>
    <w:p w14:paraId="4B02247B"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2C3E6990"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71647BD9"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36F01910"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33FE3D93"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3B8D042C"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2BE5E8AC" w14:textId="77777777"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2E1BDC69"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7DE37E62" w14:textId="77777777" w:rsidR="00383780" w:rsidRDefault="00383780" w:rsidP="002B6E48">
      <w:pPr>
        <w:pStyle w:val="1"/>
        <w:ind w:firstLine="709"/>
        <w:jc w:val="both"/>
        <w:rPr>
          <w:sz w:val="22"/>
          <w:szCs w:val="22"/>
        </w:rPr>
      </w:pPr>
    </w:p>
    <w:p w14:paraId="1B74786E"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5E3CCD21" w14:textId="77777777"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D965B87" w14:textId="77777777"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14:paraId="6C424380" w14:textId="77777777" w:rsidR="00684292" w:rsidRPr="00721965" w:rsidRDefault="00684292" w:rsidP="00684292">
      <w:pPr>
        <w:ind w:firstLine="709"/>
        <w:jc w:val="both"/>
        <w:rPr>
          <w:sz w:val="22"/>
          <w:szCs w:val="22"/>
        </w:rPr>
      </w:pPr>
      <w:r w:rsidRPr="00721965">
        <w:rPr>
          <w:sz w:val="22"/>
          <w:szCs w:val="22"/>
        </w:rPr>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45247033" w14:textId="77777777"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1F1212E"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3A92B49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14:paraId="29268DEC"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471F6FC0" w14:textId="77777777" w:rsidR="00E84CEF" w:rsidRPr="00721965" w:rsidRDefault="00D028B2" w:rsidP="00684292">
      <w:pPr>
        <w:ind w:firstLine="709"/>
        <w:jc w:val="both"/>
        <w:rPr>
          <w:sz w:val="22"/>
          <w:szCs w:val="22"/>
        </w:rPr>
      </w:pPr>
      <w:r>
        <w:rPr>
          <w:sz w:val="22"/>
          <w:szCs w:val="22"/>
        </w:rPr>
        <w:lastRenderedPageBreak/>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1C0EEA80"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14:paraId="0346EA80" w14:textId="77777777"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14:paraId="529ED43D"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32411AA7"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06A85821" w14:textId="77777777" w:rsidR="00AE32EF" w:rsidRPr="00AE32EF" w:rsidRDefault="00AE32EF" w:rsidP="00AE32EF">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14:paraId="0349AD34" w14:textId="77777777" w:rsidR="00AE32EF" w:rsidRPr="00AE32EF" w:rsidRDefault="00AE32EF" w:rsidP="00AE32EF">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14:paraId="3C8654BF" w14:textId="77777777" w:rsidR="00AE32EF" w:rsidRPr="00AE32EF" w:rsidRDefault="00AE32EF" w:rsidP="00AE32EF">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14:paraId="086DE75A" w14:textId="77777777" w:rsidR="00AE32EF" w:rsidRPr="00AE32EF" w:rsidRDefault="00AE32EF" w:rsidP="00AE32EF">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7B512881" w14:textId="77777777" w:rsidR="00AE32EF" w:rsidRDefault="00AE32EF" w:rsidP="00AE32EF">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14:paraId="738BE1A2" w14:textId="77777777" w:rsidR="00EC7E7B" w:rsidRDefault="00EC7E7B" w:rsidP="00AE32EF">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14:paraId="585BFEF5" w14:textId="77777777" w:rsidR="00383780" w:rsidRDefault="00383780" w:rsidP="008659FA">
      <w:pPr>
        <w:ind w:firstLine="709"/>
        <w:rPr>
          <w:b/>
          <w:sz w:val="22"/>
          <w:szCs w:val="22"/>
        </w:rPr>
      </w:pPr>
    </w:p>
    <w:p w14:paraId="5C50E7A0" w14:textId="77777777"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14:paraId="26D2D12C" w14:textId="77777777"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00AF5BFB" w14:textId="77777777"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14:paraId="62685B3D" w14:textId="77777777"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14:paraId="58810FB2" w14:textId="77777777"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14:paraId="6468222D" w14:textId="0FC7A71F" w:rsidR="00357ED5" w:rsidRPr="004E491E" w:rsidRDefault="00357ED5" w:rsidP="00357ED5">
      <w:pPr>
        <w:ind w:firstLine="709"/>
        <w:jc w:val="both"/>
        <w:rPr>
          <w:b/>
          <w:sz w:val="22"/>
          <w:szCs w:val="22"/>
        </w:rPr>
      </w:pPr>
      <w:r w:rsidRPr="00721965">
        <w:rPr>
          <w:b/>
          <w:sz w:val="22"/>
          <w:szCs w:val="22"/>
        </w:rPr>
        <w:t xml:space="preserve">Размер обеспечения исполнения договора – </w:t>
      </w:r>
      <w:r w:rsidR="006E2A56" w:rsidRPr="006E2A56">
        <w:rPr>
          <w:b/>
          <w:sz w:val="22"/>
          <w:szCs w:val="22"/>
        </w:rPr>
        <w:t>125 000 (Сто двадцать пять тысяч) рублей 00 копеек</w:t>
      </w:r>
      <w:r w:rsidR="00D974CA" w:rsidRPr="00D974CA">
        <w:rPr>
          <w:b/>
          <w:sz w:val="22"/>
          <w:szCs w:val="22"/>
        </w:rPr>
        <w:t>, что составляет 5% от максимального значения цены Договора</w:t>
      </w:r>
      <w:r w:rsidRPr="00570F5E">
        <w:rPr>
          <w:b/>
          <w:sz w:val="22"/>
          <w:szCs w:val="22"/>
        </w:rPr>
        <w:t>.</w:t>
      </w:r>
    </w:p>
    <w:p w14:paraId="505F7226" w14:textId="18FBAA48" w:rsidR="004B4AA5" w:rsidRPr="004B4AA5" w:rsidRDefault="00357ED5" w:rsidP="00357ED5">
      <w:pPr>
        <w:ind w:firstLine="709"/>
        <w:jc w:val="both"/>
        <w:rPr>
          <w:sz w:val="22"/>
          <w:szCs w:val="22"/>
        </w:rPr>
      </w:pPr>
      <w:r w:rsidRPr="00570F5E">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сумме цен единиц товаров,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6E2A56" w:rsidRPr="006E2A56">
        <w:rPr>
          <w:b/>
          <w:sz w:val="22"/>
          <w:szCs w:val="22"/>
        </w:rPr>
        <w:t>187 500 (Сто восемьдесят семь тысяч пятьсот) рублей 00 копеек</w:t>
      </w:r>
      <w:r w:rsidRPr="00570F5E">
        <w:rPr>
          <w:sz w:val="22"/>
          <w:szCs w:val="22"/>
        </w:rPr>
        <w:t xml:space="preserve"> или предоставляет информацию, подтверждающую добросовестность Поставщика на дату подачи заявки.</w:t>
      </w:r>
    </w:p>
    <w:p w14:paraId="78AB0D2B" w14:textId="77777777"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14:paraId="55252401" w14:textId="656F6A77"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14:paraId="0CE31E19" w14:textId="77777777"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AE32EF">
        <w:rPr>
          <w:sz w:val="22"/>
          <w:szCs w:val="22"/>
        </w:rPr>
        <w:t>независимой</w:t>
      </w:r>
      <w:r w:rsidRPr="00262E51">
        <w:rPr>
          <w:sz w:val="22"/>
          <w:szCs w:val="22"/>
        </w:rPr>
        <w:t xml:space="preserve">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00064F7F"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w:t>
      </w:r>
      <w:r w:rsidR="0006626A" w:rsidRPr="00721965">
        <w:rPr>
          <w:sz w:val="22"/>
          <w:szCs w:val="22"/>
          <w:lang w:val="sah-RU"/>
        </w:rPr>
        <w:lastRenderedPageBreak/>
        <w:t xml:space="preserve">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0D246746"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489A9B62"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6E47D383" w14:textId="77777777" w:rsidR="0086356A" w:rsidRPr="0086356A" w:rsidRDefault="0086356A" w:rsidP="0086356A">
      <w:pPr>
        <w:ind w:firstLine="709"/>
        <w:jc w:val="both"/>
        <w:rPr>
          <w:b/>
          <w:sz w:val="22"/>
          <w:szCs w:val="22"/>
        </w:rPr>
      </w:pPr>
      <w:r w:rsidRPr="0086356A">
        <w:rPr>
          <w:b/>
          <w:sz w:val="22"/>
          <w:szCs w:val="22"/>
        </w:rPr>
        <w:t xml:space="preserve">ИНН 1215020390 </w:t>
      </w:r>
    </w:p>
    <w:p w14:paraId="548A3935" w14:textId="77777777" w:rsidR="0086356A" w:rsidRPr="0086356A" w:rsidRDefault="0086356A" w:rsidP="0086356A">
      <w:pPr>
        <w:ind w:firstLine="709"/>
        <w:jc w:val="both"/>
        <w:rPr>
          <w:b/>
          <w:sz w:val="22"/>
          <w:szCs w:val="22"/>
        </w:rPr>
      </w:pPr>
      <w:r w:rsidRPr="0086356A">
        <w:rPr>
          <w:b/>
          <w:sz w:val="22"/>
          <w:szCs w:val="22"/>
        </w:rPr>
        <w:t>КПП 121501001</w:t>
      </w:r>
    </w:p>
    <w:p w14:paraId="55C18064" w14:textId="77777777" w:rsidR="0086356A" w:rsidRPr="0086356A" w:rsidRDefault="0086356A" w:rsidP="0086356A">
      <w:pPr>
        <w:ind w:firstLine="709"/>
        <w:jc w:val="both"/>
        <w:rPr>
          <w:b/>
          <w:sz w:val="22"/>
          <w:szCs w:val="22"/>
        </w:rPr>
      </w:pPr>
      <w:r w:rsidRPr="0086356A">
        <w:rPr>
          <w:b/>
          <w:sz w:val="22"/>
          <w:szCs w:val="22"/>
        </w:rPr>
        <w:t>Расчетный счет 40702810300000050227</w:t>
      </w:r>
    </w:p>
    <w:p w14:paraId="7B6769DF" w14:textId="77777777" w:rsidR="0086356A" w:rsidRPr="0086356A" w:rsidRDefault="0086356A" w:rsidP="0086356A">
      <w:pPr>
        <w:ind w:firstLine="709"/>
        <w:jc w:val="both"/>
        <w:rPr>
          <w:b/>
          <w:sz w:val="22"/>
          <w:szCs w:val="22"/>
        </w:rPr>
      </w:pPr>
      <w:r w:rsidRPr="0086356A">
        <w:rPr>
          <w:b/>
          <w:sz w:val="22"/>
          <w:szCs w:val="22"/>
        </w:rPr>
        <w:t xml:space="preserve">Банк получателя: Банк ГПБ (АО) </w:t>
      </w:r>
    </w:p>
    <w:p w14:paraId="49557F48" w14:textId="77777777" w:rsidR="0086356A" w:rsidRPr="0086356A" w:rsidRDefault="0086356A" w:rsidP="0086356A">
      <w:pPr>
        <w:ind w:firstLine="709"/>
        <w:jc w:val="both"/>
        <w:rPr>
          <w:b/>
          <w:sz w:val="22"/>
          <w:szCs w:val="22"/>
        </w:rPr>
      </w:pPr>
      <w:r w:rsidRPr="0086356A">
        <w:rPr>
          <w:b/>
          <w:sz w:val="22"/>
          <w:szCs w:val="22"/>
        </w:rPr>
        <w:t>Корреспондентский счет 30101810200000000823</w:t>
      </w:r>
    </w:p>
    <w:p w14:paraId="7000BCF4" w14:textId="77777777" w:rsidR="009863DF" w:rsidRPr="00721965" w:rsidRDefault="0086356A" w:rsidP="0086356A">
      <w:pPr>
        <w:ind w:firstLine="709"/>
        <w:jc w:val="both"/>
        <w:rPr>
          <w:b/>
          <w:sz w:val="22"/>
          <w:szCs w:val="22"/>
        </w:rPr>
      </w:pPr>
      <w:r w:rsidRPr="0086356A">
        <w:rPr>
          <w:b/>
          <w:sz w:val="22"/>
          <w:szCs w:val="22"/>
        </w:rPr>
        <w:t>БИК 044525823</w:t>
      </w:r>
    </w:p>
    <w:p w14:paraId="675DC7A3" w14:textId="4EF26851" w:rsidR="009863DF" w:rsidRPr="00721965" w:rsidRDefault="009863DF" w:rsidP="009863DF">
      <w:pPr>
        <w:ind w:firstLine="709"/>
        <w:jc w:val="both"/>
        <w:rPr>
          <w:b/>
          <w:sz w:val="22"/>
          <w:szCs w:val="22"/>
          <w:lang w:val="sah-RU"/>
        </w:rPr>
      </w:pPr>
      <w:r w:rsidRPr="00721965">
        <w:rPr>
          <w:b/>
          <w:sz w:val="22"/>
          <w:szCs w:val="22"/>
        </w:rPr>
        <w:t>В назначении платежа указать:</w:t>
      </w:r>
      <w:r w:rsidRPr="005D762C">
        <w:rPr>
          <w:sz w:val="22"/>
          <w:szCs w:val="22"/>
        </w:rPr>
        <w:t xml:space="preserve"> </w:t>
      </w:r>
      <w:r w:rsidR="006E2A56" w:rsidRPr="006E2A56">
        <w:rPr>
          <w:bCs/>
          <w:sz w:val="22"/>
          <w:szCs w:val="22"/>
          <w:u w:val="single"/>
        </w:rPr>
        <w:t>«Средства для обеспечения исполнения Договора на поставку автозапчастей для ремонта автомобилей КАМАЗ».</w:t>
      </w:r>
    </w:p>
    <w:p w14:paraId="13C0A0BE"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14:paraId="5FE35B69" w14:textId="77777777" w:rsidR="00AE32EF" w:rsidRPr="00AE32EF" w:rsidRDefault="00D028B2" w:rsidP="00AE32EF">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w:t>
      </w:r>
      <w:r w:rsidR="00AE32EF"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sidR="00AE32EF">
        <w:rPr>
          <w:sz w:val="22"/>
          <w:szCs w:val="22"/>
        </w:rPr>
        <w:t>запроса котировок</w:t>
      </w:r>
      <w:r w:rsidR="00AE32EF" w:rsidRPr="00AE32EF">
        <w:rPr>
          <w:sz w:val="22"/>
          <w:szCs w:val="22"/>
        </w:rPr>
        <w:t xml:space="preserve"> в электронной форме с участием субъектов малого и среднего предпринимательства, должна соответствовать следующим требованиям:</w:t>
      </w:r>
    </w:p>
    <w:p w14:paraId="3036A270" w14:textId="77777777" w:rsidR="00AE32EF" w:rsidRPr="00AE32EF" w:rsidRDefault="00AE32EF" w:rsidP="00AE32EF">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3B026D9E" w14:textId="77777777" w:rsidR="00AE32EF" w:rsidRPr="00AE32EF" w:rsidRDefault="00AE32EF" w:rsidP="00AE32EF">
      <w:pPr>
        <w:ind w:firstLine="709"/>
        <w:jc w:val="both"/>
        <w:rPr>
          <w:sz w:val="22"/>
          <w:szCs w:val="22"/>
        </w:rPr>
      </w:pPr>
      <w:r w:rsidRPr="00AE32EF">
        <w:rPr>
          <w:sz w:val="22"/>
          <w:szCs w:val="22"/>
        </w:rPr>
        <w:t>2) независимая гарантия не может быть отозвана выдавшим ее гарантом;</w:t>
      </w:r>
    </w:p>
    <w:p w14:paraId="67341273" w14:textId="77777777" w:rsidR="00AE32EF" w:rsidRPr="00AE32EF" w:rsidRDefault="00AE32EF" w:rsidP="00AE32EF">
      <w:pPr>
        <w:ind w:firstLine="709"/>
        <w:jc w:val="both"/>
        <w:rPr>
          <w:sz w:val="22"/>
          <w:szCs w:val="22"/>
        </w:rPr>
      </w:pPr>
      <w:r w:rsidRPr="00AE32EF">
        <w:rPr>
          <w:sz w:val="22"/>
          <w:szCs w:val="22"/>
        </w:rPr>
        <w:t>3) независимая гарантия должна содержать:</w:t>
      </w:r>
    </w:p>
    <w:p w14:paraId="53B4ADA1" w14:textId="77777777" w:rsidR="00AE32EF" w:rsidRPr="00AE32EF" w:rsidRDefault="00AE32EF" w:rsidP="00AE32EF">
      <w:pPr>
        <w:ind w:firstLine="709"/>
        <w:jc w:val="both"/>
        <w:rPr>
          <w:sz w:val="22"/>
          <w:szCs w:val="22"/>
        </w:rPr>
      </w:pPr>
      <w:r w:rsidRPr="00AE32EF">
        <w:rPr>
          <w:sz w:val="22"/>
          <w:szCs w:val="22"/>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575C9E3" w14:textId="77777777" w:rsidR="00AE32EF" w:rsidRPr="00AE32EF" w:rsidRDefault="00AE32EF" w:rsidP="00AE32EF">
      <w:pPr>
        <w:ind w:firstLine="709"/>
        <w:jc w:val="both"/>
        <w:rPr>
          <w:sz w:val="22"/>
          <w:szCs w:val="22"/>
        </w:rPr>
      </w:pPr>
      <w:r w:rsidRPr="00AE32EF">
        <w:rPr>
          <w:sz w:val="22"/>
          <w:szCs w:val="22"/>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22CEDF7C" w14:textId="77777777" w:rsidR="00AE32EF" w:rsidRPr="00AE32EF" w:rsidRDefault="00AE32EF" w:rsidP="00AE32EF">
      <w:pPr>
        <w:ind w:firstLine="709"/>
        <w:jc w:val="both"/>
        <w:rPr>
          <w:sz w:val="22"/>
          <w:szCs w:val="22"/>
        </w:rPr>
      </w:pPr>
      <w:r w:rsidRPr="00AE32EF">
        <w:rPr>
          <w:sz w:val="22"/>
          <w:szCs w:val="22"/>
        </w:rPr>
        <w:t xml:space="preserve">в) указание на срок ее действия, который не может составлять менее одного месяца с даты </w:t>
      </w:r>
      <w:proofErr w:type="gramStart"/>
      <w:r w:rsidRPr="00AE32EF">
        <w:rPr>
          <w:sz w:val="22"/>
          <w:szCs w:val="22"/>
        </w:rPr>
        <w:t>окончания</w:t>
      </w:r>
      <w:proofErr w:type="gramEnd"/>
      <w:r w:rsidRPr="00AE32EF">
        <w:rPr>
          <w:sz w:val="22"/>
          <w:szCs w:val="22"/>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5605F9A" w14:textId="77777777" w:rsidR="00AE32EF" w:rsidRDefault="00AE32EF" w:rsidP="00AE32EF">
      <w:pPr>
        <w:ind w:firstLine="709"/>
        <w:jc w:val="both"/>
        <w:rPr>
          <w:sz w:val="22"/>
          <w:szCs w:val="22"/>
        </w:rPr>
      </w:pPr>
      <w:r w:rsidRPr="00AE32EF">
        <w:rPr>
          <w:sz w:val="22"/>
          <w:szCs w:val="22"/>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5742A2">
        <w:rPr>
          <w:sz w:val="22"/>
          <w:szCs w:val="22"/>
        </w:rPr>
        <w:t>;</w:t>
      </w:r>
    </w:p>
    <w:p w14:paraId="0D4082B2" w14:textId="77777777" w:rsidR="005742A2" w:rsidRPr="00AE32EF" w:rsidRDefault="005742A2" w:rsidP="00AE32EF">
      <w:pPr>
        <w:ind w:firstLine="709"/>
        <w:jc w:val="both"/>
        <w:rPr>
          <w:sz w:val="22"/>
          <w:szCs w:val="22"/>
        </w:rPr>
      </w:pPr>
      <w:r w:rsidRPr="005742A2">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sz w:val="22"/>
          <w:szCs w:val="22"/>
        </w:rPr>
        <w:t>.</w:t>
      </w:r>
    </w:p>
    <w:p w14:paraId="7EE2A1EE" w14:textId="77777777" w:rsidR="00AE32EF" w:rsidRPr="00AE32EF" w:rsidRDefault="00AE32EF" w:rsidP="00AE32EF">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576B1B4D" w14:textId="77777777" w:rsidR="00AE32EF" w:rsidRPr="00AE32EF" w:rsidRDefault="00AE32EF" w:rsidP="00AE32EF">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3032BEB" w14:textId="77777777" w:rsidR="00AE32EF" w:rsidRPr="00AE32EF" w:rsidRDefault="00AE32EF" w:rsidP="00AE32EF">
      <w:pPr>
        <w:ind w:firstLine="709"/>
        <w:jc w:val="both"/>
        <w:rPr>
          <w:sz w:val="22"/>
          <w:szCs w:val="22"/>
        </w:rPr>
      </w:pPr>
      <w:r w:rsidRPr="00AE32EF">
        <w:rPr>
          <w:sz w:val="22"/>
          <w:szCs w:val="22"/>
        </w:rPr>
        <w:t>Правительство Российской Федерации вправе установить:</w:t>
      </w:r>
    </w:p>
    <w:p w14:paraId="6BB8B321" w14:textId="77777777" w:rsidR="00AE32EF" w:rsidRPr="00AE32EF" w:rsidRDefault="00AE32EF" w:rsidP="00AE32EF">
      <w:pPr>
        <w:ind w:firstLine="709"/>
        <w:jc w:val="both"/>
        <w:rPr>
          <w:sz w:val="22"/>
          <w:szCs w:val="22"/>
        </w:rPr>
      </w:pPr>
      <w:r w:rsidRPr="00AE32EF">
        <w:rPr>
          <w:sz w:val="22"/>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27BCF43F" w14:textId="77777777" w:rsidR="00AE32EF" w:rsidRPr="00AE32EF" w:rsidRDefault="00AE32EF" w:rsidP="00AE32EF">
      <w:pPr>
        <w:ind w:firstLine="709"/>
        <w:jc w:val="both"/>
        <w:rPr>
          <w:sz w:val="22"/>
          <w:szCs w:val="22"/>
        </w:rPr>
      </w:pPr>
      <w:r w:rsidRPr="00AE32EF">
        <w:rPr>
          <w:sz w:val="22"/>
          <w:szCs w:val="22"/>
        </w:rPr>
        <w:lastRenderedPageBreak/>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16F2E716" w14:textId="77777777" w:rsidR="00AE32EF" w:rsidRPr="00AE32EF" w:rsidRDefault="00AE32EF" w:rsidP="00AE32EF">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7F97F46E" w14:textId="77777777" w:rsidR="00AE32EF" w:rsidRPr="00AE32EF" w:rsidRDefault="00AE32EF" w:rsidP="00AE32EF">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03891E12" w14:textId="77777777" w:rsidR="00AE32EF" w:rsidRPr="00AE32EF" w:rsidRDefault="00AE32EF" w:rsidP="00AE32EF">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3E5340A0" w14:textId="77777777" w:rsidR="0006626A" w:rsidRPr="00721965" w:rsidRDefault="00D36649" w:rsidP="00AE32EF">
      <w:pPr>
        <w:ind w:firstLine="709"/>
        <w:jc w:val="both"/>
        <w:rPr>
          <w:sz w:val="22"/>
          <w:szCs w:val="22"/>
        </w:rPr>
      </w:pPr>
      <w:r>
        <w:rPr>
          <w:sz w:val="22"/>
          <w:szCs w:val="22"/>
        </w:rPr>
        <w:t>8.8</w:t>
      </w:r>
      <w:r w:rsidR="00AE32EF" w:rsidRPr="00AE32EF">
        <w:rPr>
          <w:sz w:val="22"/>
          <w:szCs w:val="22"/>
        </w:rPr>
        <w:t xml:space="preserve">. </w:t>
      </w:r>
      <w:r w:rsidR="002C753E" w:rsidRPr="002C753E">
        <w:rPr>
          <w:sz w:val="22"/>
          <w:szCs w:val="22"/>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AE31AC9"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w:t>
      </w:r>
      <w:r w:rsidR="00D36649">
        <w:rPr>
          <w:sz w:val="22"/>
          <w:szCs w:val="22"/>
          <w:lang w:val="sah-RU"/>
        </w:rPr>
        <w:t>9</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58750A3"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w:t>
      </w:r>
      <w:r w:rsidR="00D36649">
        <w:rPr>
          <w:sz w:val="22"/>
          <w:szCs w:val="22"/>
        </w:rPr>
        <w:t>0</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032D38DD" w14:textId="77777777" w:rsidR="002E6260" w:rsidRDefault="002E6260" w:rsidP="00684292">
      <w:pPr>
        <w:ind w:firstLine="709"/>
        <w:jc w:val="both"/>
        <w:rPr>
          <w:b/>
          <w:bCs/>
          <w:sz w:val="22"/>
          <w:szCs w:val="22"/>
        </w:rPr>
      </w:pPr>
    </w:p>
    <w:p w14:paraId="78EB19DF"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6E4C8AEE"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097AB43E"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436151AA"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0786C7DE"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58AE52B5"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32A7D966"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6C4BEA41"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3766B567"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7A49F892"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02D1F62C"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4BDDB6A6"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13B4CEC8"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1A6D9C49" w14:textId="77777777" w:rsidR="00684292" w:rsidRPr="00721965" w:rsidRDefault="00684292" w:rsidP="00684292">
      <w:pPr>
        <w:ind w:firstLine="709"/>
        <w:jc w:val="both"/>
        <w:rPr>
          <w:sz w:val="22"/>
          <w:szCs w:val="22"/>
        </w:rPr>
      </w:pPr>
      <w:r w:rsidRPr="00721965">
        <w:rPr>
          <w:sz w:val="22"/>
          <w:szCs w:val="22"/>
        </w:rPr>
        <w:lastRenderedPageBreak/>
        <w:t>— по результатам рассмотрения заявок на участие в запросе котировок в электронной форме были отклонены все поданные заявки;</w:t>
      </w:r>
    </w:p>
    <w:p w14:paraId="7A1156E3" w14:textId="77777777" w:rsidR="000227B6"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063F2F6A" w14:textId="77777777" w:rsidR="006D2700" w:rsidRPr="00721965" w:rsidRDefault="006D2700" w:rsidP="00684292">
      <w:pPr>
        <w:ind w:firstLine="709"/>
        <w:jc w:val="both"/>
        <w:rPr>
          <w:sz w:val="22"/>
          <w:szCs w:val="22"/>
        </w:rPr>
      </w:pPr>
    </w:p>
    <w:p w14:paraId="410AAD2E" w14:textId="77777777"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14:paraId="51A295FA" w14:textId="77777777"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6560709C" w14:textId="77777777"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14:paraId="3FCCF3E1" w14:textId="5652FFB8" w:rsidR="006D2700" w:rsidRDefault="006D2700" w:rsidP="006D2700">
      <w:pPr>
        <w:ind w:firstLine="709"/>
        <w:jc w:val="both"/>
        <w:rPr>
          <w:sz w:val="22"/>
          <w:szCs w:val="22"/>
        </w:rPr>
      </w:pPr>
      <w:r>
        <w:rPr>
          <w:sz w:val="22"/>
          <w:szCs w:val="22"/>
        </w:rPr>
        <w:t xml:space="preserve">10.3. </w:t>
      </w:r>
      <w:r w:rsidR="00F13BE0">
        <w:rPr>
          <w:sz w:val="22"/>
          <w:szCs w:val="22"/>
        </w:rPr>
        <w:t>П</w:t>
      </w:r>
      <w:r w:rsidR="00F13BE0" w:rsidRPr="00F13BE0">
        <w:rPr>
          <w:sz w:val="22"/>
          <w:szCs w:val="22"/>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34B4C519" w14:textId="77777777"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14:paraId="15FA1911" w14:textId="77777777" w:rsidR="006D2700" w:rsidRDefault="006D2700" w:rsidP="006D2700">
      <w:pPr>
        <w:ind w:firstLine="709"/>
        <w:jc w:val="both"/>
        <w:rPr>
          <w:sz w:val="22"/>
          <w:szCs w:val="22"/>
        </w:rPr>
      </w:pPr>
    </w:p>
    <w:p w14:paraId="36A05181" w14:textId="77777777" w:rsidR="00E22C57" w:rsidRDefault="006D2700" w:rsidP="00E22C57">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форме, </w:t>
      </w:r>
      <w:r w:rsidRPr="00721965">
        <w:rPr>
          <w:i/>
          <w:sz w:val="22"/>
          <w:szCs w:val="22"/>
        </w:rPr>
        <w:t xml:space="preserve"> </w:t>
      </w:r>
      <w:r w:rsidRPr="00721965">
        <w:rPr>
          <w:sz w:val="22"/>
          <w:szCs w:val="22"/>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9"/>
            <w:color w:val="000000"/>
            <w:sz w:val="22"/>
            <w:szCs w:val="22"/>
          </w:rPr>
          <w:t xml:space="preserve">Положением о закупке товаров, работ, услуг </w:t>
        </w:r>
        <w:r>
          <w:rPr>
            <w:rStyle w:val="a9"/>
            <w:color w:val="000000"/>
            <w:sz w:val="22"/>
            <w:szCs w:val="22"/>
          </w:rPr>
          <w:t>МУП «Водоканал»</w:t>
        </w:r>
        <w:r w:rsidRPr="00721965">
          <w:rPr>
            <w:rStyle w:val="a9"/>
            <w:color w:val="000000"/>
            <w:sz w:val="22"/>
            <w:szCs w:val="22"/>
          </w:rPr>
          <w:t xml:space="preserve"> </w:t>
        </w:r>
      </w:hyperlink>
      <w:r w:rsidRPr="00721965">
        <w:rPr>
          <w:sz w:val="22"/>
          <w:szCs w:val="22"/>
        </w:rPr>
        <w:t xml:space="preserve"> и действующим законодательством Российской Федерации</w:t>
      </w:r>
    </w:p>
    <w:p w14:paraId="3F63A1C6" w14:textId="77777777" w:rsidR="00E22C57" w:rsidRDefault="00E22C57" w:rsidP="00E22C57">
      <w:pPr>
        <w:ind w:firstLine="709"/>
        <w:jc w:val="both"/>
        <w:rPr>
          <w:sz w:val="22"/>
          <w:szCs w:val="22"/>
        </w:rPr>
      </w:pPr>
    </w:p>
    <w:p w14:paraId="6C41EF96" w14:textId="77777777" w:rsidR="00E22C57" w:rsidRDefault="00E22C57" w:rsidP="00E22C57">
      <w:pPr>
        <w:ind w:firstLine="709"/>
        <w:jc w:val="both"/>
        <w:rPr>
          <w:sz w:val="22"/>
          <w:szCs w:val="22"/>
        </w:rPr>
      </w:pPr>
    </w:p>
    <w:p w14:paraId="38913259" w14:textId="77777777" w:rsidR="00E22C57" w:rsidRDefault="00E22C57" w:rsidP="00E22C57">
      <w:pPr>
        <w:ind w:firstLine="709"/>
        <w:jc w:val="both"/>
        <w:rPr>
          <w:sz w:val="22"/>
          <w:szCs w:val="22"/>
        </w:rPr>
      </w:pPr>
    </w:p>
    <w:p w14:paraId="354546B1" w14:textId="77777777" w:rsidR="00E22C57" w:rsidRDefault="00E22C57" w:rsidP="00E22C57">
      <w:pPr>
        <w:ind w:firstLine="709"/>
        <w:jc w:val="both"/>
        <w:rPr>
          <w:sz w:val="22"/>
          <w:szCs w:val="22"/>
        </w:rPr>
      </w:pPr>
    </w:p>
    <w:p w14:paraId="3DB5BD48" w14:textId="77777777" w:rsidR="00E22C57" w:rsidRDefault="00E22C57" w:rsidP="00E22C57">
      <w:pPr>
        <w:ind w:firstLine="709"/>
        <w:jc w:val="both"/>
        <w:rPr>
          <w:sz w:val="22"/>
          <w:szCs w:val="22"/>
        </w:rPr>
      </w:pPr>
    </w:p>
    <w:p w14:paraId="002B49DA" w14:textId="77777777" w:rsidR="00E22C57" w:rsidRDefault="00E22C57" w:rsidP="00E22C57">
      <w:pPr>
        <w:ind w:firstLine="709"/>
        <w:jc w:val="both"/>
        <w:rPr>
          <w:sz w:val="22"/>
          <w:szCs w:val="22"/>
        </w:rPr>
      </w:pPr>
    </w:p>
    <w:p w14:paraId="17BCE9BE" w14:textId="77777777" w:rsidR="00E22C57" w:rsidRDefault="00E22C57" w:rsidP="00E22C57">
      <w:pPr>
        <w:ind w:firstLine="709"/>
        <w:jc w:val="both"/>
        <w:rPr>
          <w:sz w:val="22"/>
          <w:szCs w:val="22"/>
        </w:rPr>
      </w:pPr>
    </w:p>
    <w:p w14:paraId="455FE4AF" w14:textId="77777777" w:rsidR="00E22C57" w:rsidRDefault="00E22C57" w:rsidP="00E22C57">
      <w:pPr>
        <w:ind w:firstLine="709"/>
        <w:jc w:val="both"/>
        <w:rPr>
          <w:sz w:val="22"/>
          <w:szCs w:val="22"/>
        </w:rPr>
      </w:pPr>
    </w:p>
    <w:p w14:paraId="0AD4DA6F" w14:textId="77777777" w:rsidR="00E22C57" w:rsidRDefault="00E22C57" w:rsidP="00E22C57">
      <w:pPr>
        <w:ind w:firstLine="709"/>
        <w:jc w:val="both"/>
        <w:rPr>
          <w:sz w:val="22"/>
          <w:szCs w:val="22"/>
        </w:rPr>
      </w:pPr>
    </w:p>
    <w:p w14:paraId="22CC9D9B" w14:textId="77777777" w:rsidR="00E22C57" w:rsidRDefault="00E22C57" w:rsidP="00E22C57">
      <w:pPr>
        <w:ind w:firstLine="709"/>
        <w:jc w:val="both"/>
        <w:rPr>
          <w:sz w:val="22"/>
          <w:szCs w:val="22"/>
        </w:rPr>
      </w:pPr>
    </w:p>
    <w:p w14:paraId="1EC70F83" w14:textId="77777777" w:rsidR="00E22C57" w:rsidRDefault="00E22C57" w:rsidP="00E22C57">
      <w:pPr>
        <w:ind w:firstLine="709"/>
        <w:jc w:val="both"/>
        <w:rPr>
          <w:sz w:val="22"/>
          <w:szCs w:val="22"/>
        </w:rPr>
      </w:pPr>
    </w:p>
    <w:p w14:paraId="55AAE403" w14:textId="77777777" w:rsidR="00E22C57" w:rsidRDefault="00E22C57" w:rsidP="00E22C57">
      <w:pPr>
        <w:ind w:firstLine="709"/>
        <w:jc w:val="both"/>
        <w:rPr>
          <w:sz w:val="22"/>
          <w:szCs w:val="22"/>
        </w:rPr>
      </w:pPr>
    </w:p>
    <w:p w14:paraId="17FA359D" w14:textId="77777777" w:rsidR="00E22C57" w:rsidRDefault="00E22C57" w:rsidP="00E22C57">
      <w:pPr>
        <w:ind w:firstLine="709"/>
        <w:jc w:val="both"/>
        <w:rPr>
          <w:sz w:val="22"/>
          <w:szCs w:val="22"/>
        </w:rPr>
      </w:pPr>
    </w:p>
    <w:p w14:paraId="74E77870" w14:textId="77777777" w:rsidR="00E22C57" w:rsidRDefault="00E22C57" w:rsidP="00E22C57">
      <w:pPr>
        <w:ind w:firstLine="709"/>
        <w:jc w:val="both"/>
        <w:rPr>
          <w:sz w:val="22"/>
          <w:szCs w:val="22"/>
        </w:rPr>
      </w:pPr>
    </w:p>
    <w:p w14:paraId="6F044790" w14:textId="77777777" w:rsidR="00E22C57" w:rsidRDefault="00E22C57" w:rsidP="00E22C57">
      <w:pPr>
        <w:ind w:firstLine="709"/>
        <w:jc w:val="both"/>
        <w:rPr>
          <w:sz w:val="22"/>
          <w:szCs w:val="22"/>
        </w:rPr>
      </w:pPr>
    </w:p>
    <w:p w14:paraId="123A484A" w14:textId="77777777" w:rsidR="00E22C57" w:rsidRDefault="00E22C57" w:rsidP="00E22C57">
      <w:pPr>
        <w:ind w:firstLine="709"/>
        <w:jc w:val="both"/>
        <w:rPr>
          <w:sz w:val="22"/>
          <w:szCs w:val="22"/>
        </w:rPr>
      </w:pPr>
    </w:p>
    <w:p w14:paraId="60F404CA" w14:textId="77777777" w:rsidR="00E22C57" w:rsidRDefault="00E22C57" w:rsidP="00E22C57">
      <w:pPr>
        <w:ind w:firstLine="709"/>
        <w:jc w:val="both"/>
        <w:rPr>
          <w:sz w:val="22"/>
          <w:szCs w:val="22"/>
        </w:rPr>
      </w:pPr>
    </w:p>
    <w:p w14:paraId="0C68A548" w14:textId="77777777" w:rsidR="00E22C57" w:rsidRDefault="00E22C57" w:rsidP="00E22C57">
      <w:pPr>
        <w:ind w:firstLine="709"/>
        <w:jc w:val="both"/>
        <w:rPr>
          <w:sz w:val="22"/>
          <w:szCs w:val="22"/>
        </w:rPr>
      </w:pPr>
    </w:p>
    <w:p w14:paraId="25998437" w14:textId="77777777" w:rsidR="00E22C57" w:rsidRDefault="00E22C57" w:rsidP="00E22C57">
      <w:pPr>
        <w:ind w:firstLine="709"/>
        <w:jc w:val="both"/>
        <w:rPr>
          <w:sz w:val="22"/>
          <w:szCs w:val="22"/>
        </w:rPr>
      </w:pPr>
    </w:p>
    <w:p w14:paraId="0D71E948" w14:textId="77777777" w:rsidR="006F0442" w:rsidRDefault="006F0442" w:rsidP="00E22C57">
      <w:pPr>
        <w:ind w:firstLine="709"/>
        <w:jc w:val="both"/>
        <w:rPr>
          <w:sz w:val="22"/>
          <w:szCs w:val="22"/>
        </w:rPr>
      </w:pPr>
    </w:p>
    <w:p w14:paraId="660F2494" w14:textId="77777777" w:rsidR="006F0442" w:rsidRDefault="006F0442" w:rsidP="00E22C57">
      <w:pPr>
        <w:ind w:firstLine="709"/>
        <w:jc w:val="both"/>
        <w:rPr>
          <w:sz w:val="22"/>
          <w:szCs w:val="22"/>
        </w:rPr>
      </w:pPr>
    </w:p>
    <w:p w14:paraId="6DFB2F29" w14:textId="77777777" w:rsidR="006F0442" w:rsidRDefault="006F0442" w:rsidP="00E22C57">
      <w:pPr>
        <w:ind w:firstLine="709"/>
        <w:jc w:val="both"/>
        <w:rPr>
          <w:sz w:val="22"/>
          <w:szCs w:val="22"/>
        </w:rPr>
      </w:pPr>
    </w:p>
    <w:p w14:paraId="584D193A" w14:textId="77777777" w:rsidR="006F0442" w:rsidRDefault="006F0442" w:rsidP="00E22C57">
      <w:pPr>
        <w:ind w:firstLine="709"/>
        <w:jc w:val="both"/>
        <w:rPr>
          <w:sz w:val="22"/>
          <w:szCs w:val="22"/>
        </w:rPr>
      </w:pPr>
    </w:p>
    <w:p w14:paraId="20CD9E1D" w14:textId="77777777" w:rsidR="009B7EC2" w:rsidRDefault="009B7EC2" w:rsidP="00E22C57">
      <w:pPr>
        <w:ind w:firstLine="709"/>
        <w:jc w:val="both"/>
        <w:rPr>
          <w:sz w:val="22"/>
          <w:szCs w:val="22"/>
        </w:rPr>
      </w:pPr>
    </w:p>
    <w:p w14:paraId="0B37826C" w14:textId="77777777" w:rsidR="009B7EC2" w:rsidRDefault="009B7EC2" w:rsidP="00E22C57">
      <w:pPr>
        <w:ind w:firstLine="709"/>
        <w:jc w:val="both"/>
        <w:rPr>
          <w:sz w:val="22"/>
          <w:szCs w:val="22"/>
        </w:rPr>
      </w:pPr>
    </w:p>
    <w:p w14:paraId="6B933270" w14:textId="77777777" w:rsidR="009B7EC2" w:rsidRDefault="009B7EC2" w:rsidP="00E22C57">
      <w:pPr>
        <w:ind w:firstLine="709"/>
        <w:jc w:val="both"/>
        <w:rPr>
          <w:sz w:val="22"/>
          <w:szCs w:val="22"/>
        </w:rPr>
      </w:pPr>
    </w:p>
    <w:p w14:paraId="0902DE4A" w14:textId="77777777" w:rsidR="009B7EC2" w:rsidRDefault="009B7EC2" w:rsidP="00E22C57">
      <w:pPr>
        <w:ind w:firstLine="709"/>
        <w:jc w:val="both"/>
        <w:rPr>
          <w:sz w:val="22"/>
          <w:szCs w:val="22"/>
        </w:rPr>
      </w:pPr>
    </w:p>
    <w:p w14:paraId="4E166A10" w14:textId="77777777" w:rsidR="00845C84" w:rsidRDefault="00845C84" w:rsidP="00E22C57">
      <w:pPr>
        <w:ind w:firstLine="709"/>
        <w:jc w:val="both"/>
        <w:rPr>
          <w:sz w:val="22"/>
          <w:szCs w:val="22"/>
        </w:rPr>
      </w:pPr>
    </w:p>
    <w:p w14:paraId="4CEFD5F5" w14:textId="77777777" w:rsidR="00845C84" w:rsidRDefault="00845C84" w:rsidP="00E22C57">
      <w:pPr>
        <w:ind w:firstLine="709"/>
        <w:jc w:val="both"/>
        <w:rPr>
          <w:sz w:val="22"/>
          <w:szCs w:val="22"/>
        </w:rPr>
      </w:pPr>
    </w:p>
    <w:p w14:paraId="27EFF24B" w14:textId="77777777" w:rsidR="00845C84" w:rsidRDefault="00845C84" w:rsidP="00E22C57">
      <w:pPr>
        <w:ind w:firstLine="709"/>
        <w:jc w:val="both"/>
        <w:rPr>
          <w:sz w:val="22"/>
          <w:szCs w:val="22"/>
        </w:rPr>
      </w:pPr>
    </w:p>
    <w:p w14:paraId="3B2EFC5E" w14:textId="77777777" w:rsidR="00845C84" w:rsidRDefault="00845C84" w:rsidP="00E22C57">
      <w:pPr>
        <w:ind w:firstLine="709"/>
        <w:jc w:val="both"/>
        <w:rPr>
          <w:sz w:val="22"/>
          <w:szCs w:val="22"/>
        </w:rPr>
      </w:pPr>
    </w:p>
    <w:p w14:paraId="149462D1" w14:textId="77777777" w:rsidR="00845C84" w:rsidRDefault="00845C84" w:rsidP="00E22C57">
      <w:pPr>
        <w:ind w:firstLine="709"/>
        <w:jc w:val="both"/>
        <w:rPr>
          <w:sz w:val="22"/>
          <w:szCs w:val="22"/>
        </w:rPr>
      </w:pPr>
    </w:p>
    <w:p w14:paraId="1B9F960A" w14:textId="77777777" w:rsidR="00845C84" w:rsidRDefault="00845C84" w:rsidP="00E22C57">
      <w:pPr>
        <w:ind w:firstLine="709"/>
        <w:jc w:val="both"/>
        <w:rPr>
          <w:sz w:val="22"/>
          <w:szCs w:val="22"/>
        </w:rPr>
      </w:pPr>
    </w:p>
    <w:p w14:paraId="544BB441" w14:textId="77777777" w:rsidR="009B7EC2" w:rsidRDefault="009B7EC2" w:rsidP="00E22C57">
      <w:pPr>
        <w:ind w:firstLine="709"/>
        <w:jc w:val="both"/>
        <w:rPr>
          <w:sz w:val="22"/>
          <w:szCs w:val="22"/>
        </w:rPr>
      </w:pPr>
    </w:p>
    <w:p w14:paraId="5BD27AFD" w14:textId="77777777" w:rsidR="0009435B" w:rsidRDefault="0009435B" w:rsidP="00E22C57">
      <w:pPr>
        <w:ind w:firstLine="709"/>
        <w:jc w:val="both"/>
        <w:rPr>
          <w:sz w:val="22"/>
          <w:szCs w:val="22"/>
        </w:rPr>
      </w:pPr>
    </w:p>
    <w:p w14:paraId="0C836304" w14:textId="77777777" w:rsidR="0009435B" w:rsidRDefault="0009435B" w:rsidP="00E22C57">
      <w:pPr>
        <w:ind w:firstLine="709"/>
        <w:jc w:val="both"/>
        <w:rPr>
          <w:sz w:val="22"/>
          <w:szCs w:val="22"/>
        </w:rPr>
      </w:pPr>
    </w:p>
    <w:p w14:paraId="4E485FED" w14:textId="77777777" w:rsidR="000260EF" w:rsidRPr="00FC533A" w:rsidRDefault="000260EF" w:rsidP="00FC533A">
      <w:pPr>
        <w:keepNext/>
        <w:keepLines/>
        <w:autoSpaceDE/>
        <w:autoSpaceDN/>
        <w:adjustRightInd/>
        <w:jc w:val="right"/>
        <w:rPr>
          <w:sz w:val="22"/>
          <w:szCs w:val="22"/>
        </w:rPr>
      </w:pPr>
      <w:r w:rsidRPr="00FC533A">
        <w:rPr>
          <w:sz w:val="22"/>
          <w:szCs w:val="22"/>
        </w:rPr>
        <w:t>Приложение №</w:t>
      </w:r>
      <w:r w:rsidR="00D028B2" w:rsidRPr="00FC533A">
        <w:rPr>
          <w:sz w:val="22"/>
          <w:szCs w:val="22"/>
        </w:rPr>
        <w:t>2</w:t>
      </w:r>
    </w:p>
    <w:p w14:paraId="4994E00A" w14:textId="77777777" w:rsidR="000260EF" w:rsidRPr="00FC533A" w:rsidRDefault="000260EF" w:rsidP="00FC533A">
      <w:pPr>
        <w:keepNext/>
        <w:keepLines/>
        <w:autoSpaceDE/>
        <w:autoSpaceDN/>
        <w:adjustRightInd/>
        <w:jc w:val="right"/>
        <w:rPr>
          <w:sz w:val="22"/>
          <w:szCs w:val="22"/>
        </w:rPr>
      </w:pPr>
      <w:r w:rsidRPr="00FC533A">
        <w:rPr>
          <w:sz w:val="22"/>
          <w:szCs w:val="22"/>
        </w:rPr>
        <w:t>к извещению о проведении</w:t>
      </w:r>
    </w:p>
    <w:p w14:paraId="6F63AA69" w14:textId="77777777" w:rsidR="008C0092" w:rsidRDefault="000260EF" w:rsidP="008C0092">
      <w:pPr>
        <w:jc w:val="right"/>
        <w:rPr>
          <w:sz w:val="22"/>
          <w:szCs w:val="22"/>
        </w:rPr>
      </w:pPr>
      <w:r w:rsidRPr="00FC533A">
        <w:rPr>
          <w:sz w:val="22"/>
          <w:szCs w:val="22"/>
        </w:rPr>
        <w:t>запроса котировок в электронной форме</w:t>
      </w:r>
      <w:r w:rsidR="008C0092" w:rsidRPr="002F6322">
        <w:rPr>
          <w:sz w:val="22"/>
          <w:szCs w:val="22"/>
        </w:rPr>
        <w:t>,</w:t>
      </w:r>
    </w:p>
    <w:p w14:paraId="5D8D629F"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140D5DEF" w14:textId="77777777" w:rsidR="008C0092" w:rsidRDefault="008C0092" w:rsidP="008C0092">
      <w:pPr>
        <w:jc w:val="right"/>
        <w:rPr>
          <w:sz w:val="22"/>
          <w:szCs w:val="22"/>
        </w:rPr>
      </w:pPr>
      <w:r w:rsidRPr="002F6322">
        <w:rPr>
          <w:sz w:val="22"/>
          <w:szCs w:val="22"/>
        </w:rPr>
        <w:t xml:space="preserve"> субъекты малого и среднего предпринимательства</w:t>
      </w:r>
    </w:p>
    <w:p w14:paraId="5FD94A14" w14:textId="77777777" w:rsidR="008C0092" w:rsidRDefault="008C0092" w:rsidP="008C0092">
      <w:pPr>
        <w:jc w:val="center"/>
        <w:rPr>
          <w:b/>
          <w:sz w:val="24"/>
          <w:szCs w:val="24"/>
          <w:lang w:eastAsia="zh-CN"/>
        </w:rPr>
      </w:pPr>
    </w:p>
    <w:p w14:paraId="3A37A2FD" w14:textId="77777777" w:rsidR="00AA795A" w:rsidRDefault="00AA795A" w:rsidP="008C0092">
      <w:pPr>
        <w:jc w:val="center"/>
        <w:rPr>
          <w:b/>
          <w:sz w:val="24"/>
          <w:szCs w:val="24"/>
          <w:lang w:eastAsia="zh-CN"/>
        </w:rPr>
      </w:pPr>
    </w:p>
    <w:p w14:paraId="5A855C1E" w14:textId="77777777" w:rsidR="00AA795A" w:rsidRDefault="00AA795A" w:rsidP="008C0092">
      <w:pPr>
        <w:jc w:val="center"/>
        <w:rPr>
          <w:b/>
          <w:sz w:val="24"/>
          <w:szCs w:val="24"/>
          <w:lang w:eastAsia="zh-CN"/>
        </w:rPr>
      </w:pPr>
    </w:p>
    <w:p w14:paraId="2DFBBA35" w14:textId="77777777" w:rsidR="00424DD6" w:rsidRDefault="00424DD6" w:rsidP="008C0092">
      <w:pPr>
        <w:jc w:val="center"/>
        <w:rPr>
          <w:b/>
          <w:sz w:val="24"/>
          <w:szCs w:val="24"/>
          <w:lang w:eastAsia="zh-CN"/>
        </w:rPr>
      </w:pPr>
      <w:r w:rsidRPr="002E6260">
        <w:rPr>
          <w:b/>
          <w:sz w:val="24"/>
          <w:szCs w:val="24"/>
          <w:lang w:eastAsia="zh-CN"/>
        </w:rPr>
        <w:t>ТЕХНИЧЕСКОЕ ЗАДАНИЕ</w:t>
      </w:r>
    </w:p>
    <w:p w14:paraId="64C0D28C" w14:textId="77777777" w:rsidR="006E2A56" w:rsidRPr="006E2A56" w:rsidRDefault="006E2A56" w:rsidP="006E2A56">
      <w:pPr>
        <w:spacing w:before="280" w:after="280" w:line="100" w:lineRule="atLeast"/>
        <w:rPr>
          <w:sz w:val="22"/>
          <w:szCs w:val="22"/>
        </w:rPr>
      </w:pPr>
      <w:r w:rsidRPr="006E2A56">
        <w:rPr>
          <w:b/>
          <w:bCs/>
          <w:iCs/>
          <w:sz w:val="22"/>
          <w:szCs w:val="22"/>
        </w:rPr>
        <w:t>Автозапчасти:</w:t>
      </w:r>
    </w:p>
    <w:tbl>
      <w:tblPr>
        <w:tblW w:w="10123" w:type="dxa"/>
        <w:tblInd w:w="-147" w:type="dxa"/>
        <w:tblLayout w:type="fixed"/>
        <w:tblCellMar>
          <w:left w:w="113" w:type="dxa"/>
        </w:tblCellMar>
        <w:tblLook w:val="0000" w:firstRow="0" w:lastRow="0" w:firstColumn="0" w:lastColumn="0" w:noHBand="0" w:noVBand="0"/>
      </w:tblPr>
      <w:tblGrid>
        <w:gridCol w:w="675"/>
        <w:gridCol w:w="4854"/>
        <w:gridCol w:w="2552"/>
        <w:gridCol w:w="1042"/>
        <w:gridCol w:w="1000"/>
      </w:tblGrid>
      <w:tr w:rsidR="006E2A56" w:rsidRPr="006E2A56" w14:paraId="2AF913B0"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545A3E04" w14:textId="77777777" w:rsidR="006E2A56" w:rsidRPr="006E2A56" w:rsidRDefault="006E2A56" w:rsidP="00450E37">
            <w:pPr>
              <w:spacing w:before="280" w:after="119" w:line="60" w:lineRule="atLeast"/>
              <w:ind w:left="28" w:right="108"/>
              <w:jc w:val="center"/>
              <w:rPr>
                <w:sz w:val="22"/>
                <w:szCs w:val="22"/>
              </w:rPr>
            </w:pPr>
            <w:r w:rsidRPr="006E2A56">
              <w:rPr>
                <w:color w:val="000000"/>
                <w:sz w:val="22"/>
                <w:szCs w:val="22"/>
              </w:rPr>
              <w:t>№ п/п</w:t>
            </w:r>
          </w:p>
        </w:tc>
        <w:tc>
          <w:tcPr>
            <w:tcW w:w="4854" w:type="dxa"/>
            <w:tcBorders>
              <w:top w:val="single" w:sz="4" w:space="0" w:color="000000"/>
              <w:left w:val="single" w:sz="4" w:space="0" w:color="000000"/>
              <w:bottom w:val="single" w:sz="4" w:space="0" w:color="000000"/>
            </w:tcBorders>
            <w:shd w:val="clear" w:color="auto" w:fill="FFFFFF"/>
            <w:vAlign w:val="center"/>
          </w:tcPr>
          <w:p w14:paraId="250A14A5" w14:textId="77777777" w:rsidR="006E2A56" w:rsidRPr="006E2A56" w:rsidRDefault="006E2A56" w:rsidP="00450E37">
            <w:pPr>
              <w:spacing w:before="280" w:after="119" w:line="60" w:lineRule="atLeast"/>
              <w:jc w:val="center"/>
              <w:rPr>
                <w:sz w:val="22"/>
                <w:szCs w:val="22"/>
              </w:rPr>
            </w:pPr>
            <w:r w:rsidRPr="006E2A56">
              <w:rPr>
                <w:color w:val="000000"/>
                <w:sz w:val="22"/>
                <w:szCs w:val="22"/>
              </w:rPr>
              <w:t>Наименование</w:t>
            </w:r>
          </w:p>
        </w:tc>
        <w:tc>
          <w:tcPr>
            <w:tcW w:w="2552" w:type="dxa"/>
            <w:tcBorders>
              <w:top w:val="single" w:sz="4" w:space="0" w:color="000000"/>
              <w:left w:val="single" w:sz="4" w:space="0" w:color="000000"/>
              <w:bottom w:val="single" w:sz="4" w:space="0" w:color="000000"/>
            </w:tcBorders>
            <w:shd w:val="clear" w:color="auto" w:fill="FFFFFF"/>
            <w:vAlign w:val="center"/>
          </w:tcPr>
          <w:p w14:paraId="0EC6B4B8" w14:textId="77777777" w:rsidR="006E2A56" w:rsidRPr="006E2A56" w:rsidRDefault="006E2A56" w:rsidP="00450E37">
            <w:pPr>
              <w:spacing w:before="280" w:after="119" w:line="60" w:lineRule="atLeast"/>
              <w:jc w:val="center"/>
              <w:rPr>
                <w:sz w:val="22"/>
                <w:szCs w:val="22"/>
              </w:rPr>
            </w:pPr>
            <w:r w:rsidRPr="006E2A56">
              <w:rPr>
                <w:color w:val="000000"/>
                <w:sz w:val="22"/>
                <w:szCs w:val="22"/>
              </w:rPr>
              <w:t>Номенклатурный номер</w:t>
            </w:r>
          </w:p>
        </w:tc>
        <w:tc>
          <w:tcPr>
            <w:tcW w:w="1042" w:type="dxa"/>
            <w:tcBorders>
              <w:top w:val="single" w:sz="4" w:space="0" w:color="000000"/>
              <w:left w:val="single" w:sz="4" w:space="0" w:color="000000"/>
              <w:bottom w:val="single" w:sz="4" w:space="0" w:color="000000"/>
            </w:tcBorders>
            <w:shd w:val="clear" w:color="auto" w:fill="FFFFFF"/>
            <w:vAlign w:val="center"/>
          </w:tcPr>
          <w:p w14:paraId="780FA1D9" w14:textId="77777777" w:rsidR="006E2A56" w:rsidRPr="006E2A56" w:rsidRDefault="006E2A56" w:rsidP="00450E37">
            <w:pPr>
              <w:spacing w:before="280" w:after="119" w:line="60" w:lineRule="atLeast"/>
              <w:jc w:val="center"/>
              <w:rPr>
                <w:sz w:val="22"/>
                <w:szCs w:val="22"/>
              </w:rPr>
            </w:pPr>
            <w:r w:rsidRPr="006E2A56">
              <w:rPr>
                <w:color w:val="000000"/>
                <w:sz w:val="22"/>
                <w:szCs w:val="22"/>
              </w:rPr>
              <w:t xml:space="preserve">Ед. </w:t>
            </w:r>
            <w:proofErr w:type="spellStart"/>
            <w:r w:rsidRPr="006E2A56">
              <w:rPr>
                <w:color w:val="000000"/>
                <w:sz w:val="22"/>
                <w:szCs w:val="22"/>
              </w:rPr>
              <w:t>измер</w:t>
            </w:r>
            <w:proofErr w:type="spellEnd"/>
            <w:r w:rsidRPr="006E2A56">
              <w:rPr>
                <w:color w:val="000000"/>
                <w:sz w:val="22"/>
                <w:szCs w:val="22"/>
              </w:rPr>
              <w:t>.</w:t>
            </w:r>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C10C14" w14:textId="77777777" w:rsidR="006E2A56" w:rsidRPr="006E2A56" w:rsidRDefault="006E2A56" w:rsidP="00450E37">
            <w:pPr>
              <w:spacing w:before="280" w:after="119" w:line="60" w:lineRule="atLeast"/>
              <w:jc w:val="center"/>
              <w:rPr>
                <w:sz w:val="22"/>
                <w:szCs w:val="22"/>
              </w:rPr>
            </w:pPr>
            <w:r w:rsidRPr="006E2A56">
              <w:rPr>
                <w:color w:val="000000"/>
                <w:sz w:val="22"/>
                <w:szCs w:val="22"/>
              </w:rPr>
              <w:t>Кол-во</w:t>
            </w:r>
          </w:p>
        </w:tc>
      </w:tr>
      <w:tr w:rsidR="006E2A56" w:rsidRPr="006E2A56" w14:paraId="062F6300" w14:textId="77777777" w:rsidTr="006E2A56">
        <w:tc>
          <w:tcPr>
            <w:tcW w:w="675" w:type="dxa"/>
            <w:tcBorders>
              <w:left w:val="single" w:sz="4" w:space="0" w:color="000000"/>
              <w:bottom w:val="single" w:sz="4" w:space="0" w:color="000000"/>
            </w:tcBorders>
            <w:shd w:val="clear" w:color="auto" w:fill="FFFFFF"/>
            <w:vAlign w:val="center"/>
          </w:tcPr>
          <w:p w14:paraId="30751829"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color w:val="000000"/>
                <w:sz w:val="22"/>
                <w:szCs w:val="22"/>
                <w:shd w:val="clear" w:color="auto" w:fill="FFFFFF"/>
              </w:rPr>
              <w:t>1</w:t>
            </w:r>
          </w:p>
        </w:tc>
        <w:tc>
          <w:tcPr>
            <w:tcW w:w="4854" w:type="dxa"/>
            <w:tcBorders>
              <w:left w:val="single" w:sz="4" w:space="0" w:color="000000"/>
              <w:bottom w:val="single" w:sz="4" w:space="0" w:color="000000"/>
            </w:tcBorders>
            <w:shd w:val="clear" w:color="auto" w:fill="FFFFFF"/>
          </w:tcPr>
          <w:p w14:paraId="172CB2D7" w14:textId="77777777" w:rsidR="006E2A56" w:rsidRPr="006E2A56" w:rsidRDefault="006E2A56" w:rsidP="00450E37">
            <w:pPr>
              <w:rPr>
                <w:sz w:val="22"/>
                <w:szCs w:val="22"/>
              </w:rPr>
            </w:pPr>
            <w:r w:rsidRPr="006E2A56">
              <w:rPr>
                <w:sz w:val="22"/>
                <w:szCs w:val="22"/>
              </w:rPr>
              <w:t xml:space="preserve">Барабан тормозной 5511 </w:t>
            </w:r>
          </w:p>
        </w:tc>
        <w:tc>
          <w:tcPr>
            <w:tcW w:w="2552" w:type="dxa"/>
            <w:tcBorders>
              <w:left w:val="single" w:sz="4" w:space="0" w:color="000000"/>
              <w:bottom w:val="single" w:sz="4" w:space="0" w:color="000000"/>
            </w:tcBorders>
            <w:shd w:val="clear" w:color="auto" w:fill="FFFFFF"/>
            <w:vAlign w:val="center"/>
          </w:tcPr>
          <w:p w14:paraId="28D5A2B2" w14:textId="77777777" w:rsidR="006E2A56" w:rsidRPr="006E2A56" w:rsidRDefault="006E2A56" w:rsidP="00450E37">
            <w:pPr>
              <w:rPr>
                <w:sz w:val="22"/>
                <w:szCs w:val="22"/>
              </w:rPr>
            </w:pPr>
            <w:r w:rsidRPr="006E2A56">
              <w:rPr>
                <w:sz w:val="22"/>
                <w:szCs w:val="22"/>
              </w:rPr>
              <w:t>5511-3501070</w:t>
            </w:r>
          </w:p>
        </w:tc>
        <w:tc>
          <w:tcPr>
            <w:tcW w:w="1042" w:type="dxa"/>
            <w:tcBorders>
              <w:left w:val="single" w:sz="4" w:space="0" w:color="000000"/>
              <w:bottom w:val="single" w:sz="4" w:space="0" w:color="000000"/>
            </w:tcBorders>
            <w:shd w:val="clear" w:color="auto" w:fill="FFFFFF"/>
            <w:vAlign w:val="center"/>
          </w:tcPr>
          <w:p w14:paraId="26CF502C"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7A4362BA" w14:textId="77777777" w:rsidR="006E2A56" w:rsidRPr="006E2A56" w:rsidRDefault="006E2A56" w:rsidP="00450E37">
            <w:pPr>
              <w:jc w:val="center"/>
              <w:rPr>
                <w:sz w:val="22"/>
                <w:szCs w:val="22"/>
              </w:rPr>
            </w:pPr>
            <w:r w:rsidRPr="006E2A56">
              <w:rPr>
                <w:sz w:val="22"/>
                <w:szCs w:val="22"/>
              </w:rPr>
              <w:t>1</w:t>
            </w:r>
          </w:p>
        </w:tc>
      </w:tr>
      <w:tr w:rsidR="006E2A56" w:rsidRPr="006E2A56" w14:paraId="087958D5" w14:textId="77777777" w:rsidTr="006E2A56">
        <w:tc>
          <w:tcPr>
            <w:tcW w:w="675" w:type="dxa"/>
            <w:tcBorders>
              <w:left w:val="single" w:sz="4" w:space="0" w:color="000000"/>
              <w:bottom w:val="single" w:sz="4" w:space="0" w:color="000000"/>
            </w:tcBorders>
            <w:shd w:val="clear" w:color="auto" w:fill="FFFFFF"/>
            <w:vAlign w:val="center"/>
          </w:tcPr>
          <w:p w14:paraId="62F599FD"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2</w:t>
            </w:r>
          </w:p>
        </w:tc>
        <w:tc>
          <w:tcPr>
            <w:tcW w:w="4854" w:type="dxa"/>
            <w:tcBorders>
              <w:left w:val="single" w:sz="4" w:space="0" w:color="000000"/>
              <w:bottom w:val="single" w:sz="4" w:space="0" w:color="000000"/>
            </w:tcBorders>
            <w:shd w:val="clear" w:color="auto" w:fill="FFFFFF"/>
          </w:tcPr>
          <w:p w14:paraId="03217873" w14:textId="77777777" w:rsidR="006E2A56" w:rsidRPr="006E2A56" w:rsidRDefault="006E2A56" w:rsidP="00450E37">
            <w:pPr>
              <w:rPr>
                <w:sz w:val="22"/>
                <w:szCs w:val="22"/>
              </w:rPr>
            </w:pPr>
            <w:r w:rsidRPr="006E2A56">
              <w:rPr>
                <w:sz w:val="22"/>
                <w:szCs w:val="22"/>
              </w:rPr>
              <w:t xml:space="preserve">Барабан тормозной 6520 </w:t>
            </w:r>
          </w:p>
        </w:tc>
        <w:tc>
          <w:tcPr>
            <w:tcW w:w="2552" w:type="dxa"/>
            <w:tcBorders>
              <w:left w:val="single" w:sz="4" w:space="0" w:color="000000"/>
              <w:bottom w:val="single" w:sz="4" w:space="0" w:color="000000"/>
            </w:tcBorders>
            <w:shd w:val="clear" w:color="auto" w:fill="FFFFFF"/>
            <w:vAlign w:val="center"/>
          </w:tcPr>
          <w:p w14:paraId="361678B8" w14:textId="77777777" w:rsidR="006E2A56" w:rsidRPr="006E2A56" w:rsidRDefault="006E2A56" w:rsidP="00450E37">
            <w:pPr>
              <w:rPr>
                <w:sz w:val="22"/>
                <w:szCs w:val="22"/>
              </w:rPr>
            </w:pPr>
            <w:r w:rsidRPr="006E2A56">
              <w:rPr>
                <w:sz w:val="22"/>
                <w:szCs w:val="22"/>
              </w:rPr>
              <w:t>6520-3501070</w:t>
            </w:r>
          </w:p>
        </w:tc>
        <w:tc>
          <w:tcPr>
            <w:tcW w:w="1042" w:type="dxa"/>
            <w:tcBorders>
              <w:left w:val="single" w:sz="4" w:space="0" w:color="000000"/>
              <w:bottom w:val="single" w:sz="4" w:space="0" w:color="000000"/>
            </w:tcBorders>
            <w:shd w:val="clear" w:color="auto" w:fill="FFFFFF"/>
            <w:vAlign w:val="center"/>
          </w:tcPr>
          <w:p w14:paraId="1721F361"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0C829420" w14:textId="77777777" w:rsidR="006E2A56" w:rsidRPr="006E2A56" w:rsidRDefault="006E2A56" w:rsidP="00450E37">
            <w:pPr>
              <w:jc w:val="center"/>
              <w:rPr>
                <w:sz w:val="22"/>
                <w:szCs w:val="22"/>
              </w:rPr>
            </w:pPr>
            <w:r w:rsidRPr="006E2A56">
              <w:rPr>
                <w:sz w:val="22"/>
                <w:szCs w:val="22"/>
              </w:rPr>
              <w:t>1</w:t>
            </w:r>
          </w:p>
        </w:tc>
      </w:tr>
      <w:tr w:rsidR="006E2A56" w:rsidRPr="006E2A56" w14:paraId="0BA5DAE1" w14:textId="77777777" w:rsidTr="006E2A56">
        <w:tc>
          <w:tcPr>
            <w:tcW w:w="675" w:type="dxa"/>
            <w:tcBorders>
              <w:left w:val="single" w:sz="4" w:space="0" w:color="000000"/>
              <w:bottom w:val="single" w:sz="4" w:space="0" w:color="000000"/>
            </w:tcBorders>
            <w:shd w:val="clear" w:color="auto" w:fill="FFFFFF"/>
            <w:vAlign w:val="center"/>
          </w:tcPr>
          <w:p w14:paraId="3251A89D"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3</w:t>
            </w:r>
          </w:p>
        </w:tc>
        <w:tc>
          <w:tcPr>
            <w:tcW w:w="4854" w:type="dxa"/>
            <w:tcBorders>
              <w:left w:val="single" w:sz="4" w:space="0" w:color="000000"/>
              <w:bottom w:val="single" w:sz="4" w:space="0" w:color="000000"/>
            </w:tcBorders>
            <w:shd w:val="clear" w:color="auto" w:fill="FFFFFF"/>
          </w:tcPr>
          <w:p w14:paraId="01BE6296" w14:textId="77777777" w:rsidR="006E2A56" w:rsidRPr="006E2A56" w:rsidRDefault="006E2A56" w:rsidP="00450E37">
            <w:pPr>
              <w:rPr>
                <w:sz w:val="22"/>
                <w:szCs w:val="22"/>
              </w:rPr>
            </w:pPr>
            <w:r w:rsidRPr="006E2A56">
              <w:rPr>
                <w:sz w:val="22"/>
                <w:szCs w:val="22"/>
              </w:rPr>
              <w:t>Бачок омывателя 2,5л (24В) в сборе с насосом Евро</w:t>
            </w:r>
          </w:p>
        </w:tc>
        <w:tc>
          <w:tcPr>
            <w:tcW w:w="2552" w:type="dxa"/>
            <w:tcBorders>
              <w:left w:val="single" w:sz="4" w:space="0" w:color="000000"/>
              <w:bottom w:val="single" w:sz="4" w:space="0" w:color="000000"/>
            </w:tcBorders>
            <w:shd w:val="clear" w:color="auto" w:fill="FFFFFF"/>
            <w:vAlign w:val="center"/>
          </w:tcPr>
          <w:p w14:paraId="7FD8B5E8" w14:textId="77777777" w:rsidR="006E2A56" w:rsidRPr="006E2A56" w:rsidRDefault="006E2A56" w:rsidP="00450E37">
            <w:pPr>
              <w:rPr>
                <w:sz w:val="22"/>
                <w:szCs w:val="22"/>
              </w:rPr>
            </w:pPr>
            <w:r w:rsidRPr="006E2A56">
              <w:rPr>
                <w:sz w:val="22"/>
                <w:szCs w:val="22"/>
              </w:rPr>
              <w:t>1112-5208000-01</w:t>
            </w:r>
          </w:p>
        </w:tc>
        <w:tc>
          <w:tcPr>
            <w:tcW w:w="1042" w:type="dxa"/>
            <w:tcBorders>
              <w:left w:val="single" w:sz="4" w:space="0" w:color="000000"/>
              <w:bottom w:val="single" w:sz="4" w:space="0" w:color="000000"/>
            </w:tcBorders>
            <w:shd w:val="clear" w:color="auto" w:fill="FFFFFF"/>
            <w:vAlign w:val="center"/>
          </w:tcPr>
          <w:p w14:paraId="37C785F0"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7C6A0DF1" w14:textId="77777777" w:rsidR="006E2A56" w:rsidRPr="006E2A56" w:rsidRDefault="006E2A56" w:rsidP="00450E37">
            <w:pPr>
              <w:jc w:val="center"/>
              <w:rPr>
                <w:sz w:val="22"/>
                <w:szCs w:val="22"/>
              </w:rPr>
            </w:pPr>
            <w:r w:rsidRPr="006E2A56">
              <w:rPr>
                <w:sz w:val="22"/>
                <w:szCs w:val="22"/>
              </w:rPr>
              <w:t>1</w:t>
            </w:r>
          </w:p>
        </w:tc>
      </w:tr>
      <w:tr w:rsidR="006E2A56" w:rsidRPr="006E2A56" w14:paraId="74A13FCE" w14:textId="77777777" w:rsidTr="006E2A56">
        <w:tc>
          <w:tcPr>
            <w:tcW w:w="675" w:type="dxa"/>
            <w:tcBorders>
              <w:left w:val="single" w:sz="4" w:space="0" w:color="000000"/>
              <w:bottom w:val="single" w:sz="4" w:space="0" w:color="000000"/>
            </w:tcBorders>
            <w:shd w:val="clear" w:color="auto" w:fill="FFFFFF"/>
            <w:vAlign w:val="center"/>
          </w:tcPr>
          <w:p w14:paraId="74CA94D2"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4</w:t>
            </w:r>
          </w:p>
        </w:tc>
        <w:tc>
          <w:tcPr>
            <w:tcW w:w="4854" w:type="dxa"/>
            <w:tcBorders>
              <w:left w:val="single" w:sz="4" w:space="0" w:color="000000"/>
              <w:bottom w:val="single" w:sz="4" w:space="0" w:color="000000"/>
            </w:tcBorders>
            <w:shd w:val="clear" w:color="auto" w:fill="FFFFFF"/>
          </w:tcPr>
          <w:p w14:paraId="1ABC2724" w14:textId="77777777" w:rsidR="006E2A56" w:rsidRPr="006E2A56" w:rsidRDefault="006E2A56" w:rsidP="00450E37">
            <w:pPr>
              <w:rPr>
                <w:sz w:val="22"/>
                <w:szCs w:val="22"/>
              </w:rPr>
            </w:pPr>
            <w:r w:rsidRPr="006E2A56">
              <w:rPr>
                <w:sz w:val="22"/>
                <w:szCs w:val="22"/>
              </w:rPr>
              <w:t>Бачок расширительный (голый)</w:t>
            </w:r>
          </w:p>
        </w:tc>
        <w:tc>
          <w:tcPr>
            <w:tcW w:w="2552" w:type="dxa"/>
            <w:tcBorders>
              <w:left w:val="single" w:sz="4" w:space="0" w:color="000000"/>
              <w:bottom w:val="single" w:sz="4" w:space="0" w:color="000000"/>
            </w:tcBorders>
            <w:shd w:val="clear" w:color="auto" w:fill="FFFFFF"/>
            <w:vAlign w:val="center"/>
          </w:tcPr>
          <w:p w14:paraId="3F364474" w14:textId="77777777" w:rsidR="006E2A56" w:rsidRPr="006E2A56" w:rsidRDefault="006E2A56" w:rsidP="00450E37">
            <w:pPr>
              <w:rPr>
                <w:sz w:val="22"/>
                <w:szCs w:val="22"/>
              </w:rPr>
            </w:pPr>
            <w:r w:rsidRPr="006E2A56">
              <w:rPr>
                <w:sz w:val="22"/>
                <w:szCs w:val="22"/>
              </w:rPr>
              <w:t>5320-1311010</w:t>
            </w:r>
          </w:p>
        </w:tc>
        <w:tc>
          <w:tcPr>
            <w:tcW w:w="1042" w:type="dxa"/>
            <w:tcBorders>
              <w:left w:val="single" w:sz="4" w:space="0" w:color="000000"/>
              <w:bottom w:val="single" w:sz="4" w:space="0" w:color="000000"/>
            </w:tcBorders>
            <w:shd w:val="clear" w:color="auto" w:fill="FFFFFF"/>
            <w:vAlign w:val="center"/>
          </w:tcPr>
          <w:p w14:paraId="1FECEEB5"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5F8E640D" w14:textId="77777777" w:rsidR="006E2A56" w:rsidRPr="006E2A56" w:rsidRDefault="006E2A56" w:rsidP="00450E37">
            <w:pPr>
              <w:jc w:val="center"/>
              <w:rPr>
                <w:sz w:val="22"/>
                <w:szCs w:val="22"/>
              </w:rPr>
            </w:pPr>
            <w:r w:rsidRPr="006E2A56">
              <w:rPr>
                <w:sz w:val="22"/>
                <w:szCs w:val="22"/>
              </w:rPr>
              <w:t>1</w:t>
            </w:r>
          </w:p>
        </w:tc>
      </w:tr>
      <w:tr w:rsidR="006E2A56" w:rsidRPr="006E2A56" w14:paraId="2844EDF5" w14:textId="77777777" w:rsidTr="006E2A56">
        <w:tc>
          <w:tcPr>
            <w:tcW w:w="675" w:type="dxa"/>
            <w:tcBorders>
              <w:left w:val="single" w:sz="4" w:space="0" w:color="000000"/>
              <w:bottom w:val="single" w:sz="4" w:space="0" w:color="000000"/>
            </w:tcBorders>
            <w:shd w:val="clear" w:color="auto" w:fill="FFFFFF"/>
            <w:vAlign w:val="center"/>
          </w:tcPr>
          <w:p w14:paraId="6919B00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5</w:t>
            </w:r>
          </w:p>
        </w:tc>
        <w:tc>
          <w:tcPr>
            <w:tcW w:w="4854" w:type="dxa"/>
            <w:tcBorders>
              <w:left w:val="single" w:sz="4" w:space="0" w:color="000000"/>
              <w:bottom w:val="single" w:sz="4" w:space="0" w:color="000000"/>
            </w:tcBorders>
            <w:shd w:val="clear" w:color="auto" w:fill="FFFFFF"/>
          </w:tcPr>
          <w:p w14:paraId="1983EA6C" w14:textId="77777777" w:rsidR="006E2A56" w:rsidRPr="006E2A56" w:rsidRDefault="006E2A56" w:rsidP="00450E37">
            <w:pPr>
              <w:rPr>
                <w:sz w:val="22"/>
                <w:szCs w:val="22"/>
              </w:rPr>
            </w:pPr>
            <w:r w:rsidRPr="006E2A56">
              <w:rPr>
                <w:sz w:val="22"/>
                <w:szCs w:val="22"/>
              </w:rPr>
              <w:t xml:space="preserve">Бендикс стартера </w:t>
            </w:r>
          </w:p>
        </w:tc>
        <w:tc>
          <w:tcPr>
            <w:tcW w:w="2552" w:type="dxa"/>
            <w:tcBorders>
              <w:left w:val="single" w:sz="4" w:space="0" w:color="000000"/>
              <w:bottom w:val="single" w:sz="4" w:space="0" w:color="000000"/>
            </w:tcBorders>
            <w:shd w:val="clear" w:color="auto" w:fill="FFFFFF"/>
            <w:vAlign w:val="center"/>
          </w:tcPr>
          <w:p w14:paraId="74C4E2D6" w14:textId="77777777" w:rsidR="006E2A56" w:rsidRPr="006E2A56" w:rsidRDefault="006E2A56" w:rsidP="00450E37">
            <w:pPr>
              <w:rPr>
                <w:sz w:val="22"/>
                <w:szCs w:val="22"/>
              </w:rPr>
            </w:pPr>
            <w:r w:rsidRPr="006E2A56">
              <w:rPr>
                <w:sz w:val="22"/>
                <w:szCs w:val="22"/>
              </w:rPr>
              <w:t>СТ142Б-3708600</w:t>
            </w:r>
          </w:p>
        </w:tc>
        <w:tc>
          <w:tcPr>
            <w:tcW w:w="1042" w:type="dxa"/>
            <w:tcBorders>
              <w:left w:val="single" w:sz="4" w:space="0" w:color="000000"/>
              <w:bottom w:val="single" w:sz="4" w:space="0" w:color="000000"/>
            </w:tcBorders>
            <w:shd w:val="clear" w:color="auto" w:fill="FFFFFF"/>
            <w:vAlign w:val="center"/>
          </w:tcPr>
          <w:p w14:paraId="403F0F06"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4E302694" w14:textId="77777777" w:rsidR="006E2A56" w:rsidRPr="006E2A56" w:rsidRDefault="006E2A56" w:rsidP="00450E37">
            <w:pPr>
              <w:jc w:val="center"/>
              <w:rPr>
                <w:sz w:val="22"/>
                <w:szCs w:val="22"/>
              </w:rPr>
            </w:pPr>
            <w:r w:rsidRPr="006E2A56">
              <w:rPr>
                <w:sz w:val="22"/>
                <w:szCs w:val="22"/>
              </w:rPr>
              <w:t>1</w:t>
            </w:r>
          </w:p>
        </w:tc>
      </w:tr>
      <w:tr w:rsidR="006E2A56" w:rsidRPr="006E2A56" w14:paraId="4D9166FC" w14:textId="77777777" w:rsidTr="006E2A56">
        <w:tc>
          <w:tcPr>
            <w:tcW w:w="675" w:type="dxa"/>
            <w:tcBorders>
              <w:left w:val="single" w:sz="4" w:space="0" w:color="000000"/>
              <w:bottom w:val="single" w:sz="4" w:space="0" w:color="000000"/>
            </w:tcBorders>
            <w:shd w:val="clear" w:color="auto" w:fill="FFFFFF"/>
            <w:vAlign w:val="center"/>
          </w:tcPr>
          <w:p w14:paraId="7769A2F2"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6</w:t>
            </w:r>
          </w:p>
        </w:tc>
        <w:tc>
          <w:tcPr>
            <w:tcW w:w="4854" w:type="dxa"/>
            <w:tcBorders>
              <w:left w:val="single" w:sz="4" w:space="0" w:color="000000"/>
              <w:bottom w:val="single" w:sz="4" w:space="0" w:color="000000"/>
            </w:tcBorders>
            <w:shd w:val="clear" w:color="auto" w:fill="FFFFFF"/>
          </w:tcPr>
          <w:p w14:paraId="2A9D210A" w14:textId="77777777" w:rsidR="006E2A56" w:rsidRPr="006E2A56" w:rsidRDefault="006E2A56" w:rsidP="00450E37">
            <w:pPr>
              <w:rPr>
                <w:sz w:val="22"/>
                <w:szCs w:val="22"/>
              </w:rPr>
            </w:pPr>
            <w:r w:rsidRPr="006E2A56">
              <w:rPr>
                <w:sz w:val="22"/>
                <w:szCs w:val="22"/>
              </w:rPr>
              <w:t>Болт М12 х 40 (межосевого кардана Евро) в сб.</w:t>
            </w:r>
          </w:p>
        </w:tc>
        <w:tc>
          <w:tcPr>
            <w:tcW w:w="2552" w:type="dxa"/>
            <w:tcBorders>
              <w:left w:val="single" w:sz="4" w:space="0" w:color="000000"/>
              <w:bottom w:val="single" w:sz="4" w:space="0" w:color="000000"/>
            </w:tcBorders>
            <w:shd w:val="clear" w:color="auto" w:fill="FFFFFF"/>
            <w:vAlign w:val="center"/>
          </w:tcPr>
          <w:p w14:paraId="690951AD" w14:textId="77777777" w:rsidR="006E2A56" w:rsidRPr="006E2A56" w:rsidRDefault="006E2A56" w:rsidP="00450E37">
            <w:pPr>
              <w:rPr>
                <w:sz w:val="22"/>
                <w:szCs w:val="22"/>
              </w:rPr>
            </w:pPr>
            <w:r w:rsidRPr="006E2A56">
              <w:rPr>
                <w:sz w:val="22"/>
                <w:szCs w:val="22"/>
              </w:rPr>
              <w:t>1/55406/31</w:t>
            </w:r>
          </w:p>
        </w:tc>
        <w:tc>
          <w:tcPr>
            <w:tcW w:w="1042" w:type="dxa"/>
            <w:tcBorders>
              <w:left w:val="single" w:sz="4" w:space="0" w:color="000000"/>
              <w:bottom w:val="single" w:sz="4" w:space="0" w:color="000000"/>
            </w:tcBorders>
            <w:shd w:val="clear" w:color="auto" w:fill="FFFFFF"/>
            <w:vAlign w:val="center"/>
          </w:tcPr>
          <w:p w14:paraId="258F39E8"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02AD4DE1" w14:textId="77777777" w:rsidR="006E2A56" w:rsidRPr="006E2A56" w:rsidRDefault="006E2A56" w:rsidP="00450E37">
            <w:pPr>
              <w:jc w:val="center"/>
              <w:rPr>
                <w:sz w:val="22"/>
                <w:szCs w:val="22"/>
              </w:rPr>
            </w:pPr>
            <w:r w:rsidRPr="006E2A56">
              <w:rPr>
                <w:sz w:val="22"/>
                <w:szCs w:val="22"/>
              </w:rPr>
              <w:t>1</w:t>
            </w:r>
          </w:p>
        </w:tc>
      </w:tr>
      <w:tr w:rsidR="006E2A56" w:rsidRPr="006E2A56" w14:paraId="01E78DC4" w14:textId="77777777" w:rsidTr="006E2A56">
        <w:tc>
          <w:tcPr>
            <w:tcW w:w="675" w:type="dxa"/>
            <w:tcBorders>
              <w:left w:val="single" w:sz="4" w:space="0" w:color="000000"/>
              <w:bottom w:val="single" w:sz="4" w:space="0" w:color="000000"/>
            </w:tcBorders>
            <w:shd w:val="clear" w:color="auto" w:fill="FFFFFF"/>
            <w:vAlign w:val="center"/>
          </w:tcPr>
          <w:p w14:paraId="5E28BED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7</w:t>
            </w:r>
          </w:p>
        </w:tc>
        <w:tc>
          <w:tcPr>
            <w:tcW w:w="4854" w:type="dxa"/>
            <w:tcBorders>
              <w:left w:val="single" w:sz="4" w:space="0" w:color="000000"/>
              <w:bottom w:val="single" w:sz="4" w:space="0" w:color="000000"/>
            </w:tcBorders>
            <w:shd w:val="clear" w:color="auto" w:fill="FFFFFF"/>
          </w:tcPr>
          <w:p w14:paraId="5C2F3C03" w14:textId="77777777" w:rsidR="006E2A56" w:rsidRPr="006E2A56" w:rsidRDefault="006E2A56" w:rsidP="00450E37">
            <w:pPr>
              <w:rPr>
                <w:sz w:val="22"/>
                <w:szCs w:val="22"/>
              </w:rPr>
            </w:pPr>
            <w:r w:rsidRPr="006E2A56">
              <w:rPr>
                <w:sz w:val="22"/>
                <w:szCs w:val="22"/>
              </w:rPr>
              <w:t xml:space="preserve">Вилка включения сцепления </w:t>
            </w:r>
          </w:p>
        </w:tc>
        <w:tc>
          <w:tcPr>
            <w:tcW w:w="2552" w:type="dxa"/>
            <w:tcBorders>
              <w:left w:val="single" w:sz="4" w:space="0" w:color="000000"/>
              <w:bottom w:val="single" w:sz="4" w:space="0" w:color="000000"/>
            </w:tcBorders>
            <w:shd w:val="clear" w:color="auto" w:fill="FFFFFF"/>
            <w:vAlign w:val="center"/>
          </w:tcPr>
          <w:p w14:paraId="1B1E387A" w14:textId="77777777" w:rsidR="006E2A56" w:rsidRPr="006E2A56" w:rsidRDefault="006E2A56" w:rsidP="00450E37">
            <w:pPr>
              <w:rPr>
                <w:sz w:val="22"/>
                <w:szCs w:val="22"/>
              </w:rPr>
            </w:pPr>
            <w:r w:rsidRPr="006E2A56">
              <w:rPr>
                <w:sz w:val="22"/>
                <w:szCs w:val="22"/>
              </w:rPr>
              <w:t>16-1601203</w:t>
            </w:r>
          </w:p>
        </w:tc>
        <w:tc>
          <w:tcPr>
            <w:tcW w:w="1042" w:type="dxa"/>
            <w:tcBorders>
              <w:left w:val="single" w:sz="4" w:space="0" w:color="000000"/>
              <w:bottom w:val="single" w:sz="4" w:space="0" w:color="000000"/>
            </w:tcBorders>
            <w:shd w:val="clear" w:color="auto" w:fill="FFFFFF"/>
            <w:vAlign w:val="center"/>
          </w:tcPr>
          <w:p w14:paraId="71695DAF"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723BF9B5" w14:textId="77777777" w:rsidR="006E2A56" w:rsidRPr="006E2A56" w:rsidRDefault="006E2A56" w:rsidP="00450E37">
            <w:pPr>
              <w:jc w:val="center"/>
              <w:rPr>
                <w:sz w:val="22"/>
                <w:szCs w:val="22"/>
              </w:rPr>
            </w:pPr>
            <w:r w:rsidRPr="006E2A56">
              <w:rPr>
                <w:sz w:val="22"/>
                <w:szCs w:val="22"/>
              </w:rPr>
              <w:t>1</w:t>
            </w:r>
          </w:p>
        </w:tc>
      </w:tr>
      <w:tr w:rsidR="006E2A56" w:rsidRPr="006E2A56" w14:paraId="38E306A6" w14:textId="77777777" w:rsidTr="006E2A56">
        <w:tc>
          <w:tcPr>
            <w:tcW w:w="675" w:type="dxa"/>
            <w:tcBorders>
              <w:left w:val="single" w:sz="4" w:space="0" w:color="000000"/>
              <w:bottom w:val="single" w:sz="4" w:space="0" w:color="000000"/>
            </w:tcBorders>
            <w:shd w:val="clear" w:color="auto" w:fill="FFFFFF"/>
            <w:vAlign w:val="center"/>
          </w:tcPr>
          <w:p w14:paraId="2B36592B"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8</w:t>
            </w:r>
          </w:p>
        </w:tc>
        <w:tc>
          <w:tcPr>
            <w:tcW w:w="4854" w:type="dxa"/>
            <w:tcBorders>
              <w:left w:val="single" w:sz="4" w:space="0" w:color="000000"/>
              <w:bottom w:val="single" w:sz="4" w:space="0" w:color="000000"/>
            </w:tcBorders>
            <w:shd w:val="clear" w:color="auto" w:fill="FFFFFF"/>
          </w:tcPr>
          <w:p w14:paraId="5F078C9B" w14:textId="77777777" w:rsidR="006E2A56" w:rsidRPr="006E2A56" w:rsidRDefault="006E2A56" w:rsidP="00450E37">
            <w:pPr>
              <w:rPr>
                <w:sz w:val="22"/>
                <w:szCs w:val="22"/>
              </w:rPr>
            </w:pPr>
            <w:r w:rsidRPr="006E2A56">
              <w:rPr>
                <w:sz w:val="22"/>
                <w:szCs w:val="22"/>
              </w:rPr>
              <w:t xml:space="preserve">Включатель гидромуфты </w:t>
            </w:r>
          </w:p>
        </w:tc>
        <w:tc>
          <w:tcPr>
            <w:tcW w:w="2552" w:type="dxa"/>
            <w:tcBorders>
              <w:left w:val="single" w:sz="4" w:space="0" w:color="000000"/>
              <w:bottom w:val="single" w:sz="4" w:space="0" w:color="000000"/>
            </w:tcBorders>
            <w:shd w:val="clear" w:color="auto" w:fill="FFFFFF"/>
            <w:vAlign w:val="center"/>
          </w:tcPr>
          <w:p w14:paraId="3FA9F9D0" w14:textId="77777777" w:rsidR="006E2A56" w:rsidRPr="006E2A56" w:rsidRDefault="006E2A56" w:rsidP="00450E37">
            <w:pPr>
              <w:rPr>
                <w:sz w:val="22"/>
                <w:szCs w:val="22"/>
              </w:rPr>
            </w:pPr>
            <w:r w:rsidRPr="006E2A56">
              <w:rPr>
                <w:sz w:val="22"/>
                <w:szCs w:val="22"/>
              </w:rPr>
              <w:t>740-1318210-01</w:t>
            </w:r>
          </w:p>
        </w:tc>
        <w:tc>
          <w:tcPr>
            <w:tcW w:w="1042" w:type="dxa"/>
            <w:tcBorders>
              <w:left w:val="single" w:sz="4" w:space="0" w:color="000000"/>
              <w:bottom w:val="single" w:sz="4" w:space="0" w:color="000000"/>
            </w:tcBorders>
            <w:shd w:val="clear" w:color="auto" w:fill="FFFFFF"/>
            <w:vAlign w:val="center"/>
          </w:tcPr>
          <w:p w14:paraId="76E182CA"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4463849B" w14:textId="77777777" w:rsidR="006E2A56" w:rsidRPr="006E2A56" w:rsidRDefault="006E2A56" w:rsidP="00450E37">
            <w:pPr>
              <w:jc w:val="center"/>
              <w:rPr>
                <w:sz w:val="22"/>
                <w:szCs w:val="22"/>
              </w:rPr>
            </w:pPr>
            <w:r w:rsidRPr="006E2A56">
              <w:rPr>
                <w:sz w:val="22"/>
                <w:szCs w:val="22"/>
              </w:rPr>
              <w:t>1</w:t>
            </w:r>
          </w:p>
        </w:tc>
      </w:tr>
      <w:tr w:rsidR="006E2A56" w:rsidRPr="006E2A56" w14:paraId="1A090113" w14:textId="77777777" w:rsidTr="006E2A56">
        <w:tc>
          <w:tcPr>
            <w:tcW w:w="675" w:type="dxa"/>
            <w:tcBorders>
              <w:left w:val="single" w:sz="4" w:space="0" w:color="000000"/>
              <w:bottom w:val="single" w:sz="4" w:space="0" w:color="000000"/>
            </w:tcBorders>
            <w:shd w:val="clear" w:color="auto" w:fill="FFFFFF"/>
            <w:vAlign w:val="center"/>
          </w:tcPr>
          <w:p w14:paraId="7882EE0F"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9</w:t>
            </w:r>
          </w:p>
        </w:tc>
        <w:tc>
          <w:tcPr>
            <w:tcW w:w="4854" w:type="dxa"/>
            <w:tcBorders>
              <w:left w:val="single" w:sz="4" w:space="0" w:color="000000"/>
              <w:bottom w:val="single" w:sz="4" w:space="0" w:color="000000"/>
            </w:tcBorders>
            <w:shd w:val="clear" w:color="auto" w:fill="FFFFFF"/>
          </w:tcPr>
          <w:p w14:paraId="51F3BAE5" w14:textId="77777777" w:rsidR="006E2A56" w:rsidRPr="006E2A56" w:rsidRDefault="006E2A56" w:rsidP="00450E37">
            <w:pPr>
              <w:rPr>
                <w:sz w:val="22"/>
                <w:szCs w:val="22"/>
              </w:rPr>
            </w:pPr>
            <w:r w:rsidRPr="006E2A56">
              <w:rPr>
                <w:sz w:val="22"/>
                <w:szCs w:val="22"/>
              </w:rPr>
              <w:t>Включатель массы (ВК - 860)</w:t>
            </w:r>
          </w:p>
        </w:tc>
        <w:tc>
          <w:tcPr>
            <w:tcW w:w="2552" w:type="dxa"/>
            <w:tcBorders>
              <w:left w:val="single" w:sz="4" w:space="0" w:color="000000"/>
              <w:bottom w:val="single" w:sz="4" w:space="0" w:color="000000"/>
            </w:tcBorders>
            <w:shd w:val="clear" w:color="auto" w:fill="FFFFFF"/>
            <w:vAlign w:val="center"/>
          </w:tcPr>
          <w:p w14:paraId="0E55D05E" w14:textId="77777777" w:rsidR="006E2A56" w:rsidRPr="006E2A56" w:rsidRDefault="006E2A56" w:rsidP="00450E37">
            <w:pPr>
              <w:rPr>
                <w:sz w:val="22"/>
                <w:szCs w:val="22"/>
              </w:rPr>
            </w:pPr>
            <w:r w:rsidRPr="006E2A56">
              <w:rPr>
                <w:sz w:val="22"/>
                <w:szCs w:val="22"/>
              </w:rPr>
              <w:t>5320-3737010</w:t>
            </w:r>
          </w:p>
        </w:tc>
        <w:tc>
          <w:tcPr>
            <w:tcW w:w="1042" w:type="dxa"/>
            <w:tcBorders>
              <w:left w:val="single" w:sz="4" w:space="0" w:color="000000"/>
              <w:bottom w:val="single" w:sz="4" w:space="0" w:color="000000"/>
            </w:tcBorders>
            <w:shd w:val="clear" w:color="auto" w:fill="FFFFFF"/>
            <w:vAlign w:val="center"/>
          </w:tcPr>
          <w:p w14:paraId="0D274C37"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37A397F2" w14:textId="77777777" w:rsidR="006E2A56" w:rsidRPr="006E2A56" w:rsidRDefault="006E2A56" w:rsidP="00450E37">
            <w:pPr>
              <w:jc w:val="center"/>
              <w:rPr>
                <w:sz w:val="22"/>
                <w:szCs w:val="22"/>
              </w:rPr>
            </w:pPr>
            <w:r w:rsidRPr="006E2A56">
              <w:rPr>
                <w:sz w:val="22"/>
                <w:szCs w:val="22"/>
              </w:rPr>
              <w:t>1</w:t>
            </w:r>
          </w:p>
        </w:tc>
      </w:tr>
      <w:tr w:rsidR="006E2A56" w:rsidRPr="006E2A56" w14:paraId="67147450" w14:textId="77777777" w:rsidTr="006E2A56">
        <w:tc>
          <w:tcPr>
            <w:tcW w:w="675" w:type="dxa"/>
            <w:tcBorders>
              <w:left w:val="single" w:sz="4" w:space="0" w:color="000000"/>
              <w:bottom w:val="single" w:sz="4" w:space="0" w:color="000000"/>
            </w:tcBorders>
            <w:shd w:val="clear" w:color="auto" w:fill="FFFFFF"/>
            <w:vAlign w:val="center"/>
          </w:tcPr>
          <w:p w14:paraId="667AE76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10</w:t>
            </w:r>
          </w:p>
        </w:tc>
        <w:tc>
          <w:tcPr>
            <w:tcW w:w="4854" w:type="dxa"/>
            <w:tcBorders>
              <w:left w:val="single" w:sz="4" w:space="0" w:color="000000"/>
              <w:bottom w:val="single" w:sz="4" w:space="0" w:color="000000"/>
            </w:tcBorders>
            <w:shd w:val="clear" w:color="auto" w:fill="FFFFFF"/>
          </w:tcPr>
          <w:p w14:paraId="140D4347" w14:textId="77777777" w:rsidR="006E2A56" w:rsidRPr="006E2A56" w:rsidRDefault="006E2A56" w:rsidP="00450E37">
            <w:pPr>
              <w:rPr>
                <w:sz w:val="22"/>
                <w:szCs w:val="22"/>
              </w:rPr>
            </w:pPr>
            <w:proofErr w:type="spellStart"/>
            <w:r w:rsidRPr="006E2A56">
              <w:rPr>
                <w:sz w:val="22"/>
                <w:szCs w:val="22"/>
              </w:rPr>
              <w:t>Влагоотделитель</w:t>
            </w:r>
            <w:proofErr w:type="spellEnd"/>
          </w:p>
        </w:tc>
        <w:tc>
          <w:tcPr>
            <w:tcW w:w="2552" w:type="dxa"/>
            <w:tcBorders>
              <w:left w:val="single" w:sz="4" w:space="0" w:color="000000"/>
              <w:bottom w:val="single" w:sz="4" w:space="0" w:color="000000"/>
            </w:tcBorders>
            <w:shd w:val="clear" w:color="auto" w:fill="FFFFFF"/>
            <w:vAlign w:val="center"/>
          </w:tcPr>
          <w:p w14:paraId="5BDAA5E0" w14:textId="77777777" w:rsidR="006E2A56" w:rsidRPr="006E2A56" w:rsidRDefault="006E2A56" w:rsidP="00450E37">
            <w:pPr>
              <w:rPr>
                <w:sz w:val="22"/>
                <w:szCs w:val="22"/>
              </w:rPr>
            </w:pPr>
            <w:r w:rsidRPr="006E2A56">
              <w:rPr>
                <w:sz w:val="22"/>
                <w:szCs w:val="22"/>
              </w:rPr>
              <w:t>11.3511010</w:t>
            </w:r>
          </w:p>
        </w:tc>
        <w:tc>
          <w:tcPr>
            <w:tcW w:w="1042" w:type="dxa"/>
            <w:tcBorders>
              <w:left w:val="single" w:sz="4" w:space="0" w:color="000000"/>
              <w:bottom w:val="single" w:sz="4" w:space="0" w:color="000000"/>
            </w:tcBorders>
            <w:shd w:val="clear" w:color="auto" w:fill="FFFFFF"/>
            <w:vAlign w:val="center"/>
          </w:tcPr>
          <w:p w14:paraId="6E1A6D38"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06DCFE4D" w14:textId="77777777" w:rsidR="006E2A56" w:rsidRPr="006E2A56" w:rsidRDefault="006E2A56" w:rsidP="00450E37">
            <w:pPr>
              <w:jc w:val="center"/>
              <w:rPr>
                <w:sz w:val="22"/>
                <w:szCs w:val="22"/>
              </w:rPr>
            </w:pPr>
            <w:r w:rsidRPr="006E2A56">
              <w:rPr>
                <w:sz w:val="22"/>
                <w:szCs w:val="22"/>
              </w:rPr>
              <w:t>1</w:t>
            </w:r>
          </w:p>
        </w:tc>
      </w:tr>
      <w:tr w:rsidR="006E2A56" w:rsidRPr="006E2A56" w14:paraId="3800C648" w14:textId="77777777" w:rsidTr="006E2A56">
        <w:tc>
          <w:tcPr>
            <w:tcW w:w="675" w:type="dxa"/>
            <w:tcBorders>
              <w:left w:val="single" w:sz="4" w:space="0" w:color="000000"/>
              <w:bottom w:val="single" w:sz="4" w:space="0" w:color="000000"/>
            </w:tcBorders>
            <w:shd w:val="clear" w:color="auto" w:fill="FFFFFF"/>
            <w:vAlign w:val="center"/>
          </w:tcPr>
          <w:p w14:paraId="16BEFE93"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11</w:t>
            </w:r>
          </w:p>
        </w:tc>
        <w:tc>
          <w:tcPr>
            <w:tcW w:w="4854" w:type="dxa"/>
            <w:tcBorders>
              <w:left w:val="single" w:sz="4" w:space="0" w:color="000000"/>
              <w:bottom w:val="single" w:sz="4" w:space="0" w:color="000000"/>
            </w:tcBorders>
            <w:shd w:val="clear" w:color="auto" w:fill="FFFFFF"/>
          </w:tcPr>
          <w:p w14:paraId="38391B41" w14:textId="77777777" w:rsidR="006E2A56" w:rsidRPr="006E2A56" w:rsidRDefault="006E2A56" w:rsidP="00450E37">
            <w:pPr>
              <w:rPr>
                <w:sz w:val="22"/>
                <w:szCs w:val="22"/>
              </w:rPr>
            </w:pPr>
            <w:r w:rsidRPr="006E2A56">
              <w:rPr>
                <w:sz w:val="22"/>
                <w:szCs w:val="22"/>
              </w:rPr>
              <w:t>Втулка балансира бронза 88,2</w:t>
            </w:r>
          </w:p>
        </w:tc>
        <w:tc>
          <w:tcPr>
            <w:tcW w:w="2552" w:type="dxa"/>
            <w:tcBorders>
              <w:left w:val="single" w:sz="4" w:space="0" w:color="000000"/>
              <w:bottom w:val="single" w:sz="4" w:space="0" w:color="000000"/>
            </w:tcBorders>
            <w:shd w:val="clear" w:color="auto" w:fill="FFFFFF"/>
            <w:vAlign w:val="center"/>
          </w:tcPr>
          <w:p w14:paraId="01D75BE4" w14:textId="77777777" w:rsidR="006E2A56" w:rsidRPr="006E2A56" w:rsidRDefault="006E2A56" w:rsidP="00450E37">
            <w:pPr>
              <w:rPr>
                <w:sz w:val="22"/>
                <w:szCs w:val="22"/>
              </w:rPr>
            </w:pPr>
            <w:r w:rsidRPr="006E2A56">
              <w:rPr>
                <w:sz w:val="22"/>
                <w:szCs w:val="22"/>
              </w:rPr>
              <w:t>5320-2918074</w:t>
            </w:r>
          </w:p>
        </w:tc>
        <w:tc>
          <w:tcPr>
            <w:tcW w:w="1042" w:type="dxa"/>
            <w:tcBorders>
              <w:left w:val="single" w:sz="4" w:space="0" w:color="000000"/>
              <w:bottom w:val="single" w:sz="4" w:space="0" w:color="000000"/>
            </w:tcBorders>
            <w:shd w:val="clear" w:color="auto" w:fill="FFFFFF"/>
            <w:vAlign w:val="center"/>
          </w:tcPr>
          <w:p w14:paraId="3DECF40C"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465B4F5F" w14:textId="77777777" w:rsidR="006E2A56" w:rsidRPr="006E2A56" w:rsidRDefault="006E2A56" w:rsidP="00450E37">
            <w:pPr>
              <w:jc w:val="center"/>
              <w:rPr>
                <w:sz w:val="22"/>
                <w:szCs w:val="22"/>
              </w:rPr>
            </w:pPr>
            <w:r w:rsidRPr="006E2A56">
              <w:rPr>
                <w:sz w:val="22"/>
                <w:szCs w:val="22"/>
              </w:rPr>
              <w:t>1</w:t>
            </w:r>
          </w:p>
        </w:tc>
      </w:tr>
      <w:tr w:rsidR="006E2A56" w:rsidRPr="006E2A56" w14:paraId="64EF0BB3" w14:textId="77777777" w:rsidTr="006E2A56">
        <w:tc>
          <w:tcPr>
            <w:tcW w:w="675" w:type="dxa"/>
            <w:tcBorders>
              <w:left w:val="single" w:sz="4" w:space="0" w:color="000000"/>
              <w:bottom w:val="single" w:sz="4" w:space="0" w:color="000000"/>
            </w:tcBorders>
            <w:shd w:val="clear" w:color="auto" w:fill="FFFFFF"/>
            <w:vAlign w:val="center"/>
          </w:tcPr>
          <w:p w14:paraId="10C378AC"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12</w:t>
            </w:r>
          </w:p>
        </w:tc>
        <w:tc>
          <w:tcPr>
            <w:tcW w:w="4854" w:type="dxa"/>
            <w:tcBorders>
              <w:left w:val="single" w:sz="4" w:space="0" w:color="000000"/>
              <w:bottom w:val="single" w:sz="4" w:space="0" w:color="000000"/>
            </w:tcBorders>
            <w:shd w:val="clear" w:color="auto" w:fill="FFFFFF"/>
          </w:tcPr>
          <w:p w14:paraId="35F92106" w14:textId="77777777" w:rsidR="006E2A56" w:rsidRPr="006E2A56" w:rsidRDefault="006E2A56" w:rsidP="00450E37">
            <w:pPr>
              <w:rPr>
                <w:sz w:val="22"/>
                <w:szCs w:val="22"/>
              </w:rPr>
            </w:pPr>
            <w:r w:rsidRPr="006E2A56">
              <w:rPr>
                <w:sz w:val="22"/>
                <w:szCs w:val="22"/>
              </w:rPr>
              <w:t>Втулка ушка рессоры (чугун)</w:t>
            </w:r>
          </w:p>
        </w:tc>
        <w:tc>
          <w:tcPr>
            <w:tcW w:w="2552" w:type="dxa"/>
            <w:tcBorders>
              <w:left w:val="single" w:sz="4" w:space="0" w:color="000000"/>
              <w:bottom w:val="single" w:sz="4" w:space="0" w:color="000000"/>
            </w:tcBorders>
            <w:shd w:val="clear" w:color="auto" w:fill="FFFFFF"/>
            <w:vAlign w:val="center"/>
          </w:tcPr>
          <w:p w14:paraId="3174A20C" w14:textId="77777777" w:rsidR="006E2A56" w:rsidRPr="006E2A56" w:rsidRDefault="006E2A56" w:rsidP="00450E37">
            <w:pPr>
              <w:rPr>
                <w:sz w:val="22"/>
                <w:szCs w:val="22"/>
              </w:rPr>
            </w:pPr>
            <w:r w:rsidRPr="006E2A56">
              <w:rPr>
                <w:sz w:val="22"/>
                <w:szCs w:val="22"/>
              </w:rPr>
              <w:t>5320-2902028</w:t>
            </w:r>
          </w:p>
        </w:tc>
        <w:tc>
          <w:tcPr>
            <w:tcW w:w="1042" w:type="dxa"/>
            <w:tcBorders>
              <w:left w:val="single" w:sz="4" w:space="0" w:color="000000"/>
              <w:bottom w:val="single" w:sz="4" w:space="0" w:color="000000"/>
            </w:tcBorders>
            <w:shd w:val="clear" w:color="auto" w:fill="FFFFFF"/>
            <w:vAlign w:val="center"/>
          </w:tcPr>
          <w:p w14:paraId="6279690B"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6BFBE29" w14:textId="77777777" w:rsidR="006E2A56" w:rsidRPr="006E2A56" w:rsidRDefault="006E2A56" w:rsidP="00450E37">
            <w:pPr>
              <w:jc w:val="center"/>
              <w:rPr>
                <w:sz w:val="22"/>
                <w:szCs w:val="22"/>
              </w:rPr>
            </w:pPr>
            <w:r w:rsidRPr="006E2A56">
              <w:rPr>
                <w:sz w:val="22"/>
                <w:szCs w:val="22"/>
              </w:rPr>
              <w:t>1</w:t>
            </w:r>
          </w:p>
        </w:tc>
      </w:tr>
      <w:tr w:rsidR="006E2A56" w:rsidRPr="006E2A56" w14:paraId="37390CF8" w14:textId="77777777" w:rsidTr="006E2A56">
        <w:tc>
          <w:tcPr>
            <w:tcW w:w="675" w:type="dxa"/>
            <w:tcBorders>
              <w:left w:val="single" w:sz="4" w:space="0" w:color="000000"/>
              <w:bottom w:val="single" w:sz="4" w:space="0" w:color="000000"/>
            </w:tcBorders>
            <w:shd w:val="clear" w:color="auto" w:fill="FFFFFF"/>
            <w:vAlign w:val="center"/>
          </w:tcPr>
          <w:p w14:paraId="41A0C5F1"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13</w:t>
            </w:r>
          </w:p>
        </w:tc>
        <w:tc>
          <w:tcPr>
            <w:tcW w:w="4854" w:type="dxa"/>
            <w:tcBorders>
              <w:left w:val="single" w:sz="4" w:space="0" w:color="000000"/>
              <w:bottom w:val="single" w:sz="4" w:space="0" w:color="000000"/>
            </w:tcBorders>
            <w:shd w:val="clear" w:color="auto" w:fill="FFFFFF"/>
          </w:tcPr>
          <w:p w14:paraId="4FD68850" w14:textId="77777777" w:rsidR="006E2A56" w:rsidRPr="006E2A56" w:rsidRDefault="006E2A56" w:rsidP="00450E37">
            <w:pPr>
              <w:rPr>
                <w:sz w:val="22"/>
                <w:szCs w:val="22"/>
              </w:rPr>
            </w:pPr>
            <w:r w:rsidRPr="006E2A56">
              <w:rPr>
                <w:sz w:val="22"/>
                <w:szCs w:val="22"/>
              </w:rPr>
              <w:t xml:space="preserve">Втулка ушка рессоры Евро </w:t>
            </w:r>
          </w:p>
        </w:tc>
        <w:tc>
          <w:tcPr>
            <w:tcW w:w="2552" w:type="dxa"/>
            <w:tcBorders>
              <w:left w:val="single" w:sz="4" w:space="0" w:color="000000"/>
              <w:bottom w:val="single" w:sz="4" w:space="0" w:color="000000"/>
            </w:tcBorders>
            <w:shd w:val="clear" w:color="auto" w:fill="FFFFFF"/>
            <w:vAlign w:val="center"/>
          </w:tcPr>
          <w:p w14:paraId="74385620" w14:textId="77777777" w:rsidR="006E2A56" w:rsidRPr="006E2A56" w:rsidRDefault="006E2A56" w:rsidP="00450E37">
            <w:pPr>
              <w:rPr>
                <w:sz w:val="22"/>
                <w:szCs w:val="22"/>
              </w:rPr>
            </w:pPr>
            <w:r w:rsidRPr="006E2A56">
              <w:rPr>
                <w:sz w:val="22"/>
                <w:szCs w:val="22"/>
              </w:rPr>
              <w:t>65115-2902028-10</w:t>
            </w:r>
          </w:p>
        </w:tc>
        <w:tc>
          <w:tcPr>
            <w:tcW w:w="1042" w:type="dxa"/>
            <w:tcBorders>
              <w:left w:val="single" w:sz="4" w:space="0" w:color="000000"/>
              <w:bottom w:val="single" w:sz="4" w:space="0" w:color="000000"/>
            </w:tcBorders>
            <w:shd w:val="clear" w:color="auto" w:fill="FFFFFF"/>
            <w:vAlign w:val="center"/>
          </w:tcPr>
          <w:p w14:paraId="304D0D80"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170BB55A" w14:textId="77777777" w:rsidR="006E2A56" w:rsidRPr="006E2A56" w:rsidRDefault="006E2A56" w:rsidP="00450E37">
            <w:pPr>
              <w:jc w:val="center"/>
              <w:rPr>
                <w:sz w:val="22"/>
                <w:szCs w:val="22"/>
              </w:rPr>
            </w:pPr>
            <w:r w:rsidRPr="006E2A56">
              <w:rPr>
                <w:sz w:val="22"/>
                <w:szCs w:val="22"/>
              </w:rPr>
              <w:t>1</w:t>
            </w:r>
          </w:p>
        </w:tc>
      </w:tr>
      <w:tr w:rsidR="006E2A56" w:rsidRPr="006E2A56" w14:paraId="0F44CED9" w14:textId="77777777" w:rsidTr="006E2A56">
        <w:tc>
          <w:tcPr>
            <w:tcW w:w="675" w:type="dxa"/>
            <w:tcBorders>
              <w:left w:val="single" w:sz="4" w:space="0" w:color="000000"/>
              <w:bottom w:val="single" w:sz="4" w:space="0" w:color="000000"/>
            </w:tcBorders>
            <w:shd w:val="clear" w:color="auto" w:fill="FFFFFF"/>
            <w:vAlign w:val="center"/>
          </w:tcPr>
          <w:p w14:paraId="22B366A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14</w:t>
            </w:r>
          </w:p>
        </w:tc>
        <w:tc>
          <w:tcPr>
            <w:tcW w:w="4854" w:type="dxa"/>
            <w:tcBorders>
              <w:left w:val="single" w:sz="4" w:space="0" w:color="000000"/>
              <w:bottom w:val="single" w:sz="4" w:space="0" w:color="000000"/>
            </w:tcBorders>
            <w:shd w:val="clear" w:color="auto" w:fill="FFFFFF"/>
          </w:tcPr>
          <w:p w14:paraId="5776D9DB" w14:textId="77777777" w:rsidR="006E2A56" w:rsidRPr="006E2A56" w:rsidRDefault="006E2A56" w:rsidP="00450E37">
            <w:pPr>
              <w:rPr>
                <w:sz w:val="22"/>
                <w:szCs w:val="22"/>
              </w:rPr>
            </w:pPr>
            <w:r w:rsidRPr="006E2A56">
              <w:rPr>
                <w:sz w:val="22"/>
                <w:szCs w:val="22"/>
              </w:rPr>
              <w:t>Гайка колеса усилен. Н24</w:t>
            </w:r>
          </w:p>
        </w:tc>
        <w:tc>
          <w:tcPr>
            <w:tcW w:w="2552" w:type="dxa"/>
            <w:tcBorders>
              <w:left w:val="single" w:sz="4" w:space="0" w:color="000000"/>
              <w:bottom w:val="single" w:sz="4" w:space="0" w:color="000000"/>
            </w:tcBorders>
            <w:shd w:val="clear" w:color="auto" w:fill="FFFFFF"/>
            <w:vAlign w:val="center"/>
          </w:tcPr>
          <w:p w14:paraId="05908CB1" w14:textId="77777777" w:rsidR="006E2A56" w:rsidRPr="006E2A56" w:rsidRDefault="006E2A56" w:rsidP="00450E37">
            <w:pPr>
              <w:rPr>
                <w:sz w:val="22"/>
                <w:szCs w:val="22"/>
              </w:rPr>
            </w:pPr>
            <w:r w:rsidRPr="006E2A56">
              <w:rPr>
                <w:sz w:val="22"/>
                <w:szCs w:val="22"/>
              </w:rPr>
              <w:t>853552</w:t>
            </w:r>
          </w:p>
        </w:tc>
        <w:tc>
          <w:tcPr>
            <w:tcW w:w="1042" w:type="dxa"/>
            <w:tcBorders>
              <w:left w:val="single" w:sz="4" w:space="0" w:color="000000"/>
              <w:bottom w:val="single" w:sz="4" w:space="0" w:color="000000"/>
            </w:tcBorders>
            <w:shd w:val="clear" w:color="auto" w:fill="FFFFFF"/>
            <w:vAlign w:val="center"/>
          </w:tcPr>
          <w:p w14:paraId="15720585"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524A8107" w14:textId="77777777" w:rsidR="006E2A56" w:rsidRPr="006E2A56" w:rsidRDefault="006E2A56" w:rsidP="00450E37">
            <w:pPr>
              <w:jc w:val="center"/>
              <w:rPr>
                <w:sz w:val="22"/>
                <w:szCs w:val="22"/>
              </w:rPr>
            </w:pPr>
            <w:r w:rsidRPr="006E2A56">
              <w:rPr>
                <w:sz w:val="22"/>
                <w:szCs w:val="22"/>
              </w:rPr>
              <w:t>1</w:t>
            </w:r>
          </w:p>
        </w:tc>
      </w:tr>
      <w:tr w:rsidR="006E2A56" w:rsidRPr="006E2A56" w14:paraId="319A9473" w14:textId="77777777" w:rsidTr="006E2A56">
        <w:tc>
          <w:tcPr>
            <w:tcW w:w="675" w:type="dxa"/>
            <w:tcBorders>
              <w:left w:val="single" w:sz="4" w:space="0" w:color="000000"/>
              <w:bottom w:val="single" w:sz="4" w:space="0" w:color="000000"/>
            </w:tcBorders>
            <w:shd w:val="clear" w:color="auto" w:fill="FFFFFF"/>
            <w:vAlign w:val="center"/>
          </w:tcPr>
          <w:p w14:paraId="5DC0247C"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15</w:t>
            </w:r>
          </w:p>
        </w:tc>
        <w:tc>
          <w:tcPr>
            <w:tcW w:w="4854" w:type="dxa"/>
            <w:tcBorders>
              <w:left w:val="single" w:sz="4" w:space="0" w:color="000000"/>
              <w:bottom w:val="single" w:sz="4" w:space="0" w:color="000000"/>
            </w:tcBorders>
            <w:shd w:val="clear" w:color="auto" w:fill="FFFFFF"/>
          </w:tcPr>
          <w:p w14:paraId="2F449818" w14:textId="77777777" w:rsidR="006E2A56" w:rsidRPr="006E2A56" w:rsidRDefault="006E2A56" w:rsidP="00450E37">
            <w:pPr>
              <w:rPr>
                <w:sz w:val="22"/>
                <w:szCs w:val="22"/>
              </w:rPr>
            </w:pPr>
            <w:r w:rsidRPr="006E2A56">
              <w:rPr>
                <w:sz w:val="22"/>
                <w:szCs w:val="22"/>
              </w:rPr>
              <w:t>Гайка колеса Евро М22*1,5 H27</w:t>
            </w:r>
          </w:p>
        </w:tc>
        <w:tc>
          <w:tcPr>
            <w:tcW w:w="2552" w:type="dxa"/>
            <w:tcBorders>
              <w:left w:val="single" w:sz="4" w:space="0" w:color="000000"/>
              <w:bottom w:val="single" w:sz="4" w:space="0" w:color="000000"/>
            </w:tcBorders>
            <w:shd w:val="clear" w:color="auto" w:fill="FFFFFF"/>
            <w:vAlign w:val="center"/>
          </w:tcPr>
          <w:p w14:paraId="758B8B89" w14:textId="77777777" w:rsidR="006E2A56" w:rsidRPr="006E2A56" w:rsidRDefault="006E2A56" w:rsidP="00450E37">
            <w:pPr>
              <w:rPr>
                <w:sz w:val="22"/>
                <w:szCs w:val="22"/>
              </w:rPr>
            </w:pPr>
            <w:r w:rsidRPr="006E2A56">
              <w:rPr>
                <w:sz w:val="22"/>
                <w:szCs w:val="22"/>
              </w:rPr>
              <w:t>5425-3101040</w:t>
            </w:r>
          </w:p>
        </w:tc>
        <w:tc>
          <w:tcPr>
            <w:tcW w:w="1042" w:type="dxa"/>
            <w:tcBorders>
              <w:left w:val="single" w:sz="4" w:space="0" w:color="000000"/>
              <w:bottom w:val="single" w:sz="4" w:space="0" w:color="000000"/>
            </w:tcBorders>
            <w:shd w:val="clear" w:color="auto" w:fill="FFFFFF"/>
            <w:vAlign w:val="center"/>
          </w:tcPr>
          <w:p w14:paraId="0574F72A"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733ACB6A" w14:textId="77777777" w:rsidR="006E2A56" w:rsidRPr="006E2A56" w:rsidRDefault="006E2A56" w:rsidP="00450E37">
            <w:pPr>
              <w:jc w:val="center"/>
              <w:rPr>
                <w:sz w:val="22"/>
                <w:szCs w:val="22"/>
              </w:rPr>
            </w:pPr>
            <w:r w:rsidRPr="006E2A56">
              <w:rPr>
                <w:sz w:val="22"/>
                <w:szCs w:val="22"/>
              </w:rPr>
              <w:t>1</w:t>
            </w:r>
          </w:p>
        </w:tc>
      </w:tr>
      <w:tr w:rsidR="006E2A56" w:rsidRPr="006E2A56" w14:paraId="2A52747F" w14:textId="77777777" w:rsidTr="006E2A56">
        <w:tc>
          <w:tcPr>
            <w:tcW w:w="675" w:type="dxa"/>
            <w:tcBorders>
              <w:left w:val="single" w:sz="4" w:space="0" w:color="000000"/>
              <w:bottom w:val="single" w:sz="4" w:space="0" w:color="000000"/>
            </w:tcBorders>
            <w:shd w:val="clear" w:color="auto" w:fill="FFFFFF"/>
            <w:vAlign w:val="center"/>
          </w:tcPr>
          <w:p w14:paraId="123DCBD5"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16</w:t>
            </w:r>
          </w:p>
        </w:tc>
        <w:tc>
          <w:tcPr>
            <w:tcW w:w="4854" w:type="dxa"/>
            <w:tcBorders>
              <w:left w:val="single" w:sz="4" w:space="0" w:color="000000"/>
              <w:bottom w:val="single" w:sz="4" w:space="0" w:color="000000"/>
            </w:tcBorders>
            <w:shd w:val="clear" w:color="auto" w:fill="FFFFFF"/>
          </w:tcPr>
          <w:p w14:paraId="67C16BDD" w14:textId="77777777" w:rsidR="006E2A56" w:rsidRPr="006E2A56" w:rsidRDefault="006E2A56" w:rsidP="00450E37">
            <w:pPr>
              <w:rPr>
                <w:sz w:val="22"/>
                <w:szCs w:val="22"/>
              </w:rPr>
            </w:pPr>
            <w:r w:rsidRPr="006E2A56">
              <w:rPr>
                <w:sz w:val="22"/>
                <w:szCs w:val="22"/>
              </w:rPr>
              <w:t xml:space="preserve">Глушитель 4310 /5511  </w:t>
            </w:r>
          </w:p>
        </w:tc>
        <w:tc>
          <w:tcPr>
            <w:tcW w:w="2552" w:type="dxa"/>
            <w:tcBorders>
              <w:left w:val="single" w:sz="4" w:space="0" w:color="000000"/>
              <w:bottom w:val="single" w:sz="4" w:space="0" w:color="000000"/>
            </w:tcBorders>
            <w:shd w:val="clear" w:color="auto" w:fill="FFFFFF"/>
            <w:vAlign w:val="center"/>
          </w:tcPr>
          <w:p w14:paraId="0253F40D" w14:textId="77777777" w:rsidR="006E2A56" w:rsidRPr="006E2A56" w:rsidRDefault="006E2A56" w:rsidP="00450E37">
            <w:pPr>
              <w:rPr>
                <w:sz w:val="22"/>
                <w:szCs w:val="22"/>
              </w:rPr>
            </w:pPr>
            <w:r w:rsidRPr="006E2A56">
              <w:rPr>
                <w:sz w:val="22"/>
                <w:szCs w:val="22"/>
              </w:rPr>
              <w:t>4310-1201010-01</w:t>
            </w:r>
          </w:p>
        </w:tc>
        <w:tc>
          <w:tcPr>
            <w:tcW w:w="1042" w:type="dxa"/>
            <w:tcBorders>
              <w:left w:val="single" w:sz="4" w:space="0" w:color="000000"/>
              <w:bottom w:val="single" w:sz="4" w:space="0" w:color="000000"/>
            </w:tcBorders>
            <w:shd w:val="clear" w:color="auto" w:fill="FFFFFF"/>
            <w:vAlign w:val="center"/>
          </w:tcPr>
          <w:p w14:paraId="69C64660"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7686BECB" w14:textId="77777777" w:rsidR="006E2A56" w:rsidRPr="006E2A56" w:rsidRDefault="006E2A56" w:rsidP="00450E37">
            <w:pPr>
              <w:jc w:val="center"/>
              <w:rPr>
                <w:sz w:val="22"/>
                <w:szCs w:val="22"/>
              </w:rPr>
            </w:pPr>
            <w:r w:rsidRPr="006E2A56">
              <w:rPr>
                <w:sz w:val="22"/>
                <w:szCs w:val="22"/>
              </w:rPr>
              <w:t>1</w:t>
            </w:r>
          </w:p>
        </w:tc>
      </w:tr>
      <w:tr w:rsidR="006E2A56" w:rsidRPr="006E2A56" w14:paraId="42DC6122" w14:textId="77777777" w:rsidTr="006E2A56">
        <w:tc>
          <w:tcPr>
            <w:tcW w:w="675" w:type="dxa"/>
            <w:tcBorders>
              <w:left w:val="single" w:sz="4" w:space="0" w:color="000000"/>
              <w:bottom w:val="single" w:sz="4" w:space="0" w:color="000000"/>
            </w:tcBorders>
            <w:shd w:val="clear" w:color="auto" w:fill="FFFFFF"/>
            <w:vAlign w:val="center"/>
          </w:tcPr>
          <w:p w14:paraId="384C04A1"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17</w:t>
            </w:r>
          </w:p>
        </w:tc>
        <w:tc>
          <w:tcPr>
            <w:tcW w:w="4854" w:type="dxa"/>
            <w:tcBorders>
              <w:left w:val="single" w:sz="4" w:space="0" w:color="000000"/>
              <w:bottom w:val="single" w:sz="4" w:space="0" w:color="000000"/>
            </w:tcBorders>
            <w:shd w:val="clear" w:color="auto" w:fill="FFFFFF"/>
          </w:tcPr>
          <w:p w14:paraId="575A5BD2" w14:textId="77777777" w:rsidR="006E2A56" w:rsidRPr="006E2A56" w:rsidRDefault="006E2A56" w:rsidP="00450E37">
            <w:pPr>
              <w:rPr>
                <w:sz w:val="22"/>
                <w:szCs w:val="22"/>
              </w:rPr>
            </w:pPr>
            <w:r w:rsidRPr="006E2A56">
              <w:rPr>
                <w:sz w:val="22"/>
                <w:szCs w:val="22"/>
              </w:rPr>
              <w:t>Главный тормозной кран старого образца 100-3514008</w:t>
            </w:r>
          </w:p>
        </w:tc>
        <w:tc>
          <w:tcPr>
            <w:tcW w:w="2552" w:type="dxa"/>
            <w:tcBorders>
              <w:left w:val="single" w:sz="4" w:space="0" w:color="000000"/>
              <w:bottom w:val="single" w:sz="4" w:space="0" w:color="000000"/>
            </w:tcBorders>
            <w:shd w:val="clear" w:color="auto" w:fill="FFFFFF"/>
            <w:vAlign w:val="center"/>
          </w:tcPr>
          <w:p w14:paraId="40815E22" w14:textId="77777777" w:rsidR="006E2A56" w:rsidRPr="006E2A56" w:rsidRDefault="006E2A56" w:rsidP="00450E37">
            <w:pPr>
              <w:rPr>
                <w:sz w:val="22"/>
                <w:szCs w:val="22"/>
              </w:rPr>
            </w:pPr>
            <w:r w:rsidRPr="006E2A56">
              <w:rPr>
                <w:sz w:val="22"/>
                <w:szCs w:val="22"/>
              </w:rPr>
              <w:t>100-3514008</w:t>
            </w:r>
          </w:p>
        </w:tc>
        <w:tc>
          <w:tcPr>
            <w:tcW w:w="1042" w:type="dxa"/>
            <w:tcBorders>
              <w:left w:val="single" w:sz="4" w:space="0" w:color="000000"/>
              <w:bottom w:val="single" w:sz="4" w:space="0" w:color="000000"/>
            </w:tcBorders>
            <w:shd w:val="clear" w:color="auto" w:fill="FFFFFF"/>
            <w:vAlign w:val="center"/>
          </w:tcPr>
          <w:p w14:paraId="3E0505D5"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1BDA128" w14:textId="77777777" w:rsidR="006E2A56" w:rsidRPr="006E2A56" w:rsidRDefault="006E2A56" w:rsidP="00450E37">
            <w:pPr>
              <w:jc w:val="center"/>
              <w:rPr>
                <w:sz w:val="22"/>
                <w:szCs w:val="22"/>
              </w:rPr>
            </w:pPr>
            <w:r w:rsidRPr="006E2A56">
              <w:rPr>
                <w:sz w:val="22"/>
                <w:szCs w:val="22"/>
              </w:rPr>
              <w:t>1</w:t>
            </w:r>
          </w:p>
        </w:tc>
      </w:tr>
      <w:tr w:rsidR="006E2A56" w:rsidRPr="006E2A56" w14:paraId="42C966C6" w14:textId="77777777" w:rsidTr="006E2A56">
        <w:tc>
          <w:tcPr>
            <w:tcW w:w="675" w:type="dxa"/>
            <w:tcBorders>
              <w:left w:val="single" w:sz="4" w:space="0" w:color="000000"/>
              <w:bottom w:val="single" w:sz="4" w:space="0" w:color="000000"/>
            </w:tcBorders>
            <w:shd w:val="clear" w:color="auto" w:fill="FFFFFF"/>
            <w:vAlign w:val="center"/>
          </w:tcPr>
          <w:p w14:paraId="1B873AE2"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18</w:t>
            </w:r>
          </w:p>
        </w:tc>
        <w:tc>
          <w:tcPr>
            <w:tcW w:w="4854" w:type="dxa"/>
            <w:tcBorders>
              <w:left w:val="single" w:sz="4" w:space="0" w:color="000000"/>
              <w:bottom w:val="single" w:sz="4" w:space="0" w:color="000000"/>
            </w:tcBorders>
            <w:shd w:val="clear" w:color="auto" w:fill="FFFFFF"/>
          </w:tcPr>
          <w:p w14:paraId="2DEAA84D" w14:textId="77777777" w:rsidR="006E2A56" w:rsidRPr="006E2A56" w:rsidRDefault="006E2A56" w:rsidP="00450E37">
            <w:pPr>
              <w:rPr>
                <w:sz w:val="22"/>
                <w:szCs w:val="22"/>
              </w:rPr>
            </w:pPr>
            <w:r w:rsidRPr="006E2A56">
              <w:rPr>
                <w:sz w:val="22"/>
                <w:szCs w:val="22"/>
              </w:rPr>
              <w:t>Главный тормозной кран Евро-2 (10 выходов) на 6520, 4308</w:t>
            </w:r>
          </w:p>
        </w:tc>
        <w:tc>
          <w:tcPr>
            <w:tcW w:w="2552" w:type="dxa"/>
            <w:tcBorders>
              <w:left w:val="single" w:sz="4" w:space="0" w:color="000000"/>
              <w:bottom w:val="single" w:sz="4" w:space="0" w:color="000000"/>
            </w:tcBorders>
            <w:shd w:val="clear" w:color="auto" w:fill="FFFFFF"/>
            <w:vAlign w:val="center"/>
          </w:tcPr>
          <w:p w14:paraId="1E474E4B" w14:textId="77777777" w:rsidR="006E2A56" w:rsidRPr="006E2A56" w:rsidRDefault="006E2A56" w:rsidP="00450E37">
            <w:pPr>
              <w:rPr>
                <w:sz w:val="22"/>
                <w:szCs w:val="22"/>
              </w:rPr>
            </w:pPr>
            <w:r w:rsidRPr="006E2A56">
              <w:rPr>
                <w:sz w:val="22"/>
                <w:szCs w:val="22"/>
              </w:rPr>
              <w:t>8099-3514108</w:t>
            </w:r>
          </w:p>
        </w:tc>
        <w:tc>
          <w:tcPr>
            <w:tcW w:w="1042" w:type="dxa"/>
            <w:tcBorders>
              <w:left w:val="single" w:sz="4" w:space="0" w:color="000000"/>
              <w:bottom w:val="single" w:sz="4" w:space="0" w:color="000000"/>
            </w:tcBorders>
            <w:shd w:val="clear" w:color="auto" w:fill="FFFFFF"/>
            <w:vAlign w:val="center"/>
          </w:tcPr>
          <w:p w14:paraId="30934F31"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1E51CA44" w14:textId="77777777" w:rsidR="006E2A56" w:rsidRPr="006E2A56" w:rsidRDefault="006E2A56" w:rsidP="00450E37">
            <w:pPr>
              <w:jc w:val="center"/>
              <w:rPr>
                <w:sz w:val="22"/>
                <w:szCs w:val="22"/>
              </w:rPr>
            </w:pPr>
            <w:r w:rsidRPr="006E2A56">
              <w:rPr>
                <w:sz w:val="22"/>
                <w:szCs w:val="22"/>
              </w:rPr>
              <w:t>1</w:t>
            </w:r>
          </w:p>
        </w:tc>
      </w:tr>
      <w:tr w:rsidR="006E2A56" w:rsidRPr="006E2A56" w14:paraId="001E1E19" w14:textId="77777777" w:rsidTr="006E2A56">
        <w:tc>
          <w:tcPr>
            <w:tcW w:w="675" w:type="dxa"/>
            <w:tcBorders>
              <w:left w:val="single" w:sz="4" w:space="0" w:color="000000"/>
              <w:bottom w:val="single" w:sz="4" w:space="0" w:color="000000"/>
            </w:tcBorders>
            <w:shd w:val="clear" w:color="auto" w:fill="FFFFFF"/>
            <w:vAlign w:val="center"/>
          </w:tcPr>
          <w:p w14:paraId="43788C20"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19</w:t>
            </w:r>
          </w:p>
        </w:tc>
        <w:tc>
          <w:tcPr>
            <w:tcW w:w="4854" w:type="dxa"/>
            <w:tcBorders>
              <w:left w:val="single" w:sz="4" w:space="0" w:color="000000"/>
              <w:bottom w:val="single" w:sz="4" w:space="0" w:color="000000"/>
            </w:tcBorders>
            <w:shd w:val="clear" w:color="auto" w:fill="FFFFFF"/>
          </w:tcPr>
          <w:p w14:paraId="02A48B6F" w14:textId="77777777" w:rsidR="006E2A56" w:rsidRPr="006E2A56" w:rsidRDefault="006E2A56" w:rsidP="00450E37">
            <w:pPr>
              <w:rPr>
                <w:sz w:val="22"/>
                <w:szCs w:val="22"/>
              </w:rPr>
            </w:pPr>
            <w:r w:rsidRPr="006E2A56">
              <w:rPr>
                <w:sz w:val="22"/>
                <w:szCs w:val="22"/>
              </w:rPr>
              <w:t xml:space="preserve">Главный цилиндр сцепления со шлангом </w:t>
            </w:r>
          </w:p>
        </w:tc>
        <w:tc>
          <w:tcPr>
            <w:tcW w:w="2552" w:type="dxa"/>
            <w:tcBorders>
              <w:left w:val="single" w:sz="4" w:space="0" w:color="000000"/>
              <w:bottom w:val="single" w:sz="4" w:space="0" w:color="000000"/>
            </w:tcBorders>
            <w:shd w:val="clear" w:color="auto" w:fill="FFFFFF"/>
            <w:vAlign w:val="center"/>
          </w:tcPr>
          <w:p w14:paraId="7D85D2B3" w14:textId="77777777" w:rsidR="006E2A56" w:rsidRPr="006E2A56" w:rsidRDefault="006E2A56" w:rsidP="00450E37">
            <w:pPr>
              <w:rPr>
                <w:sz w:val="22"/>
                <w:szCs w:val="22"/>
              </w:rPr>
            </w:pPr>
            <w:r w:rsidRPr="006E2A56">
              <w:rPr>
                <w:sz w:val="22"/>
                <w:szCs w:val="22"/>
              </w:rPr>
              <w:t>5320-1602510-10</w:t>
            </w:r>
          </w:p>
        </w:tc>
        <w:tc>
          <w:tcPr>
            <w:tcW w:w="1042" w:type="dxa"/>
            <w:tcBorders>
              <w:left w:val="single" w:sz="4" w:space="0" w:color="000000"/>
              <w:bottom w:val="single" w:sz="4" w:space="0" w:color="000000"/>
            </w:tcBorders>
            <w:shd w:val="clear" w:color="auto" w:fill="FFFFFF"/>
            <w:vAlign w:val="center"/>
          </w:tcPr>
          <w:p w14:paraId="11F111C5"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8437CF8" w14:textId="77777777" w:rsidR="006E2A56" w:rsidRPr="006E2A56" w:rsidRDefault="006E2A56" w:rsidP="00450E37">
            <w:pPr>
              <w:jc w:val="center"/>
              <w:rPr>
                <w:sz w:val="22"/>
                <w:szCs w:val="22"/>
              </w:rPr>
            </w:pPr>
            <w:r w:rsidRPr="006E2A56">
              <w:rPr>
                <w:sz w:val="22"/>
                <w:szCs w:val="22"/>
              </w:rPr>
              <w:t>1</w:t>
            </w:r>
          </w:p>
        </w:tc>
      </w:tr>
      <w:tr w:rsidR="006E2A56" w:rsidRPr="006E2A56" w14:paraId="2E6DCAB6" w14:textId="77777777" w:rsidTr="006E2A56">
        <w:tc>
          <w:tcPr>
            <w:tcW w:w="675" w:type="dxa"/>
            <w:tcBorders>
              <w:left w:val="single" w:sz="4" w:space="0" w:color="000000"/>
              <w:bottom w:val="single" w:sz="4" w:space="0" w:color="000000"/>
            </w:tcBorders>
            <w:shd w:val="clear" w:color="auto" w:fill="FFFFFF"/>
            <w:vAlign w:val="center"/>
          </w:tcPr>
          <w:p w14:paraId="1E755D0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20</w:t>
            </w:r>
          </w:p>
        </w:tc>
        <w:tc>
          <w:tcPr>
            <w:tcW w:w="4854" w:type="dxa"/>
            <w:tcBorders>
              <w:left w:val="single" w:sz="4" w:space="0" w:color="000000"/>
              <w:bottom w:val="single" w:sz="4" w:space="0" w:color="000000"/>
            </w:tcBorders>
            <w:shd w:val="clear" w:color="auto" w:fill="FFFFFF"/>
          </w:tcPr>
          <w:p w14:paraId="177FAFDE" w14:textId="77777777" w:rsidR="006E2A56" w:rsidRPr="006E2A56" w:rsidRDefault="006E2A56" w:rsidP="00450E37">
            <w:pPr>
              <w:rPr>
                <w:sz w:val="22"/>
                <w:szCs w:val="22"/>
              </w:rPr>
            </w:pPr>
            <w:r w:rsidRPr="006E2A56">
              <w:rPr>
                <w:sz w:val="22"/>
                <w:szCs w:val="22"/>
              </w:rPr>
              <w:t>Датчик антиблокировочной системы (частоты вращения колеса)</w:t>
            </w:r>
          </w:p>
        </w:tc>
        <w:tc>
          <w:tcPr>
            <w:tcW w:w="2552" w:type="dxa"/>
            <w:tcBorders>
              <w:left w:val="single" w:sz="4" w:space="0" w:color="000000"/>
              <w:bottom w:val="single" w:sz="4" w:space="0" w:color="000000"/>
            </w:tcBorders>
            <w:shd w:val="clear" w:color="auto" w:fill="FFFFFF"/>
            <w:vAlign w:val="center"/>
          </w:tcPr>
          <w:p w14:paraId="188A87FB" w14:textId="77777777" w:rsidR="006E2A56" w:rsidRPr="006E2A56" w:rsidRDefault="006E2A56" w:rsidP="00450E37">
            <w:pPr>
              <w:rPr>
                <w:sz w:val="22"/>
                <w:szCs w:val="22"/>
              </w:rPr>
            </w:pPr>
            <w:r w:rsidRPr="006E2A56">
              <w:rPr>
                <w:sz w:val="22"/>
                <w:szCs w:val="22"/>
              </w:rPr>
              <w:t>WABCO-4410328090</w:t>
            </w:r>
          </w:p>
        </w:tc>
        <w:tc>
          <w:tcPr>
            <w:tcW w:w="1042" w:type="dxa"/>
            <w:tcBorders>
              <w:left w:val="single" w:sz="4" w:space="0" w:color="000000"/>
              <w:bottom w:val="single" w:sz="4" w:space="0" w:color="000000"/>
            </w:tcBorders>
            <w:shd w:val="clear" w:color="auto" w:fill="FFFFFF"/>
            <w:vAlign w:val="center"/>
          </w:tcPr>
          <w:p w14:paraId="158F61BB"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38A50997" w14:textId="77777777" w:rsidR="006E2A56" w:rsidRPr="006E2A56" w:rsidRDefault="006E2A56" w:rsidP="00450E37">
            <w:pPr>
              <w:jc w:val="center"/>
              <w:rPr>
                <w:sz w:val="22"/>
                <w:szCs w:val="22"/>
              </w:rPr>
            </w:pPr>
            <w:r w:rsidRPr="006E2A56">
              <w:rPr>
                <w:sz w:val="22"/>
                <w:szCs w:val="22"/>
              </w:rPr>
              <w:t>1</w:t>
            </w:r>
          </w:p>
        </w:tc>
      </w:tr>
      <w:tr w:rsidR="006E2A56" w:rsidRPr="006E2A56" w14:paraId="7CAFB768" w14:textId="77777777" w:rsidTr="006E2A56">
        <w:tc>
          <w:tcPr>
            <w:tcW w:w="675" w:type="dxa"/>
            <w:tcBorders>
              <w:left w:val="single" w:sz="4" w:space="0" w:color="000000"/>
              <w:bottom w:val="single" w:sz="4" w:space="0" w:color="000000"/>
            </w:tcBorders>
            <w:shd w:val="clear" w:color="auto" w:fill="FFFFFF"/>
            <w:vAlign w:val="center"/>
          </w:tcPr>
          <w:p w14:paraId="45066E53"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21</w:t>
            </w:r>
          </w:p>
        </w:tc>
        <w:tc>
          <w:tcPr>
            <w:tcW w:w="4854" w:type="dxa"/>
            <w:tcBorders>
              <w:left w:val="single" w:sz="4" w:space="0" w:color="000000"/>
              <w:bottom w:val="single" w:sz="4" w:space="0" w:color="000000"/>
            </w:tcBorders>
            <w:shd w:val="clear" w:color="auto" w:fill="FFFFFF"/>
          </w:tcPr>
          <w:p w14:paraId="22C34790" w14:textId="77777777" w:rsidR="006E2A56" w:rsidRPr="006E2A56" w:rsidRDefault="006E2A56" w:rsidP="00450E37">
            <w:pPr>
              <w:rPr>
                <w:sz w:val="22"/>
                <w:szCs w:val="22"/>
              </w:rPr>
            </w:pPr>
            <w:r w:rsidRPr="006E2A56">
              <w:rPr>
                <w:sz w:val="22"/>
                <w:szCs w:val="22"/>
              </w:rPr>
              <w:t xml:space="preserve">Диск ведомый </w:t>
            </w:r>
            <w:proofErr w:type="spellStart"/>
            <w:r w:rsidRPr="006E2A56">
              <w:rPr>
                <w:sz w:val="22"/>
                <w:szCs w:val="22"/>
              </w:rPr>
              <w:t>феррадо</w:t>
            </w:r>
            <w:proofErr w:type="spellEnd"/>
          </w:p>
        </w:tc>
        <w:tc>
          <w:tcPr>
            <w:tcW w:w="2552" w:type="dxa"/>
            <w:tcBorders>
              <w:left w:val="single" w:sz="4" w:space="0" w:color="000000"/>
              <w:bottom w:val="single" w:sz="4" w:space="0" w:color="000000"/>
            </w:tcBorders>
            <w:shd w:val="clear" w:color="auto" w:fill="FFFFFF"/>
            <w:vAlign w:val="center"/>
          </w:tcPr>
          <w:p w14:paraId="389D17E2" w14:textId="77777777" w:rsidR="006E2A56" w:rsidRPr="006E2A56" w:rsidRDefault="006E2A56" w:rsidP="00450E37">
            <w:pPr>
              <w:rPr>
                <w:sz w:val="22"/>
                <w:szCs w:val="22"/>
              </w:rPr>
            </w:pPr>
            <w:r w:rsidRPr="006E2A56">
              <w:rPr>
                <w:sz w:val="22"/>
                <w:szCs w:val="22"/>
              </w:rPr>
              <w:t>14-1601130-01</w:t>
            </w:r>
          </w:p>
        </w:tc>
        <w:tc>
          <w:tcPr>
            <w:tcW w:w="1042" w:type="dxa"/>
            <w:tcBorders>
              <w:left w:val="single" w:sz="4" w:space="0" w:color="000000"/>
              <w:bottom w:val="single" w:sz="4" w:space="0" w:color="000000"/>
            </w:tcBorders>
            <w:shd w:val="clear" w:color="auto" w:fill="FFFFFF"/>
            <w:vAlign w:val="center"/>
          </w:tcPr>
          <w:p w14:paraId="7DAA1842"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0171900B" w14:textId="77777777" w:rsidR="006E2A56" w:rsidRPr="006E2A56" w:rsidRDefault="006E2A56" w:rsidP="00450E37">
            <w:pPr>
              <w:jc w:val="center"/>
              <w:rPr>
                <w:sz w:val="22"/>
                <w:szCs w:val="22"/>
              </w:rPr>
            </w:pPr>
            <w:r w:rsidRPr="006E2A56">
              <w:rPr>
                <w:sz w:val="22"/>
                <w:szCs w:val="22"/>
              </w:rPr>
              <w:t>1</w:t>
            </w:r>
          </w:p>
        </w:tc>
      </w:tr>
      <w:tr w:rsidR="006E2A56" w:rsidRPr="006E2A56" w14:paraId="77AB60D1" w14:textId="77777777" w:rsidTr="006E2A56">
        <w:tc>
          <w:tcPr>
            <w:tcW w:w="675" w:type="dxa"/>
            <w:tcBorders>
              <w:left w:val="single" w:sz="4" w:space="0" w:color="000000"/>
              <w:bottom w:val="single" w:sz="4" w:space="0" w:color="000000"/>
            </w:tcBorders>
            <w:shd w:val="clear" w:color="auto" w:fill="FFFFFF"/>
            <w:vAlign w:val="center"/>
          </w:tcPr>
          <w:p w14:paraId="7C1C0092"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22</w:t>
            </w:r>
          </w:p>
        </w:tc>
        <w:tc>
          <w:tcPr>
            <w:tcW w:w="4854" w:type="dxa"/>
            <w:tcBorders>
              <w:left w:val="single" w:sz="4" w:space="0" w:color="000000"/>
              <w:bottom w:val="single" w:sz="4" w:space="0" w:color="000000"/>
            </w:tcBorders>
            <w:shd w:val="clear" w:color="auto" w:fill="FFFFFF"/>
          </w:tcPr>
          <w:p w14:paraId="594EED14" w14:textId="77777777" w:rsidR="006E2A56" w:rsidRPr="006E2A56" w:rsidRDefault="006E2A56" w:rsidP="00450E37">
            <w:pPr>
              <w:rPr>
                <w:sz w:val="22"/>
                <w:szCs w:val="22"/>
              </w:rPr>
            </w:pPr>
            <w:r w:rsidRPr="006E2A56">
              <w:rPr>
                <w:sz w:val="22"/>
                <w:szCs w:val="22"/>
              </w:rPr>
              <w:t>Диск колеса 5320 (7.0 - 20)</w:t>
            </w:r>
          </w:p>
        </w:tc>
        <w:tc>
          <w:tcPr>
            <w:tcW w:w="2552" w:type="dxa"/>
            <w:tcBorders>
              <w:left w:val="single" w:sz="4" w:space="0" w:color="000000"/>
              <w:bottom w:val="single" w:sz="4" w:space="0" w:color="000000"/>
            </w:tcBorders>
            <w:shd w:val="clear" w:color="auto" w:fill="FFFFFF"/>
            <w:vAlign w:val="center"/>
          </w:tcPr>
          <w:p w14:paraId="43EA04D6" w14:textId="77777777" w:rsidR="006E2A56" w:rsidRPr="006E2A56" w:rsidRDefault="006E2A56" w:rsidP="00450E37">
            <w:pPr>
              <w:rPr>
                <w:sz w:val="22"/>
                <w:szCs w:val="22"/>
              </w:rPr>
            </w:pPr>
            <w:r w:rsidRPr="006E2A56">
              <w:rPr>
                <w:sz w:val="22"/>
                <w:szCs w:val="22"/>
              </w:rPr>
              <w:t>5320-3101012</w:t>
            </w:r>
          </w:p>
        </w:tc>
        <w:tc>
          <w:tcPr>
            <w:tcW w:w="1042" w:type="dxa"/>
            <w:tcBorders>
              <w:left w:val="single" w:sz="4" w:space="0" w:color="000000"/>
              <w:bottom w:val="single" w:sz="4" w:space="0" w:color="000000"/>
            </w:tcBorders>
            <w:shd w:val="clear" w:color="auto" w:fill="FFFFFF"/>
            <w:vAlign w:val="center"/>
          </w:tcPr>
          <w:p w14:paraId="03C86727"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3A29FBBD" w14:textId="77777777" w:rsidR="006E2A56" w:rsidRPr="006E2A56" w:rsidRDefault="006E2A56" w:rsidP="00450E37">
            <w:pPr>
              <w:jc w:val="center"/>
              <w:rPr>
                <w:sz w:val="22"/>
                <w:szCs w:val="22"/>
              </w:rPr>
            </w:pPr>
            <w:r w:rsidRPr="006E2A56">
              <w:rPr>
                <w:sz w:val="22"/>
                <w:szCs w:val="22"/>
              </w:rPr>
              <w:t>1</w:t>
            </w:r>
          </w:p>
        </w:tc>
      </w:tr>
      <w:tr w:rsidR="006E2A56" w:rsidRPr="006E2A56" w14:paraId="48C91A15" w14:textId="77777777" w:rsidTr="006E2A56">
        <w:tc>
          <w:tcPr>
            <w:tcW w:w="675" w:type="dxa"/>
            <w:tcBorders>
              <w:left w:val="single" w:sz="4" w:space="0" w:color="000000"/>
              <w:bottom w:val="single" w:sz="4" w:space="0" w:color="000000"/>
            </w:tcBorders>
            <w:shd w:val="clear" w:color="auto" w:fill="FFFFFF"/>
            <w:vAlign w:val="center"/>
          </w:tcPr>
          <w:p w14:paraId="04AE25F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23</w:t>
            </w:r>
          </w:p>
        </w:tc>
        <w:tc>
          <w:tcPr>
            <w:tcW w:w="4854" w:type="dxa"/>
            <w:tcBorders>
              <w:left w:val="single" w:sz="4" w:space="0" w:color="000000"/>
              <w:bottom w:val="single" w:sz="4" w:space="0" w:color="000000"/>
            </w:tcBorders>
            <w:shd w:val="clear" w:color="auto" w:fill="FFFFFF"/>
          </w:tcPr>
          <w:p w14:paraId="27F442B0" w14:textId="77777777" w:rsidR="006E2A56" w:rsidRPr="006E2A56" w:rsidRDefault="006E2A56" w:rsidP="00450E37">
            <w:pPr>
              <w:rPr>
                <w:sz w:val="22"/>
                <w:szCs w:val="22"/>
              </w:rPr>
            </w:pPr>
            <w:r w:rsidRPr="006E2A56">
              <w:rPr>
                <w:sz w:val="22"/>
                <w:szCs w:val="22"/>
              </w:rPr>
              <w:t>Диск колеса 7,5 х 22,5 (бескамерный) под шпильку</w:t>
            </w:r>
          </w:p>
        </w:tc>
        <w:tc>
          <w:tcPr>
            <w:tcW w:w="2552" w:type="dxa"/>
            <w:tcBorders>
              <w:left w:val="single" w:sz="4" w:space="0" w:color="000000"/>
              <w:bottom w:val="single" w:sz="4" w:space="0" w:color="000000"/>
            </w:tcBorders>
            <w:shd w:val="clear" w:color="auto" w:fill="FFFFFF"/>
            <w:vAlign w:val="center"/>
          </w:tcPr>
          <w:p w14:paraId="60AF235E" w14:textId="77777777" w:rsidR="006E2A56" w:rsidRPr="006E2A56" w:rsidRDefault="006E2A56" w:rsidP="00450E37">
            <w:pPr>
              <w:rPr>
                <w:sz w:val="22"/>
                <w:szCs w:val="22"/>
              </w:rPr>
            </w:pPr>
            <w:r w:rsidRPr="006E2A56">
              <w:rPr>
                <w:sz w:val="22"/>
                <w:szCs w:val="22"/>
              </w:rPr>
              <w:t>5320</w:t>
            </w:r>
          </w:p>
        </w:tc>
        <w:tc>
          <w:tcPr>
            <w:tcW w:w="1042" w:type="dxa"/>
            <w:tcBorders>
              <w:left w:val="single" w:sz="4" w:space="0" w:color="000000"/>
              <w:bottom w:val="single" w:sz="4" w:space="0" w:color="000000"/>
            </w:tcBorders>
            <w:shd w:val="clear" w:color="auto" w:fill="FFFFFF"/>
            <w:vAlign w:val="center"/>
          </w:tcPr>
          <w:p w14:paraId="39ECA74A"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46DA8911" w14:textId="77777777" w:rsidR="006E2A56" w:rsidRPr="006E2A56" w:rsidRDefault="006E2A56" w:rsidP="00450E37">
            <w:pPr>
              <w:jc w:val="center"/>
              <w:rPr>
                <w:sz w:val="22"/>
                <w:szCs w:val="22"/>
              </w:rPr>
            </w:pPr>
            <w:r w:rsidRPr="006E2A56">
              <w:rPr>
                <w:sz w:val="22"/>
                <w:szCs w:val="22"/>
              </w:rPr>
              <w:t>1</w:t>
            </w:r>
          </w:p>
        </w:tc>
      </w:tr>
      <w:tr w:rsidR="006E2A56" w:rsidRPr="006E2A56" w14:paraId="1B2DD8BB" w14:textId="77777777" w:rsidTr="006E2A56">
        <w:tc>
          <w:tcPr>
            <w:tcW w:w="675" w:type="dxa"/>
            <w:tcBorders>
              <w:left w:val="single" w:sz="4" w:space="0" w:color="000000"/>
              <w:bottom w:val="single" w:sz="4" w:space="0" w:color="000000"/>
            </w:tcBorders>
            <w:shd w:val="clear" w:color="auto" w:fill="FFFFFF"/>
            <w:vAlign w:val="center"/>
          </w:tcPr>
          <w:p w14:paraId="65FA675A"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24</w:t>
            </w:r>
          </w:p>
        </w:tc>
        <w:tc>
          <w:tcPr>
            <w:tcW w:w="4854" w:type="dxa"/>
            <w:tcBorders>
              <w:left w:val="single" w:sz="4" w:space="0" w:color="000000"/>
              <w:bottom w:val="single" w:sz="4" w:space="0" w:color="000000"/>
            </w:tcBorders>
            <w:shd w:val="clear" w:color="auto" w:fill="FFFFFF"/>
          </w:tcPr>
          <w:p w14:paraId="525BCBB9" w14:textId="77777777" w:rsidR="006E2A56" w:rsidRPr="006E2A56" w:rsidRDefault="006E2A56" w:rsidP="00450E37">
            <w:pPr>
              <w:rPr>
                <w:sz w:val="22"/>
                <w:szCs w:val="22"/>
              </w:rPr>
            </w:pPr>
            <w:r w:rsidRPr="006E2A56">
              <w:rPr>
                <w:sz w:val="22"/>
                <w:szCs w:val="22"/>
              </w:rPr>
              <w:t xml:space="preserve">Диск промежуточный </w:t>
            </w:r>
          </w:p>
        </w:tc>
        <w:tc>
          <w:tcPr>
            <w:tcW w:w="2552" w:type="dxa"/>
            <w:tcBorders>
              <w:left w:val="single" w:sz="4" w:space="0" w:color="000000"/>
              <w:bottom w:val="single" w:sz="4" w:space="0" w:color="000000"/>
            </w:tcBorders>
            <w:shd w:val="clear" w:color="auto" w:fill="FFFFFF"/>
            <w:vAlign w:val="center"/>
          </w:tcPr>
          <w:p w14:paraId="26A364DB" w14:textId="77777777" w:rsidR="006E2A56" w:rsidRPr="006E2A56" w:rsidRDefault="006E2A56" w:rsidP="00450E37">
            <w:pPr>
              <w:rPr>
                <w:sz w:val="22"/>
                <w:szCs w:val="22"/>
              </w:rPr>
            </w:pPr>
            <w:r w:rsidRPr="006E2A56">
              <w:rPr>
                <w:sz w:val="22"/>
                <w:szCs w:val="22"/>
              </w:rPr>
              <w:t>14-1601094-10</w:t>
            </w:r>
          </w:p>
        </w:tc>
        <w:tc>
          <w:tcPr>
            <w:tcW w:w="1042" w:type="dxa"/>
            <w:tcBorders>
              <w:left w:val="single" w:sz="4" w:space="0" w:color="000000"/>
              <w:bottom w:val="single" w:sz="4" w:space="0" w:color="000000"/>
            </w:tcBorders>
            <w:shd w:val="clear" w:color="auto" w:fill="FFFFFF"/>
            <w:vAlign w:val="center"/>
          </w:tcPr>
          <w:p w14:paraId="6560E792"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51A0A6DA" w14:textId="77777777" w:rsidR="006E2A56" w:rsidRPr="006E2A56" w:rsidRDefault="006E2A56" w:rsidP="00450E37">
            <w:pPr>
              <w:jc w:val="center"/>
              <w:rPr>
                <w:sz w:val="22"/>
                <w:szCs w:val="22"/>
              </w:rPr>
            </w:pPr>
            <w:r w:rsidRPr="006E2A56">
              <w:rPr>
                <w:sz w:val="22"/>
                <w:szCs w:val="22"/>
              </w:rPr>
              <w:t>1</w:t>
            </w:r>
          </w:p>
        </w:tc>
      </w:tr>
      <w:tr w:rsidR="006E2A56" w:rsidRPr="006E2A56" w14:paraId="689A16F0" w14:textId="77777777" w:rsidTr="006E2A56">
        <w:tc>
          <w:tcPr>
            <w:tcW w:w="675" w:type="dxa"/>
            <w:tcBorders>
              <w:left w:val="single" w:sz="4" w:space="0" w:color="000000"/>
              <w:bottom w:val="single" w:sz="4" w:space="0" w:color="000000"/>
            </w:tcBorders>
            <w:shd w:val="clear" w:color="auto" w:fill="FFFFFF"/>
            <w:vAlign w:val="center"/>
          </w:tcPr>
          <w:p w14:paraId="48E0481D"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25</w:t>
            </w:r>
          </w:p>
        </w:tc>
        <w:tc>
          <w:tcPr>
            <w:tcW w:w="4854" w:type="dxa"/>
            <w:tcBorders>
              <w:left w:val="single" w:sz="4" w:space="0" w:color="000000"/>
              <w:bottom w:val="single" w:sz="4" w:space="0" w:color="000000"/>
            </w:tcBorders>
            <w:shd w:val="clear" w:color="auto" w:fill="FFFFFF"/>
          </w:tcPr>
          <w:p w14:paraId="5F3B53A1" w14:textId="77777777" w:rsidR="006E2A56" w:rsidRPr="006E2A56" w:rsidRDefault="006E2A56" w:rsidP="00450E37">
            <w:pPr>
              <w:rPr>
                <w:sz w:val="22"/>
                <w:szCs w:val="22"/>
              </w:rPr>
            </w:pPr>
            <w:r w:rsidRPr="006E2A56">
              <w:rPr>
                <w:sz w:val="22"/>
                <w:szCs w:val="22"/>
              </w:rPr>
              <w:t>Заклепки тормозные 8 х 20 (комплект 64 штуки)</w:t>
            </w:r>
          </w:p>
        </w:tc>
        <w:tc>
          <w:tcPr>
            <w:tcW w:w="2552" w:type="dxa"/>
            <w:tcBorders>
              <w:left w:val="single" w:sz="4" w:space="0" w:color="000000"/>
              <w:bottom w:val="single" w:sz="4" w:space="0" w:color="000000"/>
            </w:tcBorders>
            <w:shd w:val="clear" w:color="auto" w:fill="FFFFFF"/>
            <w:vAlign w:val="center"/>
          </w:tcPr>
          <w:p w14:paraId="02043231" w14:textId="77777777" w:rsidR="006E2A56" w:rsidRPr="006E2A56" w:rsidRDefault="006E2A56" w:rsidP="00450E37">
            <w:pPr>
              <w:rPr>
                <w:sz w:val="22"/>
                <w:szCs w:val="22"/>
              </w:rPr>
            </w:pPr>
            <w:r w:rsidRPr="006E2A56">
              <w:rPr>
                <w:sz w:val="22"/>
                <w:szCs w:val="22"/>
              </w:rPr>
              <w:t>8х20</w:t>
            </w:r>
          </w:p>
        </w:tc>
        <w:tc>
          <w:tcPr>
            <w:tcW w:w="1042" w:type="dxa"/>
            <w:tcBorders>
              <w:left w:val="single" w:sz="4" w:space="0" w:color="000000"/>
              <w:bottom w:val="single" w:sz="4" w:space="0" w:color="000000"/>
            </w:tcBorders>
            <w:shd w:val="clear" w:color="auto" w:fill="FFFFFF"/>
            <w:vAlign w:val="center"/>
          </w:tcPr>
          <w:p w14:paraId="76062816"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53CCD3A" w14:textId="77777777" w:rsidR="006E2A56" w:rsidRPr="006E2A56" w:rsidRDefault="006E2A56" w:rsidP="00450E37">
            <w:pPr>
              <w:jc w:val="center"/>
              <w:rPr>
                <w:sz w:val="22"/>
                <w:szCs w:val="22"/>
              </w:rPr>
            </w:pPr>
            <w:r w:rsidRPr="006E2A56">
              <w:rPr>
                <w:sz w:val="22"/>
                <w:szCs w:val="22"/>
              </w:rPr>
              <w:t>1</w:t>
            </w:r>
          </w:p>
        </w:tc>
      </w:tr>
      <w:tr w:rsidR="006E2A56" w:rsidRPr="006E2A56" w14:paraId="5BFAB16F" w14:textId="77777777" w:rsidTr="006E2A56">
        <w:tc>
          <w:tcPr>
            <w:tcW w:w="675" w:type="dxa"/>
            <w:tcBorders>
              <w:left w:val="single" w:sz="4" w:space="0" w:color="000000"/>
              <w:bottom w:val="single" w:sz="4" w:space="0" w:color="000000"/>
            </w:tcBorders>
            <w:shd w:val="clear" w:color="auto" w:fill="FFFFFF"/>
            <w:vAlign w:val="center"/>
          </w:tcPr>
          <w:p w14:paraId="7A6EF277"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26</w:t>
            </w:r>
          </w:p>
        </w:tc>
        <w:tc>
          <w:tcPr>
            <w:tcW w:w="4854" w:type="dxa"/>
            <w:tcBorders>
              <w:left w:val="single" w:sz="4" w:space="0" w:color="000000"/>
              <w:bottom w:val="single" w:sz="4" w:space="0" w:color="000000"/>
            </w:tcBorders>
            <w:shd w:val="clear" w:color="auto" w:fill="FFFFFF"/>
          </w:tcPr>
          <w:p w14:paraId="0D58B40C" w14:textId="77777777" w:rsidR="006E2A56" w:rsidRPr="006E2A56" w:rsidRDefault="006E2A56" w:rsidP="00450E37">
            <w:pPr>
              <w:rPr>
                <w:sz w:val="22"/>
                <w:szCs w:val="22"/>
              </w:rPr>
            </w:pPr>
            <w:r w:rsidRPr="006E2A56">
              <w:rPr>
                <w:sz w:val="22"/>
                <w:szCs w:val="22"/>
              </w:rPr>
              <w:t>Зеркало простое</w:t>
            </w:r>
          </w:p>
        </w:tc>
        <w:tc>
          <w:tcPr>
            <w:tcW w:w="2552" w:type="dxa"/>
            <w:tcBorders>
              <w:left w:val="single" w:sz="4" w:space="0" w:color="000000"/>
              <w:bottom w:val="single" w:sz="4" w:space="0" w:color="000000"/>
            </w:tcBorders>
            <w:shd w:val="clear" w:color="auto" w:fill="FFFFFF"/>
            <w:vAlign w:val="center"/>
          </w:tcPr>
          <w:p w14:paraId="1EFFEABB" w14:textId="77777777" w:rsidR="006E2A56" w:rsidRPr="006E2A56" w:rsidRDefault="006E2A56" w:rsidP="00450E37">
            <w:pPr>
              <w:rPr>
                <w:sz w:val="22"/>
                <w:szCs w:val="22"/>
              </w:rPr>
            </w:pPr>
            <w:r w:rsidRPr="006E2A56">
              <w:rPr>
                <w:sz w:val="22"/>
                <w:szCs w:val="22"/>
              </w:rPr>
              <w:t>5320-8201020-01</w:t>
            </w:r>
          </w:p>
        </w:tc>
        <w:tc>
          <w:tcPr>
            <w:tcW w:w="1042" w:type="dxa"/>
            <w:tcBorders>
              <w:left w:val="single" w:sz="4" w:space="0" w:color="000000"/>
              <w:bottom w:val="single" w:sz="4" w:space="0" w:color="000000"/>
            </w:tcBorders>
            <w:shd w:val="clear" w:color="auto" w:fill="FFFFFF"/>
            <w:vAlign w:val="center"/>
          </w:tcPr>
          <w:p w14:paraId="5ADCCE84"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3EB7BD6" w14:textId="77777777" w:rsidR="006E2A56" w:rsidRPr="006E2A56" w:rsidRDefault="006E2A56" w:rsidP="00450E37">
            <w:pPr>
              <w:jc w:val="center"/>
              <w:rPr>
                <w:sz w:val="22"/>
                <w:szCs w:val="22"/>
              </w:rPr>
            </w:pPr>
            <w:r w:rsidRPr="006E2A56">
              <w:rPr>
                <w:sz w:val="22"/>
                <w:szCs w:val="22"/>
              </w:rPr>
              <w:t>1</w:t>
            </w:r>
          </w:p>
        </w:tc>
      </w:tr>
      <w:tr w:rsidR="006E2A56" w:rsidRPr="006E2A56" w14:paraId="74071FE7" w14:textId="77777777" w:rsidTr="006E2A56">
        <w:tc>
          <w:tcPr>
            <w:tcW w:w="675" w:type="dxa"/>
            <w:tcBorders>
              <w:left w:val="single" w:sz="4" w:space="0" w:color="000000"/>
              <w:bottom w:val="single" w:sz="4" w:space="0" w:color="000000"/>
            </w:tcBorders>
            <w:shd w:val="clear" w:color="auto" w:fill="FFFFFF"/>
            <w:vAlign w:val="center"/>
          </w:tcPr>
          <w:p w14:paraId="3B75D05B"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27</w:t>
            </w:r>
          </w:p>
        </w:tc>
        <w:tc>
          <w:tcPr>
            <w:tcW w:w="4854" w:type="dxa"/>
            <w:tcBorders>
              <w:left w:val="single" w:sz="4" w:space="0" w:color="000000"/>
              <w:bottom w:val="single" w:sz="4" w:space="0" w:color="000000"/>
            </w:tcBorders>
            <w:shd w:val="clear" w:color="auto" w:fill="FFFFFF"/>
          </w:tcPr>
          <w:p w14:paraId="31C71584" w14:textId="77777777" w:rsidR="006E2A56" w:rsidRPr="006E2A56" w:rsidRDefault="006E2A56" w:rsidP="00450E37">
            <w:pPr>
              <w:rPr>
                <w:sz w:val="22"/>
                <w:szCs w:val="22"/>
              </w:rPr>
            </w:pPr>
            <w:r w:rsidRPr="006E2A56">
              <w:rPr>
                <w:sz w:val="22"/>
                <w:szCs w:val="22"/>
              </w:rPr>
              <w:t xml:space="preserve">Клапан включения делителя </w:t>
            </w:r>
          </w:p>
        </w:tc>
        <w:tc>
          <w:tcPr>
            <w:tcW w:w="2552" w:type="dxa"/>
            <w:tcBorders>
              <w:left w:val="single" w:sz="4" w:space="0" w:color="000000"/>
              <w:bottom w:val="single" w:sz="4" w:space="0" w:color="000000"/>
            </w:tcBorders>
            <w:shd w:val="clear" w:color="auto" w:fill="FFFFFF"/>
            <w:vAlign w:val="center"/>
          </w:tcPr>
          <w:p w14:paraId="3D91365B" w14:textId="77777777" w:rsidR="006E2A56" w:rsidRPr="006E2A56" w:rsidRDefault="006E2A56" w:rsidP="00450E37">
            <w:pPr>
              <w:rPr>
                <w:sz w:val="22"/>
                <w:szCs w:val="22"/>
              </w:rPr>
            </w:pPr>
            <w:r w:rsidRPr="006E2A56">
              <w:rPr>
                <w:sz w:val="22"/>
                <w:szCs w:val="22"/>
              </w:rPr>
              <w:t>15-1772040-01</w:t>
            </w:r>
          </w:p>
        </w:tc>
        <w:tc>
          <w:tcPr>
            <w:tcW w:w="1042" w:type="dxa"/>
            <w:tcBorders>
              <w:left w:val="single" w:sz="4" w:space="0" w:color="000000"/>
              <w:bottom w:val="single" w:sz="4" w:space="0" w:color="000000"/>
            </w:tcBorders>
            <w:shd w:val="clear" w:color="auto" w:fill="FFFFFF"/>
            <w:vAlign w:val="center"/>
          </w:tcPr>
          <w:p w14:paraId="06DF0CE4"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35FE3369" w14:textId="77777777" w:rsidR="006E2A56" w:rsidRPr="006E2A56" w:rsidRDefault="006E2A56" w:rsidP="00450E37">
            <w:pPr>
              <w:jc w:val="center"/>
              <w:rPr>
                <w:sz w:val="22"/>
                <w:szCs w:val="22"/>
              </w:rPr>
            </w:pPr>
            <w:r w:rsidRPr="006E2A56">
              <w:rPr>
                <w:sz w:val="22"/>
                <w:szCs w:val="22"/>
              </w:rPr>
              <w:t>1</w:t>
            </w:r>
          </w:p>
        </w:tc>
      </w:tr>
      <w:tr w:rsidR="006E2A56" w:rsidRPr="006E2A56" w14:paraId="6DC7BA3F" w14:textId="77777777" w:rsidTr="006E2A56">
        <w:tc>
          <w:tcPr>
            <w:tcW w:w="675" w:type="dxa"/>
            <w:tcBorders>
              <w:left w:val="single" w:sz="4" w:space="0" w:color="000000"/>
              <w:bottom w:val="single" w:sz="4" w:space="0" w:color="000000"/>
            </w:tcBorders>
            <w:shd w:val="clear" w:color="auto" w:fill="FFFFFF"/>
            <w:vAlign w:val="center"/>
          </w:tcPr>
          <w:p w14:paraId="505FDC2D"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28</w:t>
            </w:r>
          </w:p>
        </w:tc>
        <w:tc>
          <w:tcPr>
            <w:tcW w:w="4854" w:type="dxa"/>
            <w:tcBorders>
              <w:left w:val="single" w:sz="4" w:space="0" w:color="000000"/>
              <w:bottom w:val="single" w:sz="4" w:space="0" w:color="000000"/>
            </w:tcBorders>
            <w:shd w:val="clear" w:color="auto" w:fill="FFFFFF"/>
          </w:tcPr>
          <w:p w14:paraId="088E7C8C" w14:textId="77777777" w:rsidR="006E2A56" w:rsidRPr="006E2A56" w:rsidRDefault="006E2A56" w:rsidP="00450E37">
            <w:pPr>
              <w:rPr>
                <w:sz w:val="22"/>
                <w:szCs w:val="22"/>
              </w:rPr>
            </w:pPr>
            <w:r w:rsidRPr="006E2A56">
              <w:rPr>
                <w:sz w:val="22"/>
                <w:szCs w:val="22"/>
              </w:rPr>
              <w:t xml:space="preserve">Корзина сцепления </w:t>
            </w:r>
          </w:p>
        </w:tc>
        <w:tc>
          <w:tcPr>
            <w:tcW w:w="2552" w:type="dxa"/>
            <w:tcBorders>
              <w:left w:val="single" w:sz="4" w:space="0" w:color="000000"/>
              <w:bottom w:val="single" w:sz="4" w:space="0" w:color="000000"/>
            </w:tcBorders>
            <w:shd w:val="clear" w:color="auto" w:fill="FFFFFF"/>
            <w:vAlign w:val="center"/>
          </w:tcPr>
          <w:p w14:paraId="5D4CC44D" w14:textId="77777777" w:rsidR="006E2A56" w:rsidRPr="006E2A56" w:rsidRDefault="006E2A56" w:rsidP="00450E37">
            <w:pPr>
              <w:rPr>
                <w:sz w:val="22"/>
                <w:szCs w:val="22"/>
              </w:rPr>
            </w:pPr>
            <w:r w:rsidRPr="006E2A56">
              <w:rPr>
                <w:sz w:val="22"/>
                <w:szCs w:val="22"/>
              </w:rPr>
              <w:t>14-1601090-10</w:t>
            </w:r>
          </w:p>
        </w:tc>
        <w:tc>
          <w:tcPr>
            <w:tcW w:w="1042" w:type="dxa"/>
            <w:tcBorders>
              <w:left w:val="single" w:sz="4" w:space="0" w:color="000000"/>
              <w:bottom w:val="single" w:sz="4" w:space="0" w:color="000000"/>
            </w:tcBorders>
            <w:shd w:val="clear" w:color="auto" w:fill="FFFFFF"/>
            <w:vAlign w:val="center"/>
          </w:tcPr>
          <w:p w14:paraId="651395B6"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3B635BDB" w14:textId="77777777" w:rsidR="006E2A56" w:rsidRPr="006E2A56" w:rsidRDefault="006E2A56" w:rsidP="00450E37">
            <w:pPr>
              <w:jc w:val="center"/>
              <w:rPr>
                <w:sz w:val="22"/>
                <w:szCs w:val="22"/>
              </w:rPr>
            </w:pPr>
            <w:r w:rsidRPr="006E2A56">
              <w:rPr>
                <w:sz w:val="22"/>
                <w:szCs w:val="22"/>
              </w:rPr>
              <w:t>1</w:t>
            </w:r>
          </w:p>
        </w:tc>
      </w:tr>
      <w:tr w:rsidR="006E2A56" w:rsidRPr="006E2A56" w14:paraId="549B9BE6" w14:textId="77777777" w:rsidTr="006E2A56">
        <w:tc>
          <w:tcPr>
            <w:tcW w:w="675" w:type="dxa"/>
            <w:tcBorders>
              <w:left w:val="single" w:sz="4" w:space="0" w:color="000000"/>
              <w:bottom w:val="single" w:sz="4" w:space="0" w:color="000000"/>
            </w:tcBorders>
            <w:shd w:val="clear" w:color="auto" w:fill="FFFFFF"/>
            <w:vAlign w:val="center"/>
          </w:tcPr>
          <w:p w14:paraId="2240ECFD"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29</w:t>
            </w:r>
          </w:p>
        </w:tc>
        <w:tc>
          <w:tcPr>
            <w:tcW w:w="4854" w:type="dxa"/>
            <w:tcBorders>
              <w:left w:val="single" w:sz="4" w:space="0" w:color="000000"/>
              <w:bottom w:val="single" w:sz="4" w:space="0" w:color="000000"/>
            </w:tcBorders>
            <w:shd w:val="clear" w:color="auto" w:fill="FFFFFF"/>
          </w:tcPr>
          <w:p w14:paraId="2FD0612E" w14:textId="77777777" w:rsidR="006E2A56" w:rsidRPr="006E2A56" w:rsidRDefault="006E2A56" w:rsidP="00450E37">
            <w:pPr>
              <w:rPr>
                <w:sz w:val="22"/>
                <w:szCs w:val="22"/>
              </w:rPr>
            </w:pPr>
            <w:r w:rsidRPr="006E2A56">
              <w:rPr>
                <w:sz w:val="22"/>
                <w:szCs w:val="22"/>
              </w:rPr>
              <w:t xml:space="preserve">Кран аварийного растормаживания </w:t>
            </w:r>
          </w:p>
        </w:tc>
        <w:tc>
          <w:tcPr>
            <w:tcW w:w="2552" w:type="dxa"/>
            <w:tcBorders>
              <w:left w:val="single" w:sz="4" w:space="0" w:color="000000"/>
              <w:bottom w:val="single" w:sz="4" w:space="0" w:color="000000"/>
            </w:tcBorders>
            <w:shd w:val="clear" w:color="auto" w:fill="FFFFFF"/>
            <w:vAlign w:val="center"/>
          </w:tcPr>
          <w:p w14:paraId="682CEF2F" w14:textId="77777777" w:rsidR="006E2A56" w:rsidRPr="006E2A56" w:rsidRDefault="006E2A56" w:rsidP="00450E37">
            <w:pPr>
              <w:rPr>
                <w:sz w:val="22"/>
                <w:szCs w:val="22"/>
              </w:rPr>
            </w:pPr>
            <w:r w:rsidRPr="006E2A56">
              <w:rPr>
                <w:sz w:val="22"/>
                <w:szCs w:val="22"/>
              </w:rPr>
              <w:t>100-3537110</w:t>
            </w:r>
          </w:p>
        </w:tc>
        <w:tc>
          <w:tcPr>
            <w:tcW w:w="1042" w:type="dxa"/>
            <w:tcBorders>
              <w:left w:val="single" w:sz="4" w:space="0" w:color="000000"/>
              <w:bottom w:val="single" w:sz="4" w:space="0" w:color="000000"/>
            </w:tcBorders>
            <w:shd w:val="clear" w:color="auto" w:fill="FFFFFF"/>
            <w:vAlign w:val="center"/>
          </w:tcPr>
          <w:p w14:paraId="1EE0D73C"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32ADE79F" w14:textId="77777777" w:rsidR="006E2A56" w:rsidRPr="006E2A56" w:rsidRDefault="006E2A56" w:rsidP="00450E37">
            <w:pPr>
              <w:jc w:val="center"/>
              <w:rPr>
                <w:sz w:val="22"/>
                <w:szCs w:val="22"/>
              </w:rPr>
            </w:pPr>
            <w:r w:rsidRPr="006E2A56">
              <w:rPr>
                <w:sz w:val="22"/>
                <w:szCs w:val="22"/>
              </w:rPr>
              <w:t>1</w:t>
            </w:r>
          </w:p>
        </w:tc>
      </w:tr>
      <w:tr w:rsidR="006E2A56" w:rsidRPr="006E2A56" w14:paraId="7427D02C" w14:textId="77777777" w:rsidTr="006E2A56">
        <w:tc>
          <w:tcPr>
            <w:tcW w:w="675" w:type="dxa"/>
            <w:tcBorders>
              <w:left w:val="single" w:sz="4" w:space="0" w:color="000000"/>
              <w:bottom w:val="single" w:sz="4" w:space="0" w:color="000000"/>
            </w:tcBorders>
            <w:shd w:val="clear" w:color="auto" w:fill="FFFFFF"/>
            <w:vAlign w:val="center"/>
          </w:tcPr>
          <w:p w14:paraId="70B897ED"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30</w:t>
            </w:r>
          </w:p>
        </w:tc>
        <w:tc>
          <w:tcPr>
            <w:tcW w:w="4854" w:type="dxa"/>
            <w:tcBorders>
              <w:left w:val="single" w:sz="4" w:space="0" w:color="000000"/>
              <w:bottom w:val="single" w:sz="4" w:space="0" w:color="000000"/>
            </w:tcBorders>
            <w:shd w:val="clear" w:color="auto" w:fill="FFFFFF"/>
          </w:tcPr>
          <w:p w14:paraId="74A942F9" w14:textId="77777777" w:rsidR="006E2A56" w:rsidRPr="006E2A56" w:rsidRDefault="006E2A56" w:rsidP="00450E37">
            <w:pPr>
              <w:rPr>
                <w:sz w:val="22"/>
                <w:szCs w:val="22"/>
              </w:rPr>
            </w:pPr>
            <w:r w:rsidRPr="006E2A56">
              <w:rPr>
                <w:sz w:val="22"/>
                <w:szCs w:val="22"/>
              </w:rPr>
              <w:t xml:space="preserve">Кран ручного тормоза 3 вывода </w:t>
            </w:r>
          </w:p>
        </w:tc>
        <w:tc>
          <w:tcPr>
            <w:tcW w:w="2552" w:type="dxa"/>
            <w:tcBorders>
              <w:left w:val="single" w:sz="4" w:space="0" w:color="000000"/>
              <w:bottom w:val="single" w:sz="4" w:space="0" w:color="000000"/>
            </w:tcBorders>
            <w:shd w:val="clear" w:color="auto" w:fill="FFFFFF"/>
            <w:vAlign w:val="center"/>
          </w:tcPr>
          <w:p w14:paraId="1C7B4F9B" w14:textId="77777777" w:rsidR="006E2A56" w:rsidRPr="006E2A56" w:rsidRDefault="006E2A56" w:rsidP="00450E37">
            <w:pPr>
              <w:rPr>
                <w:sz w:val="22"/>
                <w:szCs w:val="22"/>
              </w:rPr>
            </w:pPr>
            <w:r w:rsidRPr="006E2A56">
              <w:rPr>
                <w:sz w:val="22"/>
                <w:szCs w:val="22"/>
              </w:rPr>
              <w:t>100-3537010</w:t>
            </w:r>
          </w:p>
        </w:tc>
        <w:tc>
          <w:tcPr>
            <w:tcW w:w="1042" w:type="dxa"/>
            <w:tcBorders>
              <w:left w:val="single" w:sz="4" w:space="0" w:color="000000"/>
              <w:bottom w:val="single" w:sz="4" w:space="0" w:color="000000"/>
            </w:tcBorders>
            <w:shd w:val="clear" w:color="auto" w:fill="FFFFFF"/>
            <w:vAlign w:val="center"/>
          </w:tcPr>
          <w:p w14:paraId="41A9BE9B"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28021D39" w14:textId="77777777" w:rsidR="006E2A56" w:rsidRPr="006E2A56" w:rsidRDefault="006E2A56" w:rsidP="00450E37">
            <w:pPr>
              <w:jc w:val="center"/>
              <w:rPr>
                <w:sz w:val="22"/>
                <w:szCs w:val="22"/>
              </w:rPr>
            </w:pPr>
            <w:r w:rsidRPr="006E2A56">
              <w:rPr>
                <w:sz w:val="22"/>
                <w:szCs w:val="22"/>
              </w:rPr>
              <w:t>1</w:t>
            </w:r>
          </w:p>
        </w:tc>
      </w:tr>
      <w:tr w:rsidR="006E2A56" w:rsidRPr="006E2A56" w14:paraId="03F26D1D" w14:textId="77777777" w:rsidTr="006E2A56">
        <w:tc>
          <w:tcPr>
            <w:tcW w:w="675" w:type="dxa"/>
            <w:tcBorders>
              <w:left w:val="single" w:sz="4" w:space="0" w:color="000000"/>
              <w:bottom w:val="single" w:sz="4" w:space="0" w:color="000000"/>
            </w:tcBorders>
            <w:shd w:val="clear" w:color="auto" w:fill="FFFFFF"/>
            <w:vAlign w:val="center"/>
          </w:tcPr>
          <w:p w14:paraId="366A183A"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color w:val="000000"/>
                <w:sz w:val="22"/>
                <w:szCs w:val="22"/>
              </w:rPr>
              <w:t>31</w:t>
            </w:r>
          </w:p>
        </w:tc>
        <w:tc>
          <w:tcPr>
            <w:tcW w:w="4854" w:type="dxa"/>
            <w:tcBorders>
              <w:left w:val="single" w:sz="4" w:space="0" w:color="000000"/>
              <w:bottom w:val="single" w:sz="4" w:space="0" w:color="000000"/>
            </w:tcBorders>
            <w:shd w:val="clear" w:color="auto" w:fill="FFFFFF"/>
          </w:tcPr>
          <w:p w14:paraId="1F3046CF" w14:textId="77777777" w:rsidR="006E2A56" w:rsidRPr="006E2A56" w:rsidRDefault="006E2A56" w:rsidP="00450E37">
            <w:pPr>
              <w:rPr>
                <w:sz w:val="22"/>
                <w:szCs w:val="22"/>
              </w:rPr>
            </w:pPr>
            <w:r w:rsidRPr="006E2A56">
              <w:rPr>
                <w:sz w:val="22"/>
                <w:szCs w:val="22"/>
              </w:rPr>
              <w:t xml:space="preserve">Кран ручного тормоза Евро 4 вывода </w:t>
            </w:r>
          </w:p>
        </w:tc>
        <w:tc>
          <w:tcPr>
            <w:tcW w:w="2552" w:type="dxa"/>
            <w:tcBorders>
              <w:left w:val="single" w:sz="4" w:space="0" w:color="000000"/>
              <w:bottom w:val="single" w:sz="4" w:space="0" w:color="000000"/>
            </w:tcBorders>
            <w:shd w:val="clear" w:color="auto" w:fill="FFFFFF"/>
            <w:vAlign w:val="center"/>
          </w:tcPr>
          <w:p w14:paraId="1A192F98" w14:textId="77777777" w:rsidR="006E2A56" w:rsidRPr="006E2A56" w:rsidRDefault="006E2A56" w:rsidP="00450E37">
            <w:pPr>
              <w:rPr>
                <w:sz w:val="22"/>
                <w:szCs w:val="22"/>
              </w:rPr>
            </w:pPr>
            <w:r w:rsidRPr="006E2A56">
              <w:rPr>
                <w:sz w:val="22"/>
                <w:szCs w:val="22"/>
              </w:rPr>
              <w:t>100-3537310</w:t>
            </w:r>
          </w:p>
        </w:tc>
        <w:tc>
          <w:tcPr>
            <w:tcW w:w="1042" w:type="dxa"/>
            <w:tcBorders>
              <w:left w:val="single" w:sz="4" w:space="0" w:color="000000"/>
              <w:bottom w:val="single" w:sz="4" w:space="0" w:color="000000"/>
            </w:tcBorders>
            <w:shd w:val="clear" w:color="auto" w:fill="FFFFFF"/>
            <w:vAlign w:val="center"/>
          </w:tcPr>
          <w:p w14:paraId="53439D21"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3EFDCB1" w14:textId="77777777" w:rsidR="006E2A56" w:rsidRPr="006E2A56" w:rsidRDefault="006E2A56" w:rsidP="00450E37">
            <w:pPr>
              <w:jc w:val="center"/>
              <w:rPr>
                <w:sz w:val="22"/>
                <w:szCs w:val="22"/>
              </w:rPr>
            </w:pPr>
            <w:r w:rsidRPr="006E2A56">
              <w:rPr>
                <w:sz w:val="22"/>
                <w:szCs w:val="22"/>
              </w:rPr>
              <w:t>1</w:t>
            </w:r>
          </w:p>
        </w:tc>
      </w:tr>
      <w:tr w:rsidR="006E2A56" w:rsidRPr="006E2A56" w14:paraId="36B7FBB9" w14:textId="77777777" w:rsidTr="006E2A56">
        <w:tc>
          <w:tcPr>
            <w:tcW w:w="675" w:type="dxa"/>
            <w:tcBorders>
              <w:left w:val="single" w:sz="4" w:space="0" w:color="000000"/>
              <w:bottom w:val="single" w:sz="4" w:space="0" w:color="000000"/>
            </w:tcBorders>
            <w:shd w:val="clear" w:color="auto" w:fill="FFFFFF"/>
            <w:vAlign w:val="center"/>
          </w:tcPr>
          <w:p w14:paraId="065099DA"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32</w:t>
            </w:r>
          </w:p>
        </w:tc>
        <w:tc>
          <w:tcPr>
            <w:tcW w:w="4854" w:type="dxa"/>
            <w:tcBorders>
              <w:left w:val="single" w:sz="4" w:space="0" w:color="000000"/>
              <w:bottom w:val="single" w:sz="4" w:space="0" w:color="000000"/>
            </w:tcBorders>
            <w:shd w:val="clear" w:color="auto" w:fill="FFFFFF"/>
          </w:tcPr>
          <w:p w14:paraId="5D2AE908" w14:textId="77777777" w:rsidR="006E2A56" w:rsidRPr="006E2A56" w:rsidRDefault="006E2A56" w:rsidP="00450E37">
            <w:pPr>
              <w:rPr>
                <w:sz w:val="22"/>
                <w:szCs w:val="22"/>
              </w:rPr>
            </w:pPr>
            <w:r w:rsidRPr="006E2A56">
              <w:rPr>
                <w:sz w:val="22"/>
                <w:szCs w:val="22"/>
              </w:rPr>
              <w:t xml:space="preserve">Крестовина межосевого (заднего) кардана 5320 в сборе </w:t>
            </w:r>
          </w:p>
        </w:tc>
        <w:tc>
          <w:tcPr>
            <w:tcW w:w="2552" w:type="dxa"/>
            <w:tcBorders>
              <w:left w:val="single" w:sz="4" w:space="0" w:color="000000"/>
              <w:bottom w:val="single" w:sz="4" w:space="0" w:color="000000"/>
            </w:tcBorders>
            <w:shd w:val="clear" w:color="auto" w:fill="FFFFFF"/>
            <w:vAlign w:val="center"/>
          </w:tcPr>
          <w:p w14:paraId="523AB185" w14:textId="77777777" w:rsidR="006E2A56" w:rsidRPr="006E2A56" w:rsidRDefault="006E2A56" w:rsidP="00450E37">
            <w:pPr>
              <w:rPr>
                <w:sz w:val="22"/>
                <w:szCs w:val="22"/>
              </w:rPr>
            </w:pPr>
            <w:r w:rsidRPr="006E2A56">
              <w:rPr>
                <w:sz w:val="22"/>
                <w:szCs w:val="22"/>
              </w:rPr>
              <w:t>5320-2201025-02</w:t>
            </w:r>
          </w:p>
        </w:tc>
        <w:tc>
          <w:tcPr>
            <w:tcW w:w="1042" w:type="dxa"/>
            <w:tcBorders>
              <w:left w:val="single" w:sz="4" w:space="0" w:color="000000"/>
              <w:bottom w:val="single" w:sz="4" w:space="0" w:color="000000"/>
            </w:tcBorders>
            <w:shd w:val="clear" w:color="auto" w:fill="FFFFFF"/>
            <w:vAlign w:val="center"/>
          </w:tcPr>
          <w:p w14:paraId="30B91E73"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48D1E12B" w14:textId="77777777" w:rsidR="006E2A56" w:rsidRPr="006E2A56" w:rsidRDefault="006E2A56" w:rsidP="00450E37">
            <w:pPr>
              <w:jc w:val="center"/>
              <w:rPr>
                <w:sz w:val="22"/>
                <w:szCs w:val="22"/>
              </w:rPr>
            </w:pPr>
            <w:r w:rsidRPr="006E2A56">
              <w:rPr>
                <w:sz w:val="22"/>
                <w:szCs w:val="22"/>
              </w:rPr>
              <w:t>1</w:t>
            </w:r>
          </w:p>
        </w:tc>
      </w:tr>
      <w:tr w:rsidR="006E2A56" w:rsidRPr="006E2A56" w14:paraId="3C350162" w14:textId="77777777" w:rsidTr="006E2A56">
        <w:tc>
          <w:tcPr>
            <w:tcW w:w="675" w:type="dxa"/>
            <w:tcBorders>
              <w:left w:val="single" w:sz="4" w:space="0" w:color="000000"/>
              <w:bottom w:val="single" w:sz="4" w:space="0" w:color="000000"/>
            </w:tcBorders>
            <w:shd w:val="clear" w:color="auto" w:fill="FFFFFF"/>
            <w:vAlign w:val="center"/>
          </w:tcPr>
          <w:p w14:paraId="4B40BE86"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color w:val="000000"/>
                <w:sz w:val="22"/>
                <w:szCs w:val="22"/>
              </w:rPr>
              <w:t>33</w:t>
            </w:r>
          </w:p>
        </w:tc>
        <w:tc>
          <w:tcPr>
            <w:tcW w:w="4854" w:type="dxa"/>
            <w:tcBorders>
              <w:left w:val="single" w:sz="4" w:space="0" w:color="000000"/>
              <w:bottom w:val="single" w:sz="4" w:space="0" w:color="000000"/>
            </w:tcBorders>
            <w:shd w:val="clear" w:color="auto" w:fill="FFFFFF"/>
          </w:tcPr>
          <w:p w14:paraId="0DD9FE1D" w14:textId="77777777" w:rsidR="006E2A56" w:rsidRPr="006E2A56" w:rsidRDefault="006E2A56" w:rsidP="00450E37">
            <w:pPr>
              <w:rPr>
                <w:sz w:val="22"/>
                <w:szCs w:val="22"/>
              </w:rPr>
            </w:pPr>
            <w:r w:rsidRPr="006E2A56">
              <w:rPr>
                <w:sz w:val="22"/>
                <w:szCs w:val="22"/>
              </w:rPr>
              <w:t xml:space="preserve">Крестовина межколесного дифференциала в сборе (комплект) </w:t>
            </w:r>
          </w:p>
        </w:tc>
        <w:tc>
          <w:tcPr>
            <w:tcW w:w="2552" w:type="dxa"/>
            <w:tcBorders>
              <w:left w:val="single" w:sz="4" w:space="0" w:color="000000"/>
              <w:bottom w:val="single" w:sz="4" w:space="0" w:color="000000"/>
            </w:tcBorders>
            <w:shd w:val="clear" w:color="auto" w:fill="FFFFFF"/>
            <w:vAlign w:val="center"/>
          </w:tcPr>
          <w:p w14:paraId="7EF6536E" w14:textId="77777777" w:rsidR="006E2A56" w:rsidRPr="006E2A56" w:rsidRDefault="006E2A56" w:rsidP="00450E37">
            <w:pPr>
              <w:rPr>
                <w:sz w:val="22"/>
                <w:szCs w:val="22"/>
              </w:rPr>
            </w:pPr>
            <w:r w:rsidRPr="006E2A56">
              <w:rPr>
                <w:sz w:val="22"/>
                <w:szCs w:val="22"/>
              </w:rPr>
              <w:t>53205-2403081</w:t>
            </w:r>
          </w:p>
        </w:tc>
        <w:tc>
          <w:tcPr>
            <w:tcW w:w="1042" w:type="dxa"/>
            <w:tcBorders>
              <w:left w:val="single" w:sz="4" w:space="0" w:color="000000"/>
              <w:bottom w:val="single" w:sz="4" w:space="0" w:color="000000"/>
            </w:tcBorders>
            <w:shd w:val="clear" w:color="auto" w:fill="FFFFFF"/>
            <w:vAlign w:val="center"/>
          </w:tcPr>
          <w:p w14:paraId="4AEBAC4E"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4E3E043A" w14:textId="77777777" w:rsidR="006E2A56" w:rsidRPr="006E2A56" w:rsidRDefault="006E2A56" w:rsidP="00450E37">
            <w:pPr>
              <w:jc w:val="center"/>
              <w:rPr>
                <w:sz w:val="22"/>
                <w:szCs w:val="22"/>
              </w:rPr>
            </w:pPr>
            <w:r w:rsidRPr="006E2A56">
              <w:rPr>
                <w:sz w:val="22"/>
                <w:szCs w:val="22"/>
              </w:rPr>
              <w:t>1</w:t>
            </w:r>
          </w:p>
        </w:tc>
      </w:tr>
      <w:tr w:rsidR="006E2A56" w:rsidRPr="006E2A56" w14:paraId="14D70219" w14:textId="77777777" w:rsidTr="006E2A56">
        <w:tc>
          <w:tcPr>
            <w:tcW w:w="675" w:type="dxa"/>
            <w:tcBorders>
              <w:left w:val="single" w:sz="4" w:space="0" w:color="000000"/>
              <w:bottom w:val="single" w:sz="4" w:space="0" w:color="000000"/>
            </w:tcBorders>
            <w:shd w:val="clear" w:color="auto" w:fill="FFFFFF"/>
            <w:vAlign w:val="center"/>
          </w:tcPr>
          <w:p w14:paraId="5882DE0C"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34</w:t>
            </w:r>
          </w:p>
        </w:tc>
        <w:tc>
          <w:tcPr>
            <w:tcW w:w="4854" w:type="dxa"/>
            <w:tcBorders>
              <w:left w:val="single" w:sz="4" w:space="0" w:color="000000"/>
              <w:bottom w:val="single" w:sz="4" w:space="0" w:color="000000"/>
            </w:tcBorders>
            <w:shd w:val="clear" w:color="auto" w:fill="FFFFFF"/>
          </w:tcPr>
          <w:p w14:paraId="2F8D5D35" w14:textId="77777777" w:rsidR="006E2A56" w:rsidRPr="006E2A56" w:rsidRDefault="006E2A56" w:rsidP="00450E37">
            <w:pPr>
              <w:rPr>
                <w:sz w:val="22"/>
                <w:szCs w:val="22"/>
              </w:rPr>
            </w:pPr>
            <w:r w:rsidRPr="006E2A56">
              <w:rPr>
                <w:sz w:val="22"/>
                <w:szCs w:val="22"/>
              </w:rPr>
              <w:t xml:space="preserve">Крестовина межосевого дифференциала 53205 в сборе </w:t>
            </w:r>
          </w:p>
        </w:tc>
        <w:tc>
          <w:tcPr>
            <w:tcW w:w="2552" w:type="dxa"/>
            <w:tcBorders>
              <w:left w:val="single" w:sz="4" w:space="0" w:color="000000"/>
              <w:bottom w:val="single" w:sz="4" w:space="0" w:color="000000"/>
            </w:tcBorders>
            <w:shd w:val="clear" w:color="auto" w:fill="FFFFFF"/>
            <w:vAlign w:val="center"/>
          </w:tcPr>
          <w:p w14:paraId="5D3D94D7" w14:textId="77777777" w:rsidR="006E2A56" w:rsidRPr="006E2A56" w:rsidRDefault="006E2A56" w:rsidP="00450E37">
            <w:pPr>
              <w:rPr>
                <w:sz w:val="22"/>
                <w:szCs w:val="22"/>
              </w:rPr>
            </w:pPr>
            <w:r w:rsidRPr="006E2A56">
              <w:rPr>
                <w:sz w:val="22"/>
                <w:szCs w:val="22"/>
              </w:rPr>
              <w:t>53205-2506081</w:t>
            </w:r>
          </w:p>
        </w:tc>
        <w:tc>
          <w:tcPr>
            <w:tcW w:w="1042" w:type="dxa"/>
            <w:tcBorders>
              <w:left w:val="single" w:sz="4" w:space="0" w:color="000000"/>
              <w:bottom w:val="single" w:sz="4" w:space="0" w:color="000000"/>
            </w:tcBorders>
            <w:shd w:val="clear" w:color="auto" w:fill="FFFFFF"/>
            <w:vAlign w:val="center"/>
          </w:tcPr>
          <w:p w14:paraId="1E83ED1A"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462BAEA0" w14:textId="77777777" w:rsidR="006E2A56" w:rsidRPr="006E2A56" w:rsidRDefault="006E2A56" w:rsidP="00450E37">
            <w:pPr>
              <w:jc w:val="center"/>
              <w:rPr>
                <w:sz w:val="22"/>
                <w:szCs w:val="22"/>
              </w:rPr>
            </w:pPr>
            <w:r w:rsidRPr="006E2A56">
              <w:rPr>
                <w:sz w:val="22"/>
                <w:szCs w:val="22"/>
              </w:rPr>
              <w:t>1</w:t>
            </w:r>
          </w:p>
        </w:tc>
      </w:tr>
      <w:tr w:rsidR="006E2A56" w:rsidRPr="006E2A56" w14:paraId="61024B0A" w14:textId="77777777" w:rsidTr="006E2A56">
        <w:tc>
          <w:tcPr>
            <w:tcW w:w="675" w:type="dxa"/>
            <w:tcBorders>
              <w:left w:val="single" w:sz="4" w:space="0" w:color="000000"/>
              <w:bottom w:val="single" w:sz="4" w:space="0" w:color="000000"/>
            </w:tcBorders>
            <w:shd w:val="clear" w:color="auto" w:fill="FFFFFF"/>
            <w:vAlign w:val="center"/>
          </w:tcPr>
          <w:p w14:paraId="177847FC"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color w:val="000000"/>
                <w:sz w:val="22"/>
                <w:szCs w:val="22"/>
              </w:rPr>
              <w:lastRenderedPageBreak/>
              <w:t>35</w:t>
            </w:r>
          </w:p>
        </w:tc>
        <w:tc>
          <w:tcPr>
            <w:tcW w:w="4854" w:type="dxa"/>
            <w:tcBorders>
              <w:left w:val="single" w:sz="4" w:space="0" w:color="000000"/>
              <w:bottom w:val="single" w:sz="4" w:space="0" w:color="000000"/>
            </w:tcBorders>
            <w:shd w:val="clear" w:color="auto" w:fill="FFFFFF"/>
          </w:tcPr>
          <w:p w14:paraId="7C6E4C49" w14:textId="77777777" w:rsidR="006E2A56" w:rsidRPr="006E2A56" w:rsidRDefault="006E2A56" w:rsidP="00450E37">
            <w:pPr>
              <w:rPr>
                <w:sz w:val="22"/>
                <w:szCs w:val="22"/>
              </w:rPr>
            </w:pPr>
            <w:r w:rsidRPr="006E2A56">
              <w:rPr>
                <w:sz w:val="22"/>
                <w:szCs w:val="22"/>
              </w:rPr>
              <w:t xml:space="preserve">Крестовина основного (среднего) кардана 5320 в сборе </w:t>
            </w:r>
          </w:p>
        </w:tc>
        <w:tc>
          <w:tcPr>
            <w:tcW w:w="2552" w:type="dxa"/>
            <w:tcBorders>
              <w:left w:val="single" w:sz="4" w:space="0" w:color="000000"/>
              <w:bottom w:val="single" w:sz="4" w:space="0" w:color="000000"/>
            </w:tcBorders>
            <w:shd w:val="clear" w:color="auto" w:fill="FFFFFF"/>
            <w:vAlign w:val="center"/>
          </w:tcPr>
          <w:p w14:paraId="2E718023" w14:textId="77777777" w:rsidR="006E2A56" w:rsidRPr="006E2A56" w:rsidRDefault="006E2A56" w:rsidP="00450E37">
            <w:pPr>
              <w:rPr>
                <w:sz w:val="22"/>
                <w:szCs w:val="22"/>
              </w:rPr>
            </w:pPr>
            <w:r w:rsidRPr="006E2A56">
              <w:rPr>
                <w:sz w:val="22"/>
                <w:szCs w:val="22"/>
              </w:rPr>
              <w:t>5320-2205025-02</w:t>
            </w:r>
          </w:p>
        </w:tc>
        <w:tc>
          <w:tcPr>
            <w:tcW w:w="1042" w:type="dxa"/>
            <w:tcBorders>
              <w:left w:val="single" w:sz="4" w:space="0" w:color="000000"/>
              <w:bottom w:val="single" w:sz="4" w:space="0" w:color="000000"/>
            </w:tcBorders>
            <w:shd w:val="clear" w:color="auto" w:fill="FFFFFF"/>
            <w:vAlign w:val="center"/>
          </w:tcPr>
          <w:p w14:paraId="534D7CAE"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5EB5015E" w14:textId="77777777" w:rsidR="006E2A56" w:rsidRPr="006E2A56" w:rsidRDefault="006E2A56" w:rsidP="00450E37">
            <w:pPr>
              <w:jc w:val="center"/>
              <w:rPr>
                <w:sz w:val="22"/>
                <w:szCs w:val="22"/>
              </w:rPr>
            </w:pPr>
            <w:r w:rsidRPr="006E2A56">
              <w:rPr>
                <w:sz w:val="22"/>
                <w:szCs w:val="22"/>
              </w:rPr>
              <w:t>1</w:t>
            </w:r>
          </w:p>
        </w:tc>
      </w:tr>
      <w:tr w:rsidR="006E2A56" w:rsidRPr="006E2A56" w14:paraId="1EEFAFF1" w14:textId="77777777" w:rsidTr="006E2A56">
        <w:tc>
          <w:tcPr>
            <w:tcW w:w="675" w:type="dxa"/>
            <w:tcBorders>
              <w:left w:val="single" w:sz="4" w:space="0" w:color="000000"/>
              <w:bottom w:val="single" w:sz="4" w:space="0" w:color="000000"/>
            </w:tcBorders>
            <w:shd w:val="clear" w:color="auto" w:fill="FFFFFF"/>
            <w:vAlign w:val="center"/>
          </w:tcPr>
          <w:p w14:paraId="30059AF2"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36</w:t>
            </w:r>
          </w:p>
        </w:tc>
        <w:tc>
          <w:tcPr>
            <w:tcW w:w="4854" w:type="dxa"/>
            <w:tcBorders>
              <w:left w:val="single" w:sz="4" w:space="0" w:color="000000"/>
              <w:bottom w:val="single" w:sz="4" w:space="0" w:color="000000"/>
            </w:tcBorders>
            <w:shd w:val="clear" w:color="auto" w:fill="FFFFFF"/>
          </w:tcPr>
          <w:p w14:paraId="6216075C" w14:textId="77777777" w:rsidR="006E2A56" w:rsidRPr="006E2A56" w:rsidRDefault="006E2A56" w:rsidP="00450E37">
            <w:pPr>
              <w:rPr>
                <w:sz w:val="22"/>
                <w:szCs w:val="22"/>
              </w:rPr>
            </w:pPr>
            <w:r w:rsidRPr="006E2A56">
              <w:rPr>
                <w:sz w:val="22"/>
                <w:szCs w:val="22"/>
              </w:rPr>
              <w:t xml:space="preserve">Кронштейн </w:t>
            </w:r>
            <w:proofErr w:type="spellStart"/>
            <w:r w:rsidRPr="006E2A56">
              <w:rPr>
                <w:sz w:val="22"/>
                <w:szCs w:val="22"/>
              </w:rPr>
              <w:t>энергоаккумулятора</w:t>
            </w:r>
            <w:proofErr w:type="spellEnd"/>
            <w:r w:rsidRPr="006E2A56">
              <w:rPr>
                <w:sz w:val="22"/>
                <w:szCs w:val="22"/>
              </w:rPr>
              <w:t xml:space="preserve"> 5511 в сборе задний левый </w:t>
            </w:r>
          </w:p>
        </w:tc>
        <w:tc>
          <w:tcPr>
            <w:tcW w:w="2552" w:type="dxa"/>
            <w:tcBorders>
              <w:left w:val="single" w:sz="4" w:space="0" w:color="000000"/>
              <w:bottom w:val="single" w:sz="4" w:space="0" w:color="000000"/>
            </w:tcBorders>
            <w:shd w:val="clear" w:color="auto" w:fill="FFFFFF"/>
            <w:vAlign w:val="center"/>
          </w:tcPr>
          <w:p w14:paraId="02253F46" w14:textId="77777777" w:rsidR="006E2A56" w:rsidRPr="006E2A56" w:rsidRDefault="006E2A56" w:rsidP="00450E37">
            <w:pPr>
              <w:rPr>
                <w:sz w:val="22"/>
                <w:szCs w:val="22"/>
              </w:rPr>
            </w:pPr>
            <w:r w:rsidRPr="006E2A56">
              <w:rPr>
                <w:sz w:val="22"/>
                <w:szCs w:val="22"/>
              </w:rPr>
              <w:t>5511-3502121</w:t>
            </w:r>
          </w:p>
        </w:tc>
        <w:tc>
          <w:tcPr>
            <w:tcW w:w="1042" w:type="dxa"/>
            <w:tcBorders>
              <w:left w:val="single" w:sz="4" w:space="0" w:color="000000"/>
              <w:bottom w:val="single" w:sz="4" w:space="0" w:color="000000"/>
            </w:tcBorders>
            <w:shd w:val="clear" w:color="auto" w:fill="FFFFFF"/>
            <w:vAlign w:val="center"/>
          </w:tcPr>
          <w:p w14:paraId="69F914A7"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139A3BAA" w14:textId="77777777" w:rsidR="006E2A56" w:rsidRPr="006E2A56" w:rsidRDefault="006E2A56" w:rsidP="00450E37">
            <w:pPr>
              <w:jc w:val="center"/>
              <w:rPr>
                <w:sz w:val="22"/>
                <w:szCs w:val="22"/>
              </w:rPr>
            </w:pPr>
            <w:r w:rsidRPr="006E2A56">
              <w:rPr>
                <w:sz w:val="22"/>
                <w:szCs w:val="22"/>
              </w:rPr>
              <w:t>1</w:t>
            </w:r>
          </w:p>
        </w:tc>
      </w:tr>
      <w:tr w:rsidR="006E2A56" w:rsidRPr="006E2A56" w14:paraId="4DA772BA" w14:textId="77777777" w:rsidTr="006E2A56">
        <w:tc>
          <w:tcPr>
            <w:tcW w:w="675" w:type="dxa"/>
            <w:tcBorders>
              <w:left w:val="single" w:sz="4" w:space="0" w:color="000000"/>
              <w:bottom w:val="single" w:sz="4" w:space="0" w:color="000000"/>
            </w:tcBorders>
            <w:shd w:val="clear" w:color="auto" w:fill="FFFFFF"/>
            <w:vAlign w:val="center"/>
          </w:tcPr>
          <w:p w14:paraId="6C3D7974" w14:textId="77777777" w:rsidR="006E2A56" w:rsidRPr="006E2A56" w:rsidRDefault="006E2A56" w:rsidP="00450E37">
            <w:pPr>
              <w:pStyle w:val="afff2"/>
              <w:shd w:val="clear" w:color="auto" w:fill="FFFFFF"/>
              <w:jc w:val="center"/>
              <w:rPr>
                <w:rFonts w:ascii="Times New Roman" w:hAnsi="Times New Roman" w:cs="Times New Roman"/>
                <w:sz w:val="22"/>
                <w:szCs w:val="22"/>
              </w:rPr>
            </w:pPr>
            <w:r w:rsidRPr="006E2A56">
              <w:rPr>
                <w:rFonts w:ascii="Times New Roman" w:hAnsi="Times New Roman" w:cs="Times New Roman"/>
                <w:color w:val="000000"/>
                <w:sz w:val="22"/>
                <w:szCs w:val="22"/>
              </w:rPr>
              <w:t>37</w:t>
            </w:r>
          </w:p>
        </w:tc>
        <w:tc>
          <w:tcPr>
            <w:tcW w:w="4854" w:type="dxa"/>
            <w:tcBorders>
              <w:left w:val="single" w:sz="4" w:space="0" w:color="000000"/>
              <w:bottom w:val="single" w:sz="4" w:space="0" w:color="000000"/>
            </w:tcBorders>
            <w:shd w:val="clear" w:color="auto" w:fill="FFFFFF"/>
          </w:tcPr>
          <w:p w14:paraId="0D694D3B" w14:textId="77777777" w:rsidR="006E2A56" w:rsidRPr="006E2A56" w:rsidRDefault="006E2A56" w:rsidP="00450E37">
            <w:pPr>
              <w:rPr>
                <w:sz w:val="22"/>
                <w:szCs w:val="22"/>
              </w:rPr>
            </w:pPr>
            <w:r w:rsidRPr="006E2A56">
              <w:rPr>
                <w:sz w:val="22"/>
                <w:szCs w:val="22"/>
              </w:rPr>
              <w:t xml:space="preserve">Кронштейн </w:t>
            </w:r>
            <w:proofErr w:type="spellStart"/>
            <w:r w:rsidRPr="006E2A56">
              <w:rPr>
                <w:sz w:val="22"/>
                <w:szCs w:val="22"/>
              </w:rPr>
              <w:t>энергоаккумулятора</w:t>
            </w:r>
            <w:proofErr w:type="spellEnd"/>
            <w:r w:rsidRPr="006E2A56">
              <w:rPr>
                <w:sz w:val="22"/>
                <w:szCs w:val="22"/>
              </w:rPr>
              <w:t xml:space="preserve"> 5511 в сборе задний правый</w:t>
            </w:r>
          </w:p>
        </w:tc>
        <w:tc>
          <w:tcPr>
            <w:tcW w:w="2552" w:type="dxa"/>
            <w:tcBorders>
              <w:left w:val="single" w:sz="4" w:space="0" w:color="000000"/>
              <w:bottom w:val="single" w:sz="4" w:space="0" w:color="000000"/>
            </w:tcBorders>
            <w:shd w:val="clear" w:color="auto" w:fill="FFFFFF"/>
            <w:vAlign w:val="center"/>
          </w:tcPr>
          <w:p w14:paraId="1BC48E1A" w14:textId="77777777" w:rsidR="006E2A56" w:rsidRPr="006E2A56" w:rsidRDefault="006E2A56" w:rsidP="00450E37">
            <w:pPr>
              <w:rPr>
                <w:sz w:val="22"/>
                <w:szCs w:val="22"/>
              </w:rPr>
            </w:pPr>
            <w:r w:rsidRPr="006E2A56">
              <w:rPr>
                <w:sz w:val="22"/>
                <w:szCs w:val="22"/>
              </w:rPr>
              <w:t>5511-3502120</w:t>
            </w:r>
          </w:p>
        </w:tc>
        <w:tc>
          <w:tcPr>
            <w:tcW w:w="1042" w:type="dxa"/>
            <w:tcBorders>
              <w:left w:val="single" w:sz="4" w:space="0" w:color="000000"/>
              <w:bottom w:val="single" w:sz="4" w:space="0" w:color="000000"/>
            </w:tcBorders>
            <w:shd w:val="clear" w:color="auto" w:fill="FFFFFF"/>
            <w:vAlign w:val="center"/>
          </w:tcPr>
          <w:p w14:paraId="5E8C41BA"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45C264F2" w14:textId="77777777" w:rsidR="006E2A56" w:rsidRPr="006E2A56" w:rsidRDefault="006E2A56" w:rsidP="00450E37">
            <w:pPr>
              <w:jc w:val="center"/>
              <w:rPr>
                <w:sz w:val="22"/>
                <w:szCs w:val="22"/>
              </w:rPr>
            </w:pPr>
            <w:r w:rsidRPr="006E2A56">
              <w:rPr>
                <w:sz w:val="22"/>
                <w:szCs w:val="22"/>
              </w:rPr>
              <w:t>1</w:t>
            </w:r>
          </w:p>
        </w:tc>
      </w:tr>
      <w:tr w:rsidR="006E2A56" w:rsidRPr="006E2A56" w14:paraId="72ECB62C" w14:textId="77777777" w:rsidTr="006E2A56">
        <w:tc>
          <w:tcPr>
            <w:tcW w:w="675" w:type="dxa"/>
            <w:tcBorders>
              <w:left w:val="single" w:sz="4" w:space="0" w:color="000000"/>
              <w:bottom w:val="single" w:sz="4" w:space="0" w:color="000000"/>
            </w:tcBorders>
            <w:shd w:val="clear" w:color="auto" w:fill="FFFFFF"/>
            <w:vAlign w:val="center"/>
          </w:tcPr>
          <w:p w14:paraId="2BE9291B"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color w:val="000000"/>
                <w:sz w:val="22"/>
                <w:szCs w:val="22"/>
              </w:rPr>
              <w:t>38</w:t>
            </w:r>
          </w:p>
        </w:tc>
        <w:tc>
          <w:tcPr>
            <w:tcW w:w="4854" w:type="dxa"/>
            <w:tcBorders>
              <w:left w:val="single" w:sz="4" w:space="0" w:color="000000"/>
              <w:bottom w:val="single" w:sz="4" w:space="0" w:color="000000"/>
            </w:tcBorders>
            <w:shd w:val="clear" w:color="auto" w:fill="FFFFFF"/>
          </w:tcPr>
          <w:p w14:paraId="2ADABAFD" w14:textId="77777777" w:rsidR="006E2A56" w:rsidRPr="006E2A56" w:rsidRDefault="006E2A56" w:rsidP="00450E37">
            <w:pPr>
              <w:rPr>
                <w:sz w:val="22"/>
                <w:szCs w:val="22"/>
              </w:rPr>
            </w:pPr>
            <w:r w:rsidRPr="006E2A56">
              <w:rPr>
                <w:sz w:val="22"/>
                <w:szCs w:val="22"/>
              </w:rPr>
              <w:t xml:space="preserve">Кронштейн </w:t>
            </w:r>
            <w:proofErr w:type="spellStart"/>
            <w:r w:rsidRPr="006E2A56">
              <w:rPr>
                <w:sz w:val="22"/>
                <w:szCs w:val="22"/>
              </w:rPr>
              <w:t>энергоаккумулятора</w:t>
            </w:r>
            <w:proofErr w:type="spellEnd"/>
            <w:r w:rsidRPr="006E2A56">
              <w:rPr>
                <w:sz w:val="22"/>
                <w:szCs w:val="22"/>
              </w:rPr>
              <w:t xml:space="preserve"> ЕВРО</w:t>
            </w:r>
          </w:p>
        </w:tc>
        <w:tc>
          <w:tcPr>
            <w:tcW w:w="2552" w:type="dxa"/>
            <w:tcBorders>
              <w:left w:val="single" w:sz="4" w:space="0" w:color="000000"/>
              <w:bottom w:val="single" w:sz="4" w:space="0" w:color="000000"/>
            </w:tcBorders>
            <w:shd w:val="clear" w:color="auto" w:fill="FFFFFF"/>
            <w:vAlign w:val="center"/>
          </w:tcPr>
          <w:p w14:paraId="24444F02" w14:textId="77777777" w:rsidR="006E2A56" w:rsidRPr="006E2A56" w:rsidRDefault="006E2A56" w:rsidP="00450E37">
            <w:pPr>
              <w:rPr>
                <w:sz w:val="22"/>
                <w:szCs w:val="22"/>
              </w:rPr>
            </w:pPr>
            <w:r w:rsidRPr="006E2A56">
              <w:rPr>
                <w:sz w:val="22"/>
                <w:szCs w:val="22"/>
              </w:rPr>
              <w:t>65115-3502124/125</w:t>
            </w:r>
          </w:p>
        </w:tc>
        <w:tc>
          <w:tcPr>
            <w:tcW w:w="1042" w:type="dxa"/>
            <w:tcBorders>
              <w:left w:val="single" w:sz="4" w:space="0" w:color="000000"/>
              <w:bottom w:val="single" w:sz="4" w:space="0" w:color="000000"/>
            </w:tcBorders>
            <w:shd w:val="clear" w:color="auto" w:fill="FFFFFF"/>
            <w:vAlign w:val="center"/>
          </w:tcPr>
          <w:p w14:paraId="6B97C40F"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38496677" w14:textId="77777777" w:rsidR="006E2A56" w:rsidRPr="006E2A56" w:rsidRDefault="006E2A56" w:rsidP="00450E37">
            <w:pPr>
              <w:jc w:val="center"/>
              <w:rPr>
                <w:sz w:val="22"/>
                <w:szCs w:val="22"/>
              </w:rPr>
            </w:pPr>
            <w:r w:rsidRPr="006E2A56">
              <w:rPr>
                <w:sz w:val="22"/>
                <w:szCs w:val="22"/>
              </w:rPr>
              <w:t>1</w:t>
            </w:r>
          </w:p>
        </w:tc>
      </w:tr>
      <w:tr w:rsidR="006E2A56" w:rsidRPr="006E2A56" w14:paraId="26030FBC" w14:textId="77777777" w:rsidTr="006E2A56">
        <w:tc>
          <w:tcPr>
            <w:tcW w:w="675" w:type="dxa"/>
            <w:tcBorders>
              <w:left w:val="single" w:sz="4" w:space="0" w:color="000000"/>
              <w:bottom w:val="single" w:sz="4" w:space="0" w:color="000000"/>
            </w:tcBorders>
            <w:shd w:val="clear" w:color="auto" w:fill="FFFFFF"/>
            <w:vAlign w:val="center"/>
          </w:tcPr>
          <w:p w14:paraId="7E15B91B"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39</w:t>
            </w:r>
          </w:p>
        </w:tc>
        <w:tc>
          <w:tcPr>
            <w:tcW w:w="4854" w:type="dxa"/>
            <w:tcBorders>
              <w:left w:val="single" w:sz="4" w:space="0" w:color="000000"/>
              <w:bottom w:val="single" w:sz="4" w:space="0" w:color="000000"/>
            </w:tcBorders>
            <w:shd w:val="clear" w:color="auto" w:fill="FFFFFF"/>
          </w:tcPr>
          <w:p w14:paraId="226B3C38" w14:textId="77777777" w:rsidR="006E2A56" w:rsidRPr="006E2A56" w:rsidRDefault="006E2A56" w:rsidP="00450E37">
            <w:pPr>
              <w:rPr>
                <w:sz w:val="22"/>
                <w:szCs w:val="22"/>
              </w:rPr>
            </w:pPr>
            <w:proofErr w:type="spellStart"/>
            <w:r w:rsidRPr="006E2A56">
              <w:rPr>
                <w:sz w:val="22"/>
                <w:szCs w:val="22"/>
              </w:rPr>
              <w:t>Металлорукав</w:t>
            </w:r>
            <w:proofErr w:type="spellEnd"/>
            <w:r w:rsidRPr="006E2A56">
              <w:rPr>
                <w:sz w:val="22"/>
                <w:szCs w:val="22"/>
              </w:rPr>
              <w:t xml:space="preserve">   гофра с тройником (усиленный)</w:t>
            </w:r>
          </w:p>
        </w:tc>
        <w:tc>
          <w:tcPr>
            <w:tcW w:w="2552" w:type="dxa"/>
            <w:tcBorders>
              <w:left w:val="single" w:sz="4" w:space="0" w:color="000000"/>
              <w:bottom w:val="single" w:sz="4" w:space="0" w:color="000000"/>
            </w:tcBorders>
            <w:shd w:val="clear" w:color="auto" w:fill="FFFFFF"/>
            <w:vAlign w:val="center"/>
          </w:tcPr>
          <w:p w14:paraId="06F1EA1E" w14:textId="77777777" w:rsidR="006E2A56" w:rsidRPr="006E2A56" w:rsidRDefault="006E2A56" w:rsidP="00450E37">
            <w:pPr>
              <w:rPr>
                <w:sz w:val="22"/>
                <w:szCs w:val="22"/>
              </w:rPr>
            </w:pPr>
            <w:r w:rsidRPr="006E2A56">
              <w:rPr>
                <w:sz w:val="22"/>
                <w:szCs w:val="22"/>
              </w:rPr>
              <w:t>5320-1203012</w:t>
            </w:r>
          </w:p>
        </w:tc>
        <w:tc>
          <w:tcPr>
            <w:tcW w:w="1042" w:type="dxa"/>
            <w:tcBorders>
              <w:left w:val="single" w:sz="4" w:space="0" w:color="000000"/>
              <w:bottom w:val="single" w:sz="4" w:space="0" w:color="000000"/>
            </w:tcBorders>
            <w:shd w:val="clear" w:color="auto" w:fill="FFFFFF"/>
            <w:vAlign w:val="center"/>
          </w:tcPr>
          <w:p w14:paraId="09AF361A"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21BB3593" w14:textId="77777777" w:rsidR="006E2A56" w:rsidRPr="006E2A56" w:rsidRDefault="006E2A56" w:rsidP="00450E37">
            <w:pPr>
              <w:jc w:val="center"/>
              <w:rPr>
                <w:sz w:val="22"/>
                <w:szCs w:val="22"/>
              </w:rPr>
            </w:pPr>
            <w:r w:rsidRPr="006E2A56">
              <w:rPr>
                <w:sz w:val="22"/>
                <w:szCs w:val="22"/>
              </w:rPr>
              <w:t>1</w:t>
            </w:r>
          </w:p>
        </w:tc>
      </w:tr>
      <w:tr w:rsidR="006E2A56" w:rsidRPr="006E2A56" w14:paraId="5F245A26" w14:textId="77777777" w:rsidTr="006E2A56">
        <w:tc>
          <w:tcPr>
            <w:tcW w:w="675" w:type="dxa"/>
            <w:tcBorders>
              <w:left w:val="single" w:sz="4" w:space="0" w:color="000000"/>
              <w:bottom w:val="single" w:sz="4" w:space="0" w:color="000000"/>
            </w:tcBorders>
            <w:shd w:val="clear" w:color="auto" w:fill="FFFFFF"/>
            <w:vAlign w:val="center"/>
          </w:tcPr>
          <w:p w14:paraId="5E7F7623"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40</w:t>
            </w:r>
          </w:p>
        </w:tc>
        <w:tc>
          <w:tcPr>
            <w:tcW w:w="4854" w:type="dxa"/>
            <w:tcBorders>
              <w:left w:val="single" w:sz="4" w:space="0" w:color="000000"/>
              <w:bottom w:val="single" w:sz="4" w:space="0" w:color="000000"/>
            </w:tcBorders>
            <w:shd w:val="clear" w:color="auto" w:fill="FFFFFF"/>
          </w:tcPr>
          <w:p w14:paraId="5AE40A8F" w14:textId="77777777" w:rsidR="006E2A56" w:rsidRPr="006E2A56" w:rsidRDefault="006E2A56" w:rsidP="00450E37">
            <w:pPr>
              <w:rPr>
                <w:sz w:val="22"/>
                <w:szCs w:val="22"/>
              </w:rPr>
            </w:pPr>
            <w:proofErr w:type="spellStart"/>
            <w:r w:rsidRPr="006E2A56">
              <w:rPr>
                <w:sz w:val="22"/>
                <w:szCs w:val="22"/>
              </w:rPr>
              <w:t>Металлорукав</w:t>
            </w:r>
            <w:proofErr w:type="spellEnd"/>
            <w:r w:rsidRPr="006E2A56">
              <w:rPr>
                <w:sz w:val="22"/>
                <w:szCs w:val="22"/>
              </w:rPr>
              <w:t xml:space="preserve">   цельнометаллический</w:t>
            </w:r>
          </w:p>
        </w:tc>
        <w:tc>
          <w:tcPr>
            <w:tcW w:w="2552" w:type="dxa"/>
            <w:tcBorders>
              <w:left w:val="single" w:sz="4" w:space="0" w:color="000000"/>
              <w:bottom w:val="single" w:sz="4" w:space="0" w:color="000000"/>
            </w:tcBorders>
            <w:shd w:val="clear" w:color="auto" w:fill="FFFFFF"/>
            <w:vAlign w:val="center"/>
          </w:tcPr>
          <w:p w14:paraId="7975F4B9" w14:textId="77777777" w:rsidR="006E2A56" w:rsidRPr="006E2A56" w:rsidRDefault="006E2A56" w:rsidP="00450E37">
            <w:pPr>
              <w:rPr>
                <w:sz w:val="22"/>
                <w:szCs w:val="22"/>
              </w:rPr>
            </w:pPr>
            <w:r w:rsidRPr="006E2A56">
              <w:rPr>
                <w:sz w:val="22"/>
                <w:szCs w:val="22"/>
              </w:rPr>
              <w:t>5320-1203012</w:t>
            </w:r>
          </w:p>
        </w:tc>
        <w:tc>
          <w:tcPr>
            <w:tcW w:w="1042" w:type="dxa"/>
            <w:tcBorders>
              <w:left w:val="single" w:sz="4" w:space="0" w:color="000000"/>
              <w:bottom w:val="single" w:sz="4" w:space="0" w:color="000000"/>
            </w:tcBorders>
            <w:shd w:val="clear" w:color="auto" w:fill="FFFFFF"/>
            <w:vAlign w:val="center"/>
          </w:tcPr>
          <w:p w14:paraId="3D3A692C"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04E1A284" w14:textId="77777777" w:rsidR="006E2A56" w:rsidRPr="006E2A56" w:rsidRDefault="006E2A56" w:rsidP="00450E37">
            <w:pPr>
              <w:jc w:val="center"/>
              <w:rPr>
                <w:sz w:val="22"/>
                <w:szCs w:val="22"/>
              </w:rPr>
            </w:pPr>
            <w:r w:rsidRPr="006E2A56">
              <w:rPr>
                <w:sz w:val="22"/>
                <w:szCs w:val="22"/>
              </w:rPr>
              <w:t>1</w:t>
            </w:r>
          </w:p>
        </w:tc>
      </w:tr>
      <w:tr w:rsidR="006E2A56" w:rsidRPr="006E2A56" w14:paraId="500FC976" w14:textId="77777777" w:rsidTr="006E2A56">
        <w:tc>
          <w:tcPr>
            <w:tcW w:w="675" w:type="dxa"/>
            <w:tcBorders>
              <w:left w:val="single" w:sz="4" w:space="0" w:color="000000"/>
              <w:bottom w:val="single" w:sz="4" w:space="0" w:color="000000"/>
            </w:tcBorders>
            <w:shd w:val="clear" w:color="auto" w:fill="FFFFFF"/>
            <w:vAlign w:val="center"/>
          </w:tcPr>
          <w:p w14:paraId="10A3467D"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41</w:t>
            </w:r>
          </w:p>
        </w:tc>
        <w:tc>
          <w:tcPr>
            <w:tcW w:w="4854" w:type="dxa"/>
            <w:tcBorders>
              <w:left w:val="single" w:sz="4" w:space="0" w:color="000000"/>
              <w:bottom w:val="single" w:sz="4" w:space="0" w:color="000000"/>
            </w:tcBorders>
            <w:shd w:val="clear" w:color="auto" w:fill="FFFFFF"/>
          </w:tcPr>
          <w:p w14:paraId="62D3E55A" w14:textId="77777777" w:rsidR="006E2A56" w:rsidRPr="006E2A56" w:rsidRDefault="006E2A56" w:rsidP="00450E37">
            <w:pPr>
              <w:rPr>
                <w:sz w:val="22"/>
                <w:szCs w:val="22"/>
              </w:rPr>
            </w:pPr>
            <w:r w:rsidRPr="006E2A56">
              <w:rPr>
                <w:sz w:val="22"/>
                <w:szCs w:val="22"/>
              </w:rPr>
              <w:t xml:space="preserve">Механизм переключения делителя </w:t>
            </w:r>
          </w:p>
        </w:tc>
        <w:tc>
          <w:tcPr>
            <w:tcW w:w="2552" w:type="dxa"/>
            <w:tcBorders>
              <w:left w:val="single" w:sz="4" w:space="0" w:color="000000"/>
              <w:bottom w:val="single" w:sz="4" w:space="0" w:color="000000"/>
            </w:tcBorders>
            <w:shd w:val="clear" w:color="auto" w:fill="FFFFFF"/>
            <w:vAlign w:val="center"/>
          </w:tcPr>
          <w:p w14:paraId="76129385" w14:textId="77777777" w:rsidR="006E2A56" w:rsidRPr="006E2A56" w:rsidRDefault="006E2A56" w:rsidP="00450E37">
            <w:pPr>
              <w:rPr>
                <w:sz w:val="22"/>
                <w:szCs w:val="22"/>
              </w:rPr>
            </w:pPr>
            <w:r w:rsidRPr="006E2A56">
              <w:rPr>
                <w:sz w:val="22"/>
                <w:szCs w:val="22"/>
              </w:rPr>
              <w:t>15-1771010</w:t>
            </w:r>
          </w:p>
        </w:tc>
        <w:tc>
          <w:tcPr>
            <w:tcW w:w="1042" w:type="dxa"/>
            <w:tcBorders>
              <w:left w:val="single" w:sz="4" w:space="0" w:color="000000"/>
              <w:bottom w:val="single" w:sz="4" w:space="0" w:color="000000"/>
            </w:tcBorders>
            <w:shd w:val="clear" w:color="auto" w:fill="FFFFFF"/>
            <w:vAlign w:val="center"/>
          </w:tcPr>
          <w:p w14:paraId="41B24FC0"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70AA4B18" w14:textId="77777777" w:rsidR="006E2A56" w:rsidRPr="006E2A56" w:rsidRDefault="006E2A56" w:rsidP="00450E37">
            <w:pPr>
              <w:jc w:val="center"/>
              <w:rPr>
                <w:sz w:val="22"/>
                <w:szCs w:val="22"/>
              </w:rPr>
            </w:pPr>
            <w:r w:rsidRPr="006E2A56">
              <w:rPr>
                <w:sz w:val="22"/>
                <w:szCs w:val="22"/>
              </w:rPr>
              <w:t>1</w:t>
            </w:r>
          </w:p>
        </w:tc>
      </w:tr>
      <w:tr w:rsidR="006E2A56" w:rsidRPr="006E2A56" w14:paraId="4ED8F02F" w14:textId="77777777" w:rsidTr="006E2A56">
        <w:tc>
          <w:tcPr>
            <w:tcW w:w="675" w:type="dxa"/>
            <w:tcBorders>
              <w:left w:val="single" w:sz="4" w:space="0" w:color="000000"/>
              <w:bottom w:val="single" w:sz="4" w:space="0" w:color="000000"/>
            </w:tcBorders>
            <w:shd w:val="clear" w:color="auto" w:fill="FFFFFF"/>
            <w:vAlign w:val="center"/>
          </w:tcPr>
          <w:p w14:paraId="08B08385"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color w:val="000000"/>
                <w:sz w:val="22"/>
                <w:szCs w:val="22"/>
              </w:rPr>
              <w:t>42</w:t>
            </w:r>
          </w:p>
        </w:tc>
        <w:tc>
          <w:tcPr>
            <w:tcW w:w="4854" w:type="dxa"/>
            <w:tcBorders>
              <w:left w:val="single" w:sz="4" w:space="0" w:color="000000"/>
              <w:bottom w:val="single" w:sz="4" w:space="0" w:color="000000"/>
            </w:tcBorders>
            <w:shd w:val="clear" w:color="auto" w:fill="FFFFFF"/>
          </w:tcPr>
          <w:p w14:paraId="76B23C03" w14:textId="77777777" w:rsidR="006E2A56" w:rsidRPr="006E2A56" w:rsidRDefault="006E2A56" w:rsidP="00450E37">
            <w:pPr>
              <w:rPr>
                <w:sz w:val="22"/>
                <w:szCs w:val="22"/>
              </w:rPr>
            </w:pPr>
            <w:r w:rsidRPr="006E2A56">
              <w:rPr>
                <w:sz w:val="22"/>
                <w:szCs w:val="22"/>
              </w:rPr>
              <w:t xml:space="preserve">Мотор отопителя МЭ-237 маленький 25 Вт. </w:t>
            </w:r>
          </w:p>
        </w:tc>
        <w:tc>
          <w:tcPr>
            <w:tcW w:w="2552" w:type="dxa"/>
            <w:tcBorders>
              <w:left w:val="single" w:sz="4" w:space="0" w:color="000000"/>
              <w:bottom w:val="single" w:sz="4" w:space="0" w:color="000000"/>
            </w:tcBorders>
            <w:shd w:val="clear" w:color="auto" w:fill="FFFFFF"/>
            <w:vAlign w:val="center"/>
          </w:tcPr>
          <w:p w14:paraId="2EB52FDC" w14:textId="77777777" w:rsidR="006E2A56" w:rsidRPr="006E2A56" w:rsidRDefault="006E2A56" w:rsidP="00450E37">
            <w:pPr>
              <w:rPr>
                <w:sz w:val="22"/>
                <w:szCs w:val="22"/>
              </w:rPr>
            </w:pPr>
            <w:r w:rsidRPr="006E2A56">
              <w:rPr>
                <w:sz w:val="22"/>
                <w:szCs w:val="22"/>
              </w:rPr>
              <w:t>5320-3730010</w:t>
            </w:r>
          </w:p>
        </w:tc>
        <w:tc>
          <w:tcPr>
            <w:tcW w:w="1042" w:type="dxa"/>
            <w:tcBorders>
              <w:left w:val="single" w:sz="4" w:space="0" w:color="000000"/>
              <w:bottom w:val="single" w:sz="4" w:space="0" w:color="000000"/>
            </w:tcBorders>
            <w:shd w:val="clear" w:color="auto" w:fill="FFFFFF"/>
            <w:vAlign w:val="center"/>
          </w:tcPr>
          <w:p w14:paraId="77F9CCA2"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452C4828" w14:textId="77777777" w:rsidR="006E2A56" w:rsidRPr="006E2A56" w:rsidRDefault="006E2A56" w:rsidP="00450E37">
            <w:pPr>
              <w:jc w:val="center"/>
              <w:rPr>
                <w:sz w:val="22"/>
                <w:szCs w:val="22"/>
              </w:rPr>
            </w:pPr>
            <w:r w:rsidRPr="006E2A56">
              <w:rPr>
                <w:sz w:val="22"/>
                <w:szCs w:val="22"/>
              </w:rPr>
              <w:t>1</w:t>
            </w:r>
          </w:p>
        </w:tc>
      </w:tr>
      <w:tr w:rsidR="006E2A56" w:rsidRPr="006E2A56" w14:paraId="3E76705D" w14:textId="77777777" w:rsidTr="006E2A56">
        <w:tc>
          <w:tcPr>
            <w:tcW w:w="675" w:type="dxa"/>
            <w:tcBorders>
              <w:left w:val="single" w:sz="4" w:space="0" w:color="000000"/>
              <w:bottom w:val="single" w:sz="4" w:space="0" w:color="000000"/>
            </w:tcBorders>
            <w:shd w:val="clear" w:color="auto" w:fill="FFFFFF"/>
            <w:vAlign w:val="center"/>
          </w:tcPr>
          <w:p w14:paraId="73832A1D"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43</w:t>
            </w:r>
          </w:p>
        </w:tc>
        <w:tc>
          <w:tcPr>
            <w:tcW w:w="4854" w:type="dxa"/>
            <w:tcBorders>
              <w:left w:val="single" w:sz="4" w:space="0" w:color="000000"/>
              <w:bottom w:val="single" w:sz="4" w:space="0" w:color="000000"/>
            </w:tcBorders>
            <w:shd w:val="clear" w:color="auto" w:fill="FFFFFF"/>
          </w:tcPr>
          <w:p w14:paraId="09F3A216" w14:textId="77777777" w:rsidR="006E2A56" w:rsidRPr="006E2A56" w:rsidRDefault="006E2A56" w:rsidP="00450E37">
            <w:pPr>
              <w:rPr>
                <w:sz w:val="22"/>
                <w:szCs w:val="22"/>
              </w:rPr>
            </w:pPr>
            <w:r w:rsidRPr="006E2A56">
              <w:rPr>
                <w:sz w:val="22"/>
                <w:szCs w:val="22"/>
              </w:rPr>
              <w:t xml:space="preserve">Мотор стеклоочистителя с редуктором </w:t>
            </w:r>
          </w:p>
        </w:tc>
        <w:tc>
          <w:tcPr>
            <w:tcW w:w="2552" w:type="dxa"/>
            <w:tcBorders>
              <w:left w:val="single" w:sz="4" w:space="0" w:color="000000"/>
              <w:bottom w:val="single" w:sz="4" w:space="0" w:color="000000"/>
            </w:tcBorders>
            <w:shd w:val="clear" w:color="auto" w:fill="FFFFFF"/>
            <w:vAlign w:val="center"/>
          </w:tcPr>
          <w:p w14:paraId="629DC9BB" w14:textId="77777777" w:rsidR="006E2A56" w:rsidRPr="006E2A56" w:rsidRDefault="006E2A56" w:rsidP="00450E37">
            <w:pPr>
              <w:rPr>
                <w:sz w:val="22"/>
                <w:szCs w:val="22"/>
              </w:rPr>
            </w:pPr>
            <w:r w:rsidRPr="006E2A56">
              <w:rPr>
                <w:sz w:val="22"/>
                <w:szCs w:val="22"/>
              </w:rPr>
              <w:t>16-3730000</w:t>
            </w:r>
          </w:p>
        </w:tc>
        <w:tc>
          <w:tcPr>
            <w:tcW w:w="1042" w:type="dxa"/>
            <w:tcBorders>
              <w:left w:val="single" w:sz="4" w:space="0" w:color="000000"/>
              <w:bottom w:val="single" w:sz="4" w:space="0" w:color="000000"/>
            </w:tcBorders>
            <w:shd w:val="clear" w:color="auto" w:fill="FFFFFF"/>
            <w:vAlign w:val="center"/>
          </w:tcPr>
          <w:p w14:paraId="5A50FD6C"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7017070D" w14:textId="77777777" w:rsidR="006E2A56" w:rsidRPr="006E2A56" w:rsidRDefault="006E2A56" w:rsidP="00450E37">
            <w:pPr>
              <w:jc w:val="center"/>
              <w:rPr>
                <w:sz w:val="22"/>
                <w:szCs w:val="22"/>
              </w:rPr>
            </w:pPr>
            <w:r w:rsidRPr="006E2A56">
              <w:rPr>
                <w:sz w:val="22"/>
                <w:szCs w:val="22"/>
              </w:rPr>
              <w:t>1</w:t>
            </w:r>
          </w:p>
        </w:tc>
      </w:tr>
      <w:tr w:rsidR="006E2A56" w:rsidRPr="006E2A56" w14:paraId="4D3DF823" w14:textId="77777777" w:rsidTr="006E2A56">
        <w:tc>
          <w:tcPr>
            <w:tcW w:w="675" w:type="dxa"/>
            <w:tcBorders>
              <w:left w:val="single" w:sz="4" w:space="0" w:color="000000"/>
              <w:bottom w:val="single" w:sz="4" w:space="0" w:color="000000"/>
            </w:tcBorders>
            <w:shd w:val="clear" w:color="auto" w:fill="FFFFFF"/>
            <w:vAlign w:val="center"/>
          </w:tcPr>
          <w:p w14:paraId="60C17653"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color w:val="000000"/>
                <w:sz w:val="22"/>
                <w:szCs w:val="22"/>
              </w:rPr>
              <w:t>44</w:t>
            </w:r>
          </w:p>
        </w:tc>
        <w:tc>
          <w:tcPr>
            <w:tcW w:w="4854" w:type="dxa"/>
            <w:tcBorders>
              <w:left w:val="single" w:sz="4" w:space="0" w:color="000000"/>
              <w:bottom w:val="single" w:sz="4" w:space="0" w:color="000000"/>
            </w:tcBorders>
            <w:shd w:val="clear" w:color="auto" w:fill="FFFFFF"/>
          </w:tcPr>
          <w:p w14:paraId="78E5467C" w14:textId="77777777" w:rsidR="006E2A56" w:rsidRPr="006E2A56" w:rsidRDefault="006E2A56" w:rsidP="00450E37">
            <w:pPr>
              <w:rPr>
                <w:sz w:val="22"/>
                <w:szCs w:val="22"/>
              </w:rPr>
            </w:pPr>
            <w:r w:rsidRPr="006E2A56">
              <w:rPr>
                <w:sz w:val="22"/>
                <w:szCs w:val="22"/>
              </w:rPr>
              <w:t xml:space="preserve">Муфта выжимного подшипника </w:t>
            </w:r>
          </w:p>
        </w:tc>
        <w:tc>
          <w:tcPr>
            <w:tcW w:w="2552" w:type="dxa"/>
            <w:tcBorders>
              <w:left w:val="single" w:sz="4" w:space="0" w:color="000000"/>
              <w:bottom w:val="single" w:sz="4" w:space="0" w:color="000000"/>
            </w:tcBorders>
            <w:shd w:val="clear" w:color="auto" w:fill="FFFFFF"/>
            <w:vAlign w:val="center"/>
          </w:tcPr>
          <w:p w14:paraId="0ECDF850" w14:textId="77777777" w:rsidR="006E2A56" w:rsidRPr="006E2A56" w:rsidRDefault="006E2A56" w:rsidP="00450E37">
            <w:pPr>
              <w:rPr>
                <w:sz w:val="22"/>
                <w:szCs w:val="22"/>
              </w:rPr>
            </w:pPr>
            <w:r w:rsidRPr="006E2A56">
              <w:rPr>
                <w:sz w:val="22"/>
                <w:szCs w:val="22"/>
              </w:rPr>
              <w:t>14-1601185</w:t>
            </w:r>
          </w:p>
        </w:tc>
        <w:tc>
          <w:tcPr>
            <w:tcW w:w="1042" w:type="dxa"/>
            <w:tcBorders>
              <w:left w:val="single" w:sz="4" w:space="0" w:color="000000"/>
              <w:bottom w:val="single" w:sz="4" w:space="0" w:color="000000"/>
            </w:tcBorders>
            <w:shd w:val="clear" w:color="auto" w:fill="FFFFFF"/>
            <w:vAlign w:val="center"/>
          </w:tcPr>
          <w:p w14:paraId="0EBBD2E2"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5695D5F5" w14:textId="77777777" w:rsidR="006E2A56" w:rsidRPr="006E2A56" w:rsidRDefault="006E2A56" w:rsidP="00450E37">
            <w:pPr>
              <w:jc w:val="center"/>
              <w:rPr>
                <w:sz w:val="22"/>
                <w:szCs w:val="22"/>
              </w:rPr>
            </w:pPr>
            <w:r w:rsidRPr="006E2A56">
              <w:rPr>
                <w:sz w:val="22"/>
                <w:szCs w:val="22"/>
              </w:rPr>
              <w:t>1</w:t>
            </w:r>
          </w:p>
        </w:tc>
      </w:tr>
      <w:tr w:rsidR="006E2A56" w:rsidRPr="006E2A56" w14:paraId="33663351" w14:textId="77777777" w:rsidTr="006E2A56">
        <w:tc>
          <w:tcPr>
            <w:tcW w:w="675" w:type="dxa"/>
            <w:tcBorders>
              <w:left w:val="single" w:sz="4" w:space="0" w:color="000000"/>
              <w:bottom w:val="single" w:sz="4" w:space="0" w:color="000000"/>
            </w:tcBorders>
            <w:shd w:val="clear" w:color="auto" w:fill="FFFFFF"/>
            <w:vAlign w:val="center"/>
          </w:tcPr>
          <w:p w14:paraId="5D653247"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45</w:t>
            </w:r>
          </w:p>
        </w:tc>
        <w:tc>
          <w:tcPr>
            <w:tcW w:w="4854" w:type="dxa"/>
            <w:tcBorders>
              <w:left w:val="single" w:sz="4" w:space="0" w:color="000000"/>
              <w:bottom w:val="single" w:sz="4" w:space="0" w:color="000000"/>
            </w:tcBorders>
            <w:shd w:val="clear" w:color="auto" w:fill="FFFFFF"/>
          </w:tcPr>
          <w:p w14:paraId="0E46A649" w14:textId="77777777" w:rsidR="006E2A56" w:rsidRPr="006E2A56" w:rsidRDefault="006E2A56" w:rsidP="00450E37">
            <w:pPr>
              <w:rPr>
                <w:sz w:val="22"/>
                <w:szCs w:val="22"/>
              </w:rPr>
            </w:pPr>
            <w:r w:rsidRPr="006E2A56">
              <w:rPr>
                <w:sz w:val="22"/>
                <w:szCs w:val="22"/>
              </w:rPr>
              <w:t>Накладка тормозная сверленная не расточенная</w:t>
            </w:r>
          </w:p>
        </w:tc>
        <w:tc>
          <w:tcPr>
            <w:tcW w:w="2552" w:type="dxa"/>
            <w:tcBorders>
              <w:left w:val="single" w:sz="4" w:space="0" w:color="000000"/>
              <w:bottom w:val="single" w:sz="4" w:space="0" w:color="000000"/>
            </w:tcBorders>
            <w:shd w:val="clear" w:color="auto" w:fill="FFFFFF"/>
            <w:vAlign w:val="center"/>
          </w:tcPr>
          <w:p w14:paraId="476605DA" w14:textId="77777777" w:rsidR="006E2A56" w:rsidRPr="006E2A56" w:rsidRDefault="006E2A56" w:rsidP="00450E37">
            <w:pPr>
              <w:rPr>
                <w:sz w:val="22"/>
                <w:szCs w:val="22"/>
              </w:rPr>
            </w:pPr>
            <w:r w:rsidRPr="006E2A56">
              <w:rPr>
                <w:sz w:val="22"/>
                <w:szCs w:val="22"/>
              </w:rPr>
              <w:t>5320-3501105</w:t>
            </w:r>
          </w:p>
        </w:tc>
        <w:tc>
          <w:tcPr>
            <w:tcW w:w="1042" w:type="dxa"/>
            <w:tcBorders>
              <w:left w:val="single" w:sz="4" w:space="0" w:color="000000"/>
              <w:bottom w:val="single" w:sz="4" w:space="0" w:color="000000"/>
            </w:tcBorders>
            <w:shd w:val="clear" w:color="auto" w:fill="FFFFFF"/>
            <w:vAlign w:val="center"/>
          </w:tcPr>
          <w:p w14:paraId="2FFB530A"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57AD6E1D" w14:textId="77777777" w:rsidR="006E2A56" w:rsidRPr="006E2A56" w:rsidRDefault="006E2A56" w:rsidP="00450E37">
            <w:pPr>
              <w:jc w:val="center"/>
              <w:rPr>
                <w:sz w:val="22"/>
                <w:szCs w:val="22"/>
              </w:rPr>
            </w:pPr>
            <w:r w:rsidRPr="006E2A56">
              <w:rPr>
                <w:sz w:val="22"/>
                <w:szCs w:val="22"/>
              </w:rPr>
              <w:t>1</w:t>
            </w:r>
          </w:p>
        </w:tc>
      </w:tr>
      <w:tr w:rsidR="006E2A56" w:rsidRPr="006E2A56" w14:paraId="6254AC96" w14:textId="77777777" w:rsidTr="006E2A56">
        <w:tc>
          <w:tcPr>
            <w:tcW w:w="675" w:type="dxa"/>
            <w:tcBorders>
              <w:left w:val="single" w:sz="4" w:space="0" w:color="000000"/>
              <w:bottom w:val="single" w:sz="4" w:space="0" w:color="000000"/>
            </w:tcBorders>
            <w:shd w:val="clear" w:color="auto" w:fill="FFFFFF"/>
            <w:vAlign w:val="center"/>
          </w:tcPr>
          <w:p w14:paraId="72CB69AA"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46</w:t>
            </w:r>
          </w:p>
        </w:tc>
        <w:tc>
          <w:tcPr>
            <w:tcW w:w="4854" w:type="dxa"/>
            <w:tcBorders>
              <w:left w:val="single" w:sz="4" w:space="0" w:color="000000"/>
              <w:bottom w:val="single" w:sz="4" w:space="0" w:color="000000"/>
            </w:tcBorders>
            <w:shd w:val="clear" w:color="auto" w:fill="FFFFFF"/>
          </w:tcPr>
          <w:p w14:paraId="00A1844A" w14:textId="77777777" w:rsidR="006E2A56" w:rsidRPr="006E2A56" w:rsidRDefault="006E2A56" w:rsidP="00450E37">
            <w:pPr>
              <w:rPr>
                <w:sz w:val="22"/>
                <w:szCs w:val="22"/>
              </w:rPr>
            </w:pPr>
            <w:r w:rsidRPr="006E2A56">
              <w:rPr>
                <w:sz w:val="22"/>
                <w:szCs w:val="22"/>
              </w:rPr>
              <w:t xml:space="preserve">Наконечник рулевой тяги 5320 левый </w:t>
            </w:r>
          </w:p>
        </w:tc>
        <w:tc>
          <w:tcPr>
            <w:tcW w:w="2552" w:type="dxa"/>
            <w:tcBorders>
              <w:left w:val="single" w:sz="4" w:space="0" w:color="000000"/>
              <w:bottom w:val="single" w:sz="4" w:space="0" w:color="000000"/>
            </w:tcBorders>
            <w:shd w:val="clear" w:color="auto" w:fill="FFFFFF"/>
            <w:vAlign w:val="center"/>
          </w:tcPr>
          <w:p w14:paraId="4F5CC327" w14:textId="77777777" w:rsidR="006E2A56" w:rsidRPr="006E2A56" w:rsidRDefault="006E2A56" w:rsidP="00450E37">
            <w:pPr>
              <w:rPr>
                <w:sz w:val="22"/>
                <w:szCs w:val="22"/>
              </w:rPr>
            </w:pPr>
            <w:r w:rsidRPr="006E2A56">
              <w:rPr>
                <w:sz w:val="22"/>
                <w:szCs w:val="22"/>
              </w:rPr>
              <w:t>R180-3414063</w:t>
            </w:r>
          </w:p>
        </w:tc>
        <w:tc>
          <w:tcPr>
            <w:tcW w:w="1042" w:type="dxa"/>
            <w:tcBorders>
              <w:left w:val="single" w:sz="4" w:space="0" w:color="000000"/>
              <w:bottom w:val="single" w:sz="4" w:space="0" w:color="000000"/>
            </w:tcBorders>
            <w:shd w:val="clear" w:color="auto" w:fill="FFFFFF"/>
            <w:vAlign w:val="center"/>
          </w:tcPr>
          <w:p w14:paraId="34B798D2"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026E7394" w14:textId="77777777" w:rsidR="006E2A56" w:rsidRPr="006E2A56" w:rsidRDefault="006E2A56" w:rsidP="00450E37">
            <w:pPr>
              <w:jc w:val="center"/>
              <w:rPr>
                <w:sz w:val="22"/>
                <w:szCs w:val="22"/>
              </w:rPr>
            </w:pPr>
            <w:r w:rsidRPr="006E2A56">
              <w:rPr>
                <w:sz w:val="22"/>
                <w:szCs w:val="22"/>
              </w:rPr>
              <w:t>1</w:t>
            </w:r>
          </w:p>
        </w:tc>
      </w:tr>
      <w:tr w:rsidR="006E2A56" w:rsidRPr="006E2A56" w14:paraId="3495A58B" w14:textId="77777777" w:rsidTr="006E2A56">
        <w:tc>
          <w:tcPr>
            <w:tcW w:w="675" w:type="dxa"/>
            <w:tcBorders>
              <w:left w:val="single" w:sz="4" w:space="0" w:color="000000"/>
              <w:bottom w:val="single" w:sz="4" w:space="0" w:color="000000"/>
            </w:tcBorders>
            <w:shd w:val="clear" w:color="auto" w:fill="FFFFFF"/>
            <w:vAlign w:val="center"/>
          </w:tcPr>
          <w:p w14:paraId="656DDCB2"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47</w:t>
            </w:r>
          </w:p>
        </w:tc>
        <w:tc>
          <w:tcPr>
            <w:tcW w:w="4854" w:type="dxa"/>
            <w:tcBorders>
              <w:left w:val="single" w:sz="4" w:space="0" w:color="000000"/>
              <w:bottom w:val="single" w:sz="4" w:space="0" w:color="000000"/>
            </w:tcBorders>
            <w:shd w:val="clear" w:color="auto" w:fill="FFFFFF"/>
          </w:tcPr>
          <w:p w14:paraId="42B88037" w14:textId="77777777" w:rsidR="006E2A56" w:rsidRPr="006E2A56" w:rsidRDefault="006E2A56" w:rsidP="00450E37">
            <w:pPr>
              <w:rPr>
                <w:sz w:val="22"/>
                <w:szCs w:val="22"/>
              </w:rPr>
            </w:pPr>
            <w:r w:rsidRPr="006E2A56">
              <w:rPr>
                <w:sz w:val="22"/>
                <w:szCs w:val="22"/>
              </w:rPr>
              <w:t>Наконечник рулевой тяги 5320 правый</w:t>
            </w:r>
          </w:p>
        </w:tc>
        <w:tc>
          <w:tcPr>
            <w:tcW w:w="2552" w:type="dxa"/>
            <w:tcBorders>
              <w:left w:val="single" w:sz="4" w:space="0" w:color="000000"/>
              <w:bottom w:val="single" w:sz="4" w:space="0" w:color="000000"/>
            </w:tcBorders>
            <w:shd w:val="clear" w:color="auto" w:fill="FFFFFF"/>
            <w:vAlign w:val="center"/>
          </w:tcPr>
          <w:p w14:paraId="3B1B98DE" w14:textId="77777777" w:rsidR="006E2A56" w:rsidRPr="006E2A56" w:rsidRDefault="006E2A56" w:rsidP="00450E37">
            <w:pPr>
              <w:rPr>
                <w:sz w:val="22"/>
                <w:szCs w:val="22"/>
              </w:rPr>
            </w:pPr>
            <w:r w:rsidRPr="006E2A56">
              <w:rPr>
                <w:sz w:val="22"/>
                <w:szCs w:val="22"/>
              </w:rPr>
              <w:t>R180-3414062</w:t>
            </w:r>
          </w:p>
        </w:tc>
        <w:tc>
          <w:tcPr>
            <w:tcW w:w="1042" w:type="dxa"/>
            <w:tcBorders>
              <w:left w:val="single" w:sz="4" w:space="0" w:color="000000"/>
              <w:bottom w:val="single" w:sz="4" w:space="0" w:color="000000"/>
            </w:tcBorders>
            <w:shd w:val="clear" w:color="auto" w:fill="FFFFFF"/>
            <w:vAlign w:val="center"/>
          </w:tcPr>
          <w:p w14:paraId="2CC46327"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051C953B" w14:textId="77777777" w:rsidR="006E2A56" w:rsidRPr="006E2A56" w:rsidRDefault="006E2A56" w:rsidP="00450E37">
            <w:pPr>
              <w:jc w:val="center"/>
              <w:rPr>
                <w:sz w:val="22"/>
                <w:szCs w:val="22"/>
              </w:rPr>
            </w:pPr>
            <w:r w:rsidRPr="006E2A56">
              <w:rPr>
                <w:sz w:val="22"/>
                <w:szCs w:val="22"/>
              </w:rPr>
              <w:t>1</w:t>
            </w:r>
          </w:p>
        </w:tc>
      </w:tr>
      <w:tr w:rsidR="006E2A56" w:rsidRPr="006E2A56" w14:paraId="084754E0" w14:textId="77777777" w:rsidTr="006E2A56">
        <w:tc>
          <w:tcPr>
            <w:tcW w:w="675" w:type="dxa"/>
            <w:tcBorders>
              <w:left w:val="single" w:sz="4" w:space="0" w:color="000000"/>
              <w:bottom w:val="single" w:sz="4" w:space="0" w:color="000000"/>
            </w:tcBorders>
            <w:shd w:val="clear" w:color="auto" w:fill="FFFFFF"/>
            <w:vAlign w:val="center"/>
          </w:tcPr>
          <w:p w14:paraId="6BFC864F"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48</w:t>
            </w:r>
          </w:p>
        </w:tc>
        <w:tc>
          <w:tcPr>
            <w:tcW w:w="4854" w:type="dxa"/>
            <w:tcBorders>
              <w:left w:val="single" w:sz="4" w:space="0" w:color="000000"/>
              <w:bottom w:val="single" w:sz="4" w:space="0" w:color="000000"/>
            </w:tcBorders>
            <w:shd w:val="clear" w:color="auto" w:fill="FFFFFF"/>
          </w:tcPr>
          <w:p w14:paraId="51B9631C" w14:textId="77777777" w:rsidR="006E2A56" w:rsidRPr="006E2A56" w:rsidRDefault="006E2A56" w:rsidP="00450E37">
            <w:pPr>
              <w:rPr>
                <w:sz w:val="22"/>
                <w:szCs w:val="22"/>
              </w:rPr>
            </w:pPr>
            <w:r w:rsidRPr="006E2A56">
              <w:rPr>
                <w:sz w:val="22"/>
                <w:szCs w:val="22"/>
              </w:rPr>
              <w:t xml:space="preserve">Наконечник рулевой тяги 6520 левый </w:t>
            </w:r>
          </w:p>
        </w:tc>
        <w:tc>
          <w:tcPr>
            <w:tcW w:w="2552" w:type="dxa"/>
            <w:tcBorders>
              <w:left w:val="single" w:sz="4" w:space="0" w:color="000000"/>
              <w:bottom w:val="single" w:sz="4" w:space="0" w:color="000000"/>
            </w:tcBorders>
            <w:shd w:val="clear" w:color="auto" w:fill="FFFFFF"/>
            <w:vAlign w:val="center"/>
          </w:tcPr>
          <w:p w14:paraId="501BFDEA" w14:textId="77777777" w:rsidR="006E2A56" w:rsidRPr="006E2A56" w:rsidRDefault="006E2A56" w:rsidP="00450E37">
            <w:pPr>
              <w:rPr>
                <w:sz w:val="22"/>
                <w:szCs w:val="22"/>
              </w:rPr>
            </w:pPr>
            <w:r w:rsidRPr="006E2A56">
              <w:rPr>
                <w:sz w:val="22"/>
                <w:szCs w:val="22"/>
              </w:rPr>
              <w:t>180-3414060-30</w:t>
            </w:r>
          </w:p>
        </w:tc>
        <w:tc>
          <w:tcPr>
            <w:tcW w:w="1042" w:type="dxa"/>
            <w:tcBorders>
              <w:left w:val="single" w:sz="4" w:space="0" w:color="000000"/>
              <w:bottom w:val="single" w:sz="4" w:space="0" w:color="000000"/>
            </w:tcBorders>
            <w:shd w:val="clear" w:color="auto" w:fill="FFFFFF"/>
            <w:vAlign w:val="center"/>
          </w:tcPr>
          <w:p w14:paraId="5CE8E48E"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D9500A9" w14:textId="77777777" w:rsidR="006E2A56" w:rsidRPr="006E2A56" w:rsidRDefault="006E2A56" w:rsidP="00450E37">
            <w:pPr>
              <w:jc w:val="center"/>
              <w:rPr>
                <w:sz w:val="22"/>
                <w:szCs w:val="22"/>
              </w:rPr>
            </w:pPr>
            <w:r w:rsidRPr="006E2A56">
              <w:rPr>
                <w:sz w:val="22"/>
                <w:szCs w:val="22"/>
              </w:rPr>
              <w:t>1</w:t>
            </w:r>
          </w:p>
        </w:tc>
      </w:tr>
      <w:tr w:rsidR="006E2A56" w:rsidRPr="006E2A56" w14:paraId="759444CF" w14:textId="77777777" w:rsidTr="006E2A56">
        <w:tc>
          <w:tcPr>
            <w:tcW w:w="675" w:type="dxa"/>
            <w:tcBorders>
              <w:left w:val="single" w:sz="4" w:space="0" w:color="000000"/>
              <w:bottom w:val="single" w:sz="4" w:space="0" w:color="000000"/>
            </w:tcBorders>
            <w:shd w:val="clear" w:color="auto" w:fill="FFFFFF"/>
            <w:vAlign w:val="center"/>
          </w:tcPr>
          <w:p w14:paraId="338FC40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49</w:t>
            </w:r>
          </w:p>
        </w:tc>
        <w:tc>
          <w:tcPr>
            <w:tcW w:w="4854" w:type="dxa"/>
            <w:tcBorders>
              <w:left w:val="single" w:sz="4" w:space="0" w:color="000000"/>
              <w:bottom w:val="single" w:sz="4" w:space="0" w:color="000000"/>
            </w:tcBorders>
            <w:shd w:val="clear" w:color="auto" w:fill="FFFFFF"/>
          </w:tcPr>
          <w:p w14:paraId="2D612D25" w14:textId="77777777" w:rsidR="006E2A56" w:rsidRPr="006E2A56" w:rsidRDefault="006E2A56" w:rsidP="00450E37">
            <w:pPr>
              <w:rPr>
                <w:sz w:val="22"/>
                <w:szCs w:val="22"/>
              </w:rPr>
            </w:pPr>
            <w:r w:rsidRPr="006E2A56">
              <w:rPr>
                <w:sz w:val="22"/>
                <w:szCs w:val="22"/>
              </w:rPr>
              <w:t>Наконечник рулевой тяги 6520 правый</w:t>
            </w:r>
          </w:p>
        </w:tc>
        <w:tc>
          <w:tcPr>
            <w:tcW w:w="2552" w:type="dxa"/>
            <w:tcBorders>
              <w:left w:val="single" w:sz="4" w:space="0" w:color="000000"/>
              <w:bottom w:val="single" w:sz="4" w:space="0" w:color="000000"/>
            </w:tcBorders>
            <w:shd w:val="clear" w:color="auto" w:fill="FFFFFF"/>
            <w:vAlign w:val="center"/>
          </w:tcPr>
          <w:p w14:paraId="040DB90A" w14:textId="77777777" w:rsidR="006E2A56" w:rsidRPr="006E2A56" w:rsidRDefault="006E2A56" w:rsidP="00450E37">
            <w:pPr>
              <w:rPr>
                <w:sz w:val="22"/>
                <w:szCs w:val="22"/>
              </w:rPr>
            </w:pPr>
            <w:r w:rsidRPr="006E2A56">
              <w:rPr>
                <w:sz w:val="22"/>
                <w:szCs w:val="22"/>
              </w:rPr>
              <w:t>180-3414060-20</w:t>
            </w:r>
          </w:p>
        </w:tc>
        <w:tc>
          <w:tcPr>
            <w:tcW w:w="1042" w:type="dxa"/>
            <w:tcBorders>
              <w:left w:val="single" w:sz="4" w:space="0" w:color="000000"/>
              <w:bottom w:val="single" w:sz="4" w:space="0" w:color="000000"/>
            </w:tcBorders>
            <w:shd w:val="clear" w:color="auto" w:fill="FFFFFF"/>
            <w:vAlign w:val="center"/>
          </w:tcPr>
          <w:p w14:paraId="1D806AE2"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291270F" w14:textId="77777777" w:rsidR="006E2A56" w:rsidRPr="006E2A56" w:rsidRDefault="006E2A56" w:rsidP="00450E37">
            <w:pPr>
              <w:jc w:val="center"/>
              <w:rPr>
                <w:sz w:val="22"/>
                <w:szCs w:val="22"/>
              </w:rPr>
            </w:pPr>
            <w:r w:rsidRPr="006E2A56">
              <w:rPr>
                <w:sz w:val="22"/>
                <w:szCs w:val="22"/>
              </w:rPr>
              <w:t>1</w:t>
            </w:r>
          </w:p>
        </w:tc>
      </w:tr>
      <w:tr w:rsidR="006E2A56" w:rsidRPr="006E2A56" w14:paraId="756DEBEC" w14:textId="77777777" w:rsidTr="006E2A56">
        <w:tc>
          <w:tcPr>
            <w:tcW w:w="675" w:type="dxa"/>
            <w:tcBorders>
              <w:left w:val="single" w:sz="4" w:space="0" w:color="000000"/>
              <w:bottom w:val="single" w:sz="4" w:space="0" w:color="000000"/>
            </w:tcBorders>
            <w:shd w:val="clear" w:color="auto" w:fill="FFFFFF"/>
            <w:vAlign w:val="center"/>
          </w:tcPr>
          <w:p w14:paraId="5420BBA6"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50</w:t>
            </w:r>
          </w:p>
        </w:tc>
        <w:tc>
          <w:tcPr>
            <w:tcW w:w="4854" w:type="dxa"/>
            <w:tcBorders>
              <w:left w:val="single" w:sz="4" w:space="0" w:color="000000"/>
              <w:bottom w:val="single" w:sz="4" w:space="0" w:color="000000"/>
            </w:tcBorders>
            <w:shd w:val="clear" w:color="auto" w:fill="FFFFFF"/>
          </w:tcPr>
          <w:p w14:paraId="06CBB24A" w14:textId="77777777" w:rsidR="006E2A56" w:rsidRPr="006E2A56" w:rsidRDefault="006E2A56" w:rsidP="00450E37">
            <w:pPr>
              <w:rPr>
                <w:sz w:val="22"/>
                <w:szCs w:val="22"/>
              </w:rPr>
            </w:pPr>
            <w:r w:rsidRPr="006E2A56">
              <w:rPr>
                <w:sz w:val="22"/>
                <w:szCs w:val="22"/>
              </w:rPr>
              <w:t xml:space="preserve">Насос гидроусилителя руля </w:t>
            </w:r>
          </w:p>
        </w:tc>
        <w:tc>
          <w:tcPr>
            <w:tcW w:w="2552" w:type="dxa"/>
            <w:tcBorders>
              <w:left w:val="single" w:sz="4" w:space="0" w:color="000000"/>
              <w:bottom w:val="single" w:sz="4" w:space="0" w:color="000000"/>
            </w:tcBorders>
            <w:shd w:val="clear" w:color="auto" w:fill="FFFFFF"/>
            <w:vAlign w:val="center"/>
          </w:tcPr>
          <w:p w14:paraId="4F837256" w14:textId="77777777" w:rsidR="006E2A56" w:rsidRPr="006E2A56" w:rsidRDefault="006E2A56" w:rsidP="00450E37">
            <w:pPr>
              <w:rPr>
                <w:sz w:val="22"/>
                <w:szCs w:val="22"/>
              </w:rPr>
            </w:pPr>
            <w:r w:rsidRPr="006E2A56">
              <w:rPr>
                <w:sz w:val="22"/>
                <w:szCs w:val="22"/>
              </w:rPr>
              <w:t>4310-3407200-01</w:t>
            </w:r>
          </w:p>
        </w:tc>
        <w:tc>
          <w:tcPr>
            <w:tcW w:w="1042" w:type="dxa"/>
            <w:tcBorders>
              <w:left w:val="single" w:sz="4" w:space="0" w:color="000000"/>
              <w:bottom w:val="single" w:sz="4" w:space="0" w:color="000000"/>
            </w:tcBorders>
            <w:shd w:val="clear" w:color="auto" w:fill="FFFFFF"/>
            <w:vAlign w:val="center"/>
          </w:tcPr>
          <w:p w14:paraId="00C62297"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4C29AA0F" w14:textId="77777777" w:rsidR="006E2A56" w:rsidRPr="006E2A56" w:rsidRDefault="006E2A56" w:rsidP="00450E37">
            <w:pPr>
              <w:jc w:val="center"/>
              <w:rPr>
                <w:sz w:val="22"/>
                <w:szCs w:val="22"/>
              </w:rPr>
            </w:pPr>
            <w:r w:rsidRPr="006E2A56">
              <w:rPr>
                <w:sz w:val="22"/>
                <w:szCs w:val="22"/>
              </w:rPr>
              <w:t>1</w:t>
            </w:r>
          </w:p>
        </w:tc>
      </w:tr>
      <w:tr w:rsidR="006E2A56" w:rsidRPr="006E2A56" w14:paraId="52EBE8B0" w14:textId="77777777" w:rsidTr="006E2A56">
        <w:tc>
          <w:tcPr>
            <w:tcW w:w="675" w:type="dxa"/>
            <w:tcBorders>
              <w:left w:val="single" w:sz="4" w:space="0" w:color="000000"/>
              <w:bottom w:val="single" w:sz="4" w:space="0" w:color="000000"/>
            </w:tcBorders>
            <w:shd w:val="clear" w:color="auto" w:fill="FFFFFF"/>
            <w:vAlign w:val="center"/>
          </w:tcPr>
          <w:p w14:paraId="1500A650"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51</w:t>
            </w:r>
          </w:p>
        </w:tc>
        <w:tc>
          <w:tcPr>
            <w:tcW w:w="4854" w:type="dxa"/>
            <w:tcBorders>
              <w:left w:val="single" w:sz="4" w:space="0" w:color="000000"/>
              <w:bottom w:val="single" w:sz="4" w:space="0" w:color="000000"/>
            </w:tcBorders>
            <w:shd w:val="clear" w:color="auto" w:fill="FFFFFF"/>
          </w:tcPr>
          <w:p w14:paraId="54F8FBFD" w14:textId="77777777" w:rsidR="006E2A56" w:rsidRPr="006E2A56" w:rsidRDefault="006E2A56" w:rsidP="00450E37">
            <w:pPr>
              <w:rPr>
                <w:sz w:val="22"/>
                <w:szCs w:val="22"/>
              </w:rPr>
            </w:pPr>
            <w:r w:rsidRPr="006E2A56">
              <w:rPr>
                <w:sz w:val="22"/>
                <w:szCs w:val="22"/>
              </w:rPr>
              <w:t xml:space="preserve">Насос НШ- 32 левый </w:t>
            </w:r>
          </w:p>
        </w:tc>
        <w:tc>
          <w:tcPr>
            <w:tcW w:w="2552" w:type="dxa"/>
            <w:tcBorders>
              <w:left w:val="single" w:sz="4" w:space="0" w:color="000000"/>
              <w:bottom w:val="single" w:sz="4" w:space="0" w:color="000000"/>
            </w:tcBorders>
            <w:shd w:val="clear" w:color="auto" w:fill="FFFFFF"/>
            <w:vAlign w:val="center"/>
          </w:tcPr>
          <w:p w14:paraId="6EE80A33" w14:textId="77777777" w:rsidR="006E2A56" w:rsidRPr="006E2A56" w:rsidRDefault="006E2A56" w:rsidP="00450E37">
            <w:pPr>
              <w:rPr>
                <w:sz w:val="22"/>
                <w:szCs w:val="22"/>
              </w:rPr>
            </w:pPr>
            <w:r w:rsidRPr="006E2A56">
              <w:rPr>
                <w:sz w:val="22"/>
                <w:szCs w:val="22"/>
              </w:rPr>
              <w:t>НШ 32У-3Л</w:t>
            </w:r>
          </w:p>
        </w:tc>
        <w:tc>
          <w:tcPr>
            <w:tcW w:w="1042" w:type="dxa"/>
            <w:tcBorders>
              <w:left w:val="single" w:sz="4" w:space="0" w:color="000000"/>
              <w:bottom w:val="single" w:sz="4" w:space="0" w:color="000000"/>
            </w:tcBorders>
            <w:shd w:val="clear" w:color="auto" w:fill="FFFFFF"/>
            <w:vAlign w:val="center"/>
          </w:tcPr>
          <w:p w14:paraId="56DC38F1"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59815D7A" w14:textId="77777777" w:rsidR="006E2A56" w:rsidRPr="006E2A56" w:rsidRDefault="006E2A56" w:rsidP="00450E37">
            <w:pPr>
              <w:jc w:val="center"/>
              <w:rPr>
                <w:sz w:val="22"/>
                <w:szCs w:val="22"/>
              </w:rPr>
            </w:pPr>
            <w:r w:rsidRPr="006E2A56">
              <w:rPr>
                <w:sz w:val="22"/>
                <w:szCs w:val="22"/>
              </w:rPr>
              <w:t>1</w:t>
            </w:r>
          </w:p>
        </w:tc>
      </w:tr>
      <w:tr w:rsidR="006E2A56" w:rsidRPr="006E2A56" w14:paraId="6E8E8A26" w14:textId="77777777" w:rsidTr="006E2A56">
        <w:tc>
          <w:tcPr>
            <w:tcW w:w="675" w:type="dxa"/>
            <w:tcBorders>
              <w:left w:val="single" w:sz="4" w:space="0" w:color="000000"/>
              <w:bottom w:val="single" w:sz="4" w:space="0" w:color="000000"/>
            </w:tcBorders>
            <w:shd w:val="clear" w:color="auto" w:fill="FFFFFF"/>
            <w:vAlign w:val="center"/>
          </w:tcPr>
          <w:p w14:paraId="3F4A79D6"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52</w:t>
            </w:r>
          </w:p>
        </w:tc>
        <w:tc>
          <w:tcPr>
            <w:tcW w:w="4854" w:type="dxa"/>
            <w:tcBorders>
              <w:left w:val="single" w:sz="4" w:space="0" w:color="000000"/>
              <w:bottom w:val="single" w:sz="4" w:space="0" w:color="000000"/>
            </w:tcBorders>
            <w:shd w:val="clear" w:color="auto" w:fill="FFFFFF"/>
          </w:tcPr>
          <w:p w14:paraId="2730CEAD" w14:textId="77777777" w:rsidR="006E2A56" w:rsidRPr="006E2A56" w:rsidRDefault="006E2A56" w:rsidP="00450E37">
            <w:pPr>
              <w:rPr>
                <w:sz w:val="22"/>
                <w:szCs w:val="22"/>
              </w:rPr>
            </w:pPr>
            <w:r w:rsidRPr="006E2A56">
              <w:rPr>
                <w:sz w:val="22"/>
                <w:szCs w:val="22"/>
              </w:rPr>
              <w:t xml:space="preserve">Оптика фары галогеновая с подсветкой </w:t>
            </w:r>
          </w:p>
        </w:tc>
        <w:tc>
          <w:tcPr>
            <w:tcW w:w="2552" w:type="dxa"/>
            <w:tcBorders>
              <w:left w:val="single" w:sz="4" w:space="0" w:color="000000"/>
              <w:bottom w:val="single" w:sz="4" w:space="0" w:color="000000"/>
            </w:tcBorders>
            <w:shd w:val="clear" w:color="auto" w:fill="FFFFFF"/>
            <w:vAlign w:val="center"/>
          </w:tcPr>
          <w:p w14:paraId="167584B6" w14:textId="77777777" w:rsidR="006E2A56" w:rsidRPr="006E2A56" w:rsidRDefault="006E2A56" w:rsidP="00450E37">
            <w:pPr>
              <w:rPr>
                <w:sz w:val="22"/>
                <w:szCs w:val="22"/>
              </w:rPr>
            </w:pPr>
            <w:r w:rsidRPr="006E2A56">
              <w:rPr>
                <w:sz w:val="22"/>
                <w:szCs w:val="22"/>
              </w:rPr>
              <w:t>62-3711200-10</w:t>
            </w:r>
          </w:p>
        </w:tc>
        <w:tc>
          <w:tcPr>
            <w:tcW w:w="1042" w:type="dxa"/>
            <w:tcBorders>
              <w:left w:val="single" w:sz="4" w:space="0" w:color="000000"/>
              <w:bottom w:val="single" w:sz="4" w:space="0" w:color="000000"/>
            </w:tcBorders>
            <w:shd w:val="clear" w:color="auto" w:fill="FFFFFF"/>
            <w:vAlign w:val="center"/>
          </w:tcPr>
          <w:p w14:paraId="357106FF"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4C26260C" w14:textId="77777777" w:rsidR="006E2A56" w:rsidRPr="006E2A56" w:rsidRDefault="006E2A56" w:rsidP="00450E37">
            <w:pPr>
              <w:jc w:val="center"/>
              <w:rPr>
                <w:sz w:val="22"/>
                <w:szCs w:val="22"/>
              </w:rPr>
            </w:pPr>
            <w:r w:rsidRPr="006E2A56">
              <w:rPr>
                <w:sz w:val="22"/>
                <w:szCs w:val="22"/>
              </w:rPr>
              <w:t>1</w:t>
            </w:r>
          </w:p>
        </w:tc>
      </w:tr>
      <w:tr w:rsidR="006E2A56" w:rsidRPr="006E2A56" w14:paraId="2151E60E" w14:textId="77777777" w:rsidTr="006E2A56">
        <w:tc>
          <w:tcPr>
            <w:tcW w:w="675" w:type="dxa"/>
            <w:tcBorders>
              <w:left w:val="single" w:sz="4" w:space="0" w:color="000000"/>
              <w:bottom w:val="single" w:sz="4" w:space="0" w:color="000000"/>
            </w:tcBorders>
            <w:shd w:val="clear" w:color="auto" w:fill="FFFFFF"/>
            <w:vAlign w:val="center"/>
          </w:tcPr>
          <w:p w14:paraId="6D56D44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53</w:t>
            </w:r>
          </w:p>
        </w:tc>
        <w:tc>
          <w:tcPr>
            <w:tcW w:w="4854" w:type="dxa"/>
            <w:tcBorders>
              <w:left w:val="single" w:sz="4" w:space="0" w:color="000000"/>
              <w:bottom w:val="single" w:sz="4" w:space="0" w:color="000000"/>
            </w:tcBorders>
            <w:shd w:val="clear" w:color="auto" w:fill="FFFFFF"/>
          </w:tcPr>
          <w:p w14:paraId="371BA1F5" w14:textId="77777777" w:rsidR="006E2A56" w:rsidRPr="006E2A56" w:rsidRDefault="006E2A56" w:rsidP="00450E37">
            <w:pPr>
              <w:rPr>
                <w:sz w:val="22"/>
                <w:szCs w:val="22"/>
              </w:rPr>
            </w:pPr>
            <w:r w:rsidRPr="006E2A56">
              <w:rPr>
                <w:sz w:val="22"/>
                <w:szCs w:val="22"/>
              </w:rPr>
              <w:t xml:space="preserve">Осушитель с РВД (35110033340) </w:t>
            </w:r>
          </w:p>
        </w:tc>
        <w:tc>
          <w:tcPr>
            <w:tcW w:w="2552" w:type="dxa"/>
            <w:tcBorders>
              <w:left w:val="single" w:sz="4" w:space="0" w:color="000000"/>
              <w:bottom w:val="single" w:sz="4" w:space="0" w:color="000000"/>
            </w:tcBorders>
            <w:shd w:val="clear" w:color="auto" w:fill="FFFFFF"/>
            <w:vAlign w:val="center"/>
          </w:tcPr>
          <w:p w14:paraId="3A2103F4" w14:textId="77777777" w:rsidR="006E2A56" w:rsidRPr="006E2A56" w:rsidRDefault="006E2A56" w:rsidP="00450E37">
            <w:pPr>
              <w:rPr>
                <w:sz w:val="22"/>
                <w:szCs w:val="22"/>
              </w:rPr>
            </w:pPr>
            <w:r w:rsidRPr="006E2A56">
              <w:rPr>
                <w:sz w:val="22"/>
                <w:szCs w:val="22"/>
              </w:rPr>
              <w:t>4324101027</w:t>
            </w:r>
          </w:p>
        </w:tc>
        <w:tc>
          <w:tcPr>
            <w:tcW w:w="1042" w:type="dxa"/>
            <w:tcBorders>
              <w:left w:val="single" w:sz="4" w:space="0" w:color="000000"/>
              <w:bottom w:val="single" w:sz="4" w:space="0" w:color="000000"/>
            </w:tcBorders>
            <w:shd w:val="clear" w:color="auto" w:fill="FFFFFF"/>
            <w:vAlign w:val="center"/>
          </w:tcPr>
          <w:p w14:paraId="1FA17A37"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10DA49E7" w14:textId="77777777" w:rsidR="006E2A56" w:rsidRPr="006E2A56" w:rsidRDefault="006E2A56" w:rsidP="00450E37">
            <w:pPr>
              <w:jc w:val="center"/>
              <w:rPr>
                <w:sz w:val="22"/>
                <w:szCs w:val="22"/>
              </w:rPr>
            </w:pPr>
            <w:r w:rsidRPr="006E2A56">
              <w:rPr>
                <w:sz w:val="22"/>
                <w:szCs w:val="22"/>
              </w:rPr>
              <w:t>1</w:t>
            </w:r>
          </w:p>
        </w:tc>
      </w:tr>
      <w:tr w:rsidR="006E2A56" w:rsidRPr="006E2A56" w14:paraId="456CE864" w14:textId="77777777" w:rsidTr="006E2A56">
        <w:tc>
          <w:tcPr>
            <w:tcW w:w="675" w:type="dxa"/>
            <w:tcBorders>
              <w:left w:val="single" w:sz="4" w:space="0" w:color="000000"/>
              <w:bottom w:val="single" w:sz="4" w:space="0" w:color="000000"/>
            </w:tcBorders>
            <w:shd w:val="clear" w:color="auto" w:fill="FFFFFF"/>
            <w:vAlign w:val="center"/>
          </w:tcPr>
          <w:p w14:paraId="5DF37755"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54</w:t>
            </w:r>
          </w:p>
        </w:tc>
        <w:tc>
          <w:tcPr>
            <w:tcW w:w="4854" w:type="dxa"/>
            <w:tcBorders>
              <w:left w:val="single" w:sz="4" w:space="0" w:color="000000"/>
              <w:bottom w:val="single" w:sz="4" w:space="0" w:color="000000"/>
            </w:tcBorders>
            <w:shd w:val="clear" w:color="auto" w:fill="FFFFFF"/>
          </w:tcPr>
          <w:p w14:paraId="6035E652" w14:textId="77777777" w:rsidR="006E2A56" w:rsidRPr="006E2A56" w:rsidRDefault="006E2A56" w:rsidP="00450E37">
            <w:pPr>
              <w:rPr>
                <w:sz w:val="22"/>
                <w:szCs w:val="22"/>
              </w:rPr>
            </w:pPr>
            <w:r w:rsidRPr="006E2A56">
              <w:rPr>
                <w:sz w:val="22"/>
                <w:szCs w:val="22"/>
              </w:rPr>
              <w:t xml:space="preserve">Осушитель с регулятором давления воздуха в сборе </w:t>
            </w:r>
          </w:p>
        </w:tc>
        <w:tc>
          <w:tcPr>
            <w:tcW w:w="2552" w:type="dxa"/>
            <w:tcBorders>
              <w:left w:val="single" w:sz="4" w:space="0" w:color="000000"/>
              <w:bottom w:val="single" w:sz="4" w:space="0" w:color="000000"/>
            </w:tcBorders>
            <w:shd w:val="clear" w:color="auto" w:fill="FFFFFF"/>
            <w:vAlign w:val="center"/>
          </w:tcPr>
          <w:p w14:paraId="0ED1CDF4" w14:textId="77777777" w:rsidR="006E2A56" w:rsidRPr="006E2A56" w:rsidRDefault="006E2A56" w:rsidP="00450E37">
            <w:pPr>
              <w:rPr>
                <w:sz w:val="22"/>
                <w:szCs w:val="22"/>
              </w:rPr>
            </w:pPr>
            <w:r w:rsidRPr="006E2A56">
              <w:rPr>
                <w:sz w:val="22"/>
                <w:szCs w:val="22"/>
              </w:rPr>
              <w:t>8043-3512010</w:t>
            </w:r>
          </w:p>
        </w:tc>
        <w:tc>
          <w:tcPr>
            <w:tcW w:w="1042" w:type="dxa"/>
            <w:tcBorders>
              <w:left w:val="single" w:sz="4" w:space="0" w:color="000000"/>
              <w:bottom w:val="single" w:sz="4" w:space="0" w:color="000000"/>
            </w:tcBorders>
            <w:shd w:val="clear" w:color="auto" w:fill="FFFFFF"/>
            <w:vAlign w:val="center"/>
          </w:tcPr>
          <w:p w14:paraId="21D6CE47"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48B43BF4" w14:textId="77777777" w:rsidR="006E2A56" w:rsidRPr="006E2A56" w:rsidRDefault="006E2A56" w:rsidP="00450E37">
            <w:pPr>
              <w:jc w:val="center"/>
              <w:rPr>
                <w:sz w:val="22"/>
                <w:szCs w:val="22"/>
              </w:rPr>
            </w:pPr>
            <w:r w:rsidRPr="006E2A56">
              <w:rPr>
                <w:sz w:val="22"/>
                <w:szCs w:val="22"/>
              </w:rPr>
              <w:t>1</w:t>
            </w:r>
          </w:p>
        </w:tc>
      </w:tr>
      <w:tr w:rsidR="006E2A56" w:rsidRPr="006E2A56" w14:paraId="123093FF" w14:textId="77777777" w:rsidTr="006E2A56">
        <w:tc>
          <w:tcPr>
            <w:tcW w:w="675" w:type="dxa"/>
            <w:tcBorders>
              <w:left w:val="single" w:sz="4" w:space="0" w:color="000000"/>
              <w:bottom w:val="single" w:sz="4" w:space="0" w:color="000000"/>
            </w:tcBorders>
            <w:shd w:val="clear" w:color="auto" w:fill="FFFFFF"/>
            <w:vAlign w:val="center"/>
          </w:tcPr>
          <w:p w14:paraId="7E1C1B9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55</w:t>
            </w:r>
          </w:p>
        </w:tc>
        <w:tc>
          <w:tcPr>
            <w:tcW w:w="4854" w:type="dxa"/>
            <w:tcBorders>
              <w:left w:val="single" w:sz="4" w:space="0" w:color="000000"/>
              <w:bottom w:val="single" w:sz="4" w:space="0" w:color="000000"/>
            </w:tcBorders>
            <w:shd w:val="clear" w:color="auto" w:fill="FFFFFF"/>
          </w:tcPr>
          <w:p w14:paraId="175C6DB1" w14:textId="77777777" w:rsidR="006E2A56" w:rsidRPr="006E2A56" w:rsidRDefault="006E2A56" w:rsidP="00450E37">
            <w:pPr>
              <w:rPr>
                <w:sz w:val="22"/>
                <w:szCs w:val="22"/>
              </w:rPr>
            </w:pPr>
            <w:r w:rsidRPr="006E2A56">
              <w:rPr>
                <w:sz w:val="22"/>
                <w:szCs w:val="22"/>
              </w:rPr>
              <w:t xml:space="preserve">Палец рулевой в полиуретане </w:t>
            </w:r>
          </w:p>
        </w:tc>
        <w:tc>
          <w:tcPr>
            <w:tcW w:w="2552" w:type="dxa"/>
            <w:tcBorders>
              <w:left w:val="single" w:sz="4" w:space="0" w:color="000000"/>
              <w:bottom w:val="single" w:sz="4" w:space="0" w:color="000000"/>
            </w:tcBorders>
            <w:shd w:val="clear" w:color="auto" w:fill="FFFFFF"/>
            <w:vAlign w:val="center"/>
          </w:tcPr>
          <w:p w14:paraId="4FE8EB5A" w14:textId="77777777" w:rsidR="006E2A56" w:rsidRPr="006E2A56" w:rsidRDefault="006E2A56" w:rsidP="00450E37">
            <w:pPr>
              <w:rPr>
                <w:sz w:val="22"/>
                <w:szCs w:val="22"/>
              </w:rPr>
            </w:pPr>
            <w:r w:rsidRPr="006E2A56">
              <w:rPr>
                <w:sz w:val="22"/>
                <w:szCs w:val="22"/>
              </w:rPr>
              <w:t>774.5320-3414040</w:t>
            </w:r>
          </w:p>
        </w:tc>
        <w:tc>
          <w:tcPr>
            <w:tcW w:w="1042" w:type="dxa"/>
            <w:tcBorders>
              <w:left w:val="single" w:sz="4" w:space="0" w:color="000000"/>
              <w:bottom w:val="single" w:sz="4" w:space="0" w:color="000000"/>
            </w:tcBorders>
            <w:shd w:val="clear" w:color="auto" w:fill="FFFFFF"/>
            <w:vAlign w:val="center"/>
          </w:tcPr>
          <w:p w14:paraId="3599C38C"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6EFA241" w14:textId="77777777" w:rsidR="006E2A56" w:rsidRPr="006E2A56" w:rsidRDefault="006E2A56" w:rsidP="00450E37">
            <w:pPr>
              <w:jc w:val="center"/>
              <w:rPr>
                <w:sz w:val="22"/>
                <w:szCs w:val="22"/>
              </w:rPr>
            </w:pPr>
            <w:r w:rsidRPr="006E2A56">
              <w:rPr>
                <w:sz w:val="22"/>
                <w:szCs w:val="22"/>
              </w:rPr>
              <w:t>1</w:t>
            </w:r>
          </w:p>
        </w:tc>
      </w:tr>
      <w:tr w:rsidR="006E2A56" w:rsidRPr="006E2A56" w14:paraId="5AFCC3ED" w14:textId="77777777" w:rsidTr="006E2A56">
        <w:tc>
          <w:tcPr>
            <w:tcW w:w="675" w:type="dxa"/>
            <w:tcBorders>
              <w:left w:val="single" w:sz="4" w:space="0" w:color="000000"/>
              <w:bottom w:val="single" w:sz="4" w:space="0" w:color="000000"/>
            </w:tcBorders>
            <w:shd w:val="clear" w:color="auto" w:fill="FFFFFF"/>
            <w:vAlign w:val="center"/>
          </w:tcPr>
          <w:p w14:paraId="6CAA6531"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56</w:t>
            </w:r>
          </w:p>
        </w:tc>
        <w:tc>
          <w:tcPr>
            <w:tcW w:w="4854" w:type="dxa"/>
            <w:tcBorders>
              <w:left w:val="single" w:sz="4" w:space="0" w:color="000000"/>
              <w:bottom w:val="single" w:sz="4" w:space="0" w:color="000000"/>
            </w:tcBorders>
            <w:shd w:val="clear" w:color="auto" w:fill="FFFFFF"/>
          </w:tcPr>
          <w:p w14:paraId="5FF8F48C" w14:textId="77777777" w:rsidR="006E2A56" w:rsidRPr="006E2A56" w:rsidRDefault="006E2A56" w:rsidP="00450E37">
            <w:pPr>
              <w:rPr>
                <w:sz w:val="22"/>
                <w:szCs w:val="22"/>
              </w:rPr>
            </w:pPr>
            <w:r w:rsidRPr="006E2A56">
              <w:rPr>
                <w:sz w:val="22"/>
                <w:szCs w:val="22"/>
              </w:rPr>
              <w:t>Патрубки радиатора комплект из 3 (трех) БРТ</w:t>
            </w:r>
          </w:p>
        </w:tc>
        <w:tc>
          <w:tcPr>
            <w:tcW w:w="2552" w:type="dxa"/>
            <w:tcBorders>
              <w:left w:val="single" w:sz="4" w:space="0" w:color="000000"/>
              <w:bottom w:val="single" w:sz="4" w:space="0" w:color="000000"/>
            </w:tcBorders>
            <w:shd w:val="clear" w:color="auto" w:fill="FFFFFF"/>
            <w:vAlign w:val="center"/>
          </w:tcPr>
          <w:p w14:paraId="6CCA807D" w14:textId="77777777" w:rsidR="006E2A56" w:rsidRPr="006E2A56" w:rsidRDefault="006E2A56" w:rsidP="00450E37">
            <w:pPr>
              <w:rPr>
                <w:sz w:val="22"/>
                <w:szCs w:val="22"/>
              </w:rPr>
            </w:pPr>
            <w:r w:rsidRPr="006E2A56">
              <w:rPr>
                <w:sz w:val="22"/>
                <w:szCs w:val="22"/>
              </w:rPr>
              <w:t>5320-1303010/026/027</w:t>
            </w:r>
          </w:p>
        </w:tc>
        <w:tc>
          <w:tcPr>
            <w:tcW w:w="1042" w:type="dxa"/>
            <w:tcBorders>
              <w:left w:val="single" w:sz="4" w:space="0" w:color="000000"/>
              <w:bottom w:val="single" w:sz="4" w:space="0" w:color="000000"/>
            </w:tcBorders>
            <w:shd w:val="clear" w:color="auto" w:fill="FFFFFF"/>
            <w:vAlign w:val="center"/>
          </w:tcPr>
          <w:p w14:paraId="2FB02F40"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15117D33" w14:textId="77777777" w:rsidR="006E2A56" w:rsidRPr="006E2A56" w:rsidRDefault="006E2A56" w:rsidP="00450E37">
            <w:pPr>
              <w:jc w:val="center"/>
              <w:rPr>
                <w:sz w:val="22"/>
                <w:szCs w:val="22"/>
              </w:rPr>
            </w:pPr>
            <w:r w:rsidRPr="006E2A56">
              <w:rPr>
                <w:sz w:val="22"/>
                <w:szCs w:val="22"/>
              </w:rPr>
              <w:t>1</w:t>
            </w:r>
          </w:p>
        </w:tc>
      </w:tr>
      <w:tr w:rsidR="006E2A56" w:rsidRPr="006E2A56" w14:paraId="3D00F75E" w14:textId="77777777" w:rsidTr="006E2A56">
        <w:tc>
          <w:tcPr>
            <w:tcW w:w="675" w:type="dxa"/>
            <w:tcBorders>
              <w:left w:val="single" w:sz="4" w:space="0" w:color="000000"/>
              <w:bottom w:val="single" w:sz="4" w:space="0" w:color="000000"/>
            </w:tcBorders>
            <w:shd w:val="clear" w:color="auto" w:fill="FFFFFF"/>
            <w:vAlign w:val="center"/>
          </w:tcPr>
          <w:p w14:paraId="2DF52FF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57</w:t>
            </w:r>
          </w:p>
        </w:tc>
        <w:tc>
          <w:tcPr>
            <w:tcW w:w="4854" w:type="dxa"/>
            <w:tcBorders>
              <w:left w:val="single" w:sz="4" w:space="0" w:color="000000"/>
              <w:bottom w:val="single" w:sz="4" w:space="0" w:color="000000"/>
            </w:tcBorders>
            <w:shd w:val="clear" w:color="auto" w:fill="FFFFFF"/>
          </w:tcPr>
          <w:p w14:paraId="323EF565" w14:textId="77777777" w:rsidR="006E2A56" w:rsidRPr="006E2A56" w:rsidRDefault="006E2A56" w:rsidP="00450E37">
            <w:pPr>
              <w:rPr>
                <w:sz w:val="22"/>
                <w:szCs w:val="22"/>
              </w:rPr>
            </w:pPr>
            <w:r w:rsidRPr="006E2A56">
              <w:rPr>
                <w:sz w:val="22"/>
                <w:szCs w:val="22"/>
              </w:rPr>
              <w:t xml:space="preserve">Пневмогидравлический усилитель в сборе </w:t>
            </w:r>
          </w:p>
        </w:tc>
        <w:tc>
          <w:tcPr>
            <w:tcW w:w="2552" w:type="dxa"/>
            <w:tcBorders>
              <w:left w:val="single" w:sz="4" w:space="0" w:color="000000"/>
              <w:bottom w:val="single" w:sz="4" w:space="0" w:color="000000"/>
            </w:tcBorders>
            <w:shd w:val="clear" w:color="auto" w:fill="FFFFFF"/>
            <w:vAlign w:val="center"/>
          </w:tcPr>
          <w:p w14:paraId="34590087" w14:textId="77777777" w:rsidR="006E2A56" w:rsidRPr="006E2A56" w:rsidRDefault="006E2A56" w:rsidP="00450E37">
            <w:pPr>
              <w:rPr>
                <w:sz w:val="22"/>
                <w:szCs w:val="22"/>
              </w:rPr>
            </w:pPr>
            <w:r w:rsidRPr="006E2A56">
              <w:rPr>
                <w:sz w:val="22"/>
                <w:szCs w:val="22"/>
              </w:rPr>
              <w:t>5320-1609510</w:t>
            </w:r>
          </w:p>
        </w:tc>
        <w:tc>
          <w:tcPr>
            <w:tcW w:w="1042" w:type="dxa"/>
            <w:tcBorders>
              <w:left w:val="single" w:sz="4" w:space="0" w:color="000000"/>
              <w:bottom w:val="single" w:sz="4" w:space="0" w:color="000000"/>
            </w:tcBorders>
            <w:shd w:val="clear" w:color="auto" w:fill="FFFFFF"/>
            <w:vAlign w:val="center"/>
          </w:tcPr>
          <w:p w14:paraId="557616E7"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2E599048" w14:textId="77777777" w:rsidR="006E2A56" w:rsidRPr="006E2A56" w:rsidRDefault="006E2A56" w:rsidP="00450E37">
            <w:pPr>
              <w:jc w:val="center"/>
              <w:rPr>
                <w:sz w:val="22"/>
                <w:szCs w:val="22"/>
              </w:rPr>
            </w:pPr>
            <w:r w:rsidRPr="006E2A56">
              <w:rPr>
                <w:sz w:val="22"/>
                <w:szCs w:val="22"/>
              </w:rPr>
              <w:t>1</w:t>
            </w:r>
          </w:p>
        </w:tc>
      </w:tr>
      <w:tr w:rsidR="006E2A56" w:rsidRPr="006E2A56" w14:paraId="014AD31A" w14:textId="77777777" w:rsidTr="006E2A56">
        <w:tc>
          <w:tcPr>
            <w:tcW w:w="675" w:type="dxa"/>
            <w:tcBorders>
              <w:left w:val="single" w:sz="4" w:space="0" w:color="000000"/>
              <w:bottom w:val="single" w:sz="4" w:space="0" w:color="000000"/>
            </w:tcBorders>
            <w:shd w:val="clear" w:color="auto" w:fill="FFFFFF"/>
            <w:vAlign w:val="center"/>
          </w:tcPr>
          <w:p w14:paraId="691EA97D"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58</w:t>
            </w:r>
          </w:p>
        </w:tc>
        <w:tc>
          <w:tcPr>
            <w:tcW w:w="4854" w:type="dxa"/>
            <w:tcBorders>
              <w:left w:val="single" w:sz="4" w:space="0" w:color="000000"/>
              <w:bottom w:val="single" w:sz="4" w:space="0" w:color="000000"/>
            </w:tcBorders>
            <w:shd w:val="clear" w:color="auto" w:fill="FFFFFF"/>
          </w:tcPr>
          <w:p w14:paraId="5859002B" w14:textId="77777777" w:rsidR="006E2A56" w:rsidRPr="006E2A56" w:rsidRDefault="006E2A56" w:rsidP="00450E37">
            <w:pPr>
              <w:rPr>
                <w:sz w:val="22"/>
                <w:szCs w:val="22"/>
              </w:rPr>
            </w:pPr>
            <w:r w:rsidRPr="006E2A56">
              <w:rPr>
                <w:sz w:val="22"/>
                <w:szCs w:val="22"/>
              </w:rPr>
              <w:t>Радиатор основной 65115,65116, 65117 (3-х рядный) медный</w:t>
            </w:r>
          </w:p>
        </w:tc>
        <w:tc>
          <w:tcPr>
            <w:tcW w:w="2552" w:type="dxa"/>
            <w:tcBorders>
              <w:left w:val="single" w:sz="4" w:space="0" w:color="000000"/>
              <w:bottom w:val="single" w:sz="4" w:space="0" w:color="000000"/>
            </w:tcBorders>
            <w:shd w:val="clear" w:color="auto" w:fill="FFFFFF"/>
            <w:vAlign w:val="center"/>
          </w:tcPr>
          <w:p w14:paraId="696850B4" w14:textId="77777777" w:rsidR="006E2A56" w:rsidRPr="006E2A56" w:rsidRDefault="006E2A56" w:rsidP="00450E37">
            <w:pPr>
              <w:rPr>
                <w:sz w:val="22"/>
                <w:szCs w:val="22"/>
              </w:rPr>
            </w:pPr>
            <w:r w:rsidRPr="006E2A56">
              <w:rPr>
                <w:sz w:val="22"/>
                <w:szCs w:val="22"/>
              </w:rPr>
              <w:t>65115Ш-1301010-21</w:t>
            </w:r>
          </w:p>
        </w:tc>
        <w:tc>
          <w:tcPr>
            <w:tcW w:w="1042" w:type="dxa"/>
            <w:tcBorders>
              <w:left w:val="single" w:sz="4" w:space="0" w:color="000000"/>
              <w:bottom w:val="single" w:sz="4" w:space="0" w:color="000000"/>
            </w:tcBorders>
            <w:shd w:val="clear" w:color="auto" w:fill="FFFFFF"/>
            <w:vAlign w:val="center"/>
          </w:tcPr>
          <w:p w14:paraId="61ECF67C"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5AB8DEDE" w14:textId="77777777" w:rsidR="006E2A56" w:rsidRPr="006E2A56" w:rsidRDefault="006E2A56" w:rsidP="00450E37">
            <w:pPr>
              <w:jc w:val="center"/>
              <w:rPr>
                <w:sz w:val="22"/>
                <w:szCs w:val="22"/>
              </w:rPr>
            </w:pPr>
            <w:r w:rsidRPr="006E2A56">
              <w:rPr>
                <w:sz w:val="22"/>
                <w:szCs w:val="22"/>
              </w:rPr>
              <w:t>1</w:t>
            </w:r>
          </w:p>
        </w:tc>
      </w:tr>
      <w:tr w:rsidR="006E2A56" w:rsidRPr="006E2A56" w14:paraId="37C73DBC" w14:textId="77777777" w:rsidTr="006E2A56">
        <w:tc>
          <w:tcPr>
            <w:tcW w:w="675" w:type="dxa"/>
            <w:tcBorders>
              <w:left w:val="single" w:sz="4" w:space="0" w:color="000000"/>
              <w:bottom w:val="single" w:sz="4" w:space="0" w:color="000000"/>
            </w:tcBorders>
            <w:shd w:val="clear" w:color="auto" w:fill="FFFFFF"/>
            <w:vAlign w:val="center"/>
          </w:tcPr>
          <w:p w14:paraId="2E9147DD"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59</w:t>
            </w:r>
          </w:p>
        </w:tc>
        <w:tc>
          <w:tcPr>
            <w:tcW w:w="4854" w:type="dxa"/>
            <w:tcBorders>
              <w:left w:val="single" w:sz="4" w:space="0" w:color="000000"/>
              <w:bottom w:val="single" w:sz="4" w:space="0" w:color="000000"/>
            </w:tcBorders>
            <w:shd w:val="clear" w:color="auto" w:fill="FFFFFF"/>
          </w:tcPr>
          <w:p w14:paraId="167EC4B4" w14:textId="77777777" w:rsidR="006E2A56" w:rsidRPr="006E2A56" w:rsidRDefault="006E2A56" w:rsidP="00450E37">
            <w:pPr>
              <w:rPr>
                <w:sz w:val="22"/>
                <w:szCs w:val="22"/>
              </w:rPr>
            </w:pPr>
            <w:r w:rsidRPr="006E2A56">
              <w:rPr>
                <w:sz w:val="22"/>
                <w:szCs w:val="22"/>
              </w:rPr>
              <w:t>Радиатор основной 5320 медный</w:t>
            </w:r>
          </w:p>
        </w:tc>
        <w:tc>
          <w:tcPr>
            <w:tcW w:w="2552" w:type="dxa"/>
            <w:tcBorders>
              <w:left w:val="single" w:sz="4" w:space="0" w:color="000000"/>
              <w:bottom w:val="single" w:sz="4" w:space="0" w:color="000000"/>
            </w:tcBorders>
            <w:shd w:val="clear" w:color="auto" w:fill="FFFFFF"/>
            <w:vAlign w:val="center"/>
          </w:tcPr>
          <w:p w14:paraId="184CDD16" w14:textId="77777777" w:rsidR="006E2A56" w:rsidRPr="006E2A56" w:rsidRDefault="006E2A56" w:rsidP="00450E37">
            <w:pPr>
              <w:rPr>
                <w:sz w:val="22"/>
                <w:szCs w:val="22"/>
              </w:rPr>
            </w:pPr>
            <w:r w:rsidRPr="006E2A56">
              <w:rPr>
                <w:sz w:val="22"/>
                <w:szCs w:val="22"/>
              </w:rPr>
              <w:t>5320-1301010</w:t>
            </w:r>
          </w:p>
        </w:tc>
        <w:tc>
          <w:tcPr>
            <w:tcW w:w="1042" w:type="dxa"/>
            <w:tcBorders>
              <w:left w:val="single" w:sz="4" w:space="0" w:color="000000"/>
              <w:bottom w:val="single" w:sz="4" w:space="0" w:color="000000"/>
            </w:tcBorders>
            <w:shd w:val="clear" w:color="auto" w:fill="FFFFFF"/>
            <w:vAlign w:val="center"/>
          </w:tcPr>
          <w:p w14:paraId="57CA4CDA"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06F31DB4" w14:textId="77777777" w:rsidR="006E2A56" w:rsidRPr="006E2A56" w:rsidRDefault="006E2A56" w:rsidP="00450E37">
            <w:pPr>
              <w:jc w:val="center"/>
              <w:rPr>
                <w:sz w:val="22"/>
                <w:szCs w:val="22"/>
              </w:rPr>
            </w:pPr>
            <w:r w:rsidRPr="006E2A56">
              <w:rPr>
                <w:sz w:val="22"/>
                <w:szCs w:val="22"/>
              </w:rPr>
              <w:t>1</w:t>
            </w:r>
          </w:p>
        </w:tc>
      </w:tr>
      <w:tr w:rsidR="006E2A56" w:rsidRPr="006E2A56" w14:paraId="4EC38570" w14:textId="77777777" w:rsidTr="006E2A56">
        <w:tc>
          <w:tcPr>
            <w:tcW w:w="675" w:type="dxa"/>
            <w:tcBorders>
              <w:left w:val="single" w:sz="4" w:space="0" w:color="000000"/>
              <w:bottom w:val="single" w:sz="4" w:space="0" w:color="000000"/>
            </w:tcBorders>
            <w:shd w:val="clear" w:color="auto" w:fill="FFFFFF"/>
            <w:vAlign w:val="center"/>
          </w:tcPr>
          <w:p w14:paraId="719829BD"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60</w:t>
            </w:r>
          </w:p>
        </w:tc>
        <w:tc>
          <w:tcPr>
            <w:tcW w:w="4854" w:type="dxa"/>
            <w:tcBorders>
              <w:left w:val="single" w:sz="4" w:space="0" w:color="000000"/>
              <w:bottom w:val="single" w:sz="4" w:space="0" w:color="000000"/>
            </w:tcBorders>
            <w:shd w:val="clear" w:color="auto" w:fill="FFFFFF"/>
          </w:tcPr>
          <w:p w14:paraId="75862CB2" w14:textId="77777777" w:rsidR="006E2A56" w:rsidRPr="006E2A56" w:rsidRDefault="006E2A56" w:rsidP="00450E37">
            <w:pPr>
              <w:rPr>
                <w:sz w:val="22"/>
                <w:szCs w:val="22"/>
              </w:rPr>
            </w:pPr>
            <w:proofErr w:type="gramStart"/>
            <w:r w:rsidRPr="006E2A56">
              <w:rPr>
                <w:sz w:val="22"/>
                <w:szCs w:val="22"/>
              </w:rPr>
              <w:t>Реле</w:t>
            </w:r>
            <w:proofErr w:type="gramEnd"/>
            <w:r w:rsidRPr="006E2A56">
              <w:rPr>
                <w:sz w:val="22"/>
                <w:szCs w:val="22"/>
              </w:rPr>
              <w:t xml:space="preserve"> втягивающее стартера </w:t>
            </w:r>
          </w:p>
        </w:tc>
        <w:tc>
          <w:tcPr>
            <w:tcW w:w="2552" w:type="dxa"/>
            <w:tcBorders>
              <w:left w:val="single" w:sz="4" w:space="0" w:color="000000"/>
              <w:bottom w:val="single" w:sz="4" w:space="0" w:color="000000"/>
            </w:tcBorders>
            <w:shd w:val="clear" w:color="auto" w:fill="FFFFFF"/>
            <w:vAlign w:val="center"/>
          </w:tcPr>
          <w:p w14:paraId="376D9E61" w14:textId="77777777" w:rsidR="006E2A56" w:rsidRPr="006E2A56" w:rsidRDefault="006E2A56" w:rsidP="00450E37">
            <w:pPr>
              <w:rPr>
                <w:sz w:val="22"/>
                <w:szCs w:val="22"/>
              </w:rPr>
            </w:pPr>
            <w:r w:rsidRPr="006E2A56">
              <w:rPr>
                <w:sz w:val="22"/>
                <w:szCs w:val="22"/>
              </w:rPr>
              <w:t>СТ142-3708800</w:t>
            </w:r>
          </w:p>
        </w:tc>
        <w:tc>
          <w:tcPr>
            <w:tcW w:w="1042" w:type="dxa"/>
            <w:tcBorders>
              <w:left w:val="single" w:sz="4" w:space="0" w:color="000000"/>
              <w:bottom w:val="single" w:sz="4" w:space="0" w:color="000000"/>
            </w:tcBorders>
            <w:shd w:val="clear" w:color="auto" w:fill="FFFFFF"/>
            <w:vAlign w:val="center"/>
          </w:tcPr>
          <w:p w14:paraId="0361B081"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55BD005B" w14:textId="77777777" w:rsidR="006E2A56" w:rsidRPr="006E2A56" w:rsidRDefault="006E2A56" w:rsidP="00450E37">
            <w:pPr>
              <w:jc w:val="center"/>
              <w:rPr>
                <w:sz w:val="22"/>
                <w:szCs w:val="22"/>
              </w:rPr>
            </w:pPr>
            <w:r w:rsidRPr="006E2A56">
              <w:rPr>
                <w:sz w:val="22"/>
                <w:szCs w:val="22"/>
              </w:rPr>
              <w:t>1</w:t>
            </w:r>
          </w:p>
        </w:tc>
      </w:tr>
      <w:tr w:rsidR="006E2A56" w:rsidRPr="006E2A56" w14:paraId="2D20AC51" w14:textId="77777777" w:rsidTr="006E2A56">
        <w:tc>
          <w:tcPr>
            <w:tcW w:w="675" w:type="dxa"/>
            <w:tcBorders>
              <w:left w:val="single" w:sz="4" w:space="0" w:color="000000"/>
              <w:bottom w:val="single" w:sz="4" w:space="0" w:color="000000"/>
            </w:tcBorders>
            <w:shd w:val="clear" w:color="auto" w:fill="FFFFFF"/>
            <w:vAlign w:val="center"/>
          </w:tcPr>
          <w:p w14:paraId="3DE3067C"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61</w:t>
            </w:r>
          </w:p>
        </w:tc>
        <w:tc>
          <w:tcPr>
            <w:tcW w:w="4854" w:type="dxa"/>
            <w:tcBorders>
              <w:left w:val="single" w:sz="4" w:space="0" w:color="000000"/>
              <w:bottom w:val="single" w:sz="4" w:space="0" w:color="000000"/>
            </w:tcBorders>
            <w:shd w:val="clear" w:color="auto" w:fill="FFFFFF"/>
          </w:tcPr>
          <w:p w14:paraId="497C92FF" w14:textId="77777777" w:rsidR="006E2A56" w:rsidRPr="006E2A56" w:rsidRDefault="006E2A56" w:rsidP="00450E37">
            <w:pPr>
              <w:rPr>
                <w:sz w:val="22"/>
                <w:szCs w:val="22"/>
              </w:rPr>
            </w:pPr>
            <w:r w:rsidRPr="006E2A56">
              <w:rPr>
                <w:sz w:val="22"/>
                <w:szCs w:val="22"/>
              </w:rPr>
              <w:t>Ремень вентилятора 1320 зубчатый</w:t>
            </w:r>
          </w:p>
        </w:tc>
        <w:tc>
          <w:tcPr>
            <w:tcW w:w="2552" w:type="dxa"/>
            <w:tcBorders>
              <w:left w:val="single" w:sz="4" w:space="0" w:color="000000"/>
              <w:bottom w:val="single" w:sz="4" w:space="0" w:color="000000"/>
            </w:tcBorders>
            <w:shd w:val="clear" w:color="auto" w:fill="FFFFFF"/>
            <w:vAlign w:val="center"/>
          </w:tcPr>
          <w:p w14:paraId="4B201335" w14:textId="77777777" w:rsidR="006E2A56" w:rsidRPr="006E2A56" w:rsidRDefault="006E2A56" w:rsidP="00450E37">
            <w:pPr>
              <w:rPr>
                <w:sz w:val="22"/>
                <w:szCs w:val="22"/>
              </w:rPr>
            </w:pPr>
            <w:r w:rsidRPr="006E2A56">
              <w:rPr>
                <w:sz w:val="22"/>
                <w:szCs w:val="22"/>
              </w:rPr>
              <w:t>740-1307170</w:t>
            </w:r>
          </w:p>
        </w:tc>
        <w:tc>
          <w:tcPr>
            <w:tcW w:w="1042" w:type="dxa"/>
            <w:tcBorders>
              <w:left w:val="single" w:sz="4" w:space="0" w:color="000000"/>
              <w:bottom w:val="single" w:sz="4" w:space="0" w:color="000000"/>
            </w:tcBorders>
            <w:shd w:val="clear" w:color="auto" w:fill="FFFFFF"/>
            <w:vAlign w:val="center"/>
          </w:tcPr>
          <w:p w14:paraId="288DB88A"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5FED4944" w14:textId="77777777" w:rsidR="006E2A56" w:rsidRPr="006E2A56" w:rsidRDefault="006E2A56" w:rsidP="00450E37">
            <w:pPr>
              <w:jc w:val="center"/>
              <w:rPr>
                <w:sz w:val="22"/>
                <w:szCs w:val="22"/>
              </w:rPr>
            </w:pPr>
            <w:r w:rsidRPr="006E2A56">
              <w:rPr>
                <w:sz w:val="22"/>
                <w:szCs w:val="22"/>
              </w:rPr>
              <w:t>1</w:t>
            </w:r>
          </w:p>
        </w:tc>
      </w:tr>
      <w:tr w:rsidR="006E2A56" w:rsidRPr="006E2A56" w14:paraId="7EFC1800" w14:textId="77777777" w:rsidTr="006E2A56">
        <w:tc>
          <w:tcPr>
            <w:tcW w:w="675" w:type="dxa"/>
            <w:tcBorders>
              <w:left w:val="single" w:sz="4" w:space="0" w:color="000000"/>
              <w:bottom w:val="single" w:sz="4" w:space="0" w:color="000000"/>
            </w:tcBorders>
            <w:shd w:val="clear" w:color="auto" w:fill="FFFFFF"/>
            <w:vAlign w:val="center"/>
          </w:tcPr>
          <w:p w14:paraId="597F6781"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62</w:t>
            </w:r>
          </w:p>
        </w:tc>
        <w:tc>
          <w:tcPr>
            <w:tcW w:w="4854" w:type="dxa"/>
            <w:tcBorders>
              <w:left w:val="single" w:sz="4" w:space="0" w:color="000000"/>
              <w:bottom w:val="single" w:sz="4" w:space="0" w:color="000000"/>
            </w:tcBorders>
            <w:shd w:val="clear" w:color="auto" w:fill="FFFFFF"/>
          </w:tcPr>
          <w:p w14:paraId="07B2B607" w14:textId="77777777" w:rsidR="006E2A56" w:rsidRPr="006E2A56" w:rsidRDefault="006E2A56" w:rsidP="00450E37">
            <w:pPr>
              <w:rPr>
                <w:sz w:val="22"/>
                <w:szCs w:val="22"/>
              </w:rPr>
            </w:pPr>
            <w:r w:rsidRPr="006E2A56">
              <w:rPr>
                <w:sz w:val="22"/>
                <w:szCs w:val="22"/>
              </w:rPr>
              <w:t>Ремень вентилятора 1703 Евро - 2</w:t>
            </w:r>
          </w:p>
        </w:tc>
        <w:tc>
          <w:tcPr>
            <w:tcW w:w="2552" w:type="dxa"/>
            <w:tcBorders>
              <w:left w:val="single" w:sz="4" w:space="0" w:color="000000"/>
              <w:bottom w:val="single" w:sz="4" w:space="0" w:color="000000"/>
            </w:tcBorders>
            <w:shd w:val="clear" w:color="auto" w:fill="FFFFFF"/>
            <w:vAlign w:val="center"/>
          </w:tcPr>
          <w:p w14:paraId="6DFDEF2D" w14:textId="77777777" w:rsidR="006E2A56" w:rsidRPr="006E2A56" w:rsidRDefault="006E2A56" w:rsidP="00450E37">
            <w:pPr>
              <w:rPr>
                <w:sz w:val="22"/>
                <w:szCs w:val="22"/>
              </w:rPr>
            </w:pPr>
            <w:r w:rsidRPr="006E2A56">
              <w:rPr>
                <w:sz w:val="22"/>
                <w:szCs w:val="22"/>
              </w:rPr>
              <w:t>740.20-1307170</w:t>
            </w:r>
          </w:p>
        </w:tc>
        <w:tc>
          <w:tcPr>
            <w:tcW w:w="1042" w:type="dxa"/>
            <w:tcBorders>
              <w:left w:val="single" w:sz="4" w:space="0" w:color="000000"/>
              <w:bottom w:val="single" w:sz="4" w:space="0" w:color="000000"/>
            </w:tcBorders>
            <w:shd w:val="clear" w:color="auto" w:fill="FFFFFF"/>
            <w:vAlign w:val="center"/>
          </w:tcPr>
          <w:p w14:paraId="41CD79DF"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02C948D7" w14:textId="77777777" w:rsidR="006E2A56" w:rsidRPr="006E2A56" w:rsidRDefault="006E2A56" w:rsidP="00450E37">
            <w:pPr>
              <w:jc w:val="center"/>
              <w:rPr>
                <w:sz w:val="22"/>
                <w:szCs w:val="22"/>
              </w:rPr>
            </w:pPr>
            <w:r w:rsidRPr="006E2A56">
              <w:rPr>
                <w:sz w:val="22"/>
                <w:szCs w:val="22"/>
              </w:rPr>
              <w:t>1</w:t>
            </w:r>
          </w:p>
        </w:tc>
      </w:tr>
      <w:tr w:rsidR="006E2A56" w:rsidRPr="006E2A56" w14:paraId="1B6D9132" w14:textId="77777777" w:rsidTr="006E2A56">
        <w:tc>
          <w:tcPr>
            <w:tcW w:w="675" w:type="dxa"/>
            <w:tcBorders>
              <w:left w:val="single" w:sz="4" w:space="0" w:color="000000"/>
              <w:bottom w:val="single" w:sz="4" w:space="0" w:color="000000"/>
            </w:tcBorders>
            <w:shd w:val="clear" w:color="auto" w:fill="FFFFFF"/>
            <w:vAlign w:val="center"/>
          </w:tcPr>
          <w:p w14:paraId="2831A52D"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63</w:t>
            </w:r>
          </w:p>
        </w:tc>
        <w:tc>
          <w:tcPr>
            <w:tcW w:w="4854" w:type="dxa"/>
            <w:tcBorders>
              <w:left w:val="single" w:sz="4" w:space="0" w:color="000000"/>
              <w:bottom w:val="single" w:sz="4" w:space="0" w:color="000000"/>
            </w:tcBorders>
            <w:shd w:val="clear" w:color="auto" w:fill="FFFFFF"/>
          </w:tcPr>
          <w:p w14:paraId="139A6C6B" w14:textId="77777777" w:rsidR="006E2A56" w:rsidRPr="006E2A56" w:rsidRDefault="006E2A56" w:rsidP="00450E37">
            <w:pPr>
              <w:rPr>
                <w:sz w:val="22"/>
                <w:szCs w:val="22"/>
              </w:rPr>
            </w:pPr>
            <w:r w:rsidRPr="006E2A56">
              <w:rPr>
                <w:sz w:val="22"/>
                <w:szCs w:val="22"/>
              </w:rPr>
              <w:t xml:space="preserve">Рессорный лист № 1,2 задний 13т. </w:t>
            </w:r>
          </w:p>
        </w:tc>
        <w:tc>
          <w:tcPr>
            <w:tcW w:w="2552" w:type="dxa"/>
            <w:tcBorders>
              <w:left w:val="single" w:sz="4" w:space="0" w:color="000000"/>
              <w:bottom w:val="single" w:sz="4" w:space="0" w:color="000000"/>
            </w:tcBorders>
            <w:shd w:val="clear" w:color="auto" w:fill="FFFFFF"/>
            <w:vAlign w:val="center"/>
          </w:tcPr>
          <w:p w14:paraId="263DF9C6" w14:textId="77777777" w:rsidR="006E2A56" w:rsidRPr="006E2A56" w:rsidRDefault="006E2A56" w:rsidP="00450E37">
            <w:pPr>
              <w:rPr>
                <w:sz w:val="22"/>
                <w:szCs w:val="22"/>
              </w:rPr>
            </w:pPr>
            <w:r w:rsidRPr="006E2A56">
              <w:rPr>
                <w:sz w:val="22"/>
                <w:szCs w:val="22"/>
              </w:rPr>
              <w:t>55111-2912101-01</w:t>
            </w:r>
          </w:p>
        </w:tc>
        <w:tc>
          <w:tcPr>
            <w:tcW w:w="1042" w:type="dxa"/>
            <w:tcBorders>
              <w:left w:val="single" w:sz="4" w:space="0" w:color="000000"/>
              <w:bottom w:val="single" w:sz="4" w:space="0" w:color="000000"/>
            </w:tcBorders>
            <w:shd w:val="clear" w:color="auto" w:fill="FFFFFF"/>
            <w:vAlign w:val="center"/>
          </w:tcPr>
          <w:p w14:paraId="32A3DD8C"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53771BAD" w14:textId="77777777" w:rsidR="006E2A56" w:rsidRPr="006E2A56" w:rsidRDefault="006E2A56" w:rsidP="00450E37">
            <w:pPr>
              <w:jc w:val="center"/>
              <w:rPr>
                <w:sz w:val="22"/>
                <w:szCs w:val="22"/>
              </w:rPr>
            </w:pPr>
            <w:r w:rsidRPr="006E2A56">
              <w:rPr>
                <w:sz w:val="22"/>
                <w:szCs w:val="22"/>
              </w:rPr>
              <w:t>1</w:t>
            </w:r>
          </w:p>
        </w:tc>
      </w:tr>
      <w:tr w:rsidR="006E2A56" w:rsidRPr="006E2A56" w14:paraId="0EB89D2B" w14:textId="77777777" w:rsidTr="006E2A56">
        <w:tc>
          <w:tcPr>
            <w:tcW w:w="675" w:type="dxa"/>
            <w:tcBorders>
              <w:left w:val="single" w:sz="4" w:space="0" w:color="000000"/>
              <w:bottom w:val="single" w:sz="4" w:space="0" w:color="000000"/>
            </w:tcBorders>
            <w:shd w:val="clear" w:color="auto" w:fill="FFFFFF"/>
            <w:vAlign w:val="center"/>
          </w:tcPr>
          <w:p w14:paraId="5567DA5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64</w:t>
            </w:r>
          </w:p>
        </w:tc>
        <w:tc>
          <w:tcPr>
            <w:tcW w:w="4854" w:type="dxa"/>
            <w:tcBorders>
              <w:left w:val="single" w:sz="4" w:space="0" w:color="000000"/>
              <w:bottom w:val="single" w:sz="4" w:space="0" w:color="000000"/>
            </w:tcBorders>
            <w:shd w:val="clear" w:color="auto" w:fill="FFFFFF"/>
          </w:tcPr>
          <w:p w14:paraId="0C3132A0" w14:textId="77777777" w:rsidR="006E2A56" w:rsidRPr="006E2A56" w:rsidRDefault="006E2A56" w:rsidP="00450E37">
            <w:pPr>
              <w:rPr>
                <w:sz w:val="22"/>
                <w:szCs w:val="22"/>
              </w:rPr>
            </w:pPr>
            <w:r w:rsidRPr="006E2A56">
              <w:rPr>
                <w:sz w:val="22"/>
                <w:szCs w:val="22"/>
              </w:rPr>
              <w:t>Рессорный лист № 3 задний 13т.м</w:t>
            </w:r>
          </w:p>
        </w:tc>
        <w:tc>
          <w:tcPr>
            <w:tcW w:w="2552" w:type="dxa"/>
            <w:tcBorders>
              <w:left w:val="single" w:sz="4" w:space="0" w:color="000000"/>
              <w:bottom w:val="single" w:sz="4" w:space="0" w:color="000000"/>
            </w:tcBorders>
            <w:shd w:val="clear" w:color="auto" w:fill="FFFFFF"/>
            <w:vAlign w:val="center"/>
          </w:tcPr>
          <w:p w14:paraId="566FDBDF" w14:textId="77777777" w:rsidR="006E2A56" w:rsidRPr="006E2A56" w:rsidRDefault="006E2A56" w:rsidP="00450E37">
            <w:pPr>
              <w:rPr>
                <w:sz w:val="22"/>
                <w:szCs w:val="22"/>
              </w:rPr>
            </w:pPr>
            <w:r w:rsidRPr="006E2A56">
              <w:rPr>
                <w:sz w:val="22"/>
                <w:szCs w:val="22"/>
              </w:rPr>
              <w:t>4310-2912103</w:t>
            </w:r>
          </w:p>
        </w:tc>
        <w:tc>
          <w:tcPr>
            <w:tcW w:w="1042" w:type="dxa"/>
            <w:tcBorders>
              <w:left w:val="single" w:sz="4" w:space="0" w:color="000000"/>
              <w:bottom w:val="single" w:sz="4" w:space="0" w:color="000000"/>
            </w:tcBorders>
            <w:shd w:val="clear" w:color="auto" w:fill="FFFFFF"/>
            <w:vAlign w:val="center"/>
          </w:tcPr>
          <w:p w14:paraId="1C52D940"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31651A8F" w14:textId="77777777" w:rsidR="006E2A56" w:rsidRPr="006E2A56" w:rsidRDefault="006E2A56" w:rsidP="00450E37">
            <w:pPr>
              <w:jc w:val="center"/>
              <w:rPr>
                <w:sz w:val="22"/>
                <w:szCs w:val="22"/>
              </w:rPr>
            </w:pPr>
            <w:r w:rsidRPr="006E2A56">
              <w:rPr>
                <w:sz w:val="22"/>
                <w:szCs w:val="22"/>
              </w:rPr>
              <w:t>1</w:t>
            </w:r>
          </w:p>
        </w:tc>
      </w:tr>
      <w:tr w:rsidR="006E2A56" w:rsidRPr="006E2A56" w14:paraId="07CC91F9" w14:textId="77777777" w:rsidTr="006E2A56">
        <w:tc>
          <w:tcPr>
            <w:tcW w:w="675" w:type="dxa"/>
            <w:tcBorders>
              <w:left w:val="single" w:sz="4" w:space="0" w:color="000000"/>
              <w:bottom w:val="single" w:sz="4" w:space="0" w:color="000000"/>
            </w:tcBorders>
            <w:shd w:val="clear" w:color="auto" w:fill="FFFFFF"/>
            <w:vAlign w:val="center"/>
          </w:tcPr>
          <w:p w14:paraId="5B723D75"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65</w:t>
            </w:r>
          </w:p>
        </w:tc>
        <w:tc>
          <w:tcPr>
            <w:tcW w:w="4854" w:type="dxa"/>
            <w:tcBorders>
              <w:left w:val="single" w:sz="4" w:space="0" w:color="000000"/>
              <w:bottom w:val="single" w:sz="4" w:space="0" w:color="000000"/>
            </w:tcBorders>
            <w:shd w:val="clear" w:color="auto" w:fill="FFFFFF"/>
          </w:tcPr>
          <w:p w14:paraId="48AC8C3E" w14:textId="77777777" w:rsidR="006E2A56" w:rsidRPr="006E2A56" w:rsidRDefault="006E2A56" w:rsidP="00450E37">
            <w:pPr>
              <w:rPr>
                <w:sz w:val="22"/>
                <w:szCs w:val="22"/>
              </w:rPr>
            </w:pPr>
            <w:r w:rsidRPr="006E2A56">
              <w:rPr>
                <w:sz w:val="22"/>
                <w:szCs w:val="22"/>
              </w:rPr>
              <w:t xml:space="preserve">Рессорный лист № 4 задний 20т. </w:t>
            </w:r>
          </w:p>
        </w:tc>
        <w:tc>
          <w:tcPr>
            <w:tcW w:w="2552" w:type="dxa"/>
            <w:tcBorders>
              <w:left w:val="single" w:sz="4" w:space="0" w:color="000000"/>
              <w:bottom w:val="single" w:sz="4" w:space="0" w:color="000000"/>
            </w:tcBorders>
            <w:shd w:val="clear" w:color="auto" w:fill="FFFFFF"/>
            <w:vAlign w:val="center"/>
          </w:tcPr>
          <w:p w14:paraId="1E8CFF17" w14:textId="77777777" w:rsidR="006E2A56" w:rsidRPr="006E2A56" w:rsidRDefault="006E2A56" w:rsidP="00450E37">
            <w:pPr>
              <w:rPr>
                <w:sz w:val="22"/>
                <w:szCs w:val="22"/>
              </w:rPr>
            </w:pPr>
            <w:r w:rsidRPr="006E2A56">
              <w:rPr>
                <w:sz w:val="22"/>
                <w:szCs w:val="22"/>
              </w:rPr>
              <w:t>6520-2912104</w:t>
            </w:r>
          </w:p>
        </w:tc>
        <w:tc>
          <w:tcPr>
            <w:tcW w:w="1042" w:type="dxa"/>
            <w:tcBorders>
              <w:left w:val="single" w:sz="4" w:space="0" w:color="000000"/>
              <w:bottom w:val="single" w:sz="4" w:space="0" w:color="000000"/>
            </w:tcBorders>
            <w:shd w:val="clear" w:color="auto" w:fill="FFFFFF"/>
            <w:vAlign w:val="center"/>
          </w:tcPr>
          <w:p w14:paraId="2222E3A8"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2F8476C1" w14:textId="77777777" w:rsidR="006E2A56" w:rsidRPr="006E2A56" w:rsidRDefault="006E2A56" w:rsidP="00450E37">
            <w:pPr>
              <w:jc w:val="center"/>
              <w:rPr>
                <w:sz w:val="22"/>
                <w:szCs w:val="22"/>
              </w:rPr>
            </w:pPr>
            <w:r w:rsidRPr="006E2A56">
              <w:rPr>
                <w:sz w:val="22"/>
                <w:szCs w:val="22"/>
              </w:rPr>
              <w:t>1</w:t>
            </w:r>
          </w:p>
        </w:tc>
      </w:tr>
      <w:tr w:rsidR="006E2A56" w:rsidRPr="006E2A56" w14:paraId="6E552627" w14:textId="77777777" w:rsidTr="006E2A56">
        <w:tc>
          <w:tcPr>
            <w:tcW w:w="675" w:type="dxa"/>
            <w:tcBorders>
              <w:left w:val="single" w:sz="4" w:space="0" w:color="000000"/>
              <w:bottom w:val="single" w:sz="4" w:space="0" w:color="000000"/>
            </w:tcBorders>
            <w:shd w:val="clear" w:color="auto" w:fill="FFFFFF"/>
            <w:vAlign w:val="center"/>
          </w:tcPr>
          <w:p w14:paraId="4E08B85A"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66</w:t>
            </w:r>
          </w:p>
        </w:tc>
        <w:tc>
          <w:tcPr>
            <w:tcW w:w="4854" w:type="dxa"/>
            <w:tcBorders>
              <w:left w:val="single" w:sz="4" w:space="0" w:color="000000"/>
              <w:bottom w:val="single" w:sz="4" w:space="0" w:color="000000"/>
            </w:tcBorders>
            <w:shd w:val="clear" w:color="auto" w:fill="FFFFFF"/>
          </w:tcPr>
          <w:p w14:paraId="3F9525B1" w14:textId="77777777" w:rsidR="006E2A56" w:rsidRPr="006E2A56" w:rsidRDefault="006E2A56" w:rsidP="00450E37">
            <w:pPr>
              <w:rPr>
                <w:sz w:val="22"/>
                <w:szCs w:val="22"/>
              </w:rPr>
            </w:pPr>
            <w:r w:rsidRPr="006E2A56">
              <w:rPr>
                <w:sz w:val="22"/>
                <w:szCs w:val="22"/>
              </w:rPr>
              <w:t xml:space="preserve">Рычаг регулировочный задний ЕВРО 53229 </w:t>
            </w:r>
          </w:p>
        </w:tc>
        <w:tc>
          <w:tcPr>
            <w:tcW w:w="2552" w:type="dxa"/>
            <w:tcBorders>
              <w:left w:val="single" w:sz="4" w:space="0" w:color="000000"/>
              <w:bottom w:val="single" w:sz="4" w:space="0" w:color="000000"/>
            </w:tcBorders>
            <w:shd w:val="clear" w:color="auto" w:fill="FFFFFF"/>
            <w:vAlign w:val="center"/>
          </w:tcPr>
          <w:p w14:paraId="57D3DEB3" w14:textId="77777777" w:rsidR="006E2A56" w:rsidRPr="006E2A56" w:rsidRDefault="006E2A56" w:rsidP="00450E37">
            <w:pPr>
              <w:rPr>
                <w:sz w:val="22"/>
                <w:szCs w:val="22"/>
              </w:rPr>
            </w:pPr>
            <w:r w:rsidRPr="006E2A56">
              <w:rPr>
                <w:sz w:val="22"/>
                <w:szCs w:val="22"/>
              </w:rPr>
              <w:t>53229-3502136</w:t>
            </w:r>
          </w:p>
        </w:tc>
        <w:tc>
          <w:tcPr>
            <w:tcW w:w="1042" w:type="dxa"/>
            <w:tcBorders>
              <w:left w:val="single" w:sz="4" w:space="0" w:color="000000"/>
              <w:bottom w:val="single" w:sz="4" w:space="0" w:color="000000"/>
            </w:tcBorders>
            <w:shd w:val="clear" w:color="auto" w:fill="FFFFFF"/>
            <w:vAlign w:val="center"/>
          </w:tcPr>
          <w:p w14:paraId="76136C57"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2303459" w14:textId="77777777" w:rsidR="006E2A56" w:rsidRPr="006E2A56" w:rsidRDefault="006E2A56" w:rsidP="00450E37">
            <w:pPr>
              <w:jc w:val="center"/>
              <w:rPr>
                <w:sz w:val="22"/>
                <w:szCs w:val="22"/>
              </w:rPr>
            </w:pPr>
            <w:r w:rsidRPr="006E2A56">
              <w:rPr>
                <w:sz w:val="22"/>
                <w:szCs w:val="22"/>
              </w:rPr>
              <w:t>1</w:t>
            </w:r>
          </w:p>
        </w:tc>
      </w:tr>
      <w:tr w:rsidR="006E2A56" w:rsidRPr="006E2A56" w14:paraId="0E17945A" w14:textId="77777777" w:rsidTr="006E2A56">
        <w:tc>
          <w:tcPr>
            <w:tcW w:w="675" w:type="dxa"/>
            <w:tcBorders>
              <w:left w:val="single" w:sz="4" w:space="0" w:color="000000"/>
              <w:bottom w:val="single" w:sz="4" w:space="0" w:color="000000"/>
            </w:tcBorders>
            <w:shd w:val="clear" w:color="auto" w:fill="FFFFFF"/>
            <w:vAlign w:val="center"/>
          </w:tcPr>
          <w:p w14:paraId="53A58E9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67</w:t>
            </w:r>
          </w:p>
        </w:tc>
        <w:tc>
          <w:tcPr>
            <w:tcW w:w="4854" w:type="dxa"/>
            <w:tcBorders>
              <w:left w:val="single" w:sz="4" w:space="0" w:color="000000"/>
              <w:bottom w:val="single" w:sz="4" w:space="0" w:color="000000"/>
            </w:tcBorders>
            <w:shd w:val="clear" w:color="auto" w:fill="FFFFFF"/>
          </w:tcPr>
          <w:p w14:paraId="115D2555" w14:textId="77777777" w:rsidR="006E2A56" w:rsidRPr="006E2A56" w:rsidRDefault="006E2A56" w:rsidP="00450E37">
            <w:pPr>
              <w:rPr>
                <w:sz w:val="22"/>
                <w:szCs w:val="22"/>
              </w:rPr>
            </w:pPr>
            <w:r w:rsidRPr="006E2A56">
              <w:rPr>
                <w:sz w:val="22"/>
                <w:szCs w:val="22"/>
              </w:rPr>
              <w:t>Рычаг регулировочный передний</w:t>
            </w:r>
          </w:p>
        </w:tc>
        <w:tc>
          <w:tcPr>
            <w:tcW w:w="2552" w:type="dxa"/>
            <w:tcBorders>
              <w:left w:val="single" w:sz="4" w:space="0" w:color="000000"/>
              <w:bottom w:val="single" w:sz="4" w:space="0" w:color="000000"/>
            </w:tcBorders>
            <w:shd w:val="clear" w:color="auto" w:fill="FFFFFF"/>
            <w:vAlign w:val="center"/>
          </w:tcPr>
          <w:p w14:paraId="3D6DF0DE" w14:textId="77777777" w:rsidR="006E2A56" w:rsidRPr="006E2A56" w:rsidRDefault="006E2A56" w:rsidP="00450E37">
            <w:pPr>
              <w:rPr>
                <w:sz w:val="22"/>
                <w:szCs w:val="22"/>
              </w:rPr>
            </w:pPr>
            <w:r w:rsidRPr="006E2A56">
              <w:rPr>
                <w:sz w:val="22"/>
                <w:szCs w:val="22"/>
              </w:rPr>
              <w:t>5320-3501136</w:t>
            </w:r>
          </w:p>
        </w:tc>
        <w:tc>
          <w:tcPr>
            <w:tcW w:w="1042" w:type="dxa"/>
            <w:tcBorders>
              <w:left w:val="single" w:sz="4" w:space="0" w:color="000000"/>
              <w:bottom w:val="single" w:sz="4" w:space="0" w:color="000000"/>
            </w:tcBorders>
            <w:shd w:val="clear" w:color="auto" w:fill="FFFFFF"/>
            <w:vAlign w:val="center"/>
          </w:tcPr>
          <w:p w14:paraId="3DBE36F6"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454F4BB1" w14:textId="77777777" w:rsidR="006E2A56" w:rsidRPr="006E2A56" w:rsidRDefault="006E2A56" w:rsidP="00450E37">
            <w:pPr>
              <w:jc w:val="center"/>
              <w:rPr>
                <w:sz w:val="22"/>
                <w:szCs w:val="22"/>
              </w:rPr>
            </w:pPr>
            <w:r w:rsidRPr="006E2A56">
              <w:rPr>
                <w:sz w:val="22"/>
                <w:szCs w:val="22"/>
              </w:rPr>
              <w:t>1</w:t>
            </w:r>
          </w:p>
        </w:tc>
      </w:tr>
      <w:tr w:rsidR="006E2A56" w:rsidRPr="006E2A56" w14:paraId="5F76BC85" w14:textId="77777777" w:rsidTr="006E2A56">
        <w:tc>
          <w:tcPr>
            <w:tcW w:w="675" w:type="dxa"/>
            <w:tcBorders>
              <w:left w:val="single" w:sz="4" w:space="0" w:color="000000"/>
              <w:bottom w:val="single" w:sz="4" w:space="0" w:color="000000"/>
            </w:tcBorders>
            <w:shd w:val="clear" w:color="auto" w:fill="FFFFFF"/>
            <w:vAlign w:val="center"/>
          </w:tcPr>
          <w:p w14:paraId="39A30C60"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68</w:t>
            </w:r>
          </w:p>
        </w:tc>
        <w:tc>
          <w:tcPr>
            <w:tcW w:w="4854" w:type="dxa"/>
            <w:tcBorders>
              <w:left w:val="single" w:sz="4" w:space="0" w:color="000000"/>
              <w:bottom w:val="single" w:sz="4" w:space="0" w:color="000000"/>
            </w:tcBorders>
            <w:shd w:val="clear" w:color="auto" w:fill="FFFFFF"/>
          </w:tcPr>
          <w:p w14:paraId="3F1E83E2" w14:textId="77777777" w:rsidR="006E2A56" w:rsidRPr="006E2A56" w:rsidRDefault="006E2A56" w:rsidP="00450E37">
            <w:pPr>
              <w:rPr>
                <w:sz w:val="22"/>
                <w:szCs w:val="22"/>
              </w:rPr>
            </w:pPr>
            <w:r w:rsidRPr="006E2A56">
              <w:rPr>
                <w:sz w:val="22"/>
                <w:szCs w:val="22"/>
              </w:rPr>
              <w:t xml:space="preserve">Стартер </w:t>
            </w:r>
          </w:p>
        </w:tc>
        <w:tc>
          <w:tcPr>
            <w:tcW w:w="2552" w:type="dxa"/>
            <w:tcBorders>
              <w:left w:val="single" w:sz="4" w:space="0" w:color="000000"/>
              <w:bottom w:val="single" w:sz="4" w:space="0" w:color="000000"/>
            </w:tcBorders>
            <w:shd w:val="clear" w:color="auto" w:fill="FFFFFF"/>
            <w:vAlign w:val="center"/>
          </w:tcPr>
          <w:p w14:paraId="10B65A1C" w14:textId="77777777" w:rsidR="006E2A56" w:rsidRPr="006E2A56" w:rsidRDefault="006E2A56" w:rsidP="00450E37">
            <w:pPr>
              <w:rPr>
                <w:sz w:val="22"/>
                <w:szCs w:val="22"/>
              </w:rPr>
            </w:pPr>
            <w:r w:rsidRPr="006E2A56">
              <w:rPr>
                <w:sz w:val="22"/>
                <w:szCs w:val="22"/>
              </w:rPr>
              <w:t>142Б-3708</w:t>
            </w:r>
          </w:p>
        </w:tc>
        <w:tc>
          <w:tcPr>
            <w:tcW w:w="1042" w:type="dxa"/>
            <w:tcBorders>
              <w:left w:val="single" w:sz="4" w:space="0" w:color="000000"/>
              <w:bottom w:val="single" w:sz="4" w:space="0" w:color="000000"/>
            </w:tcBorders>
            <w:shd w:val="clear" w:color="auto" w:fill="FFFFFF"/>
            <w:vAlign w:val="center"/>
          </w:tcPr>
          <w:p w14:paraId="3EAB91F4"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570B16CE" w14:textId="77777777" w:rsidR="006E2A56" w:rsidRPr="006E2A56" w:rsidRDefault="006E2A56" w:rsidP="00450E37">
            <w:pPr>
              <w:jc w:val="center"/>
              <w:rPr>
                <w:sz w:val="22"/>
                <w:szCs w:val="22"/>
              </w:rPr>
            </w:pPr>
            <w:r w:rsidRPr="006E2A56">
              <w:rPr>
                <w:sz w:val="22"/>
                <w:szCs w:val="22"/>
              </w:rPr>
              <w:t>1</w:t>
            </w:r>
          </w:p>
        </w:tc>
      </w:tr>
      <w:tr w:rsidR="006E2A56" w:rsidRPr="006E2A56" w14:paraId="370AFB30" w14:textId="77777777" w:rsidTr="006E2A56">
        <w:tc>
          <w:tcPr>
            <w:tcW w:w="675" w:type="dxa"/>
            <w:tcBorders>
              <w:left w:val="single" w:sz="4" w:space="0" w:color="000000"/>
              <w:bottom w:val="single" w:sz="4" w:space="0" w:color="000000"/>
            </w:tcBorders>
            <w:shd w:val="clear" w:color="auto" w:fill="FFFFFF"/>
            <w:vAlign w:val="center"/>
          </w:tcPr>
          <w:p w14:paraId="692B126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69</w:t>
            </w:r>
          </w:p>
        </w:tc>
        <w:tc>
          <w:tcPr>
            <w:tcW w:w="4854" w:type="dxa"/>
            <w:tcBorders>
              <w:left w:val="single" w:sz="4" w:space="0" w:color="000000"/>
              <w:bottom w:val="single" w:sz="4" w:space="0" w:color="000000"/>
            </w:tcBorders>
            <w:shd w:val="clear" w:color="auto" w:fill="FFFFFF"/>
          </w:tcPr>
          <w:p w14:paraId="346EF72E" w14:textId="77777777" w:rsidR="006E2A56" w:rsidRPr="006E2A56" w:rsidRDefault="006E2A56" w:rsidP="00450E37">
            <w:pPr>
              <w:rPr>
                <w:sz w:val="22"/>
                <w:szCs w:val="22"/>
              </w:rPr>
            </w:pPr>
            <w:r w:rsidRPr="006E2A56">
              <w:rPr>
                <w:sz w:val="22"/>
                <w:szCs w:val="22"/>
              </w:rPr>
              <w:t>Стремянка задняя 15т. голая (М27х2/L 515)</w:t>
            </w:r>
          </w:p>
        </w:tc>
        <w:tc>
          <w:tcPr>
            <w:tcW w:w="2552" w:type="dxa"/>
            <w:tcBorders>
              <w:left w:val="single" w:sz="4" w:space="0" w:color="000000"/>
              <w:bottom w:val="single" w:sz="4" w:space="0" w:color="000000"/>
            </w:tcBorders>
            <w:shd w:val="clear" w:color="auto" w:fill="FFFFFF"/>
            <w:vAlign w:val="center"/>
          </w:tcPr>
          <w:p w14:paraId="200D64CC" w14:textId="77777777" w:rsidR="006E2A56" w:rsidRPr="006E2A56" w:rsidRDefault="006E2A56" w:rsidP="00450E37">
            <w:pPr>
              <w:rPr>
                <w:sz w:val="22"/>
                <w:szCs w:val="22"/>
              </w:rPr>
            </w:pPr>
            <w:r w:rsidRPr="006E2A56">
              <w:rPr>
                <w:sz w:val="22"/>
                <w:szCs w:val="22"/>
              </w:rPr>
              <w:t>53229-2912408</w:t>
            </w:r>
          </w:p>
        </w:tc>
        <w:tc>
          <w:tcPr>
            <w:tcW w:w="1042" w:type="dxa"/>
            <w:tcBorders>
              <w:left w:val="single" w:sz="4" w:space="0" w:color="000000"/>
              <w:bottom w:val="single" w:sz="4" w:space="0" w:color="000000"/>
            </w:tcBorders>
            <w:shd w:val="clear" w:color="auto" w:fill="FFFFFF"/>
            <w:vAlign w:val="center"/>
          </w:tcPr>
          <w:p w14:paraId="3CE0ABB8"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122881DF" w14:textId="77777777" w:rsidR="006E2A56" w:rsidRPr="006E2A56" w:rsidRDefault="006E2A56" w:rsidP="00450E37">
            <w:pPr>
              <w:jc w:val="center"/>
              <w:rPr>
                <w:sz w:val="22"/>
                <w:szCs w:val="22"/>
              </w:rPr>
            </w:pPr>
            <w:r w:rsidRPr="006E2A56">
              <w:rPr>
                <w:sz w:val="22"/>
                <w:szCs w:val="22"/>
              </w:rPr>
              <w:t>1</w:t>
            </w:r>
          </w:p>
        </w:tc>
      </w:tr>
      <w:tr w:rsidR="006E2A56" w:rsidRPr="006E2A56" w14:paraId="534B9F22" w14:textId="77777777" w:rsidTr="006E2A56">
        <w:tc>
          <w:tcPr>
            <w:tcW w:w="675" w:type="dxa"/>
            <w:tcBorders>
              <w:left w:val="single" w:sz="4" w:space="0" w:color="000000"/>
              <w:bottom w:val="single" w:sz="4" w:space="0" w:color="000000"/>
            </w:tcBorders>
            <w:shd w:val="clear" w:color="auto" w:fill="FFFFFF"/>
            <w:vAlign w:val="center"/>
          </w:tcPr>
          <w:p w14:paraId="3B533C9A"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70</w:t>
            </w:r>
          </w:p>
        </w:tc>
        <w:tc>
          <w:tcPr>
            <w:tcW w:w="4854" w:type="dxa"/>
            <w:tcBorders>
              <w:left w:val="single" w:sz="4" w:space="0" w:color="000000"/>
              <w:bottom w:val="single" w:sz="4" w:space="0" w:color="000000"/>
            </w:tcBorders>
            <w:shd w:val="clear" w:color="auto" w:fill="FFFFFF"/>
          </w:tcPr>
          <w:p w14:paraId="0348A376" w14:textId="77777777" w:rsidR="006E2A56" w:rsidRPr="006E2A56" w:rsidRDefault="006E2A56" w:rsidP="00450E37">
            <w:pPr>
              <w:rPr>
                <w:sz w:val="22"/>
                <w:szCs w:val="22"/>
              </w:rPr>
            </w:pPr>
            <w:r w:rsidRPr="006E2A56">
              <w:rPr>
                <w:sz w:val="22"/>
                <w:szCs w:val="22"/>
              </w:rPr>
              <w:t>Стремянка передняя голая (М20*1,5/ L235*80)</w:t>
            </w:r>
          </w:p>
        </w:tc>
        <w:tc>
          <w:tcPr>
            <w:tcW w:w="2552" w:type="dxa"/>
            <w:tcBorders>
              <w:left w:val="single" w:sz="4" w:space="0" w:color="000000"/>
              <w:bottom w:val="single" w:sz="4" w:space="0" w:color="000000"/>
            </w:tcBorders>
            <w:shd w:val="clear" w:color="auto" w:fill="FFFFFF"/>
            <w:vAlign w:val="center"/>
          </w:tcPr>
          <w:p w14:paraId="14B38C3C" w14:textId="77777777" w:rsidR="006E2A56" w:rsidRPr="006E2A56" w:rsidRDefault="006E2A56" w:rsidP="00450E37">
            <w:pPr>
              <w:rPr>
                <w:sz w:val="22"/>
                <w:szCs w:val="22"/>
              </w:rPr>
            </w:pPr>
            <w:r w:rsidRPr="006E2A56">
              <w:rPr>
                <w:sz w:val="22"/>
                <w:szCs w:val="22"/>
              </w:rPr>
              <w:t>5320-2902408</w:t>
            </w:r>
          </w:p>
        </w:tc>
        <w:tc>
          <w:tcPr>
            <w:tcW w:w="1042" w:type="dxa"/>
            <w:tcBorders>
              <w:left w:val="single" w:sz="4" w:space="0" w:color="000000"/>
              <w:bottom w:val="single" w:sz="4" w:space="0" w:color="000000"/>
            </w:tcBorders>
            <w:shd w:val="clear" w:color="auto" w:fill="FFFFFF"/>
            <w:vAlign w:val="center"/>
          </w:tcPr>
          <w:p w14:paraId="47178D46"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D939F1A" w14:textId="77777777" w:rsidR="006E2A56" w:rsidRPr="006E2A56" w:rsidRDefault="006E2A56" w:rsidP="00450E37">
            <w:pPr>
              <w:jc w:val="center"/>
              <w:rPr>
                <w:sz w:val="22"/>
                <w:szCs w:val="22"/>
              </w:rPr>
            </w:pPr>
            <w:r w:rsidRPr="006E2A56">
              <w:rPr>
                <w:sz w:val="22"/>
                <w:szCs w:val="22"/>
              </w:rPr>
              <w:t>1</w:t>
            </w:r>
          </w:p>
        </w:tc>
      </w:tr>
      <w:tr w:rsidR="006E2A56" w:rsidRPr="006E2A56" w14:paraId="0C7676BC" w14:textId="77777777" w:rsidTr="006E2A56">
        <w:tc>
          <w:tcPr>
            <w:tcW w:w="675" w:type="dxa"/>
            <w:tcBorders>
              <w:left w:val="single" w:sz="4" w:space="0" w:color="000000"/>
              <w:bottom w:val="single" w:sz="4" w:space="0" w:color="000000"/>
            </w:tcBorders>
            <w:shd w:val="clear" w:color="auto" w:fill="FFFFFF"/>
            <w:vAlign w:val="center"/>
          </w:tcPr>
          <w:p w14:paraId="1724AA67"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71</w:t>
            </w:r>
          </w:p>
        </w:tc>
        <w:tc>
          <w:tcPr>
            <w:tcW w:w="4854" w:type="dxa"/>
            <w:tcBorders>
              <w:left w:val="single" w:sz="4" w:space="0" w:color="000000"/>
              <w:bottom w:val="single" w:sz="4" w:space="0" w:color="000000"/>
            </w:tcBorders>
            <w:shd w:val="clear" w:color="auto" w:fill="FFFFFF"/>
          </w:tcPr>
          <w:p w14:paraId="74A9FD18" w14:textId="77777777" w:rsidR="006E2A56" w:rsidRPr="006E2A56" w:rsidRDefault="006E2A56" w:rsidP="00450E37">
            <w:pPr>
              <w:rPr>
                <w:sz w:val="22"/>
                <w:szCs w:val="22"/>
              </w:rPr>
            </w:pPr>
            <w:r w:rsidRPr="006E2A56">
              <w:rPr>
                <w:sz w:val="22"/>
                <w:szCs w:val="22"/>
              </w:rPr>
              <w:t xml:space="preserve">Трещотка   задняя 10т. (левая) </w:t>
            </w:r>
          </w:p>
        </w:tc>
        <w:tc>
          <w:tcPr>
            <w:tcW w:w="2552" w:type="dxa"/>
            <w:tcBorders>
              <w:left w:val="single" w:sz="4" w:space="0" w:color="000000"/>
              <w:bottom w:val="single" w:sz="4" w:space="0" w:color="000000"/>
            </w:tcBorders>
            <w:shd w:val="clear" w:color="auto" w:fill="FFFFFF"/>
            <w:vAlign w:val="center"/>
          </w:tcPr>
          <w:p w14:paraId="385F6D17" w14:textId="77777777" w:rsidR="006E2A56" w:rsidRPr="006E2A56" w:rsidRDefault="006E2A56" w:rsidP="00450E37">
            <w:pPr>
              <w:rPr>
                <w:sz w:val="22"/>
                <w:szCs w:val="22"/>
              </w:rPr>
            </w:pPr>
            <w:r w:rsidRPr="006E2A56">
              <w:rPr>
                <w:sz w:val="22"/>
                <w:szCs w:val="22"/>
              </w:rPr>
              <w:t>5511-3502237</w:t>
            </w:r>
          </w:p>
        </w:tc>
        <w:tc>
          <w:tcPr>
            <w:tcW w:w="1042" w:type="dxa"/>
            <w:tcBorders>
              <w:left w:val="single" w:sz="4" w:space="0" w:color="000000"/>
              <w:bottom w:val="single" w:sz="4" w:space="0" w:color="000000"/>
            </w:tcBorders>
            <w:shd w:val="clear" w:color="auto" w:fill="FFFFFF"/>
            <w:vAlign w:val="center"/>
          </w:tcPr>
          <w:p w14:paraId="3FE8F06F"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65CAD6F" w14:textId="77777777" w:rsidR="006E2A56" w:rsidRPr="006E2A56" w:rsidRDefault="006E2A56" w:rsidP="00450E37">
            <w:pPr>
              <w:jc w:val="center"/>
              <w:rPr>
                <w:sz w:val="22"/>
                <w:szCs w:val="22"/>
              </w:rPr>
            </w:pPr>
            <w:r w:rsidRPr="006E2A56">
              <w:rPr>
                <w:sz w:val="22"/>
                <w:szCs w:val="22"/>
              </w:rPr>
              <w:t>1</w:t>
            </w:r>
          </w:p>
        </w:tc>
      </w:tr>
      <w:tr w:rsidR="006E2A56" w:rsidRPr="006E2A56" w14:paraId="23B89E6B" w14:textId="77777777" w:rsidTr="006E2A56">
        <w:tc>
          <w:tcPr>
            <w:tcW w:w="675" w:type="dxa"/>
            <w:tcBorders>
              <w:left w:val="single" w:sz="4" w:space="0" w:color="000000"/>
              <w:bottom w:val="single" w:sz="4" w:space="0" w:color="000000"/>
            </w:tcBorders>
            <w:shd w:val="clear" w:color="auto" w:fill="FFFFFF"/>
            <w:vAlign w:val="center"/>
          </w:tcPr>
          <w:p w14:paraId="37B5C3F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72</w:t>
            </w:r>
          </w:p>
        </w:tc>
        <w:tc>
          <w:tcPr>
            <w:tcW w:w="4854" w:type="dxa"/>
            <w:tcBorders>
              <w:left w:val="single" w:sz="4" w:space="0" w:color="000000"/>
              <w:bottom w:val="single" w:sz="4" w:space="0" w:color="000000"/>
            </w:tcBorders>
            <w:shd w:val="clear" w:color="auto" w:fill="FFFFFF"/>
          </w:tcPr>
          <w:p w14:paraId="532CBBDE" w14:textId="77777777" w:rsidR="006E2A56" w:rsidRPr="006E2A56" w:rsidRDefault="006E2A56" w:rsidP="00450E37">
            <w:pPr>
              <w:rPr>
                <w:sz w:val="22"/>
                <w:szCs w:val="22"/>
              </w:rPr>
            </w:pPr>
            <w:r w:rsidRPr="006E2A56">
              <w:rPr>
                <w:sz w:val="22"/>
                <w:szCs w:val="22"/>
              </w:rPr>
              <w:t xml:space="preserve">Трещотка   задняя 10т. (правая) </w:t>
            </w:r>
          </w:p>
        </w:tc>
        <w:tc>
          <w:tcPr>
            <w:tcW w:w="2552" w:type="dxa"/>
            <w:tcBorders>
              <w:left w:val="single" w:sz="4" w:space="0" w:color="000000"/>
              <w:bottom w:val="single" w:sz="4" w:space="0" w:color="000000"/>
            </w:tcBorders>
            <w:shd w:val="clear" w:color="auto" w:fill="FFFFFF"/>
            <w:vAlign w:val="center"/>
          </w:tcPr>
          <w:p w14:paraId="76301042" w14:textId="77777777" w:rsidR="006E2A56" w:rsidRPr="006E2A56" w:rsidRDefault="006E2A56" w:rsidP="00450E37">
            <w:pPr>
              <w:rPr>
                <w:sz w:val="22"/>
                <w:szCs w:val="22"/>
              </w:rPr>
            </w:pPr>
            <w:r w:rsidRPr="006E2A56">
              <w:rPr>
                <w:sz w:val="22"/>
                <w:szCs w:val="22"/>
              </w:rPr>
              <w:t>5511-3502136</w:t>
            </w:r>
          </w:p>
        </w:tc>
        <w:tc>
          <w:tcPr>
            <w:tcW w:w="1042" w:type="dxa"/>
            <w:tcBorders>
              <w:left w:val="single" w:sz="4" w:space="0" w:color="000000"/>
              <w:bottom w:val="single" w:sz="4" w:space="0" w:color="000000"/>
            </w:tcBorders>
            <w:shd w:val="clear" w:color="auto" w:fill="FFFFFF"/>
            <w:vAlign w:val="center"/>
          </w:tcPr>
          <w:p w14:paraId="2CECA14C"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0CF4BB0D" w14:textId="77777777" w:rsidR="006E2A56" w:rsidRPr="006E2A56" w:rsidRDefault="006E2A56" w:rsidP="00450E37">
            <w:pPr>
              <w:jc w:val="center"/>
              <w:rPr>
                <w:sz w:val="22"/>
                <w:szCs w:val="22"/>
              </w:rPr>
            </w:pPr>
            <w:r w:rsidRPr="006E2A56">
              <w:rPr>
                <w:sz w:val="22"/>
                <w:szCs w:val="22"/>
              </w:rPr>
              <w:t>1</w:t>
            </w:r>
          </w:p>
        </w:tc>
      </w:tr>
      <w:tr w:rsidR="006E2A56" w:rsidRPr="006E2A56" w14:paraId="5AD0C71D" w14:textId="77777777" w:rsidTr="006E2A56">
        <w:tc>
          <w:tcPr>
            <w:tcW w:w="675" w:type="dxa"/>
            <w:tcBorders>
              <w:left w:val="single" w:sz="4" w:space="0" w:color="000000"/>
              <w:bottom w:val="single" w:sz="4" w:space="0" w:color="000000"/>
            </w:tcBorders>
            <w:shd w:val="clear" w:color="auto" w:fill="FFFFFF"/>
            <w:vAlign w:val="center"/>
          </w:tcPr>
          <w:p w14:paraId="7CA2274A"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73</w:t>
            </w:r>
          </w:p>
        </w:tc>
        <w:tc>
          <w:tcPr>
            <w:tcW w:w="4854" w:type="dxa"/>
            <w:tcBorders>
              <w:left w:val="single" w:sz="4" w:space="0" w:color="000000"/>
              <w:bottom w:val="single" w:sz="4" w:space="0" w:color="000000"/>
            </w:tcBorders>
            <w:shd w:val="clear" w:color="auto" w:fill="FFFFFF"/>
          </w:tcPr>
          <w:p w14:paraId="73CA3977" w14:textId="77777777" w:rsidR="006E2A56" w:rsidRPr="006E2A56" w:rsidRDefault="006E2A56" w:rsidP="00450E37">
            <w:pPr>
              <w:rPr>
                <w:sz w:val="22"/>
                <w:szCs w:val="22"/>
              </w:rPr>
            </w:pPr>
            <w:r w:rsidRPr="006E2A56">
              <w:rPr>
                <w:sz w:val="22"/>
                <w:szCs w:val="22"/>
              </w:rPr>
              <w:t>Тяга рулевая продольная 53205 в сборе (регулируемая)</w:t>
            </w:r>
          </w:p>
        </w:tc>
        <w:tc>
          <w:tcPr>
            <w:tcW w:w="2552" w:type="dxa"/>
            <w:tcBorders>
              <w:left w:val="single" w:sz="4" w:space="0" w:color="000000"/>
              <w:bottom w:val="single" w:sz="4" w:space="0" w:color="000000"/>
            </w:tcBorders>
            <w:shd w:val="clear" w:color="auto" w:fill="FFFFFF"/>
            <w:vAlign w:val="center"/>
          </w:tcPr>
          <w:p w14:paraId="300B868A" w14:textId="77777777" w:rsidR="006E2A56" w:rsidRPr="006E2A56" w:rsidRDefault="006E2A56" w:rsidP="00450E37">
            <w:pPr>
              <w:rPr>
                <w:sz w:val="22"/>
                <w:szCs w:val="22"/>
              </w:rPr>
            </w:pPr>
            <w:r w:rsidRPr="006E2A56">
              <w:rPr>
                <w:sz w:val="22"/>
                <w:szCs w:val="22"/>
              </w:rPr>
              <w:t>53205-3414009-11</w:t>
            </w:r>
          </w:p>
        </w:tc>
        <w:tc>
          <w:tcPr>
            <w:tcW w:w="1042" w:type="dxa"/>
            <w:tcBorders>
              <w:left w:val="single" w:sz="4" w:space="0" w:color="000000"/>
              <w:bottom w:val="single" w:sz="4" w:space="0" w:color="000000"/>
            </w:tcBorders>
            <w:shd w:val="clear" w:color="auto" w:fill="FFFFFF"/>
            <w:vAlign w:val="center"/>
          </w:tcPr>
          <w:p w14:paraId="45351CCC"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219E8E96" w14:textId="77777777" w:rsidR="006E2A56" w:rsidRPr="006E2A56" w:rsidRDefault="006E2A56" w:rsidP="00450E37">
            <w:pPr>
              <w:jc w:val="center"/>
              <w:rPr>
                <w:sz w:val="22"/>
                <w:szCs w:val="22"/>
              </w:rPr>
            </w:pPr>
            <w:r w:rsidRPr="006E2A56">
              <w:rPr>
                <w:sz w:val="22"/>
                <w:szCs w:val="22"/>
              </w:rPr>
              <w:t>1</w:t>
            </w:r>
          </w:p>
        </w:tc>
      </w:tr>
      <w:tr w:rsidR="006E2A56" w:rsidRPr="006E2A56" w14:paraId="4AAF31F4" w14:textId="77777777" w:rsidTr="006E2A56">
        <w:tc>
          <w:tcPr>
            <w:tcW w:w="675" w:type="dxa"/>
            <w:tcBorders>
              <w:left w:val="single" w:sz="4" w:space="0" w:color="000000"/>
              <w:bottom w:val="single" w:sz="4" w:space="0" w:color="000000"/>
            </w:tcBorders>
            <w:shd w:val="clear" w:color="auto" w:fill="FFFFFF"/>
            <w:vAlign w:val="center"/>
          </w:tcPr>
          <w:p w14:paraId="16738D56"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74</w:t>
            </w:r>
          </w:p>
        </w:tc>
        <w:tc>
          <w:tcPr>
            <w:tcW w:w="4854" w:type="dxa"/>
            <w:tcBorders>
              <w:left w:val="single" w:sz="4" w:space="0" w:color="000000"/>
              <w:bottom w:val="single" w:sz="4" w:space="0" w:color="000000"/>
            </w:tcBorders>
            <w:shd w:val="clear" w:color="auto" w:fill="FFFFFF"/>
          </w:tcPr>
          <w:p w14:paraId="6A01E200" w14:textId="77777777" w:rsidR="006E2A56" w:rsidRPr="006E2A56" w:rsidRDefault="006E2A56" w:rsidP="00450E37">
            <w:pPr>
              <w:rPr>
                <w:sz w:val="22"/>
                <w:szCs w:val="22"/>
              </w:rPr>
            </w:pPr>
            <w:r w:rsidRPr="006E2A56">
              <w:rPr>
                <w:sz w:val="22"/>
                <w:szCs w:val="22"/>
              </w:rPr>
              <w:t>Фара ЕВРО-3 в сборе левая</w:t>
            </w:r>
          </w:p>
        </w:tc>
        <w:tc>
          <w:tcPr>
            <w:tcW w:w="2552" w:type="dxa"/>
            <w:tcBorders>
              <w:left w:val="single" w:sz="4" w:space="0" w:color="000000"/>
              <w:bottom w:val="single" w:sz="4" w:space="0" w:color="000000"/>
            </w:tcBorders>
            <w:shd w:val="clear" w:color="auto" w:fill="FFFFFF"/>
            <w:vAlign w:val="center"/>
          </w:tcPr>
          <w:p w14:paraId="6547F7F5" w14:textId="77777777" w:rsidR="006E2A56" w:rsidRPr="006E2A56" w:rsidRDefault="006E2A56" w:rsidP="00450E37">
            <w:pPr>
              <w:rPr>
                <w:sz w:val="22"/>
                <w:szCs w:val="22"/>
              </w:rPr>
            </w:pPr>
            <w:r w:rsidRPr="006E2A56">
              <w:rPr>
                <w:sz w:val="22"/>
                <w:szCs w:val="22"/>
              </w:rPr>
              <w:t>65115-311.3775</w:t>
            </w:r>
          </w:p>
        </w:tc>
        <w:tc>
          <w:tcPr>
            <w:tcW w:w="1042" w:type="dxa"/>
            <w:tcBorders>
              <w:left w:val="single" w:sz="4" w:space="0" w:color="000000"/>
              <w:bottom w:val="single" w:sz="4" w:space="0" w:color="000000"/>
            </w:tcBorders>
            <w:shd w:val="clear" w:color="auto" w:fill="FFFFFF"/>
            <w:vAlign w:val="center"/>
          </w:tcPr>
          <w:p w14:paraId="150069AB"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4BE27BAB" w14:textId="77777777" w:rsidR="006E2A56" w:rsidRPr="006E2A56" w:rsidRDefault="006E2A56" w:rsidP="00450E37">
            <w:pPr>
              <w:jc w:val="center"/>
              <w:rPr>
                <w:sz w:val="22"/>
                <w:szCs w:val="22"/>
              </w:rPr>
            </w:pPr>
            <w:r w:rsidRPr="006E2A56">
              <w:rPr>
                <w:sz w:val="22"/>
                <w:szCs w:val="22"/>
              </w:rPr>
              <w:t>1</w:t>
            </w:r>
          </w:p>
        </w:tc>
      </w:tr>
      <w:tr w:rsidR="006E2A56" w:rsidRPr="006E2A56" w14:paraId="49C0DAAD" w14:textId="77777777" w:rsidTr="006E2A56">
        <w:tc>
          <w:tcPr>
            <w:tcW w:w="675" w:type="dxa"/>
            <w:tcBorders>
              <w:left w:val="single" w:sz="4" w:space="0" w:color="000000"/>
              <w:bottom w:val="single" w:sz="4" w:space="0" w:color="000000"/>
            </w:tcBorders>
            <w:shd w:val="clear" w:color="auto" w:fill="FFFFFF"/>
            <w:vAlign w:val="center"/>
          </w:tcPr>
          <w:p w14:paraId="3E1C2785"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75</w:t>
            </w:r>
          </w:p>
        </w:tc>
        <w:tc>
          <w:tcPr>
            <w:tcW w:w="4854" w:type="dxa"/>
            <w:tcBorders>
              <w:left w:val="single" w:sz="4" w:space="0" w:color="000000"/>
              <w:bottom w:val="single" w:sz="4" w:space="0" w:color="000000"/>
            </w:tcBorders>
            <w:shd w:val="clear" w:color="auto" w:fill="FFFFFF"/>
          </w:tcPr>
          <w:p w14:paraId="5924F6E7" w14:textId="77777777" w:rsidR="006E2A56" w:rsidRPr="006E2A56" w:rsidRDefault="006E2A56" w:rsidP="00450E37">
            <w:pPr>
              <w:rPr>
                <w:sz w:val="22"/>
                <w:szCs w:val="22"/>
              </w:rPr>
            </w:pPr>
            <w:r w:rsidRPr="006E2A56">
              <w:rPr>
                <w:sz w:val="22"/>
                <w:szCs w:val="22"/>
              </w:rPr>
              <w:t>Фара ЕВРО-3 в сборе правая</w:t>
            </w:r>
          </w:p>
        </w:tc>
        <w:tc>
          <w:tcPr>
            <w:tcW w:w="2552" w:type="dxa"/>
            <w:tcBorders>
              <w:left w:val="single" w:sz="4" w:space="0" w:color="000000"/>
              <w:bottom w:val="single" w:sz="4" w:space="0" w:color="000000"/>
            </w:tcBorders>
            <w:shd w:val="clear" w:color="auto" w:fill="FFFFFF"/>
            <w:vAlign w:val="center"/>
          </w:tcPr>
          <w:p w14:paraId="7A20D0BC" w14:textId="77777777" w:rsidR="006E2A56" w:rsidRPr="006E2A56" w:rsidRDefault="006E2A56" w:rsidP="00450E37">
            <w:pPr>
              <w:rPr>
                <w:sz w:val="22"/>
                <w:szCs w:val="22"/>
              </w:rPr>
            </w:pPr>
            <w:r w:rsidRPr="006E2A56">
              <w:rPr>
                <w:sz w:val="22"/>
                <w:szCs w:val="22"/>
              </w:rPr>
              <w:t>65115-310.3775</w:t>
            </w:r>
          </w:p>
        </w:tc>
        <w:tc>
          <w:tcPr>
            <w:tcW w:w="1042" w:type="dxa"/>
            <w:tcBorders>
              <w:left w:val="single" w:sz="4" w:space="0" w:color="000000"/>
              <w:bottom w:val="single" w:sz="4" w:space="0" w:color="000000"/>
            </w:tcBorders>
            <w:shd w:val="clear" w:color="auto" w:fill="FFFFFF"/>
            <w:vAlign w:val="center"/>
          </w:tcPr>
          <w:p w14:paraId="57F4ADD0"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0BCE598" w14:textId="77777777" w:rsidR="006E2A56" w:rsidRPr="006E2A56" w:rsidRDefault="006E2A56" w:rsidP="00450E37">
            <w:pPr>
              <w:jc w:val="center"/>
              <w:rPr>
                <w:sz w:val="22"/>
                <w:szCs w:val="22"/>
              </w:rPr>
            </w:pPr>
            <w:r w:rsidRPr="006E2A56">
              <w:rPr>
                <w:sz w:val="22"/>
                <w:szCs w:val="22"/>
              </w:rPr>
              <w:t>1</w:t>
            </w:r>
          </w:p>
        </w:tc>
      </w:tr>
      <w:tr w:rsidR="006E2A56" w:rsidRPr="006E2A56" w14:paraId="6A710D79" w14:textId="77777777" w:rsidTr="006E2A56">
        <w:tc>
          <w:tcPr>
            <w:tcW w:w="675" w:type="dxa"/>
            <w:tcBorders>
              <w:left w:val="single" w:sz="4" w:space="0" w:color="000000"/>
              <w:bottom w:val="single" w:sz="4" w:space="0" w:color="000000"/>
            </w:tcBorders>
            <w:shd w:val="clear" w:color="auto" w:fill="FFFFFF"/>
            <w:vAlign w:val="center"/>
          </w:tcPr>
          <w:p w14:paraId="0691EC41"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76</w:t>
            </w:r>
          </w:p>
        </w:tc>
        <w:tc>
          <w:tcPr>
            <w:tcW w:w="4854" w:type="dxa"/>
            <w:tcBorders>
              <w:left w:val="single" w:sz="4" w:space="0" w:color="000000"/>
              <w:bottom w:val="single" w:sz="4" w:space="0" w:color="000000"/>
            </w:tcBorders>
            <w:shd w:val="clear" w:color="auto" w:fill="FFFFFF"/>
          </w:tcPr>
          <w:p w14:paraId="27211F14" w14:textId="77777777" w:rsidR="006E2A56" w:rsidRPr="006E2A56" w:rsidRDefault="006E2A56" w:rsidP="00450E37">
            <w:pPr>
              <w:rPr>
                <w:sz w:val="22"/>
                <w:szCs w:val="22"/>
              </w:rPr>
            </w:pPr>
            <w:r w:rsidRPr="006E2A56">
              <w:rPr>
                <w:sz w:val="22"/>
                <w:szCs w:val="22"/>
              </w:rPr>
              <w:t xml:space="preserve">Фильтр грубой очистки топлива в сборе </w:t>
            </w:r>
          </w:p>
        </w:tc>
        <w:tc>
          <w:tcPr>
            <w:tcW w:w="2552" w:type="dxa"/>
            <w:tcBorders>
              <w:left w:val="single" w:sz="4" w:space="0" w:color="000000"/>
              <w:bottom w:val="single" w:sz="4" w:space="0" w:color="000000"/>
            </w:tcBorders>
            <w:shd w:val="clear" w:color="auto" w:fill="FFFFFF"/>
            <w:vAlign w:val="center"/>
          </w:tcPr>
          <w:p w14:paraId="3CB21536" w14:textId="77777777" w:rsidR="006E2A56" w:rsidRPr="006E2A56" w:rsidRDefault="006E2A56" w:rsidP="00450E37">
            <w:pPr>
              <w:rPr>
                <w:sz w:val="22"/>
                <w:szCs w:val="22"/>
              </w:rPr>
            </w:pPr>
            <w:r w:rsidRPr="006E2A56">
              <w:rPr>
                <w:sz w:val="22"/>
                <w:szCs w:val="22"/>
              </w:rPr>
              <w:t>740-1105010</w:t>
            </w:r>
          </w:p>
        </w:tc>
        <w:tc>
          <w:tcPr>
            <w:tcW w:w="1042" w:type="dxa"/>
            <w:tcBorders>
              <w:left w:val="single" w:sz="4" w:space="0" w:color="000000"/>
              <w:bottom w:val="single" w:sz="4" w:space="0" w:color="000000"/>
            </w:tcBorders>
            <w:shd w:val="clear" w:color="auto" w:fill="FFFFFF"/>
            <w:vAlign w:val="center"/>
          </w:tcPr>
          <w:p w14:paraId="16E49562"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5A437F21" w14:textId="77777777" w:rsidR="006E2A56" w:rsidRPr="006E2A56" w:rsidRDefault="006E2A56" w:rsidP="00450E37">
            <w:pPr>
              <w:jc w:val="center"/>
              <w:rPr>
                <w:sz w:val="22"/>
                <w:szCs w:val="22"/>
              </w:rPr>
            </w:pPr>
            <w:r w:rsidRPr="006E2A56">
              <w:rPr>
                <w:sz w:val="22"/>
                <w:szCs w:val="22"/>
              </w:rPr>
              <w:t>1</w:t>
            </w:r>
          </w:p>
        </w:tc>
      </w:tr>
      <w:tr w:rsidR="006E2A56" w:rsidRPr="006E2A56" w14:paraId="7B319A1E" w14:textId="77777777" w:rsidTr="006E2A56">
        <w:tc>
          <w:tcPr>
            <w:tcW w:w="675" w:type="dxa"/>
            <w:tcBorders>
              <w:left w:val="single" w:sz="4" w:space="0" w:color="000000"/>
              <w:bottom w:val="single" w:sz="4" w:space="0" w:color="000000"/>
            </w:tcBorders>
            <w:shd w:val="clear" w:color="auto" w:fill="FFFFFF"/>
            <w:vAlign w:val="center"/>
          </w:tcPr>
          <w:p w14:paraId="0E1EB7CC" w14:textId="77777777" w:rsidR="006E2A56" w:rsidRPr="006E2A56" w:rsidRDefault="006E2A56" w:rsidP="00450E37">
            <w:pPr>
              <w:pStyle w:val="afff2"/>
              <w:snapToGrid w:val="0"/>
              <w:jc w:val="center"/>
              <w:rPr>
                <w:rFonts w:ascii="Times New Roman" w:hAnsi="Times New Roman" w:cs="Times New Roman"/>
                <w:sz w:val="22"/>
                <w:szCs w:val="22"/>
              </w:rPr>
            </w:pPr>
            <w:r w:rsidRPr="006E2A56">
              <w:rPr>
                <w:rFonts w:ascii="Times New Roman" w:hAnsi="Times New Roman" w:cs="Times New Roman"/>
                <w:sz w:val="22"/>
                <w:szCs w:val="22"/>
              </w:rPr>
              <w:t>77</w:t>
            </w:r>
          </w:p>
        </w:tc>
        <w:tc>
          <w:tcPr>
            <w:tcW w:w="4854" w:type="dxa"/>
            <w:tcBorders>
              <w:left w:val="single" w:sz="4" w:space="0" w:color="000000"/>
              <w:bottom w:val="single" w:sz="4" w:space="0" w:color="000000"/>
            </w:tcBorders>
            <w:shd w:val="clear" w:color="auto" w:fill="FFFFFF"/>
          </w:tcPr>
          <w:p w14:paraId="4B7DC29C" w14:textId="77777777" w:rsidR="006E2A56" w:rsidRPr="006E2A56" w:rsidRDefault="006E2A56" w:rsidP="00450E37">
            <w:pPr>
              <w:rPr>
                <w:sz w:val="22"/>
                <w:szCs w:val="22"/>
              </w:rPr>
            </w:pPr>
            <w:r w:rsidRPr="006E2A56">
              <w:rPr>
                <w:sz w:val="22"/>
                <w:szCs w:val="22"/>
              </w:rPr>
              <w:t>Фонари задние на 6-ти болтах комплект</w:t>
            </w:r>
          </w:p>
        </w:tc>
        <w:tc>
          <w:tcPr>
            <w:tcW w:w="2552" w:type="dxa"/>
            <w:tcBorders>
              <w:left w:val="single" w:sz="4" w:space="0" w:color="000000"/>
              <w:bottom w:val="single" w:sz="4" w:space="0" w:color="000000"/>
            </w:tcBorders>
            <w:shd w:val="clear" w:color="auto" w:fill="FFFFFF"/>
            <w:vAlign w:val="center"/>
          </w:tcPr>
          <w:p w14:paraId="329FA8AC" w14:textId="77777777" w:rsidR="006E2A56" w:rsidRPr="006E2A56" w:rsidRDefault="006E2A56" w:rsidP="00450E37">
            <w:pPr>
              <w:rPr>
                <w:sz w:val="22"/>
                <w:szCs w:val="22"/>
              </w:rPr>
            </w:pPr>
            <w:r w:rsidRPr="006E2A56">
              <w:rPr>
                <w:sz w:val="22"/>
                <w:szCs w:val="22"/>
              </w:rPr>
              <w:t>5320-3716010+…011</w:t>
            </w:r>
          </w:p>
        </w:tc>
        <w:tc>
          <w:tcPr>
            <w:tcW w:w="1042" w:type="dxa"/>
            <w:tcBorders>
              <w:left w:val="single" w:sz="4" w:space="0" w:color="000000"/>
              <w:bottom w:val="single" w:sz="4" w:space="0" w:color="000000"/>
            </w:tcBorders>
            <w:shd w:val="clear" w:color="auto" w:fill="FFFFFF"/>
            <w:vAlign w:val="center"/>
          </w:tcPr>
          <w:p w14:paraId="3216ABB2"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2AC5A402" w14:textId="77777777" w:rsidR="006E2A56" w:rsidRPr="006E2A56" w:rsidRDefault="006E2A56" w:rsidP="00450E37">
            <w:pPr>
              <w:jc w:val="center"/>
              <w:rPr>
                <w:sz w:val="22"/>
                <w:szCs w:val="22"/>
              </w:rPr>
            </w:pPr>
            <w:r w:rsidRPr="006E2A56">
              <w:rPr>
                <w:sz w:val="22"/>
                <w:szCs w:val="22"/>
              </w:rPr>
              <w:t>1</w:t>
            </w:r>
          </w:p>
        </w:tc>
      </w:tr>
      <w:tr w:rsidR="006E2A56" w:rsidRPr="006E2A56" w14:paraId="6D20E4E4" w14:textId="77777777" w:rsidTr="006E2A56">
        <w:tc>
          <w:tcPr>
            <w:tcW w:w="675" w:type="dxa"/>
            <w:tcBorders>
              <w:left w:val="single" w:sz="4" w:space="0" w:color="000000"/>
              <w:bottom w:val="single" w:sz="4" w:space="0" w:color="000000"/>
            </w:tcBorders>
            <w:shd w:val="clear" w:color="auto" w:fill="FFFFFF"/>
            <w:vAlign w:val="center"/>
          </w:tcPr>
          <w:p w14:paraId="38F27659" w14:textId="77777777" w:rsidR="006E2A56" w:rsidRPr="006E2A56" w:rsidRDefault="006E2A56" w:rsidP="00450E37">
            <w:pPr>
              <w:pStyle w:val="afff2"/>
              <w:snapToGrid w:val="0"/>
              <w:jc w:val="center"/>
              <w:rPr>
                <w:rFonts w:ascii="Times New Roman" w:hAnsi="Times New Roman" w:cs="Times New Roman"/>
                <w:sz w:val="22"/>
                <w:szCs w:val="22"/>
              </w:rPr>
            </w:pPr>
            <w:r w:rsidRPr="006E2A56">
              <w:rPr>
                <w:rFonts w:ascii="Times New Roman" w:hAnsi="Times New Roman" w:cs="Times New Roman"/>
                <w:sz w:val="22"/>
                <w:szCs w:val="22"/>
              </w:rPr>
              <w:t>78</w:t>
            </w:r>
          </w:p>
        </w:tc>
        <w:tc>
          <w:tcPr>
            <w:tcW w:w="4854" w:type="dxa"/>
            <w:tcBorders>
              <w:left w:val="single" w:sz="4" w:space="0" w:color="000000"/>
              <w:bottom w:val="single" w:sz="4" w:space="0" w:color="000000"/>
            </w:tcBorders>
            <w:shd w:val="clear" w:color="auto" w:fill="FFFFFF"/>
          </w:tcPr>
          <w:p w14:paraId="48B2FB24" w14:textId="77777777" w:rsidR="006E2A56" w:rsidRPr="006E2A56" w:rsidRDefault="006E2A56" w:rsidP="00450E37">
            <w:pPr>
              <w:rPr>
                <w:sz w:val="22"/>
                <w:szCs w:val="22"/>
              </w:rPr>
            </w:pPr>
            <w:r w:rsidRPr="006E2A56">
              <w:rPr>
                <w:sz w:val="22"/>
                <w:szCs w:val="22"/>
              </w:rPr>
              <w:t>Фильтр топливный тонкой очистки в сборе</w:t>
            </w:r>
          </w:p>
        </w:tc>
        <w:tc>
          <w:tcPr>
            <w:tcW w:w="2552" w:type="dxa"/>
            <w:tcBorders>
              <w:left w:val="single" w:sz="4" w:space="0" w:color="000000"/>
              <w:bottom w:val="single" w:sz="4" w:space="0" w:color="000000"/>
            </w:tcBorders>
            <w:shd w:val="clear" w:color="auto" w:fill="FFFFFF"/>
            <w:vAlign w:val="center"/>
          </w:tcPr>
          <w:p w14:paraId="15596082" w14:textId="77777777" w:rsidR="006E2A56" w:rsidRPr="006E2A56" w:rsidRDefault="006E2A56" w:rsidP="00450E37">
            <w:pPr>
              <w:rPr>
                <w:sz w:val="22"/>
                <w:szCs w:val="22"/>
              </w:rPr>
            </w:pPr>
            <w:r w:rsidRPr="006E2A56">
              <w:rPr>
                <w:sz w:val="22"/>
                <w:szCs w:val="22"/>
              </w:rPr>
              <w:t>740-1117010</w:t>
            </w:r>
          </w:p>
        </w:tc>
        <w:tc>
          <w:tcPr>
            <w:tcW w:w="1042" w:type="dxa"/>
            <w:tcBorders>
              <w:left w:val="single" w:sz="4" w:space="0" w:color="000000"/>
              <w:bottom w:val="single" w:sz="4" w:space="0" w:color="000000"/>
            </w:tcBorders>
            <w:shd w:val="clear" w:color="auto" w:fill="FFFFFF"/>
            <w:vAlign w:val="center"/>
          </w:tcPr>
          <w:p w14:paraId="20D81932"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1D4B4EF6" w14:textId="77777777" w:rsidR="006E2A56" w:rsidRPr="006E2A56" w:rsidRDefault="006E2A56" w:rsidP="00450E37">
            <w:pPr>
              <w:jc w:val="center"/>
              <w:rPr>
                <w:sz w:val="22"/>
                <w:szCs w:val="22"/>
              </w:rPr>
            </w:pPr>
            <w:r w:rsidRPr="006E2A56">
              <w:rPr>
                <w:sz w:val="22"/>
                <w:szCs w:val="22"/>
              </w:rPr>
              <w:t>1</w:t>
            </w:r>
          </w:p>
        </w:tc>
      </w:tr>
      <w:tr w:rsidR="006E2A56" w:rsidRPr="006E2A56" w14:paraId="1DB58F53" w14:textId="77777777" w:rsidTr="006E2A56">
        <w:tc>
          <w:tcPr>
            <w:tcW w:w="675" w:type="dxa"/>
            <w:tcBorders>
              <w:left w:val="single" w:sz="4" w:space="0" w:color="000000"/>
              <w:bottom w:val="single" w:sz="4" w:space="0" w:color="000000"/>
            </w:tcBorders>
            <w:shd w:val="clear" w:color="auto" w:fill="FFFFFF"/>
            <w:vAlign w:val="center"/>
          </w:tcPr>
          <w:p w14:paraId="21FA0181" w14:textId="77777777" w:rsidR="006E2A56" w:rsidRPr="006E2A56" w:rsidRDefault="006E2A56" w:rsidP="00450E37">
            <w:pPr>
              <w:pStyle w:val="afff2"/>
              <w:snapToGrid w:val="0"/>
              <w:jc w:val="center"/>
              <w:rPr>
                <w:rFonts w:ascii="Times New Roman" w:hAnsi="Times New Roman" w:cs="Times New Roman"/>
                <w:sz w:val="22"/>
                <w:szCs w:val="22"/>
              </w:rPr>
            </w:pPr>
            <w:r w:rsidRPr="006E2A56">
              <w:rPr>
                <w:rFonts w:ascii="Times New Roman" w:hAnsi="Times New Roman" w:cs="Times New Roman"/>
                <w:sz w:val="22"/>
                <w:szCs w:val="22"/>
              </w:rPr>
              <w:t>79</w:t>
            </w:r>
          </w:p>
        </w:tc>
        <w:tc>
          <w:tcPr>
            <w:tcW w:w="4854" w:type="dxa"/>
            <w:tcBorders>
              <w:left w:val="single" w:sz="4" w:space="0" w:color="000000"/>
              <w:bottom w:val="single" w:sz="4" w:space="0" w:color="000000"/>
            </w:tcBorders>
            <w:shd w:val="clear" w:color="auto" w:fill="FFFFFF"/>
          </w:tcPr>
          <w:p w14:paraId="0F188350" w14:textId="77777777" w:rsidR="006E2A56" w:rsidRPr="006E2A56" w:rsidRDefault="006E2A56" w:rsidP="00450E37">
            <w:pPr>
              <w:rPr>
                <w:sz w:val="22"/>
                <w:szCs w:val="22"/>
              </w:rPr>
            </w:pPr>
            <w:r w:rsidRPr="006E2A56">
              <w:rPr>
                <w:sz w:val="22"/>
                <w:szCs w:val="22"/>
              </w:rPr>
              <w:t xml:space="preserve">Шкворень на 6520 Евро </w:t>
            </w:r>
          </w:p>
        </w:tc>
        <w:tc>
          <w:tcPr>
            <w:tcW w:w="2552" w:type="dxa"/>
            <w:tcBorders>
              <w:left w:val="single" w:sz="4" w:space="0" w:color="000000"/>
              <w:bottom w:val="single" w:sz="4" w:space="0" w:color="000000"/>
            </w:tcBorders>
            <w:shd w:val="clear" w:color="auto" w:fill="FFFFFF"/>
            <w:vAlign w:val="center"/>
          </w:tcPr>
          <w:p w14:paraId="3A72588C" w14:textId="77777777" w:rsidR="006E2A56" w:rsidRPr="006E2A56" w:rsidRDefault="006E2A56" w:rsidP="00450E37">
            <w:pPr>
              <w:rPr>
                <w:sz w:val="22"/>
                <w:szCs w:val="22"/>
              </w:rPr>
            </w:pPr>
            <w:r w:rsidRPr="006E2A56">
              <w:rPr>
                <w:sz w:val="22"/>
                <w:szCs w:val="22"/>
              </w:rPr>
              <w:t>6520-3001019</w:t>
            </w:r>
          </w:p>
        </w:tc>
        <w:tc>
          <w:tcPr>
            <w:tcW w:w="1042" w:type="dxa"/>
            <w:tcBorders>
              <w:left w:val="single" w:sz="4" w:space="0" w:color="000000"/>
              <w:bottom w:val="single" w:sz="4" w:space="0" w:color="000000"/>
            </w:tcBorders>
            <w:shd w:val="clear" w:color="auto" w:fill="FFFFFF"/>
            <w:vAlign w:val="center"/>
          </w:tcPr>
          <w:p w14:paraId="4FBBCD72"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72C57F67" w14:textId="77777777" w:rsidR="006E2A56" w:rsidRPr="006E2A56" w:rsidRDefault="006E2A56" w:rsidP="00450E37">
            <w:pPr>
              <w:jc w:val="center"/>
              <w:rPr>
                <w:sz w:val="22"/>
                <w:szCs w:val="22"/>
              </w:rPr>
            </w:pPr>
            <w:r w:rsidRPr="006E2A56">
              <w:rPr>
                <w:sz w:val="22"/>
                <w:szCs w:val="22"/>
              </w:rPr>
              <w:t>1</w:t>
            </w:r>
          </w:p>
        </w:tc>
      </w:tr>
      <w:tr w:rsidR="006E2A56" w:rsidRPr="006E2A56" w14:paraId="1B1FC5E3" w14:textId="77777777" w:rsidTr="006E2A56">
        <w:tc>
          <w:tcPr>
            <w:tcW w:w="675" w:type="dxa"/>
            <w:tcBorders>
              <w:left w:val="single" w:sz="4" w:space="0" w:color="000000"/>
              <w:bottom w:val="single" w:sz="4" w:space="0" w:color="000000"/>
            </w:tcBorders>
            <w:shd w:val="clear" w:color="auto" w:fill="FFFFFF"/>
            <w:vAlign w:val="center"/>
          </w:tcPr>
          <w:p w14:paraId="59483533" w14:textId="77777777" w:rsidR="006E2A56" w:rsidRPr="006E2A56" w:rsidRDefault="006E2A56" w:rsidP="00450E37">
            <w:pPr>
              <w:pStyle w:val="afff2"/>
              <w:snapToGrid w:val="0"/>
              <w:jc w:val="center"/>
              <w:rPr>
                <w:rFonts w:ascii="Times New Roman" w:hAnsi="Times New Roman" w:cs="Times New Roman"/>
                <w:sz w:val="22"/>
                <w:szCs w:val="22"/>
              </w:rPr>
            </w:pPr>
            <w:r w:rsidRPr="006E2A56">
              <w:rPr>
                <w:rFonts w:ascii="Times New Roman" w:hAnsi="Times New Roman" w:cs="Times New Roman"/>
                <w:sz w:val="22"/>
                <w:szCs w:val="22"/>
              </w:rPr>
              <w:t>80</w:t>
            </w:r>
          </w:p>
        </w:tc>
        <w:tc>
          <w:tcPr>
            <w:tcW w:w="4854" w:type="dxa"/>
            <w:tcBorders>
              <w:left w:val="single" w:sz="4" w:space="0" w:color="000000"/>
              <w:bottom w:val="single" w:sz="4" w:space="0" w:color="000000"/>
            </w:tcBorders>
            <w:shd w:val="clear" w:color="auto" w:fill="FFFFFF"/>
          </w:tcPr>
          <w:p w14:paraId="422DBB65" w14:textId="77777777" w:rsidR="006E2A56" w:rsidRPr="006E2A56" w:rsidRDefault="006E2A56" w:rsidP="00450E37">
            <w:pPr>
              <w:rPr>
                <w:sz w:val="22"/>
                <w:szCs w:val="22"/>
              </w:rPr>
            </w:pPr>
            <w:r w:rsidRPr="006E2A56">
              <w:rPr>
                <w:sz w:val="22"/>
                <w:szCs w:val="22"/>
              </w:rPr>
              <w:t>Шланг подъёма кузова 120см</w:t>
            </w:r>
          </w:p>
        </w:tc>
        <w:tc>
          <w:tcPr>
            <w:tcW w:w="2552" w:type="dxa"/>
            <w:tcBorders>
              <w:left w:val="single" w:sz="4" w:space="0" w:color="000000"/>
              <w:bottom w:val="single" w:sz="4" w:space="0" w:color="000000"/>
            </w:tcBorders>
            <w:shd w:val="clear" w:color="auto" w:fill="FFFFFF"/>
            <w:vAlign w:val="center"/>
          </w:tcPr>
          <w:p w14:paraId="6F7AF1AC" w14:textId="77777777" w:rsidR="006E2A56" w:rsidRPr="006E2A56" w:rsidRDefault="006E2A56" w:rsidP="00450E37">
            <w:pPr>
              <w:rPr>
                <w:sz w:val="22"/>
                <w:szCs w:val="22"/>
              </w:rPr>
            </w:pPr>
            <w:r w:rsidRPr="006E2A56">
              <w:rPr>
                <w:sz w:val="22"/>
                <w:szCs w:val="22"/>
              </w:rPr>
              <w:t>6520-8609090-01</w:t>
            </w:r>
          </w:p>
        </w:tc>
        <w:tc>
          <w:tcPr>
            <w:tcW w:w="1042" w:type="dxa"/>
            <w:tcBorders>
              <w:left w:val="single" w:sz="4" w:space="0" w:color="000000"/>
              <w:bottom w:val="single" w:sz="4" w:space="0" w:color="000000"/>
            </w:tcBorders>
            <w:shd w:val="clear" w:color="auto" w:fill="FFFFFF"/>
            <w:vAlign w:val="center"/>
          </w:tcPr>
          <w:p w14:paraId="5A964779"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5240CDB0" w14:textId="77777777" w:rsidR="006E2A56" w:rsidRPr="006E2A56" w:rsidRDefault="006E2A56" w:rsidP="00450E37">
            <w:pPr>
              <w:jc w:val="center"/>
              <w:rPr>
                <w:sz w:val="22"/>
                <w:szCs w:val="22"/>
              </w:rPr>
            </w:pPr>
            <w:r w:rsidRPr="006E2A56">
              <w:rPr>
                <w:sz w:val="22"/>
                <w:szCs w:val="22"/>
              </w:rPr>
              <w:t>1</w:t>
            </w:r>
          </w:p>
        </w:tc>
      </w:tr>
      <w:tr w:rsidR="006E2A56" w:rsidRPr="006E2A56" w14:paraId="223B9511" w14:textId="77777777" w:rsidTr="006E2A56">
        <w:tc>
          <w:tcPr>
            <w:tcW w:w="675" w:type="dxa"/>
            <w:tcBorders>
              <w:left w:val="single" w:sz="4" w:space="0" w:color="000000"/>
              <w:bottom w:val="single" w:sz="4" w:space="0" w:color="000000"/>
            </w:tcBorders>
            <w:shd w:val="clear" w:color="auto" w:fill="FFFFFF"/>
            <w:vAlign w:val="center"/>
          </w:tcPr>
          <w:p w14:paraId="2CF74CFD" w14:textId="77777777" w:rsidR="006E2A56" w:rsidRPr="006E2A56" w:rsidRDefault="006E2A56" w:rsidP="00450E37">
            <w:pPr>
              <w:pStyle w:val="afff2"/>
              <w:snapToGrid w:val="0"/>
              <w:jc w:val="center"/>
              <w:rPr>
                <w:rFonts w:ascii="Times New Roman" w:hAnsi="Times New Roman" w:cs="Times New Roman"/>
                <w:sz w:val="22"/>
                <w:szCs w:val="22"/>
              </w:rPr>
            </w:pPr>
            <w:r w:rsidRPr="006E2A56">
              <w:rPr>
                <w:rFonts w:ascii="Times New Roman" w:hAnsi="Times New Roman" w:cs="Times New Roman"/>
                <w:sz w:val="22"/>
                <w:szCs w:val="22"/>
              </w:rPr>
              <w:t>81</w:t>
            </w:r>
          </w:p>
        </w:tc>
        <w:tc>
          <w:tcPr>
            <w:tcW w:w="4854" w:type="dxa"/>
            <w:tcBorders>
              <w:left w:val="single" w:sz="4" w:space="0" w:color="000000"/>
              <w:bottom w:val="single" w:sz="4" w:space="0" w:color="000000"/>
            </w:tcBorders>
            <w:shd w:val="clear" w:color="auto" w:fill="FFFFFF"/>
          </w:tcPr>
          <w:p w14:paraId="2651503E" w14:textId="77777777" w:rsidR="006E2A56" w:rsidRPr="006E2A56" w:rsidRDefault="006E2A56" w:rsidP="00450E37">
            <w:pPr>
              <w:rPr>
                <w:sz w:val="22"/>
                <w:szCs w:val="22"/>
              </w:rPr>
            </w:pPr>
            <w:r w:rsidRPr="006E2A56">
              <w:rPr>
                <w:sz w:val="22"/>
                <w:szCs w:val="22"/>
              </w:rPr>
              <w:t>Шланг тормозной 5320 (штуцер / гайка)</w:t>
            </w:r>
          </w:p>
        </w:tc>
        <w:tc>
          <w:tcPr>
            <w:tcW w:w="2552" w:type="dxa"/>
            <w:tcBorders>
              <w:left w:val="single" w:sz="4" w:space="0" w:color="000000"/>
              <w:bottom w:val="single" w:sz="4" w:space="0" w:color="000000"/>
            </w:tcBorders>
            <w:shd w:val="clear" w:color="auto" w:fill="FFFFFF"/>
            <w:vAlign w:val="center"/>
          </w:tcPr>
          <w:p w14:paraId="18801532" w14:textId="77777777" w:rsidR="006E2A56" w:rsidRPr="006E2A56" w:rsidRDefault="006E2A56" w:rsidP="00450E37">
            <w:pPr>
              <w:rPr>
                <w:sz w:val="22"/>
                <w:szCs w:val="22"/>
              </w:rPr>
            </w:pPr>
            <w:r w:rsidRPr="006E2A56">
              <w:rPr>
                <w:sz w:val="22"/>
                <w:szCs w:val="22"/>
              </w:rPr>
              <w:t>5320-3506060</w:t>
            </w:r>
          </w:p>
        </w:tc>
        <w:tc>
          <w:tcPr>
            <w:tcW w:w="1042" w:type="dxa"/>
            <w:tcBorders>
              <w:left w:val="single" w:sz="4" w:space="0" w:color="000000"/>
              <w:bottom w:val="single" w:sz="4" w:space="0" w:color="000000"/>
            </w:tcBorders>
            <w:shd w:val="clear" w:color="auto" w:fill="FFFFFF"/>
            <w:vAlign w:val="center"/>
          </w:tcPr>
          <w:p w14:paraId="04B9DB43"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91D4060" w14:textId="77777777" w:rsidR="006E2A56" w:rsidRPr="006E2A56" w:rsidRDefault="006E2A56" w:rsidP="00450E37">
            <w:pPr>
              <w:jc w:val="center"/>
              <w:rPr>
                <w:sz w:val="22"/>
                <w:szCs w:val="22"/>
              </w:rPr>
            </w:pPr>
            <w:r w:rsidRPr="006E2A56">
              <w:rPr>
                <w:sz w:val="22"/>
                <w:szCs w:val="22"/>
              </w:rPr>
              <w:t>1</w:t>
            </w:r>
          </w:p>
        </w:tc>
      </w:tr>
      <w:tr w:rsidR="006E2A56" w:rsidRPr="006E2A56" w14:paraId="3961D851" w14:textId="77777777" w:rsidTr="006E2A56">
        <w:tc>
          <w:tcPr>
            <w:tcW w:w="675" w:type="dxa"/>
            <w:tcBorders>
              <w:left w:val="single" w:sz="4" w:space="0" w:color="000000"/>
              <w:bottom w:val="single" w:sz="4" w:space="0" w:color="000000"/>
            </w:tcBorders>
            <w:shd w:val="clear" w:color="auto" w:fill="FFFFFF"/>
            <w:vAlign w:val="center"/>
          </w:tcPr>
          <w:p w14:paraId="62D2801F" w14:textId="77777777" w:rsidR="006E2A56" w:rsidRPr="006E2A56" w:rsidRDefault="006E2A56" w:rsidP="00450E37">
            <w:pPr>
              <w:pStyle w:val="afff2"/>
              <w:snapToGrid w:val="0"/>
              <w:jc w:val="center"/>
              <w:rPr>
                <w:rFonts w:ascii="Times New Roman" w:hAnsi="Times New Roman" w:cs="Times New Roman"/>
                <w:sz w:val="22"/>
                <w:szCs w:val="22"/>
              </w:rPr>
            </w:pPr>
            <w:r w:rsidRPr="006E2A56">
              <w:rPr>
                <w:rFonts w:ascii="Times New Roman" w:hAnsi="Times New Roman" w:cs="Times New Roman"/>
                <w:sz w:val="22"/>
                <w:szCs w:val="22"/>
              </w:rPr>
              <w:t>82</w:t>
            </w:r>
          </w:p>
        </w:tc>
        <w:tc>
          <w:tcPr>
            <w:tcW w:w="4854" w:type="dxa"/>
            <w:tcBorders>
              <w:left w:val="single" w:sz="4" w:space="0" w:color="000000"/>
              <w:bottom w:val="single" w:sz="4" w:space="0" w:color="000000"/>
            </w:tcBorders>
            <w:shd w:val="clear" w:color="auto" w:fill="FFFFFF"/>
          </w:tcPr>
          <w:p w14:paraId="408A0206" w14:textId="77777777" w:rsidR="006E2A56" w:rsidRPr="006E2A56" w:rsidRDefault="006E2A56" w:rsidP="00450E37">
            <w:pPr>
              <w:rPr>
                <w:sz w:val="22"/>
                <w:szCs w:val="22"/>
              </w:rPr>
            </w:pPr>
            <w:r w:rsidRPr="006E2A56">
              <w:rPr>
                <w:sz w:val="22"/>
                <w:szCs w:val="22"/>
              </w:rPr>
              <w:t>Шпилька 853302 (М27 х 1.5 х 86)</w:t>
            </w:r>
          </w:p>
        </w:tc>
        <w:tc>
          <w:tcPr>
            <w:tcW w:w="2552" w:type="dxa"/>
            <w:tcBorders>
              <w:left w:val="single" w:sz="4" w:space="0" w:color="000000"/>
              <w:bottom w:val="single" w:sz="4" w:space="0" w:color="000000"/>
            </w:tcBorders>
            <w:shd w:val="clear" w:color="auto" w:fill="FFFFFF"/>
            <w:vAlign w:val="center"/>
          </w:tcPr>
          <w:p w14:paraId="097C7514" w14:textId="77777777" w:rsidR="006E2A56" w:rsidRPr="006E2A56" w:rsidRDefault="006E2A56" w:rsidP="00450E37">
            <w:pPr>
              <w:rPr>
                <w:sz w:val="22"/>
                <w:szCs w:val="22"/>
              </w:rPr>
            </w:pPr>
            <w:r w:rsidRPr="006E2A56">
              <w:rPr>
                <w:sz w:val="22"/>
                <w:szCs w:val="22"/>
              </w:rPr>
              <w:t>853302</w:t>
            </w:r>
          </w:p>
        </w:tc>
        <w:tc>
          <w:tcPr>
            <w:tcW w:w="1042" w:type="dxa"/>
            <w:tcBorders>
              <w:left w:val="single" w:sz="4" w:space="0" w:color="000000"/>
              <w:bottom w:val="single" w:sz="4" w:space="0" w:color="000000"/>
            </w:tcBorders>
            <w:shd w:val="clear" w:color="auto" w:fill="FFFFFF"/>
            <w:vAlign w:val="center"/>
          </w:tcPr>
          <w:p w14:paraId="06A42C07"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339BF04" w14:textId="77777777" w:rsidR="006E2A56" w:rsidRPr="006E2A56" w:rsidRDefault="006E2A56" w:rsidP="00450E37">
            <w:pPr>
              <w:jc w:val="center"/>
              <w:rPr>
                <w:sz w:val="22"/>
                <w:szCs w:val="22"/>
              </w:rPr>
            </w:pPr>
            <w:r w:rsidRPr="006E2A56">
              <w:rPr>
                <w:sz w:val="22"/>
                <w:szCs w:val="22"/>
              </w:rPr>
              <w:t>1</w:t>
            </w:r>
          </w:p>
        </w:tc>
      </w:tr>
      <w:tr w:rsidR="006E2A56" w:rsidRPr="006E2A56" w14:paraId="58A529BE" w14:textId="77777777" w:rsidTr="006E2A56">
        <w:tc>
          <w:tcPr>
            <w:tcW w:w="675" w:type="dxa"/>
            <w:tcBorders>
              <w:left w:val="single" w:sz="4" w:space="0" w:color="000000"/>
              <w:bottom w:val="single" w:sz="4" w:space="0" w:color="000000"/>
            </w:tcBorders>
            <w:shd w:val="clear" w:color="auto" w:fill="FFFFFF"/>
            <w:vAlign w:val="center"/>
          </w:tcPr>
          <w:p w14:paraId="79B4696C" w14:textId="77777777" w:rsidR="006E2A56" w:rsidRPr="006E2A56" w:rsidRDefault="006E2A56" w:rsidP="00450E37">
            <w:pPr>
              <w:pStyle w:val="afff2"/>
              <w:snapToGrid w:val="0"/>
              <w:jc w:val="center"/>
              <w:rPr>
                <w:rFonts w:ascii="Times New Roman" w:hAnsi="Times New Roman" w:cs="Times New Roman"/>
                <w:sz w:val="22"/>
                <w:szCs w:val="22"/>
              </w:rPr>
            </w:pPr>
            <w:r w:rsidRPr="006E2A56">
              <w:rPr>
                <w:rFonts w:ascii="Times New Roman" w:hAnsi="Times New Roman" w:cs="Times New Roman"/>
                <w:sz w:val="22"/>
                <w:szCs w:val="22"/>
              </w:rPr>
              <w:t>83</w:t>
            </w:r>
          </w:p>
        </w:tc>
        <w:tc>
          <w:tcPr>
            <w:tcW w:w="4854" w:type="dxa"/>
            <w:tcBorders>
              <w:left w:val="single" w:sz="4" w:space="0" w:color="000000"/>
              <w:bottom w:val="single" w:sz="4" w:space="0" w:color="000000"/>
            </w:tcBorders>
            <w:shd w:val="clear" w:color="auto" w:fill="FFFFFF"/>
          </w:tcPr>
          <w:p w14:paraId="193D57D0" w14:textId="77777777" w:rsidR="006E2A56" w:rsidRPr="006E2A56" w:rsidRDefault="006E2A56" w:rsidP="00450E37">
            <w:pPr>
              <w:rPr>
                <w:sz w:val="22"/>
                <w:szCs w:val="22"/>
              </w:rPr>
            </w:pPr>
            <w:r w:rsidRPr="006E2A56">
              <w:rPr>
                <w:sz w:val="22"/>
                <w:szCs w:val="22"/>
              </w:rPr>
              <w:t>Штанга реактивная 65115 с двухопорным резинометаллическим шарниром</w:t>
            </w:r>
          </w:p>
        </w:tc>
        <w:tc>
          <w:tcPr>
            <w:tcW w:w="2552" w:type="dxa"/>
            <w:tcBorders>
              <w:left w:val="single" w:sz="4" w:space="0" w:color="000000"/>
              <w:bottom w:val="single" w:sz="4" w:space="0" w:color="000000"/>
            </w:tcBorders>
            <w:shd w:val="clear" w:color="auto" w:fill="FFFFFF"/>
            <w:vAlign w:val="center"/>
          </w:tcPr>
          <w:p w14:paraId="615E788A" w14:textId="77777777" w:rsidR="006E2A56" w:rsidRPr="006E2A56" w:rsidRDefault="006E2A56" w:rsidP="00450E37">
            <w:pPr>
              <w:rPr>
                <w:sz w:val="22"/>
                <w:szCs w:val="22"/>
              </w:rPr>
            </w:pPr>
            <w:r w:rsidRPr="006E2A56">
              <w:rPr>
                <w:sz w:val="22"/>
                <w:szCs w:val="22"/>
              </w:rPr>
              <w:t>1631-2919012-30</w:t>
            </w:r>
          </w:p>
        </w:tc>
        <w:tc>
          <w:tcPr>
            <w:tcW w:w="1042" w:type="dxa"/>
            <w:tcBorders>
              <w:left w:val="single" w:sz="4" w:space="0" w:color="000000"/>
              <w:bottom w:val="single" w:sz="4" w:space="0" w:color="000000"/>
            </w:tcBorders>
            <w:shd w:val="clear" w:color="auto" w:fill="FFFFFF"/>
            <w:vAlign w:val="center"/>
          </w:tcPr>
          <w:p w14:paraId="004325E5"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2B117AEA" w14:textId="77777777" w:rsidR="006E2A56" w:rsidRPr="006E2A56" w:rsidRDefault="006E2A56" w:rsidP="00450E37">
            <w:pPr>
              <w:jc w:val="center"/>
              <w:rPr>
                <w:sz w:val="22"/>
                <w:szCs w:val="22"/>
              </w:rPr>
            </w:pPr>
            <w:r w:rsidRPr="006E2A56">
              <w:rPr>
                <w:sz w:val="22"/>
                <w:szCs w:val="22"/>
              </w:rPr>
              <w:t>1</w:t>
            </w:r>
          </w:p>
        </w:tc>
      </w:tr>
      <w:tr w:rsidR="006E2A56" w:rsidRPr="006E2A56" w14:paraId="512A1016" w14:textId="77777777" w:rsidTr="006E2A56">
        <w:tc>
          <w:tcPr>
            <w:tcW w:w="675" w:type="dxa"/>
            <w:tcBorders>
              <w:left w:val="single" w:sz="4" w:space="0" w:color="000000"/>
              <w:bottom w:val="single" w:sz="4" w:space="0" w:color="000000"/>
            </w:tcBorders>
            <w:shd w:val="clear" w:color="auto" w:fill="FFFFFF"/>
            <w:vAlign w:val="center"/>
          </w:tcPr>
          <w:p w14:paraId="533F31DE" w14:textId="77777777" w:rsidR="006E2A56" w:rsidRPr="006E2A56" w:rsidRDefault="006E2A56" w:rsidP="00450E37">
            <w:pPr>
              <w:pStyle w:val="afff2"/>
              <w:snapToGrid w:val="0"/>
              <w:jc w:val="center"/>
              <w:rPr>
                <w:rFonts w:ascii="Times New Roman" w:hAnsi="Times New Roman" w:cs="Times New Roman"/>
                <w:sz w:val="22"/>
                <w:szCs w:val="22"/>
              </w:rPr>
            </w:pPr>
            <w:r w:rsidRPr="006E2A56">
              <w:rPr>
                <w:rFonts w:ascii="Times New Roman" w:hAnsi="Times New Roman" w:cs="Times New Roman"/>
                <w:sz w:val="22"/>
                <w:szCs w:val="22"/>
              </w:rPr>
              <w:t>84</w:t>
            </w:r>
          </w:p>
        </w:tc>
        <w:tc>
          <w:tcPr>
            <w:tcW w:w="4854" w:type="dxa"/>
            <w:tcBorders>
              <w:left w:val="single" w:sz="4" w:space="0" w:color="000000"/>
              <w:bottom w:val="single" w:sz="4" w:space="0" w:color="000000"/>
            </w:tcBorders>
            <w:shd w:val="clear" w:color="auto" w:fill="FFFFFF"/>
          </w:tcPr>
          <w:p w14:paraId="3A68F54E" w14:textId="77777777" w:rsidR="006E2A56" w:rsidRPr="006E2A56" w:rsidRDefault="006E2A56" w:rsidP="00450E37">
            <w:pPr>
              <w:rPr>
                <w:sz w:val="22"/>
                <w:szCs w:val="22"/>
              </w:rPr>
            </w:pPr>
            <w:r w:rsidRPr="006E2A56">
              <w:rPr>
                <w:sz w:val="22"/>
                <w:szCs w:val="22"/>
              </w:rPr>
              <w:t>Щетка стеклоочистителя ЕВРО-2 (500 мм) (крючок)</w:t>
            </w:r>
          </w:p>
        </w:tc>
        <w:tc>
          <w:tcPr>
            <w:tcW w:w="2552" w:type="dxa"/>
            <w:tcBorders>
              <w:left w:val="single" w:sz="4" w:space="0" w:color="000000"/>
              <w:bottom w:val="single" w:sz="4" w:space="0" w:color="000000"/>
            </w:tcBorders>
            <w:shd w:val="clear" w:color="auto" w:fill="FFFFFF"/>
            <w:vAlign w:val="center"/>
          </w:tcPr>
          <w:p w14:paraId="67977B23" w14:textId="77777777" w:rsidR="006E2A56" w:rsidRPr="006E2A56" w:rsidRDefault="006E2A56" w:rsidP="00450E37">
            <w:pPr>
              <w:rPr>
                <w:sz w:val="22"/>
                <w:szCs w:val="22"/>
              </w:rPr>
            </w:pPr>
            <w:r w:rsidRPr="006E2A56">
              <w:rPr>
                <w:sz w:val="22"/>
                <w:szCs w:val="22"/>
              </w:rPr>
              <w:t>27.5205400</w:t>
            </w:r>
          </w:p>
        </w:tc>
        <w:tc>
          <w:tcPr>
            <w:tcW w:w="1042" w:type="dxa"/>
            <w:tcBorders>
              <w:left w:val="single" w:sz="4" w:space="0" w:color="000000"/>
              <w:bottom w:val="single" w:sz="4" w:space="0" w:color="000000"/>
            </w:tcBorders>
            <w:shd w:val="clear" w:color="auto" w:fill="FFFFFF"/>
            <w:vAlign w:val="center"/>
          </w:tcPr>
          <w:p w14:paraId="395BEAB2"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1647879B" w14:textId="77777777" w:rsidR="006E2A56" w:rsidRPr="006E2A56" w:rsidRDefault="006E2A56" w:rsidP="00450E37">
            <w:pPr>
              <w:jc w:val="center"/>
              <w:rPr>
                <w:sz w:val="22"/>
                <w:szCs w:val="22"/>
              </w:rPr>
            </w:pPr>
            <w:r w:rsidRPr="006E2A56">
              <w:rPr>
                <w:sz w:val="22"/>
                <w:szCs w:val="22"/>
              </w:rPr>
              <w:t>1</w:t>
            </w:r>
          </w:p>
        </w:tc>
      </w:tr>
      <w:tr w:rsidR="006E2A56" w:rsidRPr="006E2A56" w14:paraId="25B213EA" w14:textId="77777777" w:rsidTr="006E2A56">
        <w:tc>
          <w:tcPr>
            <w:tcW w:w="675" w:type="dxa"/>
            <w:tcBorders>
              <w:left w:val="single" w:sz="4" w:space="0" w:color="000000"/>
              <w:bottom w:val="single" w:sz="4" w:space="0" w:color="000000"/>
            </w:tcBorders>
            <w:shd w:val="clear" w:color="auto" w:fill="FFFFFF"/>
            <w:vAlign w:val="center"/>
          </w:tcPr>
          <w:p w14:paraId="55B80078" w14:textId="77777777" w:rsidR="006E2A56" w:rsidRPr="006E2A56" w:rsidRDefault="006E2A56" w:rsidP="00450E37">
            <w:pPr>
              <w:pStyle w:val="afff2"/>
              <w:snapToGrid w:val="0"/>
              <w:jc w:val="center"/>
              <w:rPr>
                <w:rFonts w:ascii="Times New Roman" w:hAnsi="Times New Roman" w:cs="Times New Roman"/>
                <w:sz w:val="22"/>
                <w:szCs w:val="22"/>
              </w:rPr>
            </w:pPr>
            <w:r w:rsidRPr="006E2A56">
              <w:rPr>
                <w:rFonts w:ascii="Times New Roman" w:hAnsi="Times New Roman" w:cs="Times New Roman"/>
                <w:sz w:val="22"/>
                <w:szCs w:val="22"/>
              </w:rPr>
              <w:t>85</w:t>
            </w:r>
          </w:p>
        </w:tc>
        <w:tc>
          <w:tcPr>
            <w:tcW w:w="4854" w:type="dxa"/>
            <w:tcBorders>
              <w:left w:val="single" w:sz="4" w:space="0" w:color="000000"/>
              <w:bottom w:val="single" w:sz="4" w:space="0" w:color="000000"/>
            </w:tcBorders>
            <w:shd w:val="clear" w:color="auto" w:fill="FFFFFF"/>
          </w:tcPr>
          <w:p w14:paraId="0EF6EBB1" w14:textId="77777777" w:rsidR="006E2A56" w:rsidRPr="006E2A56" w:rsidRDefault="006E2A56" w:rsidP="00450E37">
            <w:pPr>
              <w:rPr>
                <w:sz w:val="22"/>
                <w:szCs w:val="22"/>
              </w:rPr>
            </w:pPr>
            <w:r w:rsidRPr="006E2A56">
              <w:rPr>
                <w:sz w:val="22"/>
                <w:szCs w:val="22"/>
              </w:rPr>
              <w:t xml:space="preserve">Электромагнитный клапан КЭМ-10 </w:t>
            </w:r>
          </w:p>
        </w:tc>
        <w:tc>
          <w:tcPr>
            <w:tcW w:w="2552" w:type="dxa"/>
            <w:tcBorders>
              <w:left w:val="single" w:sz="4" w:space="0" w:color="000000"/>
              <w:bottom w:val="single" w:sz="4" w:space="0" w:color="000000"/>
            </w:tcBorders>
            <w:shd w:val="clear" w:color="auto" w:fill="FFFFFF"/>
            <w:vAlign w:val="center"/>
          </w:tcPr>
          <w:p w14:paraId="31BC8E96" w14:textId="77777777" w:rsidR="006E2A56" w:rsidRPr="006E2A56" w:rsidRDefault="006E2A56" w:rsidP="00450E37">
            <w:pPr>
              <w:rPr>
                <w:sz w:val="22"/>
                <w:szCs w:val="22"/>
              </w:rPr>
            </w:pPr>
            <w:r w:rsidRPr="006E2A56">
              <w:rPr>
                <w:sz w:val="22"/>
                <w:szCs w:val="22"/>
              </w:rPr>
              <w:t>5320-3721500</w:t>
            </w:r>
          </w:p>
        </w:tc>
        <w:tc>
          <w:tcPr>
            <w:tcW w:w="1042" w:type="dxa"/>
            <w:tcBorders>
              <w:left w:val="single" w:sz="4" w:space="0" w:color="000000"/>
              <w:bottom w:val="single" w:sz="4" w:space="0" w:color="000000"/>
            </w:tcBorders>
            <w:shd w:val="clear" w:color="auto" w:fill="FFFFFF"/>
            <w:vAlign w:val="center"/>
          </w:tcPr>
          <w:p w14:paraId="29B6ED8E"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9C42AFD" w14:textId="77777777" w:rsidR="006E2A56" w:rsidRPr="006E2A56" w:rsidRDefault="006E2A56" w:rsidP="00450E37">
            <w:pPr>
              <w:jc w:val="center"/>
              <w:rPr>
                <w:sz w:val="22"/>
                <w:szCs w:val="22"/>
              </w:rPr>
            </w:pPr>
            <w:r w:rsidRPr="006E2A56">
              <w:rPr>
                <w:sz w:val="22"/>
                <w:szCs w:val="22"/>
              </w:rPr>
              <w:t>1</w:t>
            </w:r>
          </w:p>
        </w:tc>
      </w:tr>
      <w:tr w:rsidR="006E2A56" w:rsidRPr="006E2A56" w14:paraId="59F37530" w14:textId="77777777" w:rsidTr="006E2A56">
        <w:tc>
          <w:tcPr>
            <w:tcW w:w="675" w:type="dxa"/>
            <w:tcBorders>
              <w:left w:val="single" w:sz="4" w:space="0" w:color="000000"/>
              <w:bottom w:val="single" w:sz="4" w:space="0" w:color="000000"/>
            </w:tcBorders>
            <w:shd w:val="clear" w:color="auto" w:fill="FFFFFF"/>
            <w:vAlign w:val="center"/>
          </w:tcPr>
          <w:p w14:paraId="3BB2AFFB" w14:textId="77777777" w:rsidR="006E2A56" w:rsidRPr="006E2A56" w:rsidRDefault="006E2A56" w:rsidP="00450E37">
            <w:pPr>
              <w:pStyle w:val="afff2"/>
              <w:snapToGrid w:val="0"/>
              <w:jc w:val="center"/>
              <w:rPr>
                <w:rFonts w:ascii="Times New Roman" w:hAnsi="Times New Roman" w:cs="Times New Roman"/>
                <w:sz w:val="22"/>
                <w:szCs w:val="22"/>
              </w:rPr>
            </w:pPr>
            <w:r w:rsidRPr="006E2A56">
              <w:rPr>
                <w:rFonts w:ascii="Times New Roman" w:hAnsi="Times New Roman" w:cs="Times New Roman"/>
                <w:sz w:val="22"/>
                <w:szCs w:val="22"/>
              </w:rPr>
              <w:t>86</w:t>
            </w:r>
          </w:p>
        </w:tc>
        <w:tc>
          <w:tcPr>
            <w:tcW w:w="4854" w:type="dxa"/>
            <w:tcBorders>
              <w:left w:val="single" w:sz="4" w:space="0" w:color="000000"/>
              <w:bottom w:val="single" w:sz="4" w:space="0" w:color="000000"/>
            </w:tcBorders>
            <w:shd w:val="clear" w:color="auto" w:fill="FFFFFF"/>
          </w:tcPr>
          <w:p w14:paraId="5115FDF5" w14:textId="77777777" w:rsidR="006E2A56" w:rsidRPr="006E2A56" w:rsidRDefault="006E2A56" w:rsidP="00450E37">
            <w:pPr>
              <w:rPr>
                <w:sz w:val="22"/>
                <w:szCs w:val="22"/>
              </w:rPr>
            </w:pPr>
            <w:r w:rsidRPr="006E2A56">
              <w:rPr>
                <w:sz w:val="22"/>
                <w:szCs w:val="22"/>
              </w:rPr>
              <w:t xml:space="preserve">Элемент (картридж) Фильтра грубой очистки </w:t>
            </w:r>
            <w:r w:rsidRPr="006E2A56">
              <w:rPr>
                <w:sz w:val="22"/>
                <w:szCs w:val="22"/>
              </w:rPr>
              <w:lastRenderedPageBreak/>
              <w:t xml:space="preserve">топлива Евро-2 (квадрат) 10л. </w:t>
            </w:r>
          </w:p>
        </w:tc>
        <w:tc>
          <w:tcPr>
            <w:tcW w:w="2552" w:type="dxa"/>
            <w:tcBorders>
              <w:left w:val="single" w:sz="4" w:space="0" w:color="000000"/>
              <w:bottom w:val="single" w:sz="4" w:space="0" w:color="000000"/>
            </w:tcBorders>
            <w:shd w:val="clear" w:color="auto" w:fill="FFFFFF"/>
            <w:vAlign w:val="center"/>
          </w:tcPr>
          <w:p w14:paraId="53BC8EAC" w14:textId="77777777" w:rsidR="006E2A56" w:rsidRPr="006E2A56" w:rsidRDefault="006E2A56" w:rsidP="00450E37">
            <w:pPr>
              <w:rPr>
                <w:sz w:val="22"/>
                <w:szCs w:val="22"/>
              </w:rPr>
            </w:pPr>
            <w:r w:rsidRPr="006E2A56">
              <w:rPr>
                <w:sz w:val="22"/>
                <w:szCs w:val="22"/>
              </w:rPr>
              <w:lastRenderedPageBreak/>
              <w:t>019-1105040-10</w:t>
            </w:r>
          </w:p>
        </w:tc>
        <w:tc>
          <w:tcPr>
            <w:tcW w:w="1042" w:type="dxa"/>
            <w:tcBorders>
              <w:left w:val="single" w:sz="4" w:space="0" w:color="000000"/>
              <w:bottom w:val="single" w:sz="4" w:space="0" w:color="000000"/>
            </w:tcBorders>
            <w:shd w:val="clear" w:color="auto" w:fill="FFFFFF"/>
            <w:vAlign w:val="center"/>
          </w:tcPr>
          <w:p w14:paraId="03BA4131"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1B63AD13" w14:textId="77777777" w:rsidR="006E2A56" w:rsidRPr="006E2A56" w:rsidRDefault="006E2A56" w:rsidP="00450E37">
            <w:pPr>
              <w:jc w:val="center"/>
              <w:rPr>
                <w:sz w:val="22"/>
                <w:szCs w:val="22"/>
              </w:rPr>
            </w:pPr>
            <w:r w:rsidRPr="006E2A56">
              <w:rPr>
                <w:sz w:val="22"/>
                <w:szCs w:val="22"/>
              </w:rPr>
              <w:t>1</w:t>
            </w:r>
          </w:p>
        </w:tc>
      </w:tr>
      <w:tr w:rsidR="006E2A56" w:rsidRPr="006E2A56" w14:paraId="20761F50" w14:textId="77777777" w:rsidTr="006E2A56">
        <w:tc>
          <w:tcPr>
            <w:tcW w:w="675" w:type="dxa"/>
            <w:tcBorders>
              <w:left w:val="single" w:sz="4" w:space="0" w:color="000000"/>
              <w:bottom w:val="single" w:sz="4" w:space="0" w:color="000000"/>
            </w:tcBorders>
            <w:shd w:val="clear" w:color="auto" w:fill="FFFFFF"/>
            <w:vAlign w:val="center"/>
          </w:tcPr>
          <w:p w14:paraId="6BE3909F" w14:textId="77777777" w:rsidR="006E2A56" w:rsidRPr="006E2A56" w:rsidRDefault="006E2A56" w:rsidP="00450E37">
            <w:pPr>
              <w:pStyle w:val="afff2"/>
              <w:snapToGrid w:val="0"/>
              <w:jc w:val="center"/>
              <w:rPr>
                <w:rFonts w:ascii="Times New Roman" w:hAnsi="Times New Roman" w:cs="Times New Roman"/>
                <w:sz w:val="22"/>
                <w:szCs w:val="22"/>
              </w:rPr>
            </w:pPr>
            <w:r w:rsidRPr="006E2A56">
              <w:rPr>
                <w:rFonts w:ascii="Times New Roman" w:hAnsi="Times New Roman" w:cs="Times New Roman"/>
                <w:sz w:val="22"/>
                <w:szCs w:val="22"/>
              </w:rPr>
              <w:t>87</w:t>
            </w:r>
          </w:p>
        </w:tc>
        <w:tc>
          <w:tcPr>
            <w:tcW w:w="4854" w:type="dxa"/>
            <w:tcBorders>
              <w:left w:val="single" w:sz="4" w:space="0" w:color="000000"/>
              <w:bottom w:val="single" w:sz="4" w:space="0" w:color="000000"/>
            </w:tcBorders>
            <w:shd w:val="clear" w:color="auto" w:fill="FFFFFF"/>
          </w:tcPr>
          <w:p w14:paraId="143009F8" w14:textId="77777777" w:rsidR="006E2A56" w:rsidRPr="006E2A56" w:rsidRDefault="006E2A56" w:rsidP="00450E37">
            <w:pPr>
              <w:rPr>
                <w:sz w:val="22"/>
                <w:szCs w:val="22"/>
              </w:rPr>
            </w:pPr>
            <w:r w:rsidRPr="006E2A56">
              <w:rPr>
                <w:sz w:val="22"/>
                <w:szCs w:val="22"/>
              </w:rPr>
              <w:t xml:space="preserve">Элемент воздушного фильтра    </w:t>
            </w:r>
          </w:p>
        </w:tc>
        <w:tc>
          <w:tcPr>
            <w:tcW w:w="2552" w:type="dxa"/>
            <w:tcBorders>
              <w:left w:val="single" w:sz="4" w:space="0" w:color="000000"/>
              <w:bottom w:val="single" w:sz="4" w:space="0" w:color="000000"/>
            </w:tcBorders>
            <w:shd w:val="clear" w:color="auto" w:fill="FFFFFF"/>
            <w:vAlign w:val="center"/>
          </w:tcPr>
          <w:p w14:paraId="11FB1948" w14:textId="77777777" w:rsidR="006E2A56" w:rsidRPr="006E2A56" w:rsidRDefault="006E2A56" w:rsidP="00450E37">
            <w:pPr>
              <w:rPr>
                <w:sz w:val="22"/>
                <w:szCs w:val="22"/>
              </w:rPr>
            </w:pPr>
            <w:r w:rsidRPr="006E2A56">
              <w:rPr>
                <w:sz w:val="22"/>
                <w:szCs w:val="22"/>
              </w:rPr>
              <w:t>740-1109560-02А</w:t>
            </w:r>
          </w:p>
        </w:tc>
        <w:tc>
          <w:tcPr>
            <w:tcW w:w="1042" w:type="dxa"/>
            <w:tcBorders>
              <w:left w:val="single" w:sz="4" w:space="0" w:color="000000"/>
              <w:bottom w:val="single" w:sz="4" w:space="0" w:color="000000"/>
            </w:tcBorders>
            <w:shd w:val="clear" w:color="auto" w:fill="FFFFFF"/>
            <w:vAlign w:val="center"/>
          </w:tcPr>
          <w:p w14:paraId="69059CBF"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175B3111" w14:textId="77777777" w:rsidR="006E2A56" w:rsidRPr="006E2A56" w:rsidRDefault="006E2A56" w:rsidP="00450E37">
            <w:pPr>
              <w:jc w:val="center"/>
              <w:rPr>
                <w:sz w:val="22"/>
                <w:szCs w:val="22"/>
              </w:rPr>
            </w:pPr>
            <w:r w:rsidRPr="006E2A56">
              <w:rPr>
                <w:sz w:val="22"/>
                <w:szCs w:val="22"/>
              </w:rPr>
              <w:t>1</w:t>
            </w:r>
          </w:p>
        </w:tc>
      </w:tr>
      <w:tr w:rsidR="006E2A56" w:rsidRPr="006E2A56" w14:paraId="1472E550" w14:textId="77777777" w:rsidTr="006E2A56">
        <w:tc>
          <w:tcPr>
            <w:tcW w:w="675" w:type="dxa"/>
            <w:tcBorders>
              <w:left w:val="single" w:sz="4" w:space="0" w:color="000000"/>
              <w:bottom w:val="single" w:sz="4" w:space="0" w:color="000000"/>
            </w:tcBorders>
            <w:shd w:val="clear" w:color="auto" w:fill="FFFFFF"/>
            <w:vAlign w:val="center"/>
          </w:tcPr>
          <w:p w14:paraId="6E9BF423" w14:textId="77777777" w:rsidR="006E2A56" w:rsidRPr="006E2A56" w:rsidRDefault="006E2A56" w:rsidP="00450E37">
            <w:pPr>
              <w:pStyle w:val="afff2"/>
              <w:snapToGrid w:val="0"/>
              <w:jc w:val="center"/>
              <w:rPr>
                <w:rFonts w:ascii="Times New Roman" w:hAnsi="Times New Roman" w:cs="Times New Roman"/>
                <w:sz w:val="22"/>
                <w:szCs w:val="22"/>
              </w:rPr>
            </w:pPr>
            <w:r w:rsidRPr="006E2A56">
              <w:rPr>
                <w:rFonts w:ascii="Times New Roman" w:hAnsi="Times New Roman" w:cs="Times New Roman"/>
                <w:sz w:val="22"/>
                <w:szCs w:val="22"/>
              </w:rPr>
              <w:t>88</w:t>
            </w:r>
          </w:p>
        </w:tc>
        <w:tc>
          <w:tcPr>
            <w:tcW w:w="4854" w:type="dxa"/>
            <w:tcBorders>
              <w:left w:val="single" w:sz="4" w:space="0" w:color="000000"/>
              <w:bottom w:val="single" w:sz="4" w:space="0" w:color="000000"/>
            </w:tcBorders>
            <w:shd w:val="clear" w:color="auto" w:fill="FFFFFF"/>
          </w:tcPr>
          <w:p w14:paraId="6FF1C5C4" w14:textId="77777777" w:rsidR="006E2A56" w:rsidRPr="006E2A56" w:rsidRDefault="006E2A56" w:rsidP="00450E37">
            <w:pPr>
              <w:rPr>
                <w:sz w:val="22"/>
                <w:szCs w:val="22"/>
              </w:rPr>
            </w:pPr>
            <w:proofErr w:type="spellStart"/>
            <w:r w:rsidRPr="006E2A56">
              <w:rPr>
                <w:sz w:val="22"/>
                <w:szCs w:val="22"/>
              </w:rPr>
              <w:t>Энергоаккумулятор</w:t>
            </w:r>
            <w:proofErr w:type="spellEnd"/>
            <w:r w:rsidRPr="006E2A56">
              <w:rPr>
                <w:sz w:val="22"/>
                <w:szCs w:val="22"/>
              </w:rPr>
              <w:t xml:space="preserve"> 5320 (тип 20/20)</w:t>
            </w:r>
          </w:p>
        </w:tc>
        <w:tc>
          <w:tcPr>
            <w:tcW w:w="2552" w:type="dxa"/>
            <w:tcBorders>
              <w:left w:val="single" w:sz="4" w:space="0" w:color="000000"/>
              <w:bottom w:val="single" w:sz="4" w:space="0" w:color="000000"/>
            </w:tcBorders>
            <w:shd w:val="clear" w:color="auto" w:fill="FFFFFF"/>
            <w:vAlign w:val="center"/>
          </w:tcPr>
          <w:p w14:paraId="293CF581" w14:textId="77777777" w:rsidR="006E2A56" w:rsidRPr="006E2A56" w:rsidRDefault="006E2A56" w:rsidP="00450E37">
            <w:pPr>
              <w:rPr>
                <w:sz w:val="22"/>
                <w:szCs w:val="22"/>
              </w:rPr>
            </w:pPr>
            <w:r w:rsidRPr="006E2A56">
              <w:rPr>
                <w:sz w:val="22"/>
                <w:szCs w:val="22"/>
              </w:rPr>
              <w:t>100-3519100-10</w:t>
            </w:r>
          </w:p>
        </w:tc>
        <w:tc>
          <w:tcPr>
            <w:tcW w:w="1042" w:type="dxa"/>
            <w:tcBorders>
              <w:left w:val="single" w:sz="4" w:space="0" w:color="000000"/>
              <w:bottom w:val="single" w:sz="4" w:space="0" w:color="000000"/>
            </w:tcBorders>
            <w:shd w:val="clear" w:color="auto" w:fill="FFFFFF"/>
            <w:vAlign w:val="center"/>
          </w:tcPr>
          <w:p w14:paraId="22A30EBC"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47916F7" w14:textId="77777777" w:rsidR="006E2A56" w:rsidRPr="006E2A56" w:rsidRDefault="006E2A56" w:rsidP="00450E37">
            <w:pPr>
              <w:jc w:val="center"/>
              <w:rPr>
                <w:sz w:val="22"/>
                <w:szCs w:val="22"/>
              </w:rPr>
            </w:pPr>
            <w:r w:rsidRPr="006E2A56">
              <w:rPr>
                <w:sz w:val="22"/>
                <w:szCs w:val="22"/>
              </w:rPr>
              <w:t>1</w:t>
            </w:r>
          </w:p>
        </w:tc>
      </w:tr>
      <w:tr w:rsidR="006E2A56" w:rsidRPr="006E2A56" w14:paraId="68D78D74" w14:textId="77777777" w:rsidTr="006E2A56">
        <w:tc>
          <w:tcPr>
            <w:tcW w:w="675" w:type="dxa"/>
            <w:tcBorders>
              <w:left w:val="single" w:sz="4" w:space="0" w:color="000000"/>
              <w:bottom w:val="single" w:sz="4" w:space="0" w:color="000000"/>
            </w:tcBorders>
            <w:shd w:val="clear" w:color="auto" w:fill="FFFFFF"/>
            <w:vAlign w:val="center"/>
          </w:tcPr>
          <w:p w14:paraId="16D3F0E7" w14:textId="77777777" w:rsidR="006E2A56" w:rsidRPr="006E2A56" w:rsidRDefault="006E2A56" w:rsidP="00450E37">
            <w:pPr>
              <w:pStyle w:val="afff2"/>
              <w:snapToGrid w:val="0"/>
              <w:jc w:val="center"/>
              <w:rPr>
                <w:rFonts w:ascii="Times New Roman" w:hAnsi="Times New Roman" w:cs="Times New Roman"/>
                <w:sz w:val="22"/>
                <w:szCs w:val="22"/>
              </w:rPr>
            </w:pPr>
            <w:r w:rsidRPr="006E2A56">
              <w:rPr>
                <w:rFonts w:ascii="Times New Roman" w:hAnsi="Times New Roman" w:cs="Times New Roman"/>
                <w:sz w:val="22"/>
                <w:szCs w:val="22"/>
              </w:rPr>
              <w:t>89</w:t>
            </w:r>
          </w:p>
        </w:tc>
        <w:tc>
          <w:tcPr>
            <w:tcW w:w="4854" w:type="dxa"/>
            <w:tcBorders>
              <w:left w:val="single" w:sz="4" w:space="0" w:color="000000"/>
              <w:bottom w:val="single" w:sz="4" w:space="0" w:color="000000"/>
            </w:tcBorders>
            <w:shd w:val="clear" w:color="auto" w:fill="FFFFFF"/>
          </w:tcPr>
          <w:p w14:paraId="5BCD824B" w14:textId="77777777" w:rsidR="006E2A56" w:rsidRPr="006E2A56" w:rsidRDefault="006E2A56" w:rsidP="00450E37">
            <w:pPr>
              <w:rPr>
                <w:sz w:val="22"/>
                <w:szCs w:val="22"/>
              </w:rPr>
            </w:pPr>
            <w:proofErr w:type="spellStart"/>
            <w:r w:rsidRPr="006E2A56">
              <w:rPr>
                <w:sz w:val="22"/>
                <w:szCs w:val="22"/>
              </w:rPr>
              <w:t>Энергоаккумулятор</w:t>
            </w:r>
            <w:proofErr w:type="spellEnd"/>
            <w:r w:rsidRPr="006E2A56">
              <w:rPr>
                <w:sz w:val="22"/>
                <w:szCs w:val="22"/>
              </w:rPr>
              <w:t xml:space="preserve"> 6520 тип 30/24</w:t>
            </w:r>
          </w:p>
        </w:tc>
        <w:tc>
          <w:tcPr>
            <w:tcW w:w="2552" w:type="dxa"/>
            <w:tcBorders>
              <w:left w:val="single" w:sz="4" w:space="0" w:color="000000"/>
              <w:bottom w:val="single" w:sz="4" w:space="0" w:color="000000"/>
            </w:tcBorders>
            <w:shd w:val="clear" w:color="auto" w:fill="FFFFFF"/>
            <w:vAlign w:val="center"/>
          </w:tcPr>
          <w:p w14:paraId="760C4FCF" w14:textId="77777777" w:rsidR="006E2A56" w:rsidRPr="006E2A56" w:rsidRDefault="006E2A56" w:rsidP="00450E37">
            <w:pPr>
              <w:rPr>
                <w:sz w:val="22"/>
                <w:szCs w:val="22"/>
              </w:rPr>
            </w:pPr>
            <w:r w:rsidRPr="006E2A56">
              <w:rPr>
                <w:sz w:val="22"/>
                <w:szCs w:val="22"/>
              </w:rPr>
              <w:t>25-3519301-60</w:t>
            </w:r>
          </w:p>
        </w:tc>
        <w:tc>
          <w:tcPr>
            <w:tcW w:w="1042" w:type="dxa"/>
            <w:tcBorders>
              <w:left w:val="single" w:sz="4" w:space="0" w:color="000000"/>
              <w:bottom w:val="single" w:sz="4" w:space="0" w:color="000000"/>
            </w:tcBorders>
            <w:shd w:val="clear" w:color="auto" w:fill="FFFFFF"/>
            <w:vAlign w:val="center"/>
          </w:tcPr>
          <w:p w14:paraId="515EACDD"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381A6D15" w14:textId="77777777" w:rsidR="006E2A56" w:rsidRPr="006E2A56" w:rsidRDefault="006E2A56" w:rsidP="00450E37">
            <w:pPr>
              <w:jc w:val="center"/>
              <w:rPr>
                <w:sz w:val="22"/>
                <w:szCs w:val="22"/>
              </w:rPr>
            </w:pPr>
            <w:r w:rsidRPr="006E2A56">
              <w:rPr>
                <w:sz w:val="22"/>
                <w:szCs w:val="22"/>
              </w:rPr>
              <w:t>1</w:t>
            </w:r>
          </w:p>
        </w:tc>
      </w:tr>
      <w:tr w:rsidR="006E2A56" w:rsidRPr="006E2A56" w14:paraId="3E301542" w14:textId="77777777" w:rsidTr="006E2A56">
        <w:tc>
          <w:tcPr>
            <w:tcW w:w="675" w:type="dxa"/>
            <w:tcBorders>
              <w:left w:val="single" w:sz="4" w:space="0" w:color="000000"/>
              <w:bottom w:val="single" w:sz="4" w:space="0" w:color="000000"/>
            </w:tcBorders>
            <w:shd w:val="clear" w:color="auto" w:fill="FFFFFF"/>
            <w:vAlign w:val="center"/>
          </w:tcPr>
          <w:p w14:paraId="305A7847" w14:textId="77777777" w:rsidR="006E2A56" w:rsidRPr="006E2A56" w:rsidRDefault="006E2A56" w:rsidP="00450E37">
            <w:pPr>
              <w:pStyle w:val="afff2"/>
              <w:snapToGrid w:val="0"/>
              <w:jc w:val="center"/>
              <w:rPr>
                <w:rFonts w:ascii="Times New Roman" w:hAnsi="Times New Roman" w:cs="Times New Roman"/>
                <w:sz w:val="22"/>
                <w:szCs w:val="22"/>
              </w:rPr>
            </w:pPr>
            <w:r w:rsidRPr="006E2A56">
              <w:rPr>
                <w:rFonts w:ascii="Times New Roman" w:hAnsi="Times New Roman" w:cs="Times New Roman"/>
                <w:sz w:val="22"/>
                <w:szCs w:val="22"/>
              </w:rPr>
              <w:t>90</w:t>
            </w:r>
          </w:p>
        </w:tc>
        <w:tc>
          <w:tcPr>
            <w:tcW w:w="4854" w:type="dxa"/>
            <w:tcBorders>
              <w:left w:val="single" w:sz="4" w:space="0" w:color="000000"/>
              <w:bottom w:val="single" w:sz="4" w:space="0" w:color="000000"/>
            </w:tcBorders>
            <w:shd w:val="clear" w:color="auto" w:fill="FFFFFF"/>
          </w:tcPr>
          <w:p w14:paraId="19C50D2B" w14:textId="77777777" w:rsidR="006E2A56" w:rsidRPr="006E2A56" w:rsidRDefault="006E2A56" w:rsidP="00450E37">
            <w:pPr>
              <w:rPr>
                <w:sz w:val="22"/>
                <w:szCs w:val="22"/>
              </w:rPr>
            </w:pPr>
            <w:proofErr w:type="spellStart"/>
            <w:r w:rsidRPr="006E2A56">
              <w:rPr>
                <w:sz w:val="22"/>
                <w:szCs w:val="22"/>
              </w:rPr>
              <w:t>Поршнекомплект</w:t>
            </w:r>
            <w:proofErr w:type="spellEnd"/>
          </w:p>
        </w:tc>
        <w:tc>
          <w:tcPr>
            <w:tcW w:w="2552" w:type="dxa"/>
            <w:tcBorders>
              <w:left w:val="single" w:sz="4" w:space="0" w:color="000000"/>
              <w:bottom w:val="single" w:sz="4" w:space="0" w:color="000000"/>
            </w:tcBorders>
            <w:shd w:val="clear" w:color="auto" w:fill="FFFFFF"/>
            <w:vAlign w:val="center"/>
          </w:tcPr>
          <w:p w14:paraId="3796E823" w14:textId="77777777" w:rsidR="006E2A56" w:rsidRPr="006E2A56" w:rsidRDefault="006E2A56" w:rsidP="00450E37">
            <w:pPr>
              <w:rPr>
                <w:sz w:val="22"/>
                <w:szCs w:val="22"/>
              </w:rPr>
            </w:pPr>
            <w:r w:rsidRPr="006E2A56">
              <w:rPr>
                <w:sz w:val="22"/>
                <w:szCs w:val="22"/>
              </w:rPr>
              <w:t>740.1000128</w:t>
            </w:r>
          </w:p>
        </w:tc>
        <w:tc>
          <w:tcPr>
            <w:tcW w:w="1042" w:type="dxa"/>
            <w:tcBorders>
              <w:left w:val="single" w:sz="4" w:space="0" w:color="000000"/>
              <w:bottom w:val="single" w:sz="4" w:space="0" w:color="000000"/>
            </w:tcBorders>
            <w:shd w:val="clear" w:color="auto" w:fill="FFFFFF"/>
            <w:vAlign w:val="center"/>
          </w:tcPr>
          <w:p w14:paraId="3354656D"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47C3D0DA" w14:textId="77777777" w:rsidR="006E2A56" w:rsidRPr="006E2A56" w:rsidRDefault="006E2A56" w:rsidP="00450E37">
            <w:pPr>
              <w:jc w:val="center"/>
              <w:rPr>
                <w:sz w:val="22"/>
                <w:szCs w:val="22"/>
              </w:rPr>
            </w:pPr>
            <w:r w:rsidRPr="006E2A56">
              <w:rPr>
                <w:sz w:val="22"/>
                <w:szCs w:val="22"/>
              </w:rPr>
              <w:t>1</w:t>
            </w:r>
          </w:p>
        </w:tc>
      </w:tr>
      <w:tr w:rsidR="006E2A56" w:rsidRPr="006E2A56" w14:paraId="5A87A696" w14:textId="77777777" w:rsidTr="006E2A56">
        <w:tc>
          <w:tcPr>
            <w:tcW w:w="675" w:type="dxa"/>
            <w:tcBorders>
              <w:left w:val="single" w:sz="4" w:space="0" w:color="000000"/>
              <w:bottom w:val="single" w:sz="4" w:space="0" w:color="000000"/>
            </w:tcBorders>
            <w:shd w:val="clear" w:color="auto" w:fill="FFFFFF"/>
            <w:vAlign w:val="center"/>
          </w:tcPr>
          <w:p w14:paraId="55AC6B8D" w14:textId="77777777" w:rsidR="006E2A56" w:rsidRPr="006E2A56" w:rsidRDefault="006E2A56" w:rsidP="00450E37">
            <w:pPr>
              <w:pStyle w:val="afff2"/>
              <w:snapToGrid w:val="0"/>
              <w:jc w:val="center"/>
              <w:rPr>
                <w:rFonts w:ascii="Times New Roman" w:hAnsi="Times New Roman" w:cs="Times New Roman"/>
                <w:sz w:val="22"/>
                <w:szCs w:val="22"/>
              </w:rPr>
            </w:pPr>
            <w:r w:rsidRPr="006E2A56">
              <w:rPr>
                <w:rFonts w:ascii="Times New Roman" w:hAnsi="Times New Roman" w:cs="Times New Roman"/>
                <w:sz w:val="22"/>
                <w:szCs w:val="22"/>
              </w:rPr>
              <w:t>91</w:t>
            </w:r>
          </w:p>
        </w:tc>
        <w:tc>
          <w:tcPr>
            <w:tcW w:w="4854" w:type="dxa"/>
            <w:tcBorders>
              <w:left w:val="single" w:sz="4" w:space="0" w:color="000000"/>
              <w:bottom w:val="single" w:sz="4" w:space="0" w:color="000000"/>
            </w:tcBorders>
            <w:shd w:val="clear" w:color="auto" w:fill="FFFFFF"/>
          </w:tcPr>
          <w:p w14:paraId="52A6F39D" w14:textId="77777777" w:rsidR="006E2A56" w:rsidRPr="006E2A56" w:rsidRDefault="006E2A56" w:rsidP="00450E37">
            <w:pPr>
              <w:rPr>
                <w:sz w:val="22"/>
                <w:szCs w:val="22"/>
              </w:rPr>
            </w:pPr>
            <w:r w:rsidRPr="006E2A56">
              <w:rPr>
                <w:sz w:val="22"/>
                <w:szCs w:val="22"/>
              </w:rPr>
              <w:t>Ремкомплект двигателя (</w:t>
            </w:r>
            <w:proofErr w:type="spellStart"/>
            <w:r w:rsidRPr="006E2A56">
              <w:rPr>
                <w:sz w:val="22"/>
                <w:szCs w:val="22"/>
              </w:rPr>
              <w:t>паранит</w:t>
            </w:r>
            <w:proofErr w:type="spellEnd"/>
            <w:r w:rsidRPr="006E2A56">
              <w:rPr>
                <w:sz w:val="22"/>
                <w:szCs w:val="22"/>
              </w:rPr>
              <w:t xml:space="preserve">) </w:t>
            </w:r>
          </w:p>
        </w:tc>
        <w:tc>
          <w:tcPr>
            <w:tcW w:w="2552" w:type="dxa"/>
            <w:tcBorders>
              <w:left w:val="single" w:sz="4" w:space="0" w:color="000000"/>
              <w:bottom w:val="single" w:sz="4" w:space="0" w:color="000000"/>
            </w:tcBorders>
            <w:shd w:val="clear" w:color="auto" w:fill="FFFFFF"/>
            <w:vAlign w:val="center"/>
          </w:tcPr>
          <w:p w14:paraId="69DC9D62" w14:textId="77777777" w:rsidR="006E2A56" w:rsidRPr="006E2A56" w:rsidRDefault="006E2A56" w:rsidP="00450E37">
            <w:pPr>
              <w:rPr>
                <w:sz w:val="22"/>
                <w:szCs w:val="22"/>
              </w:rPr>
            </w:pPr>
            <w:r w:rsidRPr="006E2A56">
              <w:rPr>
                <w:sz w:val="22"/>
                <w:szCs w:val="22"/>
              </w:rPr>
              <w:t>740-1000000-474</w:t>
            </w:r>
          </w:p>
        </w:tc>
        <w:tc>
          <w:tcPr>
            <w:tcW w:w="1042" w:type="dxa"/>
            <w:tcBorders>
              <w:left w:val="single" w:sz="4" w:space="0" w:color="000000"/>
              <w:bottom w:val="single" w:sz="4" w:space="0" w:color="000000"/>
            </w:tcBorders>
            <w:shd w:val="clear" w:color="auto" w:fill="FFFFFF"/>
            <w:vAlign w:val="center"/>
          </w:tcPr>
          <w:p w14:paraId="4F8EA027"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2DA2D30F" w14:textId="77777777" w:rsidR="006E2A56" w:rsidRPr="006E2A56" w:rsidRDefault="006E2A56" w:rsidP="00450E37">
            <w:pPr>
              <w:jc w:val="center"/>
              <w:rPr>
                <w:sz w:val="22"/>
                <w:szCs w:val="22"/>
              </w:rPr>
            </w:pPr>
            <w:r w:rsidRPr="006E2A56">
              <w:rPr>
                <w:sz w:val="22"/>
                <w:szCs w:val="22"/>
              </w:rPr>
              <w:t>1</w:t>
            </w:r>
          </w:p>
        </w:tc>
      </w:tr>
      <w:tr w:rsidR="006E2A56" w:rsidRPr="006E2A56" w14:paraId="44F57A7E" w14:textId="77777777" w:rsidTr="006E2A56">
        <w:tc>
          <w:tcPr>
            <w:tcW w:w="675" w:type="dxa"/>
            <w:tcBorders>
              <w:left w:val="single" w:sz="4" w:space="0" w:color="000000"/>
              <w:bottom w:val="single" w:sz="4" w:space="0" w:color="000000"/>
            </w:tcBorders>
            <w:shd w:val="clear" w:color="auto" w:fill="FFFFFF"/>
            <w:vAlign w:val="center"/>
          </w:tcPr>
          <w:p w14:paraId="210EB4EA" w14:textId="77777777" w:rsidR="006E2A56" w:rsidRPr="006E2A56" w:rsidRDefault="006E2A56" w:rsidP="00450E37">
            <w:pPr>
              <w:pStyle w:val="afff2"/>
              <w:snapToGrid w:val="0"/>
              <w:jc w:val="center"/>
              <w:rPr>
                <w:rFonts w:ascii="Times New Roman" w:hAnsi="Times New Roman" w:cs="Times New Roman"/>
                <w:sz w:val="22"/>
                <w:szCs w:val="22"/>
              </w:rPr>
            </w:pPr>
            <w:r w:rsidRPr="006E2A56">
              <w:rPr>
                <w:rFonts w:ascii="Times New Roman" w:hAnsi="Times New Roman" w:cs="Times New Roman"/>
                <w:sz w:val="22"/>
                <w:szCs w:val="22"/>
              </w:rPr>
              <w:t>92</w:t>
            </w:r>
          </w:p>
        </w:tc>
        <w:tc>
          <w:tcPr>
            <w:tcW w:w="4854" w:type="dxa"/>
            <w:tcBorders>
              <w:left w:val="single" w:sz="4" w:space="0" w:color="000000"/>
              <w:bottom w:val="single" w:sz="4" w:space="0" w:color="000000"/>
            </w:tcBorders>
            <w:shd w:val="clear" w:color="auto" w:fill="FFFFFF"/>
          </w:tcPr>
          <w:p w14:paraId="4C3F487A" w14:textId="77777777" w:rsidR="006E2A56" w:rsidRPr="006E2A56" w:rsidRDefault="006E2A56" w:rsidP="00450E37">
            <w:pPr>
              <w:rPr>
                <w:sz w:val="22"/>
                <w:szCs w:val="22"/>
              </w:rPr>
            </w:pPr>
            <w:r w:rsidRPr="006E2A56">
              <w:rPr>
                <w:sz w:val="22"/>
                <w:szCs w:val="22"/>
              </w:rPr>
              <w:t xml:space="preserve">Генератор ЗИТ </w:t>
            </w:r>
          </w:p>
        </w:tc>
        <w:tc>
          <w:tcPr>
            <w:tcW w:w="2552" w:type="dxa"/>
            <w:tcBorders>
              <w:left w:val="single" w:sz="4" w:space="0" w:color="000000"/>
              <w:bottom w:val="single" w:sz="4" w:space="0" w:color="000000"/>
            </w:tcBorders>
            <w:shd w:val="clear" w:color="auto" w:fill="FFFFFF"/>
            <w:vAlign w:val="center"/>
          </w:tcPr>
          <w:p w14:paraId="32CC577F" w14:textId="77777777" w:rsidR="006E2A56" w:rsidRPr="006E2A56" w:rsidRDefault="006E2A56" w:rsidP="00450E37">
            <w:pPr>
              <w:rPr>
                <w:sz w:val="22"/>
                <w:szCs w:val="22"/>
              </w:rPr>
            </w:pPr>
            <w:r w:rsidRPr="006E2A56">
              <w:rPr>
                <w:sz w:val="22"/>
                <w:szCs w:val="22"/>
              </w:rPr>
              <w:t>Г273В1-3701000-03</w:t>
            </w:r>
          </w:p>
        </w:tc>
        <w:tc>
          <w:tcPr>
            <w:tcW w:w="1042" w:type="dxa"/>
            <w:tcBorders>
              <w:left w:val="single" w:sz="4" w:space="0" w:color="000000"/>
              <w:bottom w:val="single" w:sz="4" w:space="0" w:color="000000"/>
            </w:tcBorders>
            <w:shd w:val="clear" w:color="auto" w:fill="FFFFFF"/>
            <w:vAlign w:val="center"/>
          </w:tcPr>
          <w:p w14:paraId="6445818B"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5987AC9A" w14:textId="77777777" w:rsidR="006E2A56" w:rsidRPr="006E2A56" w:rsidRDefault="006E2A56" w:rsidP="00450E37">
            <w:pPr>
              <w:jc w:val="center"/>
              <w:rPr>
                <w:sz w:val="22"/>
                <w:szCs w:val="22"/>
              </w:rPr>
            </w:pPr>
            <w:r w:rsidRPr="006E2A56">
              <w:rPr>
                <w:sz w:val="22"/>
                <w:szCs w:val="22"/>
              </w:rPr>
              <w:t>1</w:t>
            </w:r>
          </w:p>
        </w:tc>
      </w:tr>
      <w:tr w:rsidR="006E2A56" w:rsidRPr="006E2A56" w14:paraId="263E0F52"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186918DB" w14:textId="77777777" w:rsidR="006E2A56" w:rsidRPr="006E2A56" w:rsidRDefault="006E2A56" w:rsidP="00450E37">
            <w:pPr>
              <w:pStyle w:val="afff2"/>
              <w:snapToGrid w:val="0"/>
              <w:jc w:val="center"/>
              <w:rPr>
                <w:rFonts w:ascii="Times New Roman" w:hAnsi="Times New Roman" w:cs="Times New Roman"/>
                <w:sz w:val="22"/>
                <w:szCs w:val="22"/>
              </w:rPr>
            </w:pPr>
            <w:r w:rsidRPr="006E2A56">
              <w:rPr>
                <w:rFonts w:ascii="Times New Roman" w:hAnsi="Times New Roman" w:cs="Times New Roman"/>
                <w:sz w:val="22"/>
                <w:szCs w:val="22"/>
              </w:rPr>
              <w:t>93</w:t>
            </w:r>
          </w:p>
        </w:tc>
        <w:tc>
          <w:tcPr>
            <w:tcW w:w="4854" w:type="dxa"/>
            <w:tcBorders>
              <w:top w:val="single" w:sz="4" w:space="0" w:color="000000"/>
              <w:left w:val="single" w:sz="4" w:space="0" w:color="000000"/>
              <w:bottom w:val="single" w:sz="4" w:space="0" w:color="000000"/>
            </w:tcBorders>
            <w:shd w:val="clear" w:color="auto" w:fill="FFFFFF"/>
          </w:tcPr>
          <w:p w14:paraId="12EB3E50" w14:textId="77777777" w:rsidR="006E2A56" w:rsidRPr="006E2A56" w:rsidRDefault="006E2A56" w:rsidP="00450E37">
            <w:pPr>
              <w:rPr>
                <w:sz w:val="22"/>
                <w:szCs w:val="22"/>
              </w:rPr>
            </w:pPr>
            <w:r w:rsidRPr="006E2A56">
              <w:rPr>
                <w:sz w:val="22"/>
                <w:szCs w:val="22"/>
              </w:rPr>
              <w:t xml:space="preserve">Замок зажигания </w:t>
            </w:r>
          </w:p>
        </w:tc>
        <w:tc>
          <w:tcPr>
            <w:tcW w:w="2552" w:type="dxa"/>
            <w:tcBorders>
              <w:top w:val="single" w:sz="4" w:space="0" w:color="000000"/>
              <w:left w:val="single" w:sz="4" w:space="0" w:color="000000"/>
              <w:bottom w:val="single" w:sz="4" w:space="0" w:color="000000"/>
            </w:tcBorders>
            <w:shd w:val="clear" w:color="auto" w:fill="FFFFFF"/>
            <w:vAlign w:val="center"/>
          </w:tcPr>
          <w:p w14:paraId="65C231BE" w14:textId="77777777" w:rsidR="006E2A56" w:rsidRPr="006E2A56" w:rsidRDefault="006E2A56" w:rsidP="00450E37">
            <w:pPr>
              <w:rPr>
                <w:sz w:val="22"/>
                <w:szCs w:val="22"/>
              </w:rPr>
            </w:pPr>
            <w:r w:rsidRPr="006E2A56">
              <w:rPr>
                <w:sz w:val="22"/>
                <w:szCs w:val="22"/>
              </w:rPr>
              <w:t>ВК-353</w:t>
            </w:r>
          </w:p>
        </w:tc>
        <w:tc>
          <w:tcPr>
            <w:tcW w:w="1042" w:type="dxa"/>
            <w:tcBorders>
              <w:top w:val="single" w:sz="4" w:space="0" w:color="000000"/>
              <w:left w:val="single" w:sz="4" w:space="0" w:color="000000"/>
              <w:bottom w:val="single" w:sz="4" w:space="0" w:color="000000"/>
            </w:tcBorders>
            <w:shd w:val="clear" w:color="auto" w:fill="FFFFFF"/>
            <w:vAlign w:val="center"/>
          </w:tcPr>
          <w:p w14:paraId="65FB2614"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F0C838" w14:textId="77777777" w:rsidR="006E2A56" w:rsidRPr="006E2A56" w:rsidRDefault="006E2A56" w:rsidP="00450E37">
            <w:pPr>
              <w:jc w:val="center"/>
              <w:rPr>
                <w:sz w:val="22"/>
                <w:szCs w:val="22"/>
              </w:rPr>
            </w:pPr>
            <w:r w:rsidRPr="006E2A56">
              <w:rPr>
                <w:sz w:val="22"/>
                <w:szCs w:val="22"/>
              </w:rPr>
              <w:t>1</w:t>
            </w:r>
          </w:p>
        </w:tc>
      </w:tr>
      <w:tr w:rsidR="006E2A56" w:rsidRPr="006E2A56" w14:paraId="30CFC7A2" w14:textId="77777777" w:rsidTr="006E2A56">
        <w:tc>
          <w:tcPr>
            <w:tcW w:w="675" w:type="dxa"/>
            <w:tcBorders>
              <w:left w:val="single" w:sz="4" w:space="0" w:color="000000"/>
              <w:bottom w:val="single" w:sz="4" w:space="0" w:color="000000"/>
            </w:tcBorders>
            <w:shd w:val="clear" w:color="auto" w:fill="FFFFFF"/>
            <w:vAlign w:val="center"/>
          </w:tcPr>
          <w:p w14:paraId="35DE83BF"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94</w:t>
            </w:r>
          </w:p>
        </w:tc>
        <w:tc>
          <w:tcPr>
            <w:tcW w:w="4854" w:type="dxa"/>
            <w:tcBorders>
              <w:left w:val="single" w:sz="4" w:space="0" w:color="000000"/>
              <w:bottom w:val="single" w:sz="4" w:space="0" w:color="000000"/>
            </w:tcBorders>
            <w:shd w:val="clear" w:color="auto" w:fill="FFFFFF"/>
          </w:tcPr>
          <w:p w14:paraId="347110C0" w14:textId="77777777" w:rsidR="006E2A56" w:rsidRPr="006E2A56" w:rsidRDefault="006E2A56" w:rsidP="00450E37">
            <w:pPr>
              <w:rPr>
                <w:sz w:val="22"/>
                <w:szCs w:val="22"/>
              </w:rPr>
            </w:pPr>
            <w:r w:rsidRPr="006E2A56">
              <w:rPr>
                <w:sz w:val="22"/>
                <w:szCs w:val="22"/>
              </w:rPr>
              <w:t>Рукав высокого давления в сборе</w:t>
            </w:r>
          </w:p>
        </w:tc>
        <w:tc>
          <w:tcPr>
            <w:tcW w:w="2552" w:type="dxa"/>
            <w:tcBorders>
              <w:left w:val="single" w:sz="4" w:space="0" w:color="000000"/>
              <w:bottom w:val="single" w:sz="4" w:space="0" w:color="000000"/>
            </w:tcBorders>
            <w:shd w:val="clear" w:color="auto" w:fill="FFFFFF"/>
            <w:vAlign w:val="center"/>
          </w:tcPr>
          <w:p w14:paraId="709C71D6" w14:textId="77777777" w:rsidR="006E2A56" w:rsidRPr="006E2A56" w:rsidRDefault="006E2A56" w:rsidP="00450E37">
            <w:pPr>
              <w:rPr>
                <w:sz w:val="22"/>
                <w:szCs w:val="22"/>
              </w:rPr>
            </w:pPr>
            <w:r w:rsidRPr="006E2A56">
              <w:rPr>
                <w:sz w:val="22"/>
                <w:szCs w:val="22"/>
              </w:rPr>
              <w:t>100-3512010</w:t>
            </w:r>
          </w:p>
        </w:tc>
        <w:tc>
          <w:tcPr>
            <w:tcW w:w="1042" w:type="dxa"/>
            <w:tcBorders>
              <w:left w:val="single" w:sz="4" w:space="0" w:color="000000"/>
              <w:bottom w:val="single" w:sz="4" w:space="0" w:color="000000"/>
            </w:tcBorders>
            <w:shd w:val="clear" w:color="auto" w:fill="FFFFFF"/>
            <w:vAlign w:val="center"/>
          </w:tcPr>
          <w:p w14:paraId="3CC801A6"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5FF40E27" w14:textId="77777777" w:rsidR="006E2A56" w:rsidRPr="006E2A56" w:rsidRDefault="006E2A56" w:rsidP="00450E37">
            <w:pPr>
              <w:jc w:val="center"/>
              <w:rPr>
                <w:sz w:val="22"/>
                <w:szCs w:val="22"/>
              </w:rPr>
            </w:pPr>
            <w:r w:rsidRPr="006E2A56">
              <w:rPr>
                <w:sz w:val="22"/>
                <w:szCs w:val="22"/>
              </w:rPr>
              <w:t>1</w:t>
            </w:r>
          </w:p>
        </w:tc>
      </w:tr>
      <w:tr w:rsidR="006E2A56" w:rsidRPr="006E2A56" w14:paraId="5C472F69" w14:textId="77777777" w:rsidTr="006E2A56">
        <w:tc>
          <w:tcPr>
            <w:tcW w:w="675" w:type="dxa"/>
            <w:tcBorders>
              <w:left w:val="single" w:sz="4" w:space="0" w:color="000000"/>
              <w:bottom w:val="single" w:sz="4" w:space="0" w:color="000000"/>
            </w:tcBorders>
            <w:shd w:val="clear" w:color="auto" w:fill="FFFFFF"/>
            <w:vAlign w:val="center"/>
          </w:tcPr>
          <w:p w14:paraId="2E2A670C"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95</w:t>
            </w:r>
          </w:p>
        </w:tc>
        <w:tc>
          <w:tcPr>
            <w:tcW w:w="4854" w:type="dxa"/>
            <w:tcBorders>
              <w:left w:val="single" w:sz="4" w:space="0" w:color="000000"/>
              <w:bottom w:val="single" w:sz="4" w:space="0" w:color="000000"/>
            </w:tcBorders>
            <w:shd w:val="clear" w:color="auto" w:fill="FFFFFF"/>
          </w:tcPr>
          <w:p w14:paraId="2BBFFEFE" w14:textId="77777777" w:rsidR="006E2A56" w:rsidRPr="006E2A56" w:rsidRDefault="006E2A56" w:rsidP="00450E37">
            <w:pPr>
              <w:rPr>
                <w:sz w:val="22"/>
                <w:szCs w:val="22"/>
              </w:rPr>
            </w:pPr>
            <w:r w:rsidRPr="006E2A56">
              <w:rPr>
                <w:sz w:val="22"/>
                <w:szCs w:val="22"/>
              </w:rPr>
              <w:t>Ресивер в сборе</w:t>
            </w:r>
          </w:p>
        </w:tc>
        <w:tc>
          <w:tcPr>
            <w:tcW w:w="2552" w:type="dxa"/>
            <w:tcBorders>
              <w:left w:val="single" w:sz="4" w:space="0" w:color="000000"/>
              <w:bottom w:val="single" w:sz="4" w:space="0" w:color="000000"/>
            </w:tcBorders>
            <w:shd w:val="clear" w:color="auto" w:fill="FFFFFF"/>
            <w:vAlign w:val="center"/>
          </w:tcPr>
          <w:p w14:paraId="7FA6229F" w14:textId="77777777" w:rsidR="006E2A56" w:rsidRPr="006E2A56" w:rsidRDefault="006E2A56" w:rsidP="00450E37">
            <w:pPr>
              <w:rPr>
                <w:sz w:val="22"/>
                <w:szCs w:val="22"/>
              </w:rPr>
            </w:pPr>
            <w:r w:rsidRPr="006E2A56">
              <w:rPr>
                <w:sz w:val="22"/>
                <w:szCs w:val="22"/>
              </w:rPr>
              <w:t>5320-3513014</w:t>
            </w:r>
          </w:p>
        </w:tc>
        <w:tc>
          <w:tcPr>
            <w:tcW w:w="1042" w:type="dxa"/>
            <w:tcBorders>
              <w:left w:val="single" w:sz="4" w:space="0" w:color="000000"/>
              <w:bottom w:val="single" w:sz="4" w:space="0" w:color="000000"/>
            </w:tcBorders>
            <w:shd w:val="clear" w:color="auto" w:fill="FFFFFF"/>
            <w:vAlign w:val="center"/>
          </w:tcPr>
          <w:p w14:paraId="238B317D"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2DF6487A" w14:textId="77777777" w:rsidR="006E2A56" w:rsidRPr="006E2A56" w:rsidRDefault="006E2A56" w:rsidP="00450E37">
            <w:pPr>
              <w:jc w:val="center"/>
              <w:rPr>
                <w:sz w:val="22"/>
                <w:szCs w:val="22"/>
              </w:rPr>
            </w:pPr>
            <w:r w:rsidRPr="006E2A56">
              <w:rPr>
                <w:sz w:val="22"/>
                <w:szCs w:val="22"/>
              </w:rPr>
              <w:t>1</w:t>
            </w:r>
          </w:p>
        </w:tc>
      </w:tr>
      <w:tr w:rsidR="006E2A56" w:rsidRPr="006E2A56" w14:paraId="2A679F1C" w14:textId="77777777" w:rsidTr="006E2A56">
        <w:tc>
          <w:tcPr>
            <w:tcW w:w="675" w:type="dxa"/>
            <w:tcBorders>
              <w:left w:val="single" w:sz="4" w:space="0" w:color="000000"/>
              <w:bottom w:val="single" w:sz="4" w:space="0" w:color="000000"/>
            </w:tcBorders>
            <w:shd w:val="clear" w:color="auto" w:fill="FFFFFF"/>
            <w:vAlign w:val="center"/>
          </w:tcPr>
          <w:p w14:paraId="31F2A6BD"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96</w:t>
            </w:r>
          </w:p>
        </w:tc>
        <w:tc>
          <w:tcPr>
            <w:tcW w:w="4854" w:type="dxa"/>
            <w:tcBorders>
              <w:left w:val="single" w:sz="4" w:space="0" w:color="000000"/>
              <w:bottom w:val="single" w:sz="4" w:space="0" w:color="000000"/>
            </w:tcBorders>
            <w:shd w:val="clear" w:color="auto" w:fill="FFFFFF"/>
          </w:tcPr>
          <w:p w14:paraId="44F36119" w14:textId="77777777" w:rsidR="006E2A56" w:rsidRPr="006E2A56" w:rsidRDefault="006E2A56" w:rsidP="00450E37">
            <w:pPr>
              <w:rPr>
                <w:sz w:val="22"/>
                <w:szCs w:val="22"/>
              </w:rPr>
            </w:pPr>
            <w:r w:rsidRPr="006E2A56">
              <w:rPr>
                <w:sz w:val="22"/>
                <w:szCs w:val="22"/>
              </w:rPr>
              <w:t>Кран в сборе (тормозной двухсекционный)</w:t>
            </w:r>
          </w:p>
        </w:tc>
        <w:tc>
          <w:tcPr>
            <w:tcW w:w="2552" w:type="dxa"/>
            <w:tcBorders>
              <w:left w:val="single" w:sz="4" w:space="0" w:color="000000"/>
              <w:bottom w:val="single" w:sz="4" w:space="0" w:color="000000"/>
            </w:tcBorders>
            <w:shd w:val="clear" w:color="auto" w:fill="FFFFFF"/>
            <w:vAlign w:val="center"/>
          </w:tcPr>
          <w:p w14:paraId="47E0DE03" w14:textId="77777777" w:rsidR="006E2A56" w:rsidRPr="006E2A56" w:rsidRDefault="006E2A56" w:rsidP="00450E37">
            <w:pPr>
              <w:rPr>
                <w:sz w:val="22"/>
                <w:szCs w:val="22"/>
              </w:rPr>
            </w:pPr>
            <w:r w:rsidRPr="006E2A56">
              <w:rPr>
                <w:sz w:val="22"/>
                <w:szCs w:val="22"/>
              </w:rPr>
              <w:t>100-3514010</w:t>
            </w:r>
          </w:p>
        </w:tc>
        <w:tc>
          <w:tcPr>
            <w:tcW w:w="1042" w:type="dxa"/>
            <w:tcBorders>
              <w:left w:val="single" w:sz="4" w:space="0" w:color="000000"/>
              <w:bottom w:val="single" w:sz="4" w:space="0" w:color="000000"/>
            </w:tcBorders>
            <w:shd w:val="clear" w:color="auto" w:fill="FFFFFF"/>
            <w:vAlign w:val="center"/>
          </w:tcPr>
          <w:p w14:paraId="18B20271"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00146B5E" w14:textId="77777777" w:rsidR="006E2A56" w:rsidRPr="006E2A56" w:rsidRDefault="006E2A56" w:rsidP="00450E37">
            <w:pPr>
              <w:jc w:val="center"/>
              <w:rPr>
                <w:sz w:val="22"/>
                <w:szCs w:val="22"/>
              </w:rPr>
            </w:pPr>
            <w:r w:rsidRPr="006E2A56">
              <w:rPr>
                <w:sz w:val="22"/>
                <w:szCs w:val="22"/>
              </w:rPr>
              <w:t>1</w:t>
            </w:r>
          </w:p>
        </w:tc>
      </w:tr>
      <w:tr w:rsidR="006E2A56" w:rsidRPr="006E2A56" w14:paraId="4B225506" w14:textId="77777777" w:rsidTr="006E2A56">
        <w:tc>
          <w:tcPr>
            <w:tcW w:w="675" w:type="dxa"/>
            <w:tcBorders>
              <w:left w:val="single" w:sz="4" w:space="0" w:color="000000"/>
              <w:bottom w:val="single" w:sz="4" w:space="0" w:color="000000"/>
            </w:tcBorders>
            <w:shd w:val="clear" w:color="auto" w:fill="FFFFFF"/>
            <w:vAlign w:val="center"/>
          </w:tcPr>
          <w:p w14:paraId="644FC439"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97</w:t>
            </w:r>
          </w:p>
        </w:tc>
        <w:tc>
          <w:tcPr>
            <w:tcW w:w="4854" w:type="dxa"/>
            <w:tcBorders>
              <w:left w:val="single" w:sz="4" w:space="0" w:color="000000"/>
              <w:bottom w:val="single" w:sz="4" w:space="0" w:color="000000"/>
            </w:tcBorders>
            <w:shd w:val="clear" w:color="auto" w:fill="FFFFFF"/>
          </w:tcPr>
          <w:p w14:paraId="63279805" w14:textId="77777777" w:rsidR="006E2A56" w:rsidRPr="006E2A56" w:rsidRDefault="006E2A56" w:rsidP="00450E37">
            <w:pPr>
              <w:rPr>
                <w:sz w:val="22"/>
                <w:szCs w:val="22"/>
              </w:rPr>
            </w:pPr>
            <w:r w:rsidRPr="006E2A56">
              <w:rPr>
                <w:sz w:val="22"/>
                <w:szCs w:val="22"/>
              </w:rPr>
              <w:t>Клапан защитный одинарный в сборе</w:t>
            </w:r>
          </w:p>
        </w:tc>
        <w:tc>
          <w:tcPr>
            <w:tcW w:w="2552" w:type="dxa"/>
            <w:tcBorders>
              <w:left w:val="single" w:sz="4" w:space="0" w:color="000000"/>
              <w:bottom w:val="single" w:sz="4" w:space="0" w:color="000000"/>
            </w:tcBorders>
            <w:shd w:val="clear" w:color="auto" w:fill="FFFFFF"/>
            <w:vAlign w:val="center"/>
          </w:tcPr>
          <w:p w14:paraId="00FFE571" w14:textId="77777777" w:rsidR="006E2A56" w:rsidRPr="006E2A56" w:rsidRDefault="006E2A56" w:rsidP="00450E37">
            <w:pPr>
              <w:rPr>
                <w:sz w:val="22"/>
                <w:szCs w:val="22"/>
              </w:rPr>
            </w:pPr>
            <w:r w:rsidRPr="006E2A56">
              <w:rPr>
                <w:sz w:val="22"/>
                <w:szCs w:val="22"/>
              </w:rPr>
              <w:t>100-3515020</w:t>
            </w:r>
          </w:p>
        </w:tc>
        <w:tc>
          <w:tcPr>
            <w:tcW w:w="1042" w:type="dxa"/>
            <w:tcBorders>
              <w:left w:val="single" w:sz="4" w:space="0" w:color="000000"/>
              <w:bottom w:val="single" w:sz="4" w:space="0" w:color="000000"/>
            </w:tcBorders>
            <w:shd w:val="clear" w:color="auto" w:fill="FFFFFF"/>
            <w:vAlign w:val="center"/>
          </w:tcPr>
          <w:p w14:paraId="7411C98F"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96E64EA" w14:textId="77777777" w:rsidR="006E2A56" w:rsidRPr="006E2A56" w:rsidRDefault="006E2A56" w:rsidP="00450E37">
            <w:pPr>
              <w:jc w:val="center"/>
              <w:rPr>
                <w:sz w:val="22"/>
                <w:szCs w:val="22"/>
              </w:rPr>
            </w:pPr>
            <w:r w:rsidRPr="006E2A56">
              <w:rPr>
                <w:sz w:val="22"/>
                <w:szCs w:val="22"/>
              </w:rPr>
              <w:t>1</w:t>
            </w:r>
          </w:p>
        </w:tc>
      </w:tr>
      <w:tr w:rsidR="006E2A56" w:rsidRPr="006E2A56" w14:paraId="3B42F95C" w14:textId="77777777" w:rsidTr="006E2A56">
        <w:tc>
          <w:tcPr>
            <w:tcW w:w="675" w:type="dxa"/>
            <w:tcBorders>
              <w:left w:val="single" w:sz="4" w:space="0" w:color="000000"/>
              <w:bottom w:val="single" w:sz="4" w:space="0" w:color="000000"/>
            </w:tcBorders>
            <w:shd w:val="clear" w:color="auto" w:fill="FFFFFF"/>
            <w:vAlign w:val="center"/>
          </w:tcPr>
          <w:p w14:paraId="7F24B638"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98</w:t>
            </w:r>
          </w:p>
        </w:tc>
        <w:tc>
          <w:tcPr>
            <w:tcW w:w="4854" w:type="dxa"/>
            <w:tcBorders>
              <w:left w:val="single" w:sz="4" w:space="0" w:color="000000"/>
              <w:bottom w:val="single" w:sz="4" w:space="0" w:color="000000"/>
            </w:tcBorders>
            <w:shd w:val="clear" w:color="auto" w:fill="FFFFFF"/>
          </w:tcPr>
          <w:p w14:paraId="3E6F89E4" w14:textId="77777777" w:rsidR="006E2A56" w:rsidRPr="006E2A56" w:rsidRDefault="006E2A56" w:rsidP="00450E37">
            <w:pPr>
              <w:rPr>
                <w:sz w:val="22"/>
                <w:szCs w:val="22"/>
              </w:rPr>
            </w:pPr>
            <w:r w:rsidRPr="006E2A56">
              <w:rPr>
                <w:sz w:val="22"/>
                <w:szCs w:val="22"/>
              </w:rPr>
              <w:t>Клапан защитный тройной в сборе</w:t>
            </w:r>
          </w:p>
        </w:tc>
        <w:tc>
          <w:tcPr>
            <w:tcW w:w="2552" w:type="dxa"/>
            <w:tcBorders>
              <w:left w:val="single" w:sz="4" w:space="0" w:color="000000"/>
              <w:bottom w:val="single" w:sz="4" w:space="0" w:color="000000"/>
            </w:tcBorders>
            <w:shd w:val="clear" w:color="auto" w:fill="FFFFFF"/>
            <w:vAlign w:val="center"/>
          </w:tcPr>
          <w:p w14:paraId="5809B9EE" w14:textId="77777777" w:rsidR="006E2A56" w:rsidRPr="006E2A56" w:rsidRDefault="006E2A56" w:rsidP="00450E37">
            <w:pPr>
              <w:rPr>
                <w:sz w:val="22"/>
                <w:szCs w:val="22"/>
              </w:rPr>
            </w:pPr>
            <w:r w:rsidRPr="006E2A56">
              <w:rPr>
                <w:sz w:val="22"/>
                <w:szCs w:val="22"/>
              </w:rPr>
              <w:t>100-3515210</w:t>
            </w:r>
          </w:p>
        </w:tc>
        <w:tc>
          <w:tcPr>
            <w:tcW w:w="1042" w:type="dxa"/>
            <w:tcBorders>
              <w:left w:val="single" w:sz="4" w:space="0" w:color="000000"/>
              <w:bottom w:val="single" w:sz="4" w:space="0" w:color="000000"/>
            </w:tcBorders>
            <w:shd w:val="clear" w:color="auto" w:fill="FFFFFF"/>
            <w:vAlign w:val="center"/>
          </w:tcPr>
          <w:p w14:paraId="082ED1F5"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0739461A" w14:textId="77777777" w:rsidR="006E2A56" w:rsidRPr="006E2A56" w:rsidRDefault="006E2A56" w:rsidP="00450E37">
            <w:pPr>
              <w:jc w:val="center"/>
              <w:rPr>
                <w:sz w:val="22"/>
                <w:szCs w:val="22"/>
              </w:rPr>
            </w:pPr>
            <w:r w:rsidRPr="006E2A56">
              <w:rPr>
                <w:sz w:val="22"/>
                <w:szCs w:val="22"/>
              </w:rPr>
              <w:t>1</w:t>
            </w:r>
          </w:p>
        </w:tc>
      </w:tr>
      <w:tr w:rsidR="006E2A56" w:rsidRPr="006E2A56" w14:paraId="0DEE9957" w14:textId="77777777" w:rsidTr="006E2A56">
        <w:tc>
          <w:tcPr>
            <w:tcW w:w="675" w:type="dxa"/>
            <w:tcBorders>
              <w:left w:val="single" w:sz="4" w:space="0" w:color="000000"/>
              <w:bottom w:val="single" w:sz="4" w:space="0" w:color="000000"/>
            </w:tcBorders>
            <w:shd w:val="clear" w:color="auto" w:fill="FFFFFF"/>
            <w:vAlign w:val="center"/>
          </w:tcPr>
          <w:p w14:paraId="136514D1"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99</w:t>
            </w:r>
          </w:p>
        </w:tc>
        <w:tc>
          <w:tcPr>
            <w:tcW w:w="4854" w:type="dxa"/>
            <w:tcBorders>
              <w:left w:val="single" w:sz="4" w:space="0" w:color="000000"/>
              <w:bottom w:val="single" w:sz="4" w:space="0" w:color="000000"/>
            </w:tcBorders>
            <w:shd w:val="clear" w:color="auto" w:fill="FFFFFF"/>
          </w:tcPr>
          <w:p w14:paraId="27DC59F6" w14:textId="77777777" w:rsidR="006E2A56" w:rsidRPr="006E2A56" w:rsidRDefault="006E2A56" w:rsidP="00450E37">
            <w:pPr>
              <w:rPr>
                <w:sz w:val="22"/>
                <w:szCs w:val="22"/>
              </w:rPr>
            </w:pPr>
            <w:r w:rsidRPr="006E2A56">
              <w:rPr>
                <w:sz w:val="22"/>
                <w:szCs w:val="22"/>
              </w:rPr>
              <w:t>Клапан контрольного вывода в сборе</w:t>
            </w:r>
          </w:p>
        </w:tc>
        <w:tc>
          <w:tcPr>
            <w:tcW w:w="2552" w:type="dxa"/>
            <w:tcBorders>
              <w:left w:val="single" w:sz="4" w:space="0" w:color="000000"/>
              <w:bottom w:val="single" w:sz="4" w:space="0" w:color="000000"/>
            </w:tcBorders>
            <w:shd w:val="clear" w:color="auto" w:fill="FFFFFF"/>
            <w:vAlign w:val="center"/>
          </w:tcPr>
          <w:p w14:paraId="4B740982" w14:textId="77777777" w:rsidR="006E2A56" w:rsidRPr="006E2A56" w:rsidRDefault="006E2A56" w:rsidP="00450E37">
            <w:pPr>
              <w:rPr>
                <w:sz w:val="22"/>
                <w:szCs w:val="22"/>
              </w:rPr>
            </w:pPr>
            <w:r w:rsidRPr="006E2A56">
              <w:rPr>
                <w:sz w:val="22"/>
                <w:szCs w:val="22"/>
              </w:rPr>
              <w:t>100-3515310</w:t>
            </w:r>
          </w:p>
        </w:tc>
        <w:tc>
          <w:tcPr>
            <w:tcW w:w="1042" w:type="dxa"/>
            <w:tcBorders>
              <w:left w:val="single" w:sz="4" w:space="0" w:color="000000"/>
              <w:bottom w:val="single" w:sz="4" w:space="0" w:color="000000"/>
            </w:tcBorders>
            <w:shd w:val="clear" w:color="auto" w:fill="FFFFFF"/>
            <w:vAlign w:val="center"/>
          </w:tcPr>
          <w:p w14:paraId="3D9DA395"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3995F6C" w14:textId="77777777" w:rsidR="006E2A56" w:rsidRPr="006E2A56" w:rsidRDefault="006E2A56" w:rsidP="00450E37">
            <w:pPr>
              <w:jc w:val="center"/>
              <w:rPr>
                <w:sz w:val="22"/>
                <w:szCs w:val="22"/>
              </w:rPr>
            </w:pPr>
            <w:r w:rsidRPr="006E2A56">
              <w:rPr>
                <w:sz w:val="22"/>
                <w:szCs w:val="22"/>
              </w:rPr>
              <w:t>1</w:t>
            </w:r>
          </w:p>
        </w:tc>
      </w:tr>
      <w:tr w:rsidR="006E2A56" w:rsidRPr="006E2A56" w14:paraId="5D260170" w14:textId="77777777" w:rsidTr="006E2A56">
        <w:tc>
          <w:tcPr>
            <w:tcW w:w="675" w:type="dxa"/>
            <w:tcBorders>
              <w:left w:val="single" w:sz="4" w:space="0" w:color="000000"/>
              <w:bottom w:val="single" w:sz="4" w:space="0" w:color="000000"/>
            </w:tcBorders>
            <w:shd w:val="clear" w:color="auto" w:fill="FFFFFF"/>
            <w:vAlign w:val="center"/>
          </w:tcPr>
          <w:p w14:paraId="157D4FB0"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100</w:t>
            </w:r>
          </w:p>
        </w:tc>
        <w:tc>
          <w:tcPr>
            <w:tcW w:w="4854" w:type="dxa"/>
            <w:tcBorders>
              <w:left w:val="single" w:sz="4" w:space="0" w:color="000000"/>
              <w:bottom w:val="single" w:sz="4" w:space="0" w:color="000000"/>
            </w:tcBorders>
            <w:shd w:val="clear" w:color="auto" w:fill="FFFFFF"/>
          </w:tcPr>
          <w:p w14:paraId="0366C571" w14:textId="77777777" w:rsidR="006E2A56" w:rsidRPr="006E2A56" w:rsidRDefault="006E2A56" w:rsidP="00450E37">
            <w:pPr>
              <w:rPr>
                <w:sz w:val="22"/>
                <w:szCs w:val="22"/>
              </w:rPr>
            </w:pPr>
            <w:r w:rsidRPr="006E2A56">
              <w:rPr>
                <w:sz w:val="22"/>
                <w:szCs w:val="22"/>
              </w:rPr>
              <w:t>Клапан ускорительный в сборе</w:t>
            </w:r>
          </w:p>
        </w:tc>
        <w:tc>
          <w:tcPr>
            <w:tcW w:w="2552" w:type="dxa"/>
            <w:tcBorders>
              <w:left w:val="single" w:sz="4" w:space="0" w:color="000000"/>
              <w:bottom w:val="single" w:sz="4" w:space="0" w:color="000000"/>
            </w:tcBorders>
            <w:shd w:val="clear" w:color="auto" w:fill="FFFFFF"/>
            <w:vAlign w:val="center"/>
          </w:tcPr>
          <w:p w14:paraId="18B143DD" w14:textId="77777777" w:rsidR="006E2A56" w:rsidRPr="006E2A56" w:rsidRDefault="006E2A56" w:rsidP="00450E37">
            <w:pPr>
              <w:rPr>
                <w:sz w:val="22"/>
                <w:szCs w:val="22"/>
              </w:rPr>
            </w:pPr>
            <w:r w:rsidRPr="006E2A56">
              <w:rPr>
                <w:sz w:val="22"/>
                <w:szCs w:val="22"/>
              </w:rPr>
              <w:t>100-3518010</w:t>
            </w:r>
          </w:p>
        </w:tc>
        <w:tc>
          <w:tcPr>
            <w:tcW w:w="1042" w:type="dxa"/>
            <w:tcBorders>
              <w:left w:val="single" w:sz="4" w:space="0" w:color="000000"/>
              <w:bottom w:val="single" w:sz="4" w:space="0" w:color="000000"/>
            </w:tcBorders>
            <w:shd w:val="clear" w:color="auto" w:fill="FFFFFF"/>
            <w:vAlign w:val="center"/>
          </w:tcPr>
          <w:p w14:paraId="63853785"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08AFD90A" w14:textId="77777777" w:rsidR="006E2A56" w:rsidRPr="006E2A56" w:rsidRDefault="006E2A56" w:rsidP="00450E37">
            <w:pPr>
              <w:jc w:val="center"/>
              <w:rPr>
                <w:sz w:val="22"/>
                <w:szCs w:val="22"/>
              </w:rPr>
            </w:pPr>
            <w:r w:rsidRPr="006E2A56">
              <w:rPr>
                <w:sz w:val="22"/>
                <w:szCs w:val="22"/>
              </w:rPr>
              <w:t>1</w:t>
            </w:r>
          </w:p>
        </w:tc>
      </w:tr>
      <w:tr w:rsidR="006E2A56" w:rsidRPr="006E2A56" w14:paraId="6775C53B" w14:textId="77777777" w:rsidTr="006E2A56">
        <w:tc>
          <w:tcPr>
            <w:tcW w:w="675" w:type="dxa"/>
            <w:tcBorders>
              <w:left w:val="single" w:sz="4" w:space="0" w:color="000000"/>
              <w:bottom w:val="single" w:sz="4" w:space="0" w:color="000000"/>
            </w:tcBorders>
            <w:shd w:val="clear" w:color="auto" w:fill="FFFFFF"/>
            <w:vAlign w:val="center"/>
          </w:tcPr>
          <w:p w14:paraId="1612175B"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101</w:t>
            </w:r>
          </w:p>
        </w:tc>
        <w:tc>
          <w:tcPr>
            <w:tcW w:w="4854" w:type="dxa"/>
            <w:tcBorders>
              <w:left w:val="single" w:sz="4" w:space="0" w:color="000000"/>
              <w:bottom w:val="single" w:sz="4" w:space="0" w:color="000000"/>
            </w:tcBorders>
            <w:shd w:val="clear" w:color="auto" w:fill="FFFFFF"/>
          </w:tcPr>
          <w:p w14:paraId="4F16C697" w14:textId="77777777" w:rsidR="006E2A56" w:rsidRPr="006E2A56" w:rsidRDefault="006E2A56" w:rsidP="00450E37">
            <w:pPr>
              <w:rPr>
                <w:sz w:val="22"/>
                <w:szCs w:val="22"/>
              </w:rPr>
            </w:pPr>
            <w:r w:rsidRPr="006E2A56">
              <w:rPr>
                <w:sz w:val="22"/>
                <w:szCs w:val="22"/>
              </w:rPr>
              <w:t>Кран разобщительный в сборе</w:t>
            </w:r>
          </w:p>
        </w:tc>
        <w:tc>
          <w:tcPr>
            <w:tcW w:w="2552" w:type="dxa"/>
            <w:tcBorders>
              <w:left w:val="single" w:sz="4" w:space="0" w:color="000000"/>
              <w:bottom w:val="single" w:sz="4" w:space="0" w:color="000000"/>
            </w:tcBorders>
            <w:shd w:val="clear" w:color="auto" w:fill="FFFFFF"/>
            <w:vAlign w:val="center"/>
          </w:tcPr>
          <w:p w14:paraId="37CD621A" w14:textId="77777777" w:rsidR="006E2A56" w:rsidRPr="006E2A56" w:rsidRDefault="006E2A56" w:rsidP="00450E37">
            <w:pPr>
              <w:rPr>
                <w:sz w:val="22"/>
                <w:szCs w:val="22"/>
              </w:rPr>
            </w:pPr>
            <w:r w:rsidRPr="006E2A56">
              <w:rPr>
                <w:sz w:val="22"/>
                <w:szCs w:val="22"/>
              </w:rPr>
              <w:t>100-3520010</w:t>
            </w:r>
          </w:p>
        </w:tc>
        <w:tc>
          <w:tcPr>
            <w:tcW w:w="1042" w:type="dxa"/>
            <w:tcBorders>
              <w:left w:val="single" w:sz="4" w:space="0" w:color="000000"/>
              <w:bottom w:val="single" w:sz="4" w:space="0" w:color="000000"/>
            </w:tcBorders>
            <w:shd w:val="clear" w:color="auto" w:fill="FFFFFF"/>
            <w:vAlign w:val="center"/>
          </w:tcPr>
          <w:p w14:paraId="5D3951B7"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7B00C440" w14:textId="77777777" w:rsidR="006E2A56" w:rsidRPr="006E2A56" w:rsidRDefault="006E2A56" w:rsidP="00450E37">
            <w:pPr>
              <w:jc w:val="center"/>
              <w:rPr>
                <w:sz w:val="22"/>
                <w:szCs w:val="22"/>
              </w:rPr>
            </w:pPr>
            <w:r w:rsidRPr="006E2A56">
              <w:rPr>
                <w:sz w:val="22"/>
                <w:szCs w:val="22"/>
              </w:rPr>
              <w:t>1</w:t>
            </w:r>
          </w:p>
        </w:tc>
      </w:tr>
      <w:tr w:rsidR="006E2A56" w:rsidRPr="006E2A56" w14:paraId="372BD9C1" w14:textId="77777777" w:rsidTr="006E2A56">
        <w:tc>
          <w:tcPr>
            <w:tcW w:w="675" w:type="dxa"/>
            <w:tcBorders>
              <w:left w:val="single" w:sz="4" w:space="0" w:color="000000"/>
              <w:bottom w:val="single" w:sz="4" w:space="0" w:color="000000"/>
            </w:tcBorders>
            <w:shd w:val="clear" w:color="auto" w:fill="FFFFFF"/>
            <w:vAlign w:val="center"/>
          </w:tcPr>
          <w:p w14:paraId="2C1C5D8C"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102</w:t>
            </w:r>
          </w:p>
        </w:tc>
        <w:tc>
          <w:tcPr>
            <w:tcW w:w="4854" w:type="dxa"/>
            <w:tcBorders>
              <w:left w:val="single" w:sz="4" w:space="0" w:color="000000"/>
              <w:bottom w:val="single" w:sz="4" w:space="0" w:color="000000"/>
            </w:tcBorders>
            <w:shd w:val="clear" w:color="auto" w:fill="FFFFFF"/>
          </w:tcPr>
          <w:p w14:paraId="573D9A07" w14:textId="77777777" w:rsidR="006E2A56" w:rsidRPr="006E2A56" w:rsidRDefault="006E2A56" w:rsidP="00450E37">
            <w:pPr>
              <w:rPr>
                <w:sz w:val="22"/>
                <w:szCs w:val="22"/>
              </w:rPr>
            </w:pPr>
            <w:r w:rsidRPr="006E2A56">
              <w:rPr>
                <w:sz w:val="22"/>
                <w:szCs w:val="22"/>
              </w:rPr>
              <w:t>Клапан ограничения</w:t>
            </w:r>
          </w:p>
        </w:tc>
        <w:tc>
          <w:tcPr>
            <w:tcW w:w="2552" w:type="dxa"/>
            <w:tcBorders>
              <w:left w:val="single" w:sz="4" w:space="0" w:color="000000"/>
              <w:bottom w:val="single" w:sz="4" w:space="0" w:color="000000"/>
            </w:tcBorders>
            <w:shd w:val="clear" w:color="auto" w:fill="FFFFFF"/>
            <w:vAlign w:val="center"/>
          </w:tcPr>
          <w:p w14:paraId="714AD409" w14:textId="77777777" w:rsidR="006E2A56" w:rsidRPr="006E2A56" w:rsidRDefault="006E2A56" w:rsidP="00450E37">
            <w:pPr>
              <w:rPr>
                <w:sz w:val="22"/>
                <w:szCs w:val="22"/>
              </w:rPr>
            </w:pPr>
            <w:r w:rsidRPr="006E2A56">
              <w:rPr>
                <w:sz w:val="22"/>
                <w:szCs w:val="22"/>
              </w:rPr>
              <w:t>100-3534010</w:t>
            </w:r>
          </w:p>
        </w:tc>
        <w:tc>
          <w:tcPr>
            <w:tcW w:w="1042" w:type="dxa"/>
            <w:tcBorders>
              <w:left w:val="single" w:sz="4" w:space="0" w:color="000000"/>
              <w:bottom w:val="single" w:sz="4" w:space="0" w:color="000000"/>
            </w:tcBorders>
            <w:shd w:val="clear" w:color="auto" w:fill="FFFFFF"/>
            <w:vAlign w:val="center"/>
          </w:tcPr>
          <w:p w14:paraId="5EB540C6"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A82CE29" w14:textId="77777777" w:rsidR="006E2A56" w:rsidRPr="006E2A56" w:rsidRDefault="006E2A56" w:rsidP="00450E37">
            <w:pPr>
              <w:jc w:val="center"/>
              <w:rPr>
                <w:sz w:val="22"/>
                <w:szCs w:val="22"/>
              </w:rPr>
            </w:pPr>
            <w:r w:rsidRPr="006E2A56">
              <w:rPr>
                <w:sz w:val="22"/>
                <w:szCs w:val="22"/>
              </w:rPr>
              <w:t>1</w:t>
            </w:r>
          </w:p>
        </w:tc>
      </w:tr>
      <w:tr w:rsidR="006E2A56" w:rsidRPr="006E2A56" w14:paraId="380DD8F4" w14:textId="77777777" w:rsidTr="006E2A56">
        <w:tc>
          <w:tcPr>
            <w:tcW w:w="675" w:type="dxa"/>
            <w:tcBorders>
              <w:left w:val="single" w:sz="4" w:space="0" w:color="000000"/>
              <w:bottom w:val="single" w:sz="4" w:space="0" w:color="000000"/>
            </w:tcBorders>
            <w:shd w:val="clear" w:color="auto" w:fill="FFFFFF"/>
            <w:vAlign w:val="center"/>
          </w:tcPr>
          <w:p w14:paraId="284D994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103</w:t>
            </w:r>
          </w:p>
        </w:tc>
        <w:tc>
          <w:tcPr>
            <w:tcW w:w="4854" w:type="dxa"/>
            <w:tcBorders>
              <w:left w:val="single" w:sz="4" w:space="0" w:color="000000"/>
              <w:bottom w:val="single" w:sz="4" w:space="0" w:color="000000"/>
            </w:tcBorders>
            <w:shd w:val="clear" w:color="auto" w:fill="FFFFFF"/>
          </w:tcPr>
          <w:p w14:paraId="43FF1728" w14:textId="77777777" w:rsidR="006E2A56" w:rsidRPr="006E2A56" w:rsidRDefault="006E2A56" w:rsidP="00450E37">
            <w:pPr>
              <w:rPr>
                <w:sz w:val="22"/>
                <w:szCs w:val="22"/>
              </w:rPr>
            </w:pPr>
            <w:r w:rsidRPr="006E2A56">
              <w:rPr>
                <w:sz w:val="22"/>
                <w:szCs w:val="22"/>
              </w:rPr>
              <w:t xml:space="preserve">Клапан </w:t>
            </w:r>
            <w:proofErr w:type="spellStart"/>
            <w:r w:rsidRPr="006E2A56">
              <w:rPr>
                <w:sz w:val="22"/>
                <w:szCs w:val="22"/>
              </w:rPr>
              <w:t>двухмагистральный</w:t>
            </w:r>
            <w:proofErr w:type="spellEnd"/>
          </w:p>
        </w:tc>
        <w:tc>
          <w:tcPr>
            <w:tcW w:w="2552" w:type="dxa"/>
            <w:tcBorders>
              <w:left w:val="single" w:sz="4" w:space="0" w:color="000000"/>
              <w:bottom w:val="single" w:sz="4" w:space="0" w:color="000000"/>
            </w:tcBorders>
            <w:shd w:val="clear" w:color="auto" w:fill="FFFFFF"/>
            <w:vAlign w:val="center"/>
          </w:tcPr>
          <w:p w14:paraId="2C2840DC" w14:textId="77777777" w:rsidR="006E2A56" w:rsidRPr="006E2A56" w:rsidRDefault="006E2A56" w:rsidP="00450E37">
            <w:pPr>
              <w:rPr>
                <w:sz w:val="22"/>
                <w:szCs w:val="22"/>
              </w:rPr>
            </w:pPr>
            <w:r w:rsidRPr="006E2A56">
              <w:rPr>
                <w:sz w:val="22"/>
                <w:szCs w:val="22"/>
              </w:rPr>
              <w:t>100-3562010</w:t>
            </w:r>
          </w:p>
        </w:tc>
        <w:tc>
          <w:tcPr>
            <w:tcW w:w="1042" w:type="dxa"/>
            <w:tcBorders>
              <w:left w:val="single" w:sz="4" w:space="0" w:color="000000"/>
              <w:bottom w:val="single" w:sz="4" w:space="0" w:color="000000"/>
            </w:tcBorders>
            <w:shd w:val="clear" w:color="auto" w:fill="FFFFFF"/>
            <w:vAlign w:val="center"/>
          </w:tcPr>
          <w:p w14:paraId="1F4CFDE8"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7B579C8" w14:textId="77777777" w:rsidR="006E2A56" w:rsidRPr="006E2A56" w:rsidRDefault="006E2A56" w:rsidP="00450E37">
            <w:pPr>
              <w:jc w:val="center"/>
              <w:rPr>
                <w:sz w:val="22"/>
                <w:szCs w:val="22"/>
              </w:rPr>
            </w:pPr>
            <w:r w:rsidRPr="006E2A56">
              <w:rPr>
                <w:sz w:val="22"/>
                <w:szCs w:val="22"/>
              </w:rPr>
              <w:t>1</w:t>
            </w:r>
          </w:p>
        </w:tc>
      </w:tr>
      <w:tr w:rsidR="006E2A56" w:rsidRPr="006E2A56" w14:paraId="362097A3" w14:textId="77777777" w:rsidTr="006E2A56">
        <w:tc>
          <w:tcPr>
            <w:tcW w:w="675" w:type="dxa"/>
            <w:tcBorders>
              <w:left w:val="single" w:sz="4" w:space="0" w:color="000000"/>
              <w:bottom w:val="single" w:sz="4" w:space="0" w:color="000000"/>
            </w:tcBorders>
            <w:shd w:val="clear" w:color="auto" w:fill="FFFFFF"/>
            <w:vAlign w:val="center"/>
          </w:tcPr>
          <w:p w14:paraId="0648E6A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104</w:t>
            </w:r>
          </w:p>
        </w:tc>
        <w:tc>
          <w:tcPr>
            <w:tcW w:w="4854" w:type="dxa"/>
            <w:tcBorders>
              <w:left w:val="single" w:sz="4" w:space="0" w:color="000000"/>
              <w:bottom w:val="single" w:sz="4" w:space="0" w:color="000000"/>
            </w:tcBorders>
            <w:shd w:val="clear" w:color="auto" w:fill="FFFFFF"/>
          </w:tcPr>
          <w:p w14:paraId="35C6531D" w14:textId="77777777" w:rsidR="006E2A56" w:rsidRPr="006E2A56" w:rsidRDefault="006E2A56" w:rsidP="00450E37">
            <w:pPr>
              <w:rPr>
                <w:sz w:val="22"/>
                <w:szCs w:val="22"/>
              </w:rPr>
            </w:pPr>
            <w:r w:rsidRPr="006E2A56">
              <w:rPr>
                <w:sz w:val="22"/>
                <w:szCs w:val="22"/>
              </w:rPr>
              <w:t>Цилиндр включения подачи топлива</w:t>
            </w:r>
          </w:p>
        </w:tc>
        <w:tc>
          <w:tcPr>
            <w:tcW w:w="2552" w:type="dxa"/>
            <w:tcBorders>
              <w:left w:val="single" w:sz="4" w:space="0" w:color="000000"/>
              <w:bottom w:val="single" w:sz="4" w:space="0" w:color="000000"/>
            </w:tcBorders>
            <w:shd w:val="clear" w:color="auto" w:fill="FFFFFF"/>
            <w:vAlign w:val="center"/>
          </w:tcPr>
          <w:p w14:paraId="146F5854" w14:textId="77777777" w:rsidR="006E2A56" w:rsidRPr="006E2A56" w:rsidRDefault="006E2A56" w:rsidP="00450E37">
            <w:pPr>
              <w:rPr>
                <w:sz w:val="22"/>
                <w:szCs w:val="22"/>
              </w:rPr>
            </w:pPr>
            <w:r w:rsidRPr="006E2A56">
              <w:rPr>
                <w:sz w:val="22"/>
                <w:szCs w:val="22"/>
              </w:rPr>
              <w:t>100-3570110</w:t>
            </w:r>
          </w:p>
        </w:tc>
        <w:tc>
          <w:tcPr>
            <w:tcW w:w="1042" w:type="dxa"/>
            <w:tcBorders>
              <w:left w:val="single" w:sz="4" w:space="0" w:color="000000"/>
              <w:bottom w:val="single" w:sz="4" w:space="0" w:color="000000"/>
            </w:tcBorders>
            <w:shd w:val="clear" w:color="auto" w:fill="FFFFFF"/>
            <w:vAlign w:val="center"/>
          </w:tcPr>
          <w:p w14:paraId="0E9C4B5C"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1D03CEC8" w14:textId="77777777" w:rsidR="006E2A56" w:rsidRPr="006E2A56" w:rsidRDefault="006E2A56" w:rsidP="00450E37">
            <w:pPr>
              <w:jc w:val="center"/>
              <w:rPr>
                <w:sz w:val="22"/>
                <w:szCs w:val="22"/>
              </w:rPr>
            </w:pPr>
            <w:r w:rsidRPr="006E2A56">
              <w:rPr>
                <w:sz w:val="22"/>
                <w:szCs w:val="22"/>
              </w:rPr>
              <w:t>1</w:t>
            </w:r>
          </w:p>
        </w:tc>
      </w:tr>
      <w:tr w:rsidR="006E2A56" w:rsidRPr="006E2A56" w14:paraId="0EA8C9E6" w14:textId="77777777" w:rsidTr="006E2A56">
        <w:tc>
          <w:tcPr>
            <w:tcW w:w="675" w:type="dxa"/>
            <w:tcBorders>
              <w:left w:val="single" w:sz="4" w:space="0" w:color="000000"/>
              <w:bottom w:val="single" w:sz="4" w:space="0" w:color="000000"/>
            </w:tcBorders>
            <w:shd w:val="clear" w:color="auto" w:fill="FFFFFF"/>
            <w:vAlign w:val="center"/>
          </w:tcPr>
          <w:p w14:paraId="1B661EE9"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105</w:t>
            </w:r>
          </w:p>
        </w:tc>
        <w:tc>
          <w:tcPr>
            <w:tcW w:w="4854" w:type="dxa"/>
            <w:tcBorders>
              <w:left w:val="single" w:sz="4" w:space="0" w:color="000000"/>
              <w:bottom w:val="single" w:sz="4" w:space="0" w:color="000000"/>
            </w:tcBorders>
            <w:shd w:val="clear" w:color="auto" w:fill="FFFFFF"/>
          </w:tcPr>
          <w:p w14:paraId="37BC8A31" w14:textId="77777777" w:rsidR="006E2A56" w:rsidRPr="006E2A56" w:rsidRDefault="006E2A56" w:rsidP="00450E37">
            <w:pPr>
              <w:rPr>
                <w:sz w:val="22"/>
                <w:szCs w:val="22"/>
              </w:rPr>
            </w:pPr>
            <w:r w:rsidRPr="006E2A56">
              <w:rPr>
                <w:sz w:val="22"/>
                <w:szCs w:val="22"/>
              </w:rPr>
              <w:t>Маховик в сборе</w:t>
            </w:r>
          </w:p>
        </w:tc>
        <w:tc>
          <w:tcPr>
            <w:tcW w:w="2552" w:type="dxa"/>
            <w:tcBorders>
              <w:left w:val="single" w:sz="4" w:space="0" w:color="000000"/>
              <w:bottom w:val="single" w:sz="4" w:space="0" w:color="000000"/>
            </w:tcBorders>
            <w:shd w:val="clear" w:color="auto" w:fill="FFFFFF"/>
            <w:vAlign w:val="center"/>
          </w:tcPr>
          <w:p w14:paraId="570E4075" w14:textId="77777777" w:rsidR="006E2A56" w:rsidRPr="006E2A56" w:rsidRDefault="006E2A56" w:rsidP="00450E37">
            <w:pPr>
              <w:rPr>
                <w:sz w:val="22"/>
                <w:szCs w:val="22"/>
              </w:rPr>
            </w:pPr>
            <w:r w:rsidRPr="006E2A56">
              <w:rPr>
                <w:sz w:val="22"/>
                <w:szCs w:val="22"/>
              </w:rPr>
              <w:t>740-1005115-10</w:t>
            </w:r>
          </w:p>
        </w:tc>
        <w:tc>
          <w:tcPr>
            <w:tcW w:w="1042" w:type="dxa"/>
            <w:tcBorders>
              <w:left w:val="single" w:sz="4" w:space="0" w:color="000000"/>
              <w:bottom w:val="single" w:sz="4" w:space="0" w:color="000000"/>
            </w:tcBorders>
            <w:shd w:val="clear" w:color="auto" w:fill="FFFFFF"/>
            <w:vAlign w:val="center"/>
          </w:tcPr>
          <w:p w14:paraId="58CBAD5B"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18C668A2" w14:textId="77777777" w:rsidR="006E2A56" w:rsidRPr="006E2A56" w:rsidRDefault="006E2A56" w:rsidP="00450E37">
            <w:pPr>
              <w:jc w:val="center"/>
              <w:rPr>
                <w:sz w:val="22"/>
                <w:szCs w:val="22"/>
              </w:rPr>
            </w:pPr>
            <w:r w:rsidRPr="006E2A56">
              <w:rPr>
                <w:sz w:val="22"/>
                <w:szCs w:val="22"/>
              </w:rPr>
              <w:t>1</w:t>
            </w:r>
          </w:p>
        </w:tc>
      </w:tr>
      <w:tr w:rsidR="006E2A56" w:rsidRPr="006E2A56" w14:paraId="339EB288" w14:textId="77777777" w:rsidTr="006E2A56">
        <w:tc>
          <w:tcPr>
            <w:tcW w:w="675" w:type="dxa"/>
            <w:tcBorders>
              <w:left w:val="single" w:sz="4" w:space="0" w:color="000000"/>
              <w:bottom w:val="single" w:sz="4" w:space="0" w:color="000000"/>
            </w:tcBorders>
            <w:shd w:val="clear" w:color="auto" w:fill="FFFFFF"/>
            <w:vAlign w:val="center"/>
          </w:tcPr>
          <w:p w14:paraId="7C56351F"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106</w:t>
            </w:r>
          </w:p>
        </w:tc>
        <w:tc>
          <w:tcPr>
            <w:tcW w:w="4854" w:type="dxa"/>
            <w:tcBorders>
              <w:left w:val="single" w:sz="4" w:space="0" w:color="000000"/>
              <w:bottom w:val="single" w:sz="4" w:space="0" w:color="000000"/>
            </w:tcBorders>
            <w:shd w:val="clear" w:color="auto" w:fill="FFFFFF"/>
          </w:tcPr>
          <w:p w14:paraId="1240EBC9" w14:textId="77777777" w:rsidR="006E2A56" w:rsidRPr="006E2A56" w:rsidRDefault="006E2A56" w:rsidP="00450E37">
            <w:pPr>
              <w:rPr>
                <w:sz w:val="22"/>
                <w:szCs w:val="22"/>
              </w:rPr>
            </w:pPr>
            <w:r w:rsidRPr="006E2A56">
              <w:rPr>
                <w:sz w:val="22"/>
                <w:szCs w:val="22"/>
              </w:rPr>
              <w:t>Коллектор впускной в сборе</w:t>
            </w:r>
          </w:p>
        </w:tc>
        <w:tc>
          <w:tcPr>
            <w:tcW w:w="2552" w:type="dxa"/>
            <w:tcBorders>
              <w:left w:val="single" w:sz="4" w:space="0" w:color="000000"/>
              <w:bottom w:val="single" w:sz="4" w:space="0" w:color="000000"/>
            </w:tcBorders>
            <w:shd w:val="clear" w:color="auto" w:fill="FFFFFF"/>
            <w:vAlign w:val="center"/>
          </w:tcPr>
          <w:p w14:paraId="5FA24BDE" w14:textId="77777777" w:rsidR="006E2A56" w:rsidRPr="006E2A56" w:rsidRDefault="006E2A56" w:rsidP="00450E37">
            <w:pPr>
              <w:rPr>
                <w:sz w:val="22"/>
                <w:szCs w:val="22"/>
              </w:rPr>
            </w:pPr>
            <w:r w:rsidRPr="006E2A56">
              <w:rPr>
                <w:sz w:val="22"/>
                <w:szCs w:val="22"/>
              </w:rPr>
              <w:t>740.1008020</w:t>
            </w:r>
          </w:p>
        </w:tc>
        <w:tc>
          <w:tcPr>
            <w:tcW w:w="1042" w:type="dxa"/>
            <w:tcBorders>
              <w:left w:val="single" w:sz="4" w:space="0" w:color="000000"/>
              <w:bottom w:val="single" w:sz="4" w:space="0" w:color="000000"/>
            </w:tcBorders>
            <w:shd w:val="clear" w:color="auto" w:fill="FFFFFF"/>
            <w:vAlign w:val="center"/>
          </w:tcPr>
          <w:p w14:paraId="70457949"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344AC61A" w14:textId="77777777" w:rsidR="006E2A56" w:rsidRPr="006E2A56" w:rsidRDefault="006E2A56" w:rsidP="00450E37">
            <w:pPr>
              <w:jc w:val="center"/>
              <w:rPr>
                <w:sz w:val="22"/>
                <w:szCs w:val="22"/>
              </w:rPr>
            </w:pPr>
            <w:r w:rsidRPr="006E2A56">
              <w:rPr>
                <w:sz w:val="22"/>
                <w:szCs w:val="22"/>
              </w:rPr>
              <w:t>1</w:t>
            </w:r>
          </w:p>
        </w:tc>
      </w:tr>
      <w:tr w:rsidR="006E2A56" w:rsidRPr="006E2A56" w14:paraId="7DB9AF0E" w14:textId="77777777" w:rsidTr="006E2A56">
        <w:tc>
          <w:tcPr>
            <w:tcW w:w="675" w:type="dxa"/>
            <w:tcBorders>
              <w:left w:val="single" w:sz="4" w:space="0" w:color="000000"/>
              <w:bottom w:val="single" w:sz="4" w:space="0" w:color="000000"/>
            </w:tcBorders>
            <w:shd w:val="clear" w:color="auto" w:fill="FFFFFF"/>
            <w:vAlign w:val="center"/>
          </w:tcPr>
          <w:p w14:paraId="6A33D223"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107</w:t>
            </w:r>
          </w:p>
        </w:tc>
        <w:tc>
          <w:tcPr>
            <w:tcW w:w="4854" w:type="dxa"/>
            <w:tcBorders>
              <w:left w:val="single" w:sz="4" w:space="0" w:color="000000"/>
              <w:bottom w:val="single" w:sz="4" w:space="0" w:color="000000"/>
            </w:tcBorders>
            <w:shd w:val="clear" w:color="auto" w:fill="FFFFFF"/>
          </w:tcPr>
          <w:p w14:paraId="61117489" w14:textId="77777777" w:rsidR="006E2A56" w:rsidRPr="006E2A56" w:rsidRDefault="006E2A56" w:rsidP="00450E37">
            <w:pPr>
              <w:rPr>
                <w:sz w:val="22"/>
                <w:szCs w:val="22"/>
              </w:rPr>
            </w:pPr>
            <w:r w:rsidRPr="006E2A56">
              <w:rPr>
                <w:sz w:val="22"/>
                <w:szCs w:val="22"/>
              </w:rPr>
              <w:t>Головка цилиндра</w:t>
            </w:r>
          </w:p>
        </w:tc>
        <w:tc>
          <w:tcPr>
            <w:tcW w:w="2552" w:type="dxa"/>
            <w:tcBorders>
              <w:left w:val="single" w:sz="4" w:space="0" w:color="000000"/>
              <w:bottom w:val="single" w:sz="4" w:space="0" w:color="000000"/>
            </w:tcBorders>
            <w:shd w:val="clear" w:color="auto" w:fill="FFFFFF"/>
            <w:vAlign w:val="center"/>
          </w:tcPr>
          <w:p w14:paraId="75B09437" w14:textId="77777777" w:rsidR="006E2A56" w:rsidRPr="006E2A56" w:rsidRDefault="006E2A56" w:rsidP="00450E37">
            <w:pPr>
              <w:rPr>
                <w:sz w:val="22"/>
                <w:szCs w:val="22"/>
              </w:rPr>
            </w:pPr>
            <w:r w:rsidRPr="006E2A56">
              <w:rPr>
                <w:sz w:val="22"/>
                <w:szCs w:val="22"/>
              </w:rPr>
              <w:t>740-1003010-30</w:t>
            </w:r>
          </w:p>
        </w:tc>
        <w:tc>
          <w:tcPr>
            <w:tcW w:w="1042" w:type="dxa"/>
            <w:tcBorders>
              <w:left w:val="single" w:sz="4" w:space="0" w:color="000000"/>
              <w:bottom w:val="single" w:sz="4" w:space="0" w:color="000000"/>
            </w:tcBorders>
            <w:shd w:val="clear" w:color="auto" w:fill="FFFFFF"/>
            <w:vAlign w:val="center"/>
          </w:tcPr>
          <w:p w14:paraId="12330A21"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4B18491D" w14:textId="77777777" w:rsidR="006E2A56" w:rsidRPr="006E2A56" w:rsidRDefault="006E2A56" w:rsidP="00450E37">
            <w:pPr>
              <w:jc w:val="center"/>
              <w:rPr>
                <w:sz w:val="22"/>
                <w:szCs w:val="22"/>
              </w:rPr>
            </w:pPr>
            <w:r w:rsidRPr="006E2A56">
              <w:rPr>
                <w:sz w:val="22"/>
                <w:szCs w:val="22"/>
              </w:rPr>
              <w:t>1</w:t>
            </w:r>
          </w:p>
        </w:tc>
      </w:tr>
      <w:tr w:rsidR="006E2A56" w:rsidRPr="006E2A56" w14:paraId="457576D8" w14:textId="77777777" w:rsidTr="006E2A56">
        <w:tc>
          <w:tcPr>
            <w:tcW w:w="675" w:type="dxa"/>
            <w:tcBorders>
              <w:left w:val="single" w:sz="4" w:space="0" w:color="000000"/>
              <w:bottom w:val="single" w:sz="4" w:space="0" w:color="000000"/>
            </w:tcBorders>
            <w:shd w:val="clear" w:color="auto" w:fill="FFFFFF"/>
            <w:vAlign w:val="center"/>
          </w:tcPr>
          <w:p w14:paraId="577D9DE7"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108</w:t>
            </w:r>
          </w:p>
        </w:tc>
        <w:tc>
          <w:tcPr>
            <w:tcW w:w="4854" w:type="dxa"/>
            <w:tcBorders>
              <w:left w:val="single" w:sz="4" w:space="0" w:color="000000"/>
              <w:bottom w:val="single" w:sz="4" w:space="0" w:color="000000"/>
            </w:tcBorders>
            <w:shd w:val="clear" w:color="auto" w:fill="FFFFFF"/>
          </w:tcPr>
          <w:p w14:paraId="091F7D77" w14:textId="77777777" w:rsidR="006E2A56" w:rsidRPr="006E2A56" w:rsidRDefault="006E2A56" w:rsidP="00450E37">
            <w:pPr>
              <w:rPr>
                <w:sz w:val="22"/>
                <w:szCs w:val="22"/>
              </w:rPr>
            </w:pPr>
            <w:proofErr w:type="gramStart"/>
            <w:r w:rsidRPr="006E2A56">
              <w:rPr>
                <w:sz w:val="22"/>
                <w:szCs w:val="22"/>
              </w:rPr>
              <w:t>Шестерня</w:t>
            </w:r>
            <w:proofErr w:type="gramEnd"/>
            <w:r w:rsidRPr="006E2A56">
              <w:rPr>
                <w:sz w:val="22"/>
                <w:szCs w:val="22"/>
              </w:rPr>
              <w:t xml:space="preserve"> ведомая привода топливного насоса</w:t>
            </w:r>
          </w:p>
        </w:tc>
        <w:tc>
          <w:tcPr>
            <w:tcW w:w="2552" w:type="dxa"/>
            <w:tcBorders>
              <w:left w:val="single" w:sz="4" w:space="0" w:color="000000"/>
              <w:bottom w:val="single" w:sz="4" w:space="0" w:color="000000"/>
            </w:tcBorders>
            <w:shd w:val="clear" w:color="auto" w:fill="FFFFFF"/>
            <w:vAlign w:val="center"/>
          </w:tcPr>
          <w:p w14:paraId="181CE9D7" w14:textId="77777777" w:rsidR="006E2A56" w:rsidRPr="006E2A56" w:rsidRDefault="006E2A56" w:rsidP="00450E37">
            <w:pPr>
              <w:rPr>
                <w:sz w:val="22"/>
                <w:szCs w:val="22"/>
              </w:rPr>
            </w:pPr>
            <w:r w:rsidRPr="006E2A56">
              <w:rPr>
                <w:sz w:val="22"/>
                <w:szCs w:val="22"/>
              </w:rPr>
              <w:t>740.1029120</w:t>
            </w:r>
          </w:p>
        </w:tc>
        <w:tc>
          <w:tcPr>
            <w:tcW w:w="1042" w:type="dxa"/>
            <w:tcBorders>
              <w:left w:val="single" w:sz="4" w:space="0" w:color="000000"/>
              <w:bottom w:val="single" w:sz="4" w:space="0" w:color="000000"/>
            </w:tcBorders>
            <w:shd w:val="clear" w:color="auto" w:fill="FFFFFF"/>
            <w:vAlign w:val="center"/>
          </w:tcPr>
          <w:p w14:paraId="2843AC02"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472A8678" w14:textId="77777777" w:rsidR="006E2A56" w:rsidRPr="006E2A56" w:rsidRDefault="006E2A56" w:rsidP="00450E37">
            <w:pPr>
              <w:jc w:val="center"/>
              <w:rPr>
                <w:sz w:val="22"/>
                <w:szCs w:val="22"/>
              </w:rPr>
            </w:pPr>
            <w:r w:rsidRPr="006E2A56">
              <w:rPr>
                <w:sz w:val="22"/>
                <w:szCs w:val="22"/>
              </w:rPr>
              <w:t>1</w:t>
            </w:r>
          </w:p>
        </w:tc>
      </w:tr>
      <w:tr w:rsidR="006E2A56" w:rsidRPr="006E2A56" w14:paraId="6623F422" w14:textId="77777777" w:rsidTr="006E2A56">
        <w:tc>
          <w:tcPr>
            <w:tcW w:w="675" w:type="dxa"/>
            <w:tcBorders>
              <w:left w:val="single" w:sz="4" w:space="0" w:color="000000"/>
              <w:bottom w:val="single" w:sz="4" w:space="0" w:color="000000"/>
            </w:tcBorders>
            <w:shd w:val="clear" w:color="auto" w:fill="FFFFFF"/>
            <w:vAlign w:val="center"/>
          </w:tcPr>
          <w:p w14:paraId="465D20B9"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109</w:t>
            </w:r>
          </w:p>
        </w:tc>
        <w:tc>
          <w:tcPr>
            <w:tcW w:w="4854" w:type="dxa"/>
            <w:tcBorders>
              <w:left w:val="single" w:sz="4" w:space="0" w:color="000000"/>
              <w:bottom w:val="single" w:sz="4" w:space="0" w:color="000000"/>
            </w:tcBorders>
            <w:shd w:val="clear" w:color="auto" w:fill="FFFFFF"/>
          </w:tcPr>
          <w:p w14:paraId="7DBD3464" w14:textId="77777777" w:rsidR="006E2A56" w:rsidRPr="006E2A56" w:rsidRDefault="006E2A56" w:rsidP="00450E37">
            <w:pPr>
              <w:rPr>
                <w:sz w:val="22"/>
                <w:szCs w:val="22"/>
              </w:rPr>
            </w:pPr>
            <w:r w:rsidRPr="006E2A56">
              <w:rPr>
                <w:sz w:val="22"/>
                <w:szCs w:val="22"/>
              </w:rPr>
              <w:t>Форсунка в сборе</w:t>
            </w:r>
          </w:p>
        </w:tc>
        <w:tc>
          <w:tcPr>
            <w:tcW w:w="2552" w:type="dxa"/>
            <w:tcBorders>
              <w:left w:val="single" w:sz="4" w:space="0" w:color="000000"/>
              <w:bottom w:val="single" w:sz="4" w:space="0" w:color="000000"/>
            </w:tcBorders>
            <w:shd w:val="clear" w:color="auto" w:fill="FFFFFF"/>
            <w:vAlign w:val="center"/>
          </w:tcPr>
          <w:p w14:paraId="5E8FE2B4" w14:textId="77777777" w:rsidR="006E2A56" w:rsidRPr="006E2A56" w:rsidRDefault="006E2A56" w:rsidP="00450E37">
            <w:pPr>
              <w:rPr>
                <w:sz w:val="22"/>
                <w:szCs w:val="22"/>
              </w:rPr>
            </w:pPr>
            <w:r w:rsidRPr="006E2A56">
              <w:rPr>
                <w:sz w:val="22"/>
                <w:szCs w:val="22"/>
              </w:rPr>
              <w:t>33.1112010</w:t>
            </w:r>
          </w:p>
        </w:tc>
        <w:tc>
          <w:tcPr>
            <w:tcW w:w="1042" w:type="dxa"/>
            <w:tcBorders>
              <w:left w:val="single" w:sz="4" w:space="0" w:color="000000"/>
              <w:bottom w:val="single" w:sz="4" w:space="0" w:color="000000"/>
            </w:tcBorders>
            <w:shd w:val="clear" w:color="auto" w:fill="FFFFFF"/>
            <w:vAlign w:val="center"/>
          </w:tcPr>
          <w:p w14:paraId="50F8EF54"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79023E7B" w14:textId="77777777" w:rsidR="006E2A56" w:rsidRPr="006E2A56" w:rsidRDefault="006E2A56" w:rsidP="00450E37">
            <w:pPr>
              <w:jc w:val="center"/>
              <w:rPr>
                <w:sz w:val="22"/>
                <w:szCs w:val="22"/>
              </w:rPr>
            </w:pPr>
            <w:r w:rsidRPr="006E2A56">
              <w:rPr>
                <w:sz w:val="22"/>
                <w:szCs w:val="22"/>
              </w:rPr>
              <w:t>1</w:t>
            </w:r>
          </w:p>
        </w:tc>
      </w:tr>
      <w:tr w:rsidR="006E2A56" w:rsidRPr="006E2A56" w14:paraId="73D423C6" w14:textId="77777777" w:rsidTr="006E2A56">
        <w:tc>
          <w:tcPr>
            <w:tcW w:w="675" w:type="dxa"/>
            <w:tcBorders>
              <w:left w:val="single" w:sz="4" w:space="0" w:color="000000"/>
              <w:bottom w:val="single" w:sz="4" w:space="0" w:color="000000"/>
            </w:tcBorders>
            <w:shd w:val="clear" w:color="auto" w:fill="FFFFFF"/>
            <w:vAlign w:val="center"/>
          </w:tcPr>
          <w:p w14:paraId="0C59BB82"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110</w:t>
            </w:r>
          </w:p>
        </w:tc>
        <w:tc>
          <w:tcPr>
            <w:tcW w:w="4854" w:type="dxa"/>
            <w:tcBorders>
              <w:left w:val="single" w:sz="4" w:space="0" w:color="000000"/>
              <w:bottom w:val="single" w:sz="4" w:space="0" w:color="000000"/>
            </w:tcBorders>
            <w:shd w:val="clear" w:color="auto" w:fill="FFFFFF"/>
          </w:tcPr>
          <w:p w14:paraId="697B2711" w14:textId="77777777" w:rsidR="006E2A56" w:rsidRPr="006E2A56" w:rsidRDefault="006E2A56" w:rsidP="00450E37">
            <w:pPr>
              <w:rPr>
                <w:sz w:val="22"/>
                <w:szCs w:val="22"/>
              </w:rPr>
            </w:pPr>
            <w:r w:rsidRPr="006E2A56">
              <w:rPr>
                <w:sz w:val="22"/>
                <w:szCs w:val="22"/>
              </w:rPr>
              <w:t xml:space="preserve">Коробка водяная </w:t>
            </w:r>
          </w:p>
        </w:tc>
        <w:tc>
          <w:tcPr>
            <w:tcW w:w="2552" w:type="dxa"/>
            <w:tcBorders>
              <w:left w:val="single" w:sz="4" w:space="0" w:color="000000"/>
              <w:bottom w:val="single" w:sz="4" w:space="0" w:color="000000"/>
            </w:tcBorders>
            <w:shd w:val="clear" w:color="auto" w:fill="FFFFFF"/>
            <w:vAlign w:val="center"/>
          </w:tcPr>
          <w:p w14:paraId="3496A3E6" w14:textId="77777777" w:rsidR="006E2A56" w:rsidRPr="006E2A56" w:rsidRDefault="006E2A56" w:rsidP="00450E37">
            <w:pPr>
              <w:rPr>
                <w:sz w:val="22"/>
                <w:szCs w:val="22"/>
              </w:rPr>
            </w:pPr>
            <w:r w:rsidRPr="006E2A56">
              <w:rPr>
                <w:sz w:val="22"/>
                <w:szCs w:val="22"/>
              </w:rPr>
              <w:t>740.1303176</w:t>
            </w:r>
          </w:p>
        </w:tc>
        <w:tc>
          <w:tcPr>
            <w:tcW w:w="1042" w:type="dxa"/>
            <w:tcBorders>
              <w:left w:val="single" w:sz="4" w:space="0" w:color="000000"/>
              <w:bottom w:val="single" w:sz="4" w:space="0" w:color="000000"/>
            </w:tcBorders>
            <w:shd w:val="clear" w:color="auto" w:fill="FFFFFF"/>
            <w:vAlign w:val="center"/>
          </w:tcPr>
          <w:p w14:paraId="121A778A"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1C689977" w14:textId="77777777" w:rsidR="006E2A56" w:rsidRPr="006E2A56" w:rsidRDefault="006E2A56" w:rsidP="00450E37">
            <w:pPr>
              <w:jc w:val="center"/>
              <w:rPr>
                <w:sz w:val="22"/>
                <w:szCs w:val="22"/>
              </w:rPr>
            </w:pPr>
            <w:r w:rsidRPr="006E2A56">
              <w:rPr>
                <w:sz w:val="22"/>
                <w:szCs w:val="22"/>
              </w:rPr>
              <w:t>1</w:t>
            </w:r>
          </w:p>
        </w:tc>
      </w:tr>
      <w:tr w:rsidR="006E2A56" w:rsidRPr="006E2A56" w14:paraId="53747695" w14:textId="77777777" w:rsidTr="006E2A56">
        <w:tc>
          <w:tcPr>
            <w:tcW w:w="675" w:type="dxa"/>
            <w:tcBorders>
              <w:left w:val="single" w:sz="4" w:space="0" w:color="000000"/>
              <w:bottom w:val="single" w:sz="4" w:space="0" w:color="000000"/>
            </w:tcBorders>
            <w:shd w:val="clear" w:color="auto" w:fill="FFFFFF"/>
            <w:vAlign w:val="center"/>
          </w:tcPr>
          <w:p w14:paraId="2C6D4FF4"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111</w:t>
            </w:r>
          </w:p>
        </w:tc>
        <w:tc>
          <w:tcPr>
            <w:tcW w:w="4854" w:type="dxa"/>
            <w:tcBorders>
              <w:left w:val="single" w:sz="4" w:space="0" w:color="000000"/>
              <w:bottom w:val="single" w:sz="4" w:space="0" w:color="000000"/>
            </w:tcBorders>
            <w:shd w:val="clear" w:color="auto" w:fill="FFFFFF"/>
          </w:tcPr>
          <w:p w14:paraId="78A10234" w14:textId="77777777" w:rsidR="006E2A56" w:rsidRPr="006E2A56" w:rsidRDefault="006E2A56" w:rsidP="00450E37">
            <w:pPr>
              <w:rPr>
                <w:sz w:val="22"/>
                <w:szCs w:val="22"/>
              </w:rPr>
            </w:pPr>
            <w:r w:rsidRPr="006E2A56">
              <w:rPr>
                <w:sz w:val="22"/>
                <w:szCs w:val="22"/>
              </w:rPr>
              <w:t xml:space="preserve">Гидромуфта </w:t>
            </w:r>
          </w:p>
        </w:tc>
        <w:tc>
          <w:tcPr>
            <w:tcW w:w="2552" w:type="dxa"/>
            <w:tcBorders>
              <w:left w:val="single" w:sz="4" w:space="0" w:color="000000"/>
              <w:bottom w:val="single" w:sz="4" w:space="0" w:color="000000"/>
            </w:tcBorders>
            <w:shd w:val="clear" w:color="auto" w:fill="FFFFFF"/>
            <w:vAlign w:val="center"/>
          </w:tcPr>
          <w:p w14:paraId="53DE786E" w14:textId="77777777" w:rsidR="006E2A56" w:rsidRPr="006E2A56" w:rsidRDefault="006E2A56" w:rsidP="00450E37">
            <w:pPr>
              <w:rPr>
                <w:sz w:val="22"/>
                <w:szCs w:val="22"/>
              </w:rPr>
            </w:pPr>
            <w:r w:rsidRPr="006E2A56">
              <w:rPr>
                <w:sz w:val="22"/>
                <w:szCs w:val="22"/>
              </w:rPr>
              <w:t>740.1318010</w:t>
            </w:r>
          </w:p>
        </w:tc>
        <w:tc>
          <w:tcPr>
            <w:tcW w:w="1042" w:type="dxa"/>
            <w:tcBorders>
              <w:left w:val="single" w:sz="4" w:space="0" w:color="000000"/>
              <w:bottom w:val="single" w:sz="4" w:space="0" w:color="000000"/>
            </w:tcBorders>
            <w:shd w:val="clear" w:color="auto" w:fill="FFFFFF"/>
            <w:vAlign w:val="center"/>
          </w:tcPr>
          <w:p w14:paraId="18BEF166"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703F9CEF" w14:textId="77777777" w:rsidR="006E2A56" w:rsidRPr="006E2A56" w:rsidRDefault="006E2A56" w:rsidP="00450E37">
            <w:pPr>
              <w:jc w:val="center"/>
              <w:rPr>
                <w:sz w:val="22"/>
                <w:szCs w:val="22"/>
              </w:rPr>
            </w:pPr>
            <w:r w:rsidRPr="006E2A56">
              <w:rPr>
                <w:sz w:val="22"/>
                <w:szCs w:val="22"/>
              </w:rPr>
              <w:t>1</w:t>
            </w:r>
          </w:p>
        </w:tc>
      </w:tr>
      <w:tr w:rsidR="006E2A56" w:rsidRPr="006E2A56" w14:paraId="6FD9A38D" w14:textId="77777777" w:rsidTr="006E2A56">
        <w:tc>
          <w:tcPr>
            <w:tcW w:w="675" w:type="dxa"/>
            <w:tcBorders>
              <w:left w:val="single" w:sz="4" w:space="0" w:color="000000"/>
              <w:bottom w:val="single" w:sz="4" w:space="0" w:color="000000"/>
            </w:tcBorders>
            <w:shd w:val="clear" w:color="auto" w:fill="FFFFFF"/>
            <w:vAlign w:val="center"/>
          </w:tcPr>
          <w:p w14:paraId="35F6126A"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112</w:t>
            </w:r>
          </w:p>
        </w:tc>
        <w:tc>
          <w:tcPr>
            <w:tcW w:w="4854" w:type="dxa"/>
            <w:tcBorders>
              <w:left w:val="single" w:sz="4" w:space="0" w:color="000000"/>
              <w:bottom w:val="single" w:sz="4" w:space="0" w:color="000000"/>
            </w:tcBorders>
            <w:shd w:val="clear" w:color="auto" w:fill="FFFFFF"/>
          </w:tcPr>
          <w:p w14:paraId="3C2D2FA5" w14:textId="77777777" w:rsidR="006E2A56" w:rsidRPr="006E2A56" w:rsidRDefault="006E2A56" w:rsidP="00450E37">
            <w:pPr>
              <w:rPr>
                <w:sz w:val="22"/>
                <w:szCs w:val="22"/>
              </w:rPr>
            </w:pPr>
            <w:r w:rsidRPr="006E2A56">
              <w:rPr>
                <w:sz w:val="22"/>
                <w:szCs w:val="22"/>
              </w:rPr>
              <w:t>Привод управлением механизмом переключение передач</w:t>
            </w:r>
          </w:p>
        </w:tc>
        <w:tc>
          <w:tcPr>
            <w:tcW w:w="2552" w:type="dxa"/>
            <w:tcBorders>
              <w:left w:val="single" w:sz="4" w:space="0" w:color="000000"/>
              <w:bottom w:val="single" w:sz="4" w:space="0" w:color="000000"/>
            </w:tcBorders>
            <w:shd w:val="clear" w:color="auto" w:fill="FFFFFF"/>
            <w:vAlign w:val="center"/>
          </w:tcPr>
          <w:p w14:paraId="2C899D31" w14:textId="77777777" w:rsidR="006E2A56" w:rsidRPr="006E2A56" w:rsidRDefault="006E2A56" w:rsidP="00450E37">
            <w:pPr>
              <w:rPr>
                <w:sz w:val="22"/>
                <w:szCs w:val="22"/>
              </w:rPr>
            </w:pPr>
            <w:r w:rsidRPr="006E2A56">
              <w:rPr>
                <w:sz w:val="22"/>
                <w:szCs w:val="22"/>
              </w:rPr>
              <w:t>14.1703005</w:t>
            </w:r>
          </w:p>
        </w:tc>
        <w:tc>
          <w:tcPr>
            <w:tcW w:w="1042" w:type="dxa"/>
            <w:tcBorders>
              <w:left w:val="single" w:sz="4" w:space="0" w:color="000000"/>
              <w:bottom w:val="single" w:sz="4" w:space="0" w:color="000000"/>
            </w:tcBorders>
            <w:shd w:val="clear" w:color="auto" w:fill="FFFFFF"/>
            <w:vAlign w:val="center"/>
          </w:tcPr>
          <w:p w14:paraId="366028E2"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220D35E7" w14:textId="77777777" w:rsidR="006E2A56" w:rsidRPr="006E2A56" w:rsidRDefault="006E2A56" w:rsidP="00450E37">
            <w:pPr>
              <w:jc w:val="center"/>
              <w:rPr>
                <w:sz w:val="22"/>
                <w:szCs w:val="22"/>
              </w:rPr>
            </w:pPr>
            <w:r w:rsidRPr="006E2A56">
              <w:rPr>
                <w:sz w:val="22"/>
                <w:szCs w:val="22"/>
              </w:rPr>
              <w:t>1</w:t>
            </w:r>
          </w:p>
        </w:tc>
      </w:tr>
      <w:tr w:rsidR="006E2A56" w:rsidRPr="006E2A56" w14:paraId="09AE1EDA" w14:textId="77777777" w:rsidTr="006E2A56">
        <w:tc>
          <w:tcPr>
            <w:tcW w:w="675" w:type="dxa"/>
            <w:tcBorders>
              <w:left w:val="single" w:sz="4" w:space="0" w:color="000000"/>
              <w:bottom w:val="single" w:sz="4" w:space="0" w:color="000000"/>
            </w:tcBorders>
            <w:shd w:val="clear" w:color="auto" w:fill="FFFFFF"/>
            <w:vAlign w:val="center"/>
          </w:tcPr>
          <w:p w14:paraId="0B6440C0"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113</w:t>
            </w:r>
          </w:p>
        </w:tc>
        <w:tc>
          <w:tcPr>
            <w:tcW w:w="4854" w:type="dxa"/>
            <w:tcBorders>
              <w:left w:val="single" w:sz="4" w:space="0" w:color="000000"/>
              <w:bottom w:val="single" w:sz="4" w:space="0" w:color="000000"/>
            </w:tcBorders>
            <w:shd w:val="clear" w:color="auto" w:fill="FFFFFF"/>
          </w:tcPr>
          <w:p w14:paraId="2014C837" w14:textId="77777777" w:rsidR="006E2A56" w:rsidRPr="006E2A56" w:rsidRDefault="006E2A56" w:rsidP="00450E37">
            <w:pPr>
              <w:rPr>
                <w:sz w:val="22"/>
                <w:szCs w:val="22"/>
              </w:rPr>
            </w:pPr>
            <w:r w:rsidRPr="006E2A56">
              <w:rPr>
                <w:sz w:val="22"/>
                <w:szCs w:val="22"/>
              </w:rPr>
              <w:t xml:space="preserve">Воздухоотделитель </w:t>
            </w:r>
          </w:p>
        </w:tc>
        <w:tc>
          <w:tcPr>
            <w:tcW w:w="2552" w:type="dxa"/>
            <w:tcBorders>
              <w:left w:val="single" w:sz="4" w:space="0" w:color="000000"/>
              <w:bottom w:val="single" w:sz="4" w:space="0" w:color="000000"/>
            </w:tcBorders>
            <w:shd w:val="clear" w:color="auto" w:fill="FFFFFF"/>
            <w:vAlign w:val="center"/>
          </w:tcPr>
          <w:p w14:paraId="58519DE0" w14:textId="77777777" w:rsidR="006E2A56" w:rsidRPr="006E2A56" w:rsidRDefault="006E2A56" w:rsidP="00450E37">
            <w:pPr>
              <w:rPr>
                <w:sz w:val="22"/>
                <w:szCs w:val="22"/>
              </w:rPr>
            </w:pPr>
            <w:r w:rsidRPr="006E2A56">
              <w:rPr>
                <w:sz w:val="22"/>
                <w:szCs w:val="22"/>
              </w:rPr>
              <w:t>151772010</w:t>
            </w:r>
          </w:p>
        </w:tc>
        <w:tc>
          <w:tcPr>
            <w:tcW w:w="1042" w:type="dxa"/>
            <w:tcBorders>
              <w:left w:val="single" w:sz="4" w:space="0" w:color="000000"/>
              <w:bottom w:val="single" w:sz="4" w:space="0" w:color="000000"/>
            </w:tcBorders>
            <w:shd w:val="clear" w:color="auto" w:fill="FFFFFF"/>
            <w:vAlign w:val="center"/>
          </w:tcPr>
          <w:p w14:paraId="4E22878C"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1DB6D24A" w14:textId="77777777" w:rsidR="006E2A56" w:rsidRPr="006E2A56" w:rsidRDefault="006E2A56" w:rsidP="00450E37">
            <w:pPr>
              <w:jc w:val="center"/>
              <w:rPr>
                <w:sz w:val="22"/>
                <w:szCs w:val="22"/>
              </w:rPr>
            </w:pPr>
            <w:r w:rsidRPr="006E2A56">
              <w:rPr>
                <w:sz w:val="22"/>
                <w:szCs w:val="22"/>
              </w:rPr>
              <w:t>1</w:t>
            </w:r>
          </w:p>
        </w:tc>
      </w:tr>
      <w:tr w:rsidR="006E2A56" w:rsidRPr="006E2A56" w14:paraId="44CF2B0F" w14:textId="77777777" w:rsidTr="006E2A56">
        <w:tc>
          <w:tcPr>
            <w:tcW w:w="675" w:type="dxa"/>
            <w:tcBorders>
              <w:left w:val="single" w:sz="4" w:space="0" w:color="000000"/>
              <w:bottom w:val="single" w:sz="4" w:space="0" w:color="000000"/>
            </w:tcBorders>
            <w:shd w:val="clear" w:color="auto" w:fill="FFFFFF"/>
            <w:vAlign w:val="center"/>
          </w:tcPr>
          <w:p w14:paraId="77E24CFC"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114</w:t>
            </w:r>
          </w:p>
        </w:tc>
        <w:tc>
          <w:tcPr>
            <w:tcW w:w="4854" w:type="dxa"/>
            <w:tcBorders>
              <w:left w:val="single" w:sz="4" w:space="0" w:color="000000"/>
              <w:bottom w:val="single" w:sz="4" w:space="0" w:color="000000"/>
            </w:tcBorders>
            <w:shd w:val="clear" w:color="auto" w:fill="FFFFFF"/>
          </w:tcPr>
          <w:p w14:paraId="3FB05DCD" w14:textId="77777777" w:rsidR="006E2A56" w:rsidRPr="006E2A56" w:rsidRDefault="006E2A56" w:rsidP="00450E37">
            <w:pPr>
              <w:rPr>
                <w:sz w:val="22"/>
                <w:szCs w:val="22"/>
              </w:rPr>
            </w:pPr>
            <w:r w:rsidRPr="006E2A56">
              <w:rPr>
                <w:sz w:val="22"/>
                <w:szCs w:val="22"/>
              </w:rPr>
              <w:t>Клапан выключения делителя</w:t>
            </w:r>
          </w:p>
        </w:tc>
        <w:tc>
          <w:tcPr>
            <w:tcW w:w="2552" w:type="dxa"/>
            <w:tcBorders>
              <w:left w:val="single" w:sz="4" w:space="0" w:color="000000"/>
              <w:bottom w:val="single" w:sz="4" w:space="0" w:color="000000"/>
            </w:tcBorders>
            <w:shd w:val="clear" w:color="auto" w:fill="FFFFFF"/>
            <w:vAlign w:val="center"/>
          </w:tcPr>
          <w:p w14:paraId="6C0B5DDB" w14:textId="77777777" w:rsidR="006E2A56" w:rsidRPr="006E2A56" w:rsidRDefault="006E2A56" w:rsidP="00450E37">
            <w:pPr>
              <w:rPr>
                <w:sz w:val="22"/>
                <w:szCs w:val="22"/>
              </w:rPr>
            </w:pPr>
            <w:r w:rsidRPr="006E2A56">
              <w:rPr>
                <w:sz w:val="22"/>
                <w:szCs w:val="22"/>
              </w:rPr>
              <w:t>15.17720040</w:t>
            </w:r>
          </w:p>
        </w:tc>
        <w:tc>
          <w:tcPr>
            <w:tcW w:w="1042" w:type="dxa"/>
            <w:tcBorders>
              <w:left w:val="single" w:sz="4" w:space="0" w:color="000000"/>
              <w:bottom w:val="single" w:sz="4" w:space="0" w:color="000000"/>
            </w:tcBorders>
            <w:shd w:val="clear" w:color="auto" w:fill="FFFFFF"/>
            <w:vAlign w:val="center"/>
          </w:tcPr>
          <w:p w14:paraId="0B1C9957"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63335EF8" w14:textId="77777777" w:rsidR="006E2A56" w:rsidRPr="006E2A56" w:rsidRDefault="006E2A56" w:rsidP="00450E37">
            <w:pPr>
              <w:jc w:val="center"/>
              <w:rPr>
                <w:sz w:val="22"/>
                <w:szCs w:val="22"/>
              </w:rPr>
            </w:pPr>
            <w:r w:rsidRPr="006E2A56">
              <w:rPr>
                <w:sz w:val="22"/>
                <w:szCs w:val="22"/>
              </w:rPr>
              <w:t>1</w:t>
            </w:r>
          </w:p>
        </w:tc>
      </w:tr>
      <w:tr w:rsidR="006E2A56" w:rsidRPr="006E2A56" w14:paraId="298852A5" w14:textId="77777777" w:rsidTr="006E2A56">
        <w:tc>
          <w:tcPr>
            <w:tcW w:w="675" w:type="dxa"/>
            <w:tcBorders>
              <w:left w:val="single" w:sz="4" w:space="0" w:color="000000"/>
              <w:bottom w:val="single" w:sz="4" w:space="0" w:color="000000"/>
            </w:tcBorders>
            <w:shd w:val="clear" w:color="auto" w:fill="FFFFFF"/>
            <w:vAlign w:val="center"/>
          </w:tcPr>
          <w:p w14:paraId="5AB3A58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115</w:t>
            </w:r>
          </w:p>
        </w:tc>
        <w:tc>
          <w:tcPr>
            <w:tcW w:w="4854" w:type="dxa"/>
            <w:tcBorders>
              <w:left w:val="single" w:sz="4" w:space="0" w:color="000000"/>
              <w:bottom w:val="single" w:sz="4" w:space="0" w:color="000000"/>
            </w:tcBorders>
            <w:shd w:val="clear" w:color="auto" w:fill="FFFFFF"/>
          </w:tcPr>
          <w:p w14:paraId="38E320E3" w14:textId="77777777" w:rsidR="006E2A56" w:rsidRPr="006E2A56" w:rsidRDefault="006E2A56" w:rsidP="00450E37">
            <w:pPr>
              <w:rPr>
                <w:sz w:val="22"/>
                <w:szCs w:val="22"/>
              </w:rPr>
            </w:pPr>
            <w:r w:rsidRPr="006E2A56">
              <w:rPr>
                <w:sz w:val="22"/>
                <w:szCs w:val="22"/>
              </w:rPr>
              <w:t>Полуось правая</w:t>
            </w:r>
          </w:p>
        </w:tc>
        <w:tc>
          <w:tcPr>
            <w:tcW w:w="2552" w:type="dxa"/>
            <w:tcBorders>
              <w:left w:val="single" w:sz="4" w:space="0" w:color="000000"/>
              <w:bottom w:val="single" w:sz="4" w:space="0" w:color="000000"/>
            </w:tcBorders>
            <w:shd w:val="clear" w:color="auto" w:fill="FFFFFF"/>
            <w:vAlign w:val="center"/>
          </w:tcPr>
          <w:p w14:paraId="7C71784E" w14:textId="77777777" w:rsidR="006E2A56" w:rsidRPr="006E2A56" w:rsidRDefault="006E2A56" w:rsidP="00450E37">
            <w:pPr>
              <w:rPr>
                <w:sz w:val="22"/>
                <w:szCs w:val="22"/>
              </w:rPr>
            </w:pPr>
            <w:r w:rsidRPr="006E2A56">
              <w:rPr>
                <w:sz w:val="22"/>
                <w:szCs w:val="22"/>
              </w:rPr>
              <w:t>53229-24003070</w:t>
            </w:r>
          </w:p>
        </w:tc>
        <w:tc>
          <w:tcPr>
            <w:tcW w:w="1042" w:type="dxa"/>
            <w:tcBorders>
              <w:left w:val="single" w:sz="4" w:space="0" w:color="000000"/>
              <w:bottom w:val="single" w:sz="4" w:space="0" w:color="000000"/>
            </w:tcBorders>
            <w:shd w:val="clear" w:color="auto" w:fill="FFFFFF"/>
            <w:vAlign w:val="center"/>
          </w:tcPr>
          <w:p w14:paraId="2821525B"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21613704" w14:textId="77777777" w:rsidR="006E2A56" w:rsidRPr="006E2A56" w:rsidRDefault="006E2A56" w:rsidP="00450E37">
            <w:pPr>
              <w:jc w:val="center"/>
              <w:rPr>
                <w:sz w:val="22"/>
                <w:szCs w:val="22"/>
              </w:rPr>
            </w:pPr>
            <w:r w:rsidRPr="006E2A56">
              <w:rPr>
                <w:sz w:val="22"/>
                <w:szCs w:val="22"/>
              </w:rPr>
              <w:t>1</w:t>
            </w:r>
          </w:p>
        </w:tc>
      </w:tr>
      <w:tr w:rsidR="006E2A56" w:rsidRPr="006E2A56" w14:paraId="2A172E78" w14:textId="77777777" w:rsidTr="006E2A56">
        <w:tc>
          <w:tcPr>
            <w:tcW w:w="675" w:type="dxa"/>
            <w:tcBorders>
              <w:left w:val="single" w:sz="4" w:space="0" w:color="000000"/>
              <w:bottom w:val="single" w:sz="4" w:space="0" w:color="000000"/>
            </w:tcBorders>
            <w:shd w:val="clear" w:color="auto" w:fill="FFFFFF"/>
            <w:vAlign w:val="center"/>
          </w:tcPr>
          <w:p w14:paraId="6DD754A3"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116</w:t>
            </w:r>
          </w:p>
        </w:tc>
        <w:tc>
          <w:tcPr>
            <w:tcW w:w="4854" w:type="dxa"/>
            <w:tcBorders>
              <w:left w:val="single" w:sz="4" w:space="0" w:color="000000"/>
              <w:bottom w:val="single" w:sz="4" w:space="0" w:color="000000"/>
            </w:tcBorders>
            <w:shd w:val="clear" w:color="auto" w:fill="FFFFFF"/>
          </w:tcPr>
          <w:p w14:paraId="78D6E31A" w14:textId="77777777" w:rsidR="006E2A56" w:rsidRPr="006E2A56" w:rsidRDefault="006E2A56" w:rsidP="00450E37">
            <w:pPr>
              <w:rPr>
                <w:sz w:val="22"/>
                <w:szCs w:val="22"/>
              </w:rPr>
            </w:pPr>
            <w:r w:rsidRPr="006E2A56">
              <w:rPr>
                <w:sz w:val="22"/>
                <w:szCs w:val="22"/>
              </w:rPr>
              <w:t>Полуось левая</w:t>
            </w:r>
          </w:p>
        </w:tc>
        <w:tc>
          <w:tcPr>
            <w:tcW w:w="2552" w:type="dxa"/>
            <w:tcBorders>
              <w:left w:val="single" w:sz="4" w:space="0" w:color="000000"/>
              <w:bottom w:val="single" w:sz="4" w:space="0" w:color="000000"/>
            </w:tcBorders>
            <w:shd w:val="clear" w:color="auto" w:fill="FFFFFF"/>
            <w:vAlign w:val="center"/>
          </w:tcPr>
          <w:p w14:paraId="66D3603E" w14:textId="77777777" w:rsidR="006E2A56" w:rsidRPr="006E2A56" w:rsidRDefault="006E2A56" w:rsidP="00450E37">
            <w:pPr>
              <w:rPr>
                <w:sz w:val="22"/>
                <w:szCs w:val="22"/>
              </w:rPr>
            </w:pPr>
            <w:r w:rsidRPr="006E2A56">
              <w:rPr>
                <w:sz w:val="22"/>
                <w:szCs w:val="22"/>
              </w:rPr>
              <w:t>53229-2400372</w:t>
            </w:r>
          </w:p>
        </w:tc>
        <w:tc>
          <w:tcPr>
            <w:tcW w:w="1042" w:type="dxa"/>
            <w:tcBorders>
              <w:left w:val="single" w:sz="4" w:space="0" w:color="000000"/>
              <w:bottom w:val="single" w:sz="4" w:space="0" w:color="000000"/>
            </w:tcBorders>
            <w:shd w:val="clear" w:color="auto" w:fill="FFFFFF"/>
            <w:vAlign w:val="center"/>
          </w:tcPr>
          <w:p w14:paraId="562017D8"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283F93D6" w14:textId="77777777" w:rsidR="006E2A56" w:rsidRPr="006E2A56" w:rsidRDefault="006E2A56" w:rsidP="00450E37">
            <w:pPr>
              <w:jc w:val="center"/>
              <w:rPr>
                <w:sz w:val="22"/>
                <w:szCs w:val="22"/>
              </w:rPr>
            </w:pPr>
            <w:r w:rsidRPr="006E2A56">
              <w:rPr>
                <w:sz w:val="22"/>
                <w:szCs w:val="22"/>
              </w:rPr>
              <w:t>1</w:t>
            </w:r>
          </w:p>
        </w:tc>
      </w:tr>
      <w:tr w:rsidR="006E2A56" w:rsidRPr="006E2A56" w14:paraId="7E173247" w14:textId="77777777" w:rsidTr="006E2A56">
        <w:tc>
          <w:tcPr>
            <w:tcW w:w="675" w:type="dxa"/>
            <w:tcBorders>
              <w:left w:val="single" w:sz="4" w:space="0" w:color="000000"/>
              <w:bottom w:val="single" w:sz="4" w:space="0" w:color="000000"/>
            </w:tcBorders>
            <w:shd w:val="clear" w:color="auto" w:fill="FFFFFF"/>
            <w:vAlign w:val="center"/>
          </w:tcPr>
          <w:p w14:paraId="565E6E23"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117</w:t>
            </w:r>
          </w:p>
        </w:tc>
        <w:tc>
          <w:tcPr>
            <w:tcW w:w="4854" w:type="dxa"/>
            <w:tcBorders>
              <w:left w:val="single" w:sz="4" w:space="0" w:color="000000"/>
              <w:bottom w:val="single" w:sz="4" w:space="0" w:color="000000"/>
            </w:tcBorders>
            <w:shd w:val="clear" w:color="auto" w:fill="FFFFFF"/>
          </w:tcPr>
          <w:p w14:paraId="7FB4058F" w14:textId="77777777" w:rsidR="006E2A56" w:rsidRPr="006E2A56" w:rsidRDefault="006E2A56" w:rsidP="00450E37">
            <w:pPr>
              <w:rPr>
                <w:sz w:val="22"/>
                <w:szCs w:val="22"/>
              </w:rPr>
            </w:pPr>
            <w:r w:rsidRPr="006E2A56">
              <w:rPr>
                <w:sz w:val="22"/>
                <w:szCs w:val="22"/>
              </w:rPr>
              <w:t>Кран включения блокировки</w:t>
            </w:r>
          </w:p>
        </w:tc>
        <w:tc>
          <w:tcPr>
            <w:tcW w:w="2552" w:type="dxa"/>
            <w:tcBorders>
              <w:left w:val="single" w:sz="4" w:space="0" w:color="000000"/>
              <w:bottom w:val="single" w:sz="4" w:space="0" w:color="000000"/>
            </w:tcBorders>
            <w:shd w:val="clear" w:color="auto" w:fill="FFFFFF"/>
            <w:vAlign w:val="center"/>
          </w:tcPr>
          <w:p w14:paraId="38463EC7" w14:textId="77777777" w:rsidR="006E2A56" w:rsidRPr="006E2A56" w:rsidRDefault="006E2A56" w:rsidP="00450E37">
            <w:pPr>
              <w:rPr>
                <w:sz w:val="22"/>
                <w:szCs w:val="22"/>
              </w:rPr>
            </w:pPr>
            <w:r w:rsidRPr="006E2A56">
              <w:rPr>
                <w:sz w:val="22"/>
                <w:szCs w:val="22"/>
              </w:rPr>
              <w:t>5320-2511060</w:t>
            </w:r>
          </w:p>
        </w:tc>
        <w:tc>
          <w:tcPr>
            <w:tcW w:w="1042" w:type="dxa"/>
            <w:tcBorders>
              <w:left w:val="single" w:sz="4" w:space="0" w:color="000000"/>
              <w:bottom w:val="single" w:sz="4" w:space="0" w:color="000000"/>
            </w:tcBorders>
            <w:shd w:val="clear" w:color="auto" w:fill="FFFFFF"/>
            <w:vAlign w:val="center"/>
          </w:tcPr>
          <w:p w14:paraId="79E32DA2"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1B5A9BC9" w14:textId="77777777" w:rsidR="006E2A56" w:rsidRPr="006E2A56" w:rsidRDefault="006E2A56" w:rsidP="00450E37">
            <w:pPr>
              <w:jc w:val="center"/>
              <w:rPr>
                <w:sz w:val="22"/>
                <w:szCs w:val="22"/>
              </w:rPr>
            </w:pPr>
            <w:r w:rsidRPr="006E2A56">
              <w:rPr>
                <w:sz w:val="22"/>
                <w:szCs w:val="22"/>
              </w:rPr>
              <w:t>1</w:t>
            </w:r>
          </w:p>
        </w:tc>
      </w:tr>
      <w:tr w:rsidR="006E2A56" w:rsidRPr="006E2A56" w14:paraId="21B14EFD" w14:textId="77777777" w:rsidTr="006E2A56">
        <w:tc>
          <w:tcPr>
            <w:tcW w:w="675" w:type="dxa"/>
            <w:tcBorders>
              <w:left w:val="single" w:sz="4" w:space="0" w:color="000000"/>
              <w:bottom w:val="single" w:sz="4" w:space="0" w:color="000000"/>
            </w:tcBorders>
            <w:shd w:val="clear" w:color="auto" w:fill="FFFFFF"/>
            <w:vAlign w:val="center"/>
          </w:tcPr>
          <w:p w14:paraId="5AF0B9D7"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118</w:t>
            </w:r>
          </w:p>
        </w:tc>
        <w:tc>
          <w:tcPr>
            <w:tcW w:w="4854" w:type="dxa"/>
            <w:tcBorders>
              <w:left w:val="single" w:sz="4" w:space="0" w:color="000000"/>
              <w:bottom w:val="single" w:sz="4" w:space="0" w:color="000000"/>
            </w:tcBorders>
            <w:shd w:val="clear" w:color="auto" w:fill="FFFFFF"/>
          </w:tcPr>
          <w:p w14:paraId="6016443F" w14:textId="77777777" w:rsidR="006E2A56" w:rsidRPr="006E2A56" w:rsidRDefault="006E2A56" w:rsidP="00450E37">
            <w:pPr>
              <w:rPr>
                <w:sz w:val="22"/>
                <w:szCs w:val="22"/>
              </w:rPr>
            </w:pPr>
            <w:r w:rsidRPr="006E2A56">
              <w:rPr>
                <w:sz w:val="22"/>
                <w:szCs w:val="22"/>
              </w:rPr>
              <w:t>Башмак рессоры</w:t>
            </w:r>
          </w:p>
        </w:tc>
        <w:tc>
          <w:tcPr>
            <w:tcW w:w="2552" w:type="dxa"/>
            <w:tcBorders>
              <w:left w:val="single" w:sz="4" w:space="0" w:color="000000"/>
              <w:bottom w:val="single" w:sz="4" w:space="0" w:color="000000"/>
            </w:tcBorders>
            <w:shd w:val="clear" w:color="auto" w:fill="FFFFFF"/>
            <w:vAlign w:val="center"/>
          </w:tcPr>
          <w:p w14:paraId="5145083E" w14:textId="77777777" w:rsidR="006E2A56" w:rsidRPr="006E2A56" w:rsidRDefault="006E2A56" w:rsidP="00450E37">
            <w:pPr>
              <w:rPr>
                <w:sz w:val="22"/>
                <w:szCs w:val="22"/>
              </w:rPr>
            </w:pPr>
            <w:r w:rsidRPr="006E2A56">
              <w:rPr>
                <w:sz w:val="22"/>
                <w:szCs w:val="22"/>
              </w:rPr>
              <w:t>55111-2918061</w:t>
            </w:r>
          </w:p>
        </w:tc>
        <w:tc>
          <w:tcPr>
            <w:tcW w:w="1042" w:type="dxa"/>
            <w:tcBorders>
              <w:left w:val="single" w:sz="4" w:space="0" w:color="000000"/>
              <w:bottom w:val="single" w:sz="4" w:space="0" w:color="000000"/>
            </w:tcBorders>
            <w:shd w:val="clear" w:color="auto" w:fill="FFFFFF"/>
            <w:vAlign w:val="center"/>
          </w:tcPr>
          <w:p w14:paraId="605A06D1"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left w:val="single" w:sz="4" w:space="0" w:color="000000"/>
              <w:bottom w:val="single" w:sz="4" w:space="0" w:color="000000"/>
              <w:right w:val="single" w:sz="4" w:space="0" w:color="000000"/>
            </w:tcBorders>
            <w:shd w:val="clear" w:color="auto" w:fill="FFFFFF"/>
            <w:vAlign w:val="center"/>
          </w:tcPr>
          <w:p w14:paraId="78C46706" w14:textId="77777777" w:rsidR="006E2A56" w:rsidRPr="006E2A56" w:rsidRDefault="006E2A56" w:rsidP="00450E37">
            <w:pPr>
              <w:jc w:val="center"/>
              <w:rPr>
                <w:sz w:val="22"/>
                <w:szCs w:val="22"/>
              </w:rPr>
            </w:pPr>
            <w:r w:rsidRPr="006E2A56">
              <w:rPr>
                <w:sz w:val="22"/>
                <w:szCs w:val="22"/>
              </w:rPr>
              <w:t>1</w:t>
            </w:r>
          </w:p>
        </w:tc>
      </w:tr>
      <w:tr w:rsidR="006E2A56" w:rsidRPr="006E2A56" w14:paraId="4DFBD8C7"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2A2FF27D"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119</w:t>
            </w:r>
          </w:p>
        </w:tc>
        <w:tc>
          <w:tcPr>
            <w:tcW w:w="4854" w:type="dxa"/>
            <w:tcBorders>
              <w:top w:val="single" w:sz="4" w:space="0" w:color="000000"/>
              <w:left w:val="single" w:sz="4" w:space="0" w:color="000000"/>
              <w:bottom w:val="single" w:sz="4" w:space="0" w:color="000000"/>
            </w:tcBorders>
            <w:shd w:val="clear" w:color="auto" w:fill="FFFFFF"/>
          </w:tcPr>
          <w:p w14:paraId="0C767031" w14:textId="77777777" w:rsidR="006E2A56" w:rsidRPr="006E2A56" w:rsidRDefault="006E2A56" w:rsidP="00450E37">
            <w:pPr>
              <w:rPr>
                <w:sz w:val="22"/>
                <w:szCs w:val="22"/>
              </w:rPr>
            </w:pPr>
            <w:r w:rsidRPr="006E2A56">
              <w:rPr>
                <w:sz w:val="22"/>
                <w:szCs w:val="22"/>
              </w:rPr>
              <w:t>Переключатель под рулевой</w:t>
            </w:r>
          </w:p>
        </w:tc>
        <w:tc>
          <w:tcPr>
            <w:tcW w:w="2552" w:type="dxa"/>
            <w:tcBorders>
              <w:top w:val="single" w:sz="4" w:space="0" w:color="000000"/>
              <w:left w:val="single" w:sz="4" w:space="0" w:color="000000"/>
              <w:bottom w:val="single" w:sz="4" w:space="0" w:color="000000"/>
            </w:tcBorders>
            <w:shd w:val="clear" w:color="auto" w:fill="FFFFFF"/>
            <w:vAlign w:val="center"/>
          </w:tcPr>
          <w:p w14:paraId="36BAC5EB" w14:textId="77777777" w:rsidR="006E2A56" w:rsidRPr="006E2A56" w:rsidRDefault="006E2A56" w:rsidP="00450E37">
            <w:pPr>
              <w:rPr>
                <w:sz w:val="22"/>
                <w:szCs w:val="22"/>
              </w:rPr>
            </w:pPr>
            <w:r w:rsidRPr="006E2A56">
              <w:rPr>
                <w:sz w:val="22"/>
                <w:szCs w:val="22"/>
              </w:rPr>
              <w:t>53215-37009002</w:t>
            </w:r>
          </w:p>
        </w:tc>
        <w:tc>
          <w:tcPr>
            <w:tcW w:w="1042" w:type="dxa"/>
            <w:tcBorders>
              <w:top w:val="single" w:sz="4" w:space="0" w:color="000000"/>
              <w:left w:val="single" w:sz="4" w:space="0" w:color="000000"/>
              <w:bottom w:val="single" w:sz="4" w:space="0" w:color="000000"/>
            </w:tcBorders>
            <w:shd w:val="clear" w:color="auto" w:fill="FFFFFF"/>
            <w:vAlign w:val="center"/>
          </w:tcPr>
          <w:p w14:paraId="3647921A"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BCBF17" w14:textId="77777777" w:rsidR="006E2A56" w:rsidRPr="006E2A56" w:rsidRDefault="006E2A56" w:rsidP="00450E37">
            <w:pPr>
              <w:jc w:val="center"/>
              <w:rPr>
                <w:sz w:val="22"/>
                <w:szCs w:val="22"/>
              </w:rPr>
            </w:pPr>
            <w:r w:rsidRPr="006E2A56">
              <w:rPr>
                <w:sz w:val="22"/>
                <w:szCs w:val="22"/>
              </w:rPr>
              <w:t>1</w:t>
            </w:r>
          </w:p>
        </w:tc>
      </w:tr>
      <w:tr w:rsidR="006E2A56" w:rsidRPr="006E2A56" w14:paraId="0B82DFAB"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51B83B36"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120</w:t>
            </w:r>
          </w:p>
        </w:tc>
        <w:tc>
          <w:tcPr>
            <w:tcW w:w="4854" w:type="dxa"/>
            <w:tcBorders>
              <w:top w:val="single" w:sz="4" w:space="0" w:color="000000"/>
              <w:left w:val="single" w:sz="4" w:space="0" w:color="000000"/>
              <w:bottom w:val="single" w:sz="4" w:space="0" w:color="000000"/>
            </w:tcBorders>
            <w:shd w:val="clear" w:color="auto" w:fill="FFFFFF"/>
          </w:tcPr>
          <w:p w14:paraId="23C45631" w14:textId="77777777" w:rsidR="006E2A56" w:rsidRPr="006E2A56" w:rsidRDefault="006E2A56" w:rsidP="00450E37">
            <w:pPr>
              <w:rPr>
                <w:sz w:val="22"/>
                <w:szCs w:val="22"/>
              </w:rPr>
            </w:pPr>
            <w:r w:rsidRPr="006E2A56">
              <w:rPr>
                <w:sz w:val="22"/>
                <w:szCs w:val="22"/>
              </w:rPr>
              <w:t xml:space="preserve">Элемент МФ Евро (бумага) </w:t>
            </w:r>
          </w:p>
        </w:tc>
        <w:tc>
          <w:tcPr>
            <w:tcW w:w="2552" w:type="dxa"/>
            <w:tcBorders>
              <w:top w:val="single" w:sz="4" w:space="0" w:color="000000"/>
              <w:left w:val="single" w:sz="4" w:space="0" w:color="000000"/>
              <w:bottom w:val="single" w:sz="4" w:space="0" w:color="000000"/>
            </w:tcBorders>
            <w:shd w:val="clear" w:color="auto" w:fill="FFFFFF"/>
            <w:vAlign w:val="center"/>
          </w:tcPr>
          <w:p w14:paraId="3E2B6BE5" w14:textId="77777777" w:rsidR="006E2A56" w:rsidRPr="006E2A56" w:rsidRDefault="006E2A56" w:rsidP="00450E37">
            <w:pPr>
              <w:rPr>
                <w:sz w:val="22"/>
                <w:szCs w:val="22"/>
              </w:rPr>
            </w:pPr>
            <w:r w:rsidRPr="006E2A56">
              <w:rPr>
                <w:sz w:val="22"/>
                <w:szCs w:val="22"/>
              </w:rPr>
              <w:t>7405.1012040</w:t>
            </w:r>
          </w:p>
        </w:tc>
        <w:tc>
          <w:tcPr>
            <w:tcW w:w="1042" w:type="dxa"/>
            <w:tcBorders>
              <w:top w:val="single" w:sz="4" w:space="0" w:color="000000"/>
              <w:left w:val="single" w:sz="4" w:space="0" w:color="000000"/>
              <w:bottom w:val="single" w:sz="4" w:space="0" w:color="000000"/>
            </w:tcBorders>
            <w:shd w:val="clear" w:color="auto" w:fill="FFFFFF"/>
            <w:vAlign w:val="center"/>
          </w:tcPr>
          <w:p w14:paraId="22D6FEB8"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F69A1C" w14:textId="77777777" w:rsidR="006E2A56" w:rsidRPr="006E2A56" w:rsidRDefault="006E2A56" w:rsidP="00450E37">
            <w:pPr>
              <w:jc w:val="center"/>
              <w:rPr>
                <w:sz w:val="22"/>
                <w:szCs w:val="22"/>
              </w:rPr>
            </w:pPr>
            <w:r w:rsidRPr="006E2A56">
              <w:rPr>
                <w:sz w:val="22"/>
                <w:szCs w:val="22"/>
              </w:rPr>
              <w:t>1</w:t>
            </w:r>
          </w:p>
        </w:tc>
      </w:tr>
      <w:tr w:rsidR="006E2A56" w:rsidRPr="006E2A56" w14:paraId="5DBB47FB"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36CB5F24"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121</w:t>
            </w:r>
          </w:p>
        </w:tc>
        <w:tc>
          <w:tcPr>
            <w:tcW w:w="4854" w:type="dxa"/>
            <w:tcBorders>
              <w:top w:val="single" w:sz="4" w:space="0" w:color="000000"/>
              <w:left w:val="single" w:sz="4" w:space="0" w:color="000000"/>
              <w:bottom w:val="single" w:sz="4" w:space="0" w:color="000000"/>
            </w:tcBorders>
            <w:shd w:val="clear" w:color="auto" w:fill="FFFFFF"/>
          </w:tcPr>
          <w:p w14:paraId="330DAE83" w14:textId="77777777" w:rsidR="006E2A56" w:rsidRPr="006E2A56" w:rsidRDefault="006E2A56" w:rsidP="00450E37">
            <w:pPr>
              <w:rPr>
                <w:sz w:val="22"/>
                <w:szCs w:val="22"/>
              </w:rPr>
            </w:pPr>
            <w:r w:rsidRPr="006E2A56">
              <w:rPr>
                <w:sz w:val="22"/>
                <w:szCs w:val="22"/>
              </w:rPr>
              <w:t>Элемент МФ Евро (ниточный) тонкой очистки / SEDAN</w:t>
            </w:r>
          </w:p>
        </w:tc>
        <w:tc>
          <w:tcPr>
            <w:tcW w:w="2552" w:type="dxa"/>
            <w:tcBorders>
              <w:top w:val="single" w:sz="4" w:space="0" w:color="000000"/>
              <w:left w:val="single" w:sz="4" w:space="0" w:color="000000"/>
              <w:bottom w:val="single" w:sz="4" w:space="0" w:color="000000"/>
            </w:tcBorders>
            <w:shd w:val="clear" w:color="auto" w:fill="FFFFFF"/>
            <w:vAlign w:val="center"/>
          </w:tcPr>
          <w:p w14:paraId="2EECA78A" w14:textId="77777777" w:rsidR="006E2A56" w:rsidRPr="006E2A56" w:rsidRDefault="006E2A56" w:rsidP="00450E37">
            <w:pPr>
              <w:rPr>
                <w:sz w:val="22"/>
                <w:szCs w:val="22"/>
              </w:rPr>
            </w:pPr>
            <w:r w:rsidRPr="006E2A56">
              <w:rPr>
                <w:sz w:val="22"/>
                <w:szCs w:val="22"/>
              </w:rPr>
              <w:t>7405.1017040-02</w:t>
            </w:r>
          </w:p>
        </w:tc>
        <w:tc>
          <w:tcPr>
            <w:tcW w:w="1042" w:type="dxa"/>
            <w:tcBorders>
              <w:top w:val="single" w:sz="4" w:space="0" w:color="000000"/>
              <w:left w:val="single" w:sz="4" w:space="0" w:color="000000"/>
              <w:bottom w:val="single" w:sz="4" w:space="0" w:color="000000"/>
            </w:tcBorders>
            <w:shd w:val="clear" w:color="auto" w:fill="FFFFFF"/>
            <w:vAlign w:val="center"/>
          </w:tcPr>
          <w:p w14:paraId="47E42BB4"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6D78AD" w14:textId="77777777" w:rsidR="006E2A56" w:rsidRPr="006E2A56" w:rsidRDefault="006E2A56" w:rsidP="00450E37">
            <w:pPr>
              <w:jc w:val="center"/>
              <w:rPr>
                <w:sz w:val="22"/>
                <w:szCs w:val="22"/>
              </w:rPr>
            </w:pPr>
            <w:r w:rsidRPr="006E2A56">
              <w:rPr>
                <w:sz w:val="22"/>
                <w:szCs w:val="22"/>
              </w:rPr>
              <w:t>1</w:t>
            </w:r>
          </w:p>
        </w:tc>
      </w:tr>
      <w:tr w:rsidR="006E2A56" w:rsidRPr="006E2A56" w14:paraId="5A8D38C7"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74C55ECB"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122</w:t>
            </w:r>
          </w:p>
        </w:tc>
        <w:tc>
          <w:tcPr>
            <w:tcW w:w="4854" w:type="dxa"/>
            <w:tcBorders>
              <w:top w:val="single" w:sz="4" w:space="0" w:color="000000"/>
              <w:left w:val="single" w:sz="4" w:space="0" w:color="000000"/>
              <w:bottom w:val="single" w:sz="4" w:space="0" w:color="000000"/>
            </w:tcBorders>
            <w:shd w:val="clear" w:color="auto" w:fill="FFFFFF"/>
          </w:tcPr>
          <w:p w14:paraId="52D28031" w14:textId="77777777" w:rsidR="006E2A56" w:rsidRPr="006E2A56" w:rsidRDefault="006E2A56" w:rsidP="00450E37">
            <w:pPr>
              <w:rPr>
                <w:sz w:val="22"/>
                <w:szCs w:val="22"/>
              </w:rPr>
            </w:pPr>
            <w:r w:rsidRPr="006E2A56">
              <w:rPr>
                <w:sz w:val="22"/>
                <w:szCs w:val="22"/>
              </w:rPr>
              <w:t>Топливный насос низкого давления ЕВРО / ЯЗДА</w:t>
            </w:r>
          </w:p>
        </w:tc>
        <w:tc>
          <w:tcPr>
            <w:tcW w:w="2552" w:type="dxa"/>
            <w:tcBorders>
              <w:top w:val="single" w:sz="4" w:space="0" w:color="000000"/>
              <w:left w:val="single" w:sz="4" w:space="0" w:color="000000"/>
              <w:bottom w:val="single" w:sz="4" w:space="0" w:color="000000"/>
            </w:tcBorders>
            <w:shd w:val="clear" w:color="auto" w:fill="FFFFFF"/>
            <w:vAlign w:val="center"/>
          </w:tcPr>
          <w:p w14:paraId="708CA7BF" w14:textId="77777777" w:rsidR="006E2A56" w:rsidRPr="006E2A56" w:rsidRDefault="006E2A56" w:rsidP="00450E37">
            <w:pPr>
              <w:rPr>
                <w:sz w:val="22"/>
                <w:szCs w:val="22"/>
              </w:rPr>
            </w:pPr>
            <w:r w:rsidRPr="006E2A56">
              <w:rPr>
                <w:sz w:val="22"/>
                <w:szCs w:val="22"/>
              </w:rPr>
              <w:t>332-1106010</w:t>
            </w:r>
          </w:p>
        </w:tc>
        <w:tc>
          <w:tcPr>
            <w:tcW w:w="1042" w:type="dxa"/>
            <w:tcBorders>
              <w:top w:val="single" w:sz="4" w:space="0" w:color="000000"/>
              <w:left w:val="single" w:sz="4" w:space="0" w:color="000000"/>
              <w:bottom w:val="single" w:sz="4" w:space="0" w:color="000000"/>
            </w:tcBorders>
            <w:shd w:val="clear" w:color="auto" w:fill="FFFFFF"/>
            <w:vAlign w:val="center"/>
          </w:tcPr>
          <w:p w14:paraId="5F0C4352"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7F8138" w14:textId="77777777" w:rsidR="006E2A56" w:rsidRPr="006E2A56" w:rsidRDefault="006E2A56" w:rsidP="00450E37">
            <w:pPr>
              <w:jc w:val="center"/>
              <w:rPr>
                <w:sz w:val="22"/>
                <w:szCs w:val="22"/>
              </w:rPr>
            </w:pPr>
            <w:r w:rsidRPr="006E2A56">
              <w:rPr>
                <w:sz w:val="22"/>
                <w:szCs w:val="22"/>
              </w:rPr>
              <w:t>1</w:t>
            </w:r>
          </w:p>
        </w:tc>
      </w:tr>
      <w:tr w:rsidR="006E2A56" w:rsidRPr="006E2A56" w14:paraId="2BCBED1B"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76C818CF"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123</w:t>
            </w:r>
          </w:p>
        </w:tc>
        <w:tc>
          <w:tcPr>
            <w:tcW w:w="4854" w:type="dxa"/>
            <w:tcBorders>
              <w:top w:val="single" w:sz="4" w:space="0" w:color="000000"/>
              <w:left w:val="single" w:sz="4" w:space="0" w:color="000000"/>
              <w:bottom w:val="single" w:sz="4" w:space="0" w:color="000000"/>
            </w:tcBorders>
            <w:shd w:val="clear" w:color="auto" w:fill="FFFFFF"/>
          </w:tcPr>
          <w:p w14:paraId="756CBA54" w14:textId="77777777" w:rsidR="006E2A56" w:rsidRPr="006E2A56" w:rsidRDefault="006E2A56" w:rsidP="00450E37">
            <w:pPr>
              <w:rPr>
                <w:sz w:val="22"/>
                <w:szCs w:val="22"/>
              </w:rPr>
            </w:pPr>
            <w:r w:rsidRPr="006E2A56">
              <w:rPr>
                <w:sz w:val="22"/>
                <w:szCs w:val="22"/>
              </w:rPr>
              <w:t>Топливный насос низкого давления (чугунный) / ЯЗДА</w:t>
            </w:r>
          </w:p>
        </w:tc>
        <w:tc>
          <w:tcPr>
            <w:tcW w:w="2552" w:type="dxa"/>
            <w:tcBorders>
              <w:top w:val="single" w:sz="4" w:space="0" w:color="000000"/>
              <w:left w:val="single" w:sz="4" w:space="0" w:color="000000"/>
              <w:bottom w:val="single" w:sz="4" w:space="0" w:color="000000"/>
            </w:tcBorders>
            <w:shd w:val="clear" w:color="auto" w:fill="FFFFFF"/>
            <w:vAlign w:val="center"/>
          </w:tcPr>
          <w:p w14:paraId="67350F8A" w14:textId="77777777" w:rsidR="006E2A56" w:rsidRPr="006E2A56" w:rsidRDefault="006E2A56" w:rsidP="00450E37">
            <w:pPr>
              <w:rPr>
                <w:sz w:val="22"/>
                <w:szCs w:val="22"/>
              </w:rPr>
            </w:pPr>
            <w:r w:rsidRPr="006E2A56">
              <w:rPr>
                <w:sz w:val="22"/>
                <w:szCs w:val="22"/>
              </w:rPr>
              <w:t>323-1106010</w:t>
            </w:r>
          </w:p>
        </w:tc>
        <w:tc>
          <w:tcPr>
            <w:tcW w:w="1042" w:type="dxa"/>
            <w:tcBorders>
              <w:top w:val="single" w:sz="4" w:space="0" w:color="000000"/>
              <w:left w:val="single" w:sz="4" w:space="0" w:color="000000"/>
              <w:bottom w:val="single" w:sz="4" w:space="0" w:color="000000"/>
            </w:tcBorders>
            <w:shd w:val="clear" w:color="auto" w:fill="FFFFFF"/>
            <w:vAlign w:val="center"/>
          </w:tcPr>
          <w:p w14:paraId="79A2180A"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8141F3" w14:textId="77777777" w:rsidR="006E2A56" w:rsidRPr="006E2A56" w:rsidRDefault="006E2A56" w:rsidP="00450E37">
            <w:pPr>
              <w:jc w:val="center"/>
              <w:rPr>
                <w:sz w:val="22"/>
                <w:szCs w:val="22"/>
              </w:rPr>
            </w:pPr>
            <w:r w:rsidRPr="006E2A56">
              <w:rPr>
                <w:sz w:val="22"/>
                <w:szCs w:val="22"/>
              </w:rPr>
              <w:t>1</w:t>
            </w:r>
          </w:p>
        </w:tc>
      </w:tr>
      <w:tr w:rsidR="006E2A56" w:rsidRPr="006E2A56" w14:paraId="63355CC2"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4953F8E1"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124</w:t>
            </w:r>
          </w:p>
        </w:tc>
        <w:tc>
          <w:tcPr>
            <w:tcW w:w="4854" w:type="dxa"/>
            <w:tcBorders>
              <w:top w:val="single" w:sz="4" w:space="0" w:color="000000"/>
              <w:left w:val="single" w:sz="4" w:space="0" w:color="000000"/>
              <w:bottom w:val="single" w:sz="4" w:space="0" w:color="000000"/>
            </w:tcBorders>
            <w:shd w:val="clear" w:color="auto" w:fill="FFFFFF"/>
          </w:tcPr>
          <w:p w14:paraId="357FA1F0" w14:textId="77777777" w:rsidR="006E2A56" w:rsidRPr="006E2A56" w:rsidRDefault="006E2A56" w:rsidP="00450E37">
            <w:pPr>
              <w:rPr>
                <w:sz w:val="22"/>
                <w:szCs w:val="22"/>
              </w:rPr>
            </w:pPr>
            <w:r w:rsidRPr="006E2A56">
              <w:rPr>
                <w:sz w:val="22"/>
                <w:szCs w:val="22"/>
              </w:rPr>
              <w:t>Насос предпусковой прокачки топлива Евро / ЯЗДА</w:t>
            </w:r>
          </w:p>
        </w:tc>
        <w:tc>
          <w:tcPr>
            <w:tcW w:w="2552" w:type="dxa"/>
            <w:tcBorders>
              <w:top w:val="single" w:sz="4" w:space="0" w:color="000000"/>
              <w:left w:val="single" w:sz="4" w:space="0" w:color="000000"/>
              <w:bottom w:val="single" w:sz="4" w:space="0" w:color="000000"/>
            </w:tcBorders>
            <w:shd w:val="clear" w:color="auto" w:fill="FFFFFF"/>
            <w:vAlign w:val="center"/>
          </w:tcPr>
          <w:p w14:paraId="7C7431A0" w14:textId="77777777" w:rsidR="006E2A56" w:rsidRPr="006E2A56" w:rsidRDefault="006E2A56" w:rsidP="00450E37">
            <w:pPr>
              <w:rPr>
                <w:sz w:val="22"/>
                <w:szCs w:val="22"/>
              </w:rPr>
            </w:pPr>
            <w:r w:rsidRPr="006E2A56">
              <w:rPr>
                <w:sz w:val="22"/>
                <w:szCs w:val="22"/>
              </w:rPr>
              <w:t>37-1141010</w:t>
            </w:r>
          </w:p>
        </w:tc>
        <w:tc>
          <w:tcPr>
            <w:tcW w:w="1042" w:type="dxa"/>
            <w:tcBorders>
              <w:top w:val="single" w:sz="4" w:space="0" w:color="000000"/>
              <w:left w:val="single" w:sz="4" w:space="0" w:color="000000"/>
              <w:bottom w:val="single" w:sz="4" w:space="0" w:color="000000"/>
            </w:tcBorders>
            <w:shd w:val="clear" w:color="auto" w:fill="FFFFFF"/>
            <w:vAlign w:val="center"/>
          </w:tcPr>
          <w:p w14:paraId="10A0C53C"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BB36E3" w14:textId="77777777" w:rsidR="006E2A56" w:rsidRPr="006E2A56" w:rsidRDefault="006E2A56" w:rsidP="00450E37">
            <w:pPr>
              <w:jc w:val="center"/>
              <w:rPr>
                <w:sz w:val="22"/>
                <w:szCs w:val="22"/>
              </w:rPr>
            </w:pPr>
            <w:r w:rsidRPr="006E2A56">
              <w:rPr>
                <w:sz w:val="22"/>
                <w:szCs w:val="22"/>
              </w:rPr>
              <w:t>1</w:t>
            </w:r>
          </w:p>
        </w:tc>
      </w:tr>
      <w:tr w:rsidR="006E2A56" w:rsidRPr="006E2A56" w14:paraId="1753D11F"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11346476"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125</w:t>
            </w:r>
          </w:p>
        </w:tc>
        <w:tc>
          <w:tcPr>
            <w:tcW w:w="4854" w:type="dxa"/>
            <w:tcBorders>
              <w:top w:val="single" w:sz="4" w:space="0" w:color="000000"/>
              <w:left w:val="single" w:sz="4" w:space="0" w:color="000000"/>
              <w:bottom w:val="single" w:sz="4" w:space="0" w:color="000000"/>
            </w:tcBorders>
            <w:shd w:val="clear" w:color="auto" w:fill="FFFFFF"/>
          </w:tcPr>
          <w:p w14:paraId="21FEAF27" w14:textId="77777777" w:rsidR="006E2A56" w:rsidRPr="006E2A56" w:rsidRDefault="006E2A56" w:rsidP="00450E37">
            <w:pPr>
              <w:rPr>
                <w:sz w:val="22"/>
                <w:szCs w:val="22"/>
              </w:rPr>
            </w:pPr>
            <w:r w:rsidRPr="006E2A56">
              <w:rPr>
                <w:sz w:val="22"/>
                <w:szCs w:val="22"/>
              </w:rPr>
              <w:t>Насос водяной ЕВРО-2 / ПАО КамАЗ</w:t>
            </w:r>
          </w:p>
        </w:tc>
        <w:tc>
          <w:tcPr>
            <w:tcW w:w="2552" w:type="dxa"/>
            <w:tcBorders>
              <w:top w:val="single" w:sz="4" w:space="0" w:color="000000"/>
              <w:left w:val="single" w:sz="4" w:space="0" w:color="000000"/>
              <w:bottom w:val="single" w:sz="4" w:space="0" w:color="000000"/>
            </w:tcBorders>
            <w:shd w:val="clear" w:color="auto" w:fill="FFFFFF"/>
            <w:vAlign w:val="center"/>
          </w:tcPr>
          <w:p w14:paraId="42922C0E" w14:textId="77777777" w:rsidR="006E2A56" w:rsidRPr="006E2A56" w:rsidRDefault="006E2A56" w:rsidP="00450E37">
            <w:pPr>
              <w:rPr>
                <w:sz w:val="22"/>
                <w:szCs w:val="22"/>
              </w:rPr>
            </w:pPr>
            <w:r w:rsidRPr="006E2A56">
              <w:rPr>
                <w:sz w:val="22"/>
                <w:szCs w:val="22"/>
              </w:rPr>
              <w:t>740.50-1307010</w:t>
            </w:r>
          </w:p>
        </w:tc>
        <w:tc>
          <w:tcPr>
            <w:tcW w:w="1042" w:type="dxa"/>
            <w:tcBorders>
              <w:top w:val="single" w:sz="4" w:space="0" w:color="000000"/>
              <w:left w:val="single" w:sz="4" w:space="0" w:color="000000"/>
              <w:bottom w:val="single" w:sz="4" w:space="0" w:color="000000"/>
            </w:tcBorders>
            <w:shd w:val="clear" w:color="auto" w:fill="FFFFFF"/>
            <w:vAlign w:val="center"/>
          </w:tcPr>
          <w:p w14:paraId="7CB0FA76"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8577DB" w14:textId="77777777" w:rsidR="006E2A56" w:rsidRPr="006E2A56" w:rsidRDefault="006E2A56" w:rsidP="00450E37">
            <w:pPr>
              <w:jc w:val="center"/>
              <w:rPr>
                <w:sz w:val="22"/>
                <w:szCs w:val="22"/>
              </w:rPr>
            </w:pPr>
            <w:r w:rsidRPr="006E2A56">
              <w:rPr>
                <w:sz w:val="22"/>
                <w:szCs w:val="22"/>
              </w:rPr>
              <w:t>1</w:t>
            </w:r>
          </w:p>
        </w:tc>
      </w:tr>
      <w:tr w:rsidR="006E2A56" w:rsidRPr="006E2A56" w14:paraId="0E303C58"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058A4D75"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126</w:t>
            </w:r>
          </w:p>
        </w:tc>
        <w:tc>
          <w:tcPr>
            <w:tcW w:w="4854" w:type="dxa"/>
            <w:tcBorders>
              <w:top w:val="single" w:sz="4" w:space="0" w:color="000000"/>
              <w:left w:val="single" w:sz="4" w:space="0" w:color="000000"/>
              <w:bottom w:val="single" w:sz="4" w:space="0" w:color="000000"/>
            </w:tcBorders>
            <w:shd w:val="clear" w:color="auto" w:fill="FFFFFF"/>
          </w:tcPr>
          <w:p w14:paraId="25CA4803" w14:textId="77777777" w:rsidR="006E2A56" w:rsidRPr="006E2A56" w:rsidRDefault="006E2A56" w:rsidP="00450E37">
            <w:pPr>
              <w:rPr>
                <w:sz w:val="22"/>
                <w:szCs w:val="22"/>
              </w:rPr>
            </w:pPr>
            <w:r w:rsidRPr="006E2A56">
              <w:rPr>
                <w:sz w:val="22"/>
                <w:szCs w:val="22"/>
              </w:rPr>
              <w:t>Турбокомпрессор ЕВРО-2 (ТКР 7С-6) (ПАО) левый</w:t>
            </w:r>
          </w:p>
        </w:tc>
        <w:tc>
          <w:tcPr>
            <w:tcW w:w="2552" w:type="dxa"/>
            <w:tcBorders>
              <w:top w:val="single" w:sz="4" w:space="0" w:color="000000"/>
              <w:left w:val="single" w:sz="4" w:space="0" w:color="000000"/>
              <w:bottom w:val="single" w:sz="4" w:space="0" w:color="000000"/>
            </w:tcBorders>
            <w:shd w:val="clear" w:color="auto" w:fill="FFFFFF"/>
            <w:vAlign w:val="center"/>
          </w:tcPr>
          <w:p w14:paraId="5C397201" w14:textId="77777777" w:rsidR="006E2A56" w:rsidRPr="006E2A56" w:rsidRDefault="006E2A56" w:rsidP="00450E37">
            <w:pPr>
              <w:rPr>
                <w:sz w:val="22"/>
                <w:szCs w:val="22"/>
              </w:rPr>
            </w:pPr>
            <w:r w:rsidRPr="006E2A56">
              <w:rPr>
                <w:sz w:val="22"/>
                <w:szCs w:val="22"/>
              </w:rPr>
              <w:t>7406.1118013</w:t>
            </w:r>
          </w:p>
        </w:tc>
        <w:tc>
          <w:tcPr>
            <w:tcW w:w="1042" w:type="dxa"/>
            <w:tcBorders>
              <w:top w:val="single" w:sz="4" w:space="0" w:color="000000"/>
              <w:left w:val="single" w:sz="4" w:space="0" w:color="000000"/>
              <w:bottom w:val="single" w:sz="4" w:space="0" w:color="000000"/>
            </w:tcBorders>
            <w:shd w:val="clear" w:color="auto" w:fill="FFFFFF"/>
            <w:vAlign w:val="center"/>
          </w:tcPr>
          <w:p w14:paraId="22D7852E"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1CF001" w14:textId="77777777" w:rsidR="006E2A56" w:rsidRPr="006E2A56" w:rsidRDefault="006E2A56" w:rsidP="00450E37">
            <w:pPr>
              <w:jc w:val="center"/>
              <w:rPr>
                <w:sz w:val="22"/>
                <w:szCs w:val="22"/>
              </w:rPr>
            </w:pPr>
            <w:r w:rsidRPr="006E2A56">
              <w:rPr>
                <w:sz w:val="22"/>
                <w:szCs w:val="22"/>
              </w:rPr>
              <w:t>1</w:t>
            </w:r>
          </w:p>
        </w:tc>
      </w:tr>
      <w:tr w:rsidR="006E2A56" w:rsidRPr="006E2A56" w14:paraId="1723E68D"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6B87B79C"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127</w:t>
            </w:r>
          </w:p>
        </w:tc>
        <w:tc>
          <w:tcPr>
            <w:tcW w:w="4854" w:type="dxa"/>
            <w:tcBorders>
              <w:top w:val="single" w:sz="4" w:space="0" w:color="000000"/>
              <w:left w:val="single" w:sz="4" w:space="0" w:color="000000"/>
              <w:bottom w:val="single" w:sz="4" w:space="0" w:color="000000"/>
            </w:tcBorders>
            <w:shd w:val="clear" w:color="auto" w:fill="FFFFFF"/>
          </w:tcPr>
          <w:p w14:paraId="509BCBFD" w14:textId="77777777" w:rsidR="006E2A56" w:rsidRPr="006E2A56" w:rsidRDefault="006E2A56" w:rsidP="00450E37">
            <w:pPr>
              <w:rPr>
                <w:sz w:val="22"/>
                <w:szCs w:val="22"/>
              </w:rPr>
            </w:pPr>
            <w:r w:rsidRPr="006E2A56">
              <w:rPr>
                <w:sz w:val="22"/>
                <w:szCs w:val="22"/>
              </w:rPr>
              <w:t>Турбокомпрессор ЕВРО-2 (ТКР 7С-6) (ПАО) правый</w:t>
            </w:r>
          </w:p>
        </w:tc>
        <w:tc>
          <w:tcPr>
            <w:tcW w:w="2552" w:type="dxa"/>
            <w:tcBorders>
              <w:top w:val="single" w:sz="4" w:space="0" w:color="000000"/>
              <w:left w:val="single" w:sz="4" w:space="0" w:color="000000"/>
              <w:bottom w:val="single" w:sz="4" w:space="0" w:color="000000"/>
            </w:tcBorders>
            <w:shd w:val="clear" w:color="auto" w:fill="FFFFFF"/>
            <w:vAlign w:val="center"/>
          </w:tcPr>
          <w:p w14:paraId="03ED8D8B" w14:textId="77777777" w:rsidR="006E2A56" w:rsidRPr="006E2A56" w:rsidRDefault="006E2A56" w:rsidP="00450E37">
            <w:pPr>
              <w:rPr>
                <w:sz w:val="22"/>
                <w:szCs w:val="22"/>
              </w:rPr>
            </w:pPr>
            <w:r w:rsidRPr="006E2A56">
              <w:rPr>
                <w:sz w:val="22"/>
                <w:szCs w:val="22"/>
              </w:rPr>
              <w:t>7406.1118012</w:t>
            </w:r>
          </w:p>
        </w:tc>
        <w:tc>
          <w:tcPr>
            <w:tcW w:w="1042" w:type="dxa"/>
            <w:tcBorders>
              <w:top w:val="single" w:sz="4" w:space="0" w:color="000000"/>
              <w:left w:val="single" w:sz="4" w:space="0" w:color="000000"/>
              <w:bottom w:val="single" w:sz="4" w:space="0" w:color="000000"/>
            </w:tcBorders>
            <w:shd w:val="clear" w:color="auto" w:fill="FFFFFF"/>
            <w:vAlign w:val="center"/>
          </w:tcPr>
          <w:p w14:paraId="4B5BBECC"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B385E2" w14:textId="77777777" w:rsidR="006E2A56" w:rsidRPr="006E2A56" w:rsidRDefault="006E2A56" w:rsidP="00450E37">
            <w:pPr>
              <w:jc w:val="center"/>
              <w:rPr>
                <w:sz w:val="22"/>
                <w:szCs w:val="22"/>
              </w:rPr>
            </w:pPr>
            <w:r w:rsidRPr="006E2A56">
              <w:rPr>
                <w:sz w:val="22"/>
                <w:szCs w:val="22"/>
              </w:rPr>
              <w:t>1</w:t>
            </w:r>
          </w:p>
        </w:tc>
      </w:tr>
      <w:tr w:rsidR="006E2A56" w:rsidRPr="006E2A56" w14:paraId="389C30E3"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57507295"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128</w:t>
            </w:r>
          </w:p>
        </w:tc>
        <w:tc>
          <w:tcPr>
            <w:tcW w:w="4854" w:type="dxa"/>
            <w:tcBorders>
              <w:top w:val="single" w:sz="4" w:space="0" w:color="000000"/>
              <w:left w:val="single" w:sz="4" w:space="0" w:color="000000"/>
              <w:bottom w:val="single" w:sz="4" w:space="0" w:color="000000"/>
            </w:tcBorders>
            <w:shd w:val="clear" w:color="auto" w:fill="FFFFFF"/>
          </w:tcPr>
          <w:p w14:paraId="4448A348" w14:textId="77777777" w:rsidR="006E2A56" w:rsidRPr="006E2A56" w:rsidRDefault="006E2A56" w:rsidP="00450E37">
            <w:pPr>
              <w:rPr>
                <w:sz w:val="22"/>
                <w:szCs w:val="22"/>
              </w:rPr>
            </w:pPr>
            <w:r w:rsidRPr="006E2A56">
              <w:rPr>
                <w:sz w:val="22"/>
                <w:szCs w:val="22"/>
              </w:rPr>
              <w:t>Помпа ЕВРО (ПАО) (клин)</w:t>
            </w:r>
          </w:p>
        </w:tc>
        <w:tc>
          <w:tcPr>
            <w:tcW w:w="2552" w:type="dxa"/>
            <w:tcBorders>
              <w:top w:val="single" w:sz="4" w:space="0" w:color="000000"/>
              <w:left w:val="single" w:sz="4" w:space="0" w:color="000000"/>
              <w:bottom w:val="single" w:sz="4" w:space="0" w:color="000000"/>
            </w:tcBorders>
            <w:shd w:val="clear" w:color="auto" w:fill="FFFFFF"/>
            <w:vAlign w:val="center"/>
          </w:tcPr>
          <w:p w14:paraId="31ACE33D" w14:textId="77777777" w:rsidR="006E2A56" w:rsidRPr="006E2A56" w:rsidRDefault="006E2A56" w:rsidP="00450E37">
            <w:pPr>
              <w:rPr>
                <w:sz w:val="22"/>
                <w:szCs w:val="22"/>
              </w:rPr>
            </w:pPr>
            <w:r w:rsidRPr="006E2A56">
              <w:rPr>
                <w:sz w:val="22"/>
                <w:szCs w:val="22"/>
              </w:rPr>
              <w:t>740.13-1307010</w:t>
            </w:r>
          </w:p>
        </w:tc>
        <w:tc>
          <w:tcPr>
            <w:tcW w:w="1042" w:type="dxa"/>
            <w:tcBorders>
              <w:top w:val="single" w:sz="4" w:space="0" w:color="000000"/>
              <w:left w:val="single" w:sz="4" w:space="0" w:color="000000"/>
              <w:bottom w:val="single" w:sz="4" w:space="0" w:color="000000"/>
            </w:tcBorders>
            <w:shd w:val="clear" w:color="auto" w:fill="FFFFFF"/>
            <w:vAlign w:val="center"/>
          </w:tcPr>
          <w:p w14:paraId="50966C15"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BD4210" w14:textId="77777777" w:rsidR="006E2A56" w:rsidRPr="006E2A56" w:rsidRDefault="006E2A56" w:rsidP="00450E37">
            <w:pPr>
              <w:jc w:val="center"/>
              <w:rPr>
                <w:sz w:val="22"/>
                <w:szCs w:val="22"/>
              </w:rPr>
            </w:pPr>
            <w:r w:rsidRPr="006E2A56">
              <w:rPr>
                <w:sz w:val="22"/>
                <w:szCs w:val="22"/>
              </w:rPr>
              <w:t>1</w:t>
            </w:r>
          </w:p>
        </w:tc>
      </w:tr>
      <w:tr w:rsidR="006E2A56" w:rsidRPr="006E2A56" w14:paraId="5779F15F"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5B0C3C78"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129</w:t>
            </w:r>
          </w:p>
        </w:tc>
        <w:tc>
          <w:tcPr>
            <w:tcW w:w="4854" w:type="dxa"/>
            <w:tcBorders>
              <w:top w:val="single" w:sz="4" w:space="0" w:color="000000"/>
              <w:left w:val="single" w:sz="4" w:space="0" w:color="000000"/>
              <w:bottom w:val="single" w:sz="4" w:space="0" w:color="000000"/>
            </w:tcBorders>
            <w:shd w:val="clear" w:color="auto" w:fill="FFFFFF"/>
          </w:tcPr>
          <w:p w14:paraId="7F78B6C9" w14:textId="77777777" w:rsidR="006E2A56" w:rsidRPr="006E2A56" w:rsidRDefault="006E2A56" w:rsidP="00450E37">
            <w:pPr>
              <w:rPr>
                <w:sz w:val="22"/>
                <w:szCs w:val="22"/>
              </w:rPr>
            </w:pPr>
            <w:r w:rsidRPr="006E2A56">
              <w:rPr>
                <w:sz w:val="22"/>
                <w:szCs w:val="22"/>
              </w:rPr>
              <w:t>Бачок расширительный 6520 (</w:t>
            </w:r>
            <w:proofErr w:type="spellStart"/>
            <w:r w:rsidRPr="006E2A56">
              <w:rPr>
                <w:sz w:val="22"/>
                <w:szCs w:val="22"/>
              </w:rPr>
              <w:t>Технотрон</w:t>
            </w:r>
            <w:proofErr w:type="spellEnd"/>
            <w:r w:rsidRPr="006E2A56">
              <w:rPr>
                <w:sz w:val="22"/>
                <w:szCs w:val="22"/>
              </w:rPr>
              <w:t>) (с 2-мя крышками)</w:t>
            </w:r>
          </w:p>
        </w:tc>
        <w:tc>
          <w:tcPr>
            <w:tcW w:w="2552" w:type="dxa"/>
            <w:tcBorders>
              <w:top w:val="single" w:sz="4" w:space="0" w:color="000000"/>
              <w:left w:val="single" w:sz="4" w:space="0" w:color="000000"/>
              <w:bottom w:val="single" w:sz="4" w:space="0" w:color="000000"/>
            </w:tcBorders>
            <w:shd w:val="clear" w:color="auto" w:fill="FFFFFF"/>
            <w:vAlign w:val="center"/>
          </w:tcPr>
          <w:p w14:paraId="55092C23" w14:textId="77777777" w:rsidR="006E2A56" w:rsidRPr="006E2A56" w:rsidRDefault="006E2A56" w:rsidP="00450E37">
            <w:pPr>
              <w:rPr>
                <w:sz w:val="22"/>
                <w:szCs w:val="22"/>
              </w:rPr>
            </w:pPr>
            <w:r w:rsidRPr="006E2A56">
              <w:rPr>
                <w:sz w:val="22"/>
                <w:szCs w:val="22"/>
              </w:rPr>
              <w:t>6520-1311010-02</w:t>
            </w:r>
          </w:p>
        </w:tc>
        <w:tc>
          <w:tcPr>
            <w:tcW w:w="1042" w:type="dxa"/>
            <w:tcBorders>
              <w:top w:val="single" w:sz="4" w:space="0" w:color="000000"/>
              <w:left w:val="single" w:sz="4" w:space="0" w:color="000000"/>
              <w:bottom w:val="single" w:sz="4" w:space="0" w:color="000000"/>
            </w:tcBorders>
            <w:shd w:val="clear" w:color="auto" w:fill="FFFFFF"/>
            <w:vAlign w:val="center"/>
          </w:tcPr>
          <w:p w14:paraId="5BEF22F0"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1C446E" w14:textId="77777777" w:rsidR="006E2A56" w:rsidRPr="006E2A56" w:rsidRDefault="006E2A56" w:rsidP="00450E37">
            <w:pPr>
              <w:jc w:val="center"/>
              <w:rPr>
                <w:sz w:val="22"/>
                <w:szCs w:val="22"/>
              </w:rPr>
            </w:pPr>
            <w:r w:rsidRPr="006E2A56">
              <w:rPr>
                <w:sz w:val="22"/>
                <w:szCs w:val="22"/>
              </w:rPr>
              <w:t>1</w:t>
            </w:r>
          </w:p>
        </w:tc>
      </w:tr>
      <w:tr w:rsidR="006E2A56" w:rsidRPr="006E2A56" w14:paraId="136E7E2E"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7C2DB94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130</w:t>
            </w:r>
          </w:p>
        </w:tc>
        <w:tc>
          <w:tcPr>
            <w:tcW w:w="4854" w:type="dxa"/>
            <w:tcBorders>
              <w:top w:val="single" w:sz="4" w:space="0" w:color="000000"/>
              <w:left w:val="single" w:sz="4" w:space="0" w:color="000000"/>
              <w:bottom w:val="single" w:sz="4" w:space="0" w:color="000000"/>
            </w:tcBorders>
            <w:shd w:val="clear" w:color="auto" w:fill="FFFFFF"/>
          </w:tcPr>
          <w:p w14:paraId="012ACDDD" w14:textId="77777777" w:rsidR="006E2A56" w:rsidRPr="006E2A56" w:rsidRDefault="006E2A56" w:rsidP="00450E37">
            <w:pPr>
              <w:rPr>
                <w:sz w:val="22"/>
                <w:szCs w:val="22"/>
              </w:rPr>
            </w:pPr>
            <w:r w:rsidRPr="006E2A56">
              <w:rPr>
                <w:sz w:val="22"/>
                <w:szCs w:val="22"/>
              </w:rPr>
              <w:t>Бачок расширительный голый (МАПРА)</w:t>
            </w:r>
          </w:p>
        </w:tc>
        <w:tc>
          <w:tcPr>
            <w:tcW w:w="2552" w:type="dxa"/>
            <w:tcBorders>
              <w:top w:val="single" w:sz="4" w:space="0" w:color="000000"/>
              <w:left w:val="single" w:sz="4" w:space="0" w:color="000000"/>
              <w:bottom w:val="single" w:sz="4" w:space="0" w:color="000000"/>
            </w:tcBorders>
            <w:shd w:val="clear" w:color="auto" w:fill="FFFFFF"/>
            <w:vAlign w:val="center"/>
          </w:tcPr>
          <w:p w14:paraId="622859BF" w14:textId="77777777" w:rsidR="006E2A56" w:rsidRPr="006E2A56" w:rsidRDefault="006E2A56" w:rsidP="00450E37">
            <w:pPr>
              <w:rPr>
                <w:sz w:val="22"/>
                <w:szCs w:val="22"/>
              </w:rPr>
            </w:pPr>
            <w:r w:rsidRPr="006E2A56">
              <w:rPr>
                <w:sz w:val="22"/>
                <w:szCs w:val="22"/>
              </w:rPr>
              <w:t>5320-1311010-30</w:t>
            </w:r>
          </w:p>
        </w:tc>
        <w:tc>
          <w:tcPr>
            <w:tcW w:w="1042" w:type="dxa"/>
            <w:tcBorders>
              <w:top w:val="single" w:sz="4" w:space="0" w:color="000000"/>
              <w:left w:val="single" w:sz="4" w:space="0" w:color="000000"/>
              <w:bottom w:val="single" w:sz="4" w:space="0" w:color="000000"/>
            </w:tcBorders>
            <w:shd w:val="clear" w:color="auto" w:fill="FFFFFF"/>
            <w:vAlign w:val="center"/>
          </w:tcPr>
          <w:p w14:paraId="4107D2A6"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28FC93" w14:textId="77777777" w:rsidR="006E2A56" w:rsidRPr="006E2A56" w:rsidRDefault="006E2A56" w:rsidP="00450E37">
            <w:pPr>
              <w:jc w:val="center"/>
              <w:rPr>
                <w:sz w:val="22"/>
                <w:szCs w:val="22"/>
              </w:rPr>
            </w:pPr>
            <w:r w:rsidRPr="006E2A56">
              <w:rPr>
                <w:sz w:val="22"/>
                <w:szCs w:val="22"/>
              </w:rPr>
              <w:t>1</w:t>
            </w:r>
          </w:p>
        </w:tc>
      </w:tr>
      <w:tr w:rsidR="006E2A56" w:rsidRPr="006E2A56" w14:paraId="1BE5B636"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10EB57F9"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131</w:t>
            </w:r>
          </w:p>
        </w:tc>
        <w:tc>
          <w:tcPr>
            <w:tcW w:w="4854" w:type="dxa"/>
            <w:tcBorders>
              <w:top w:val="single" w:sz="4" w:space="0" w:color="000000"/>
              <w:left w:val="single" w:sz="4" w:space="0" w:color="000000"/>
              <w:bottom w:val="single" w:sz="4" w:space="0" w:color="000000"/>
            </w:tcBorders>
            <w:shd w:val="clear" w:color="auto" w:fill="FFFFFF"/>
          </w:tcPr>
          <w:p w14:paraId="2F9A93D8" w14:textId="77777777" w:rsidR="006E2A56" w:rsidRPr="006E2A56" w:rsidRDefault="006E2A56" w:rsidP="00450E37">
            <w:pPr>
              <w:rPr>
                <w:sz w:val="22"/>
                <w:szCs w:val="22"/>
              </w:rPr>
            </w:pPr>
            <w:r w:rsidRPr="006E2A56">
              <w:rPr>
                <w:sz w:val="22"/>
                <w:szCs w:val="22"/>
              </w:rPr>
              <w:t>Крестовина межосевого кардана 6520 50х135 (УКД)</w:t>
            </w:r>
          </w:p>
        </w:tc>
        <w:tc>
          <w:tcPr>
            <w:tcW w:w="2552" w:type="dxa"/>
            <w:tcBorders>
              <w:top w:val="single" w:sz="4" w:space="0" w:color="000000"/>
              <w:left w:val="single" w:sz="4" w:space="0" w:color="000000"/>
              <w:bottom w:val="single" w:sz="4" w:space="0" w:color="000000"/>
            </w:tcBorders>
            <w:shd w:val="clear" w:color="auto" w:fill="FFFFFF"/>
            <w:vAlign w:val="center"/>
          </w:tcPr>
          <w:p w14:paraId="58269BA3" w14:textId="77777777" w:rsidR="006E2A56" w:rsidRPr="006E2A56" w:rsidRDefault="006E2A56" w:rsidP="00450E37">
            <w:pPr>
              <w:rPr>
                <w:sz w:val="22"/>
                <w:szCs w:val="22"/>
              </w:rPr>
            </w:pPr>
            <w:r w:rsidRPr="006E2A56">
              <w:rPr>
                <w:sz w:val="22"/>
                <w:szCs w:val="22"/>
              </w:rPr>
              <w:t>6520-2201025</w:t>
            </w:r>
          </w:p>
        </w:tc>
        <w:tc>
          <w:tcPr>
            <w:tcW w:w="1042" w:type="dxa"/>
            <w:tcBorders>
              <w:top w:val="single" w:sz="4" w:space="0" w:color="000000"/>
              <w:left w:val="single" w:sz="4" w:space="0" w:color="000000"/>
              <w:bottom w:val="single" w:sz="4" w:space="0" w:color="000000"/>
            </w:tcBorders>
            <w:shd w:val="clear" w:color="auto" w:fill="FFFFFF"/>
            <w:vAlign w:val="center"/>
          </w:tcPr>
          <w:p w14:paraId="5C2D91B5"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3BB042" w14:textId="77777777" w:rsidR="006E2A56" w:rsidRPr="006E2A56" w:rsidRDefault="006E2A56" w:rsidP="00450E37">
            <w:pPr>
              <w:jc w:val="center"/>
              <w:rPr>
                <w:sz w:val="22"/>
                <w:szCs w:val="22"/>
              </w:rPr>
            </w:pPr>
            <w:r w:rsidRPr="006E2A56">
              <w:rPr>
                <w:sz w:val="22"/>
                <w:szCs w:val="22"/>
              </w:rPr>
              <w:t>1</w:t>
            </w:r>
          </w:p>
        </w:tc>
      </w:tr>
      <w:tr w:rsidR="006E2A56" w:rsidRPr="006E2A56" w14:paraId="3523E31B"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568BEE1D"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132</w:t>
            </w:r>
          </w:p>
        </w:tc>
        <w:tc>
          <w:tcPr>
            <w:tcW w:w="4854" w:type="dxa"/>
            <w:tcBorders>
              <w:top w:val="single" w:sz="4" w:space="0" w:color="000000"/>
              <w:left w:val="single" w:sz="4" w:space="0" w:color="000000"/>
              <w:bottom w:val="single" w:sz="4" w:space="0" w:color="000000"/>
            </w:tcBorders>
            <w:shd w:val="clear" w:color="auto" w:fill="FFFFFF"/>
          </w:tcPr>
          <w:p w14:paraId="513AA6BA" w14:textId="77777777" w:rsidR="006E2A56" w:rsidRPr="006E2A56" w:rsidRDefault="006E2A56" w:rsidP="00450E37">
            <w:pPr>
              <w:rPr>
                <w:sz w:val="22"/>
                <w:szCs w:val="22"/>
              </w:rPr>
            </w:pPr>
            <w:r w:rsidRPr="006E2A56">
              <w:rPr>
                <w:sz w:val="22"/>
                <w:szCs w:val="22"/>
              </w:rPr>
              <w:t>Тяга поперечная 6520 (РОСТАР) (замена 6520-3414049-11)</w:t>
            </w:r>
          </w:p>
        </w:tc>
        <w:tc>
          <w:tcPr>
            <w:tcW w:w="2552" w:type="dxa"/>
            <w:tcBorders>
              <w:top w:val="single" w:sz="4" w:space="0" w:color="000000"/>
              <w:left w:val="single" w:sz="4" w:space="0" w:color="000000"/>
              <w:bottom w:val="single" w:sz="4" w:space="0" w:color="000000"/>
            </w:tcBorders>
            <w:shd w:val="clear" w:color="auto" w:fill="FFFFFF"/>
            <w:vAlign w:val="center"/>
          </w:tcPr>
          <w:p w14:paraId="521AFF64" w14:textId="77777777" w:rsidR="006E2A56" w:rsidRPr="006E2A56" w:rsidRDefault="006E2A56" w:rsidP="00450E37">
            <w:pPr>
              <w:rPr>
                <w:sz w:val="22"/>
                <w:szCs w:val="22"/>
              </w:rPr>
            </w:pPr>
            <w:r w:rsidRPr="006E2A56">
              <w:rPr>
                <w:sz w:val="22"/>
                <w:szCs w:val="22"/>
              </w:rPr>
              <w:t>6520-3414049-12</w:t>
            </w:r>
          </w:p>
        </w:tc>
        <w:tc>
          <w:tcPr>
            <w:tcW w:w="1042" w:type="dxa"/>
            <w:tcBorders>
              <w:top w:val="single" w:sz="4" w:space="0" w:color="000000"/>
              <w:left w:val="single" w:sz="4" w:space="0" w:color="000000"/>
              <w:bottom w:val="single" w:sz="4" w:space="0" w:color="000000"/>
            </w:tcBorders>
            <w:shd w:val="clear" w:color="auto" w:fill="FFFFFF"/>
            <w:vAlign w:val="center"/>
          </w:tcPr>
          <w:p w14:paraId="70C486A7"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6EA104" w14:textId="77777777" w:rsidR="006E2A56" w:rsidRPr="006E2A56" w:rsidRDefault="006E2A56" w:rsidP="00450E37">
            <w:pPr>
              <w:jc w:val="center"/>
              <w:rPr>
                <w:sz w:val="22"/>
                <w:szCs w:val="22"/>
              </w:rPr>
            </w:pPr>
            <w:r w:rsidRPr="006E2A56">
              <w:rPr>
                <w:sz w:val="22"/>
                <w:szCs w:val="22"/>
              </w:rPr>
              <w:t>1</w:t>
            </w:r>
          </w:p>
        </w:tc>
      </w:tr>
      <w:tr w:rsidR="006E2A56" w:rsidRPr="006E2A56" w14:paraId="0C455464"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3CCC55A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133</w:t>
            </w:r>
          </w:p>
        </w:tc>
        <w:tc>
          <w:tcPr>
            <w:tcW w:w="4854" w:type="dxa"/>
            <w:tcBorders>
              <w:top w:val="single" w:sz="4" w:space="0" w:color="000000"/>
              <w:left w:val="single" w:sz="4" w:space="0" w:color="000000"/>
              <w:bottom w:val="single" w:sz="4" w:space="0" w:color="000000"/>
            </w:tcBorders>
            <w:shd w:val="clear" w:color="auto" w:fill="FFFFFF"/>
          </w:tcPr>
          <w:p w14:paraId="05FFCA02" w14:textId="77777777" w:rsidR="006E2A56" w:rsidRPr="006E2A56" w:rsidRDefault="006E2A56" w:rsidP="00450E37">
            <w:pPr>
              <w:rPr>
                <w:sz w:val="22"/>
                <w:szCs w:val="22"/>
              </w:rPr>
            </w:pPr>
            <w:r w:rsidRPr="006E2A56">
              <w:rPr>
                <w:sz w:val="22"/>
                <w:szCs w:val="22"/>
              </w:rPr>
              <w:t>Тяга продольная 6520 (РОСТАР) -41</w:t>
            </w:r>
          </w:p>
        </w:tc>
        <w:tc>
          <w:tcPr>
            <w:tcW w:w="2552" w:type="dxa"/>
            <w:tcBorders>
              <w:top w:val="single" w:sz="4" w:space="0" w:color="000000"/>
              <w:left w:val="single" w:sz="4" w:space="0" w:color="000000"/>
              <w:bottom w:val="single" w:sz="4" w:space="0" w:color="000000"/>
            </w:tcBorders>
            <w:shd w:val="clear" w:color="auto" w:fill="FFFFFF"/>
            <w:vAlign w:val="center"/>
          </w:tcPr>
          <w:p w14:paraId="40F56161" w14:textId="77777777" w:rsidR="006E2A56" w:rsidRPr="006E2A56" w:rsidRDefault="006E2A56" w:rsidP="00450E37">
            <w:pPr>
              <w:rPr>
                <w:sz w:val="22"/>
                <w:szCs w:val="22"/>
              </w:rPr>
            </w:pPr>
            <w:r w:rsidRPr="006E2A56">
              <w:rPr>
                <w:sz w:val="22"/>
                <w:szCs w:val="22"/>
              </w:rPr>
              <w:t>6520-3414009-41</w:t>
            </w:r>
          </w:p>
        </w:tc>
        <w:tc>
          <w:tcPr>
            <w:tcW w:w="1042" w:type="dxa"/>
            <w:tcBorders>
              <w:top w:val="single" w:sz="4" w:space="0" w:color="000000"/>
              <w:left w:val="single" w:sz="4" w:space="0" w:color="000000"/>
              <w:bottom w:val="single" w:sz="4" w:space="0" w:color="000000"/>
            </w:tcBorders>
            <w:shd w:val="clear" w:color="auto" w:fill="FFFFFF"/>
            <w:vAlign w:val="center"/>
          </w:tcPr>
          <w:p w14:paraId="20A597FD"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C47EE8" w14:textId="77777777" w:rsidR="006E2A56" w:rsidRPr="006E2A56" w:rsidRDefault="006E2A56" w:rsidP="00450E37">
            <w:pPr>
              <w:jc w:val="center"/>
              <w:rPr>
                <w:sz w:val="22"/>
                <w:szCs w:val="22"/>
              </w:rPr>
            </w:pPr>
            <w:r w:rsidRPr="006E2A56">
              <w:rPr>
                <w:sz w:val="22"/>
                <w:szCs w:val="22"/>
              </w:rPr>
              <w:t>1</w:t>
            </w:r>
          </w:p>
        </w:tc>
      </w:tr>
      <w:tr w:rsidR="006E2A56" w:rsidRPr="006E2A56" w14:paraId="01085ED7"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5AC32617"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134</w:t>
            </w:r>
          </w:p>
        </w:tc>
        <w:tc>
          <w:tcPr>
            <w:tcW w:w="4854" w:type="dxa"/>
            <w:tcBorders>
              <w:top w:val="single" w:sz="4" w:space="0" w:color="000000"/>
              <w:left w:val="single" w:sz="4" w:space="0" w:color="000000"/>
              <w:bottom w:val="single" w:sz="4" w:space="0" w:color="000000"/>
            </w:tcBorders>
            <w:shd w:val="clear" w:color="auto" w:fill="FFFFFF"/>
          </w:tcPr>
          <w:p w14:paraId="0B992F2E" w14:textId="77777777" w:rsidR="006E2A56" w:rsidRPr="006E2A56" w:rsidRDefault="006E2A56" w:rsidP="00450E37">
            <w:pPr>
              <w:rPr>
                <w:sz w:val="22"/>
                <w:szCs w:val="22"/>
              </w:rPr>
            </w:pPr>
            <w:r w:rsidRPr="006E2A56">
              <w:rPr>
                <w:sz w:val="22"/>
                <w:szCs w:val="22"/>
              </w:rPr>
              <w:t>Сошка гидроусилителя руля 53212 (ПАО)</w:t>
            </w:r>
          </w:p>
        </w:tc>
        <w:tc>
          <w:tcPr>
            <w:tcW w:w="2552" w:type="dxa"/>
            <w:tcBorders>
              <w:top w:val="single" w:sz="4" w:space="0" w:color="000000"/>
              <w:left w:val="single" w:sz="4" w:space="0" w:color="000000"/>
              <w:bottom w:val="single" w:sz="4" w:space="0" w:color="000000"/>
            </w:tcBorders>
            <w:shd w:val="clear" w:color="auto" w:fill="FFFFFF"/>
            <w:vAlign w:val="center"/>
          </w:tcPr>
          <w:p w14:paraId="0EB39DA1" w14:textId="77777777" w:rsidR="006E2A56" w:rsidRPr="006E2A56" w:rsidRDefault="006E2A56" w:rsidP="00450E37">
            <w:pPr>
              <w:rPr>
                <w:sz w:val="22"/>
                <w:szCs w:val="22"/>
              </w:rPr>
            </w:pPr>
            <w:r w:rsidRPr="006E2A56">
              <w:rPr>
                <w:sz w:val="22"/>
                <w:szCs w:val="22"/>
              </w:rPr>
              <w:t>53212-3401090</w:t>
            </w:r>
          </w:p>
        </w:tc>
        <w:tc>
          <w:tcPr>
            <w:tcW w:w="1042" w:type="dxa"/>
            <w:tcBorders>
              <w:top w:val="single" w:sz="4" w:space="0" w:color="000000"/>
              <w:left w:val="single" w:sz="4" w:space="0" w:color="000000"/>
              <w:bottom w:val="single" w:sz="4" w:space="0" w:color="000000"/>
            </w:tcBorders>
            <w:shd w:val="clear" w:color="auto" w:fill="FFFFFF"/>
            <w:vAlign w:val="center"/>
          </w:tcPr>
          <w:p w14:paraId="1BB2D985"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4F875A" w14:textId="77777777" w:rsidR="006E2A56" w:rsidRPr="006E2A56" w:rsidRDefault="006E2A56" w:rsidP="00450E37">
            <w:pPr>
              <w:jc w:val="center"/>
              <w:rPr>
                <w:sz w:val="22"/>
                <w:szCs w:val="22"/>
              </w:rPr>
            </w:pPr>
            <w:r w:rsidRPr="006E2A56">
              <w:rPr>
                <w:sz w:val="22"/>
                <w:szCs w:val="22"/>
              </w:rPr>
              <w:t>1</w:t>
            </w:r>
          </w:p>
        </w:tc>
      </w:tr>
      <w:tr w:rsidR="006E2A56" w:rsidRPr="006E2A56" w14:paraId="16C1C817"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392B1B19"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135</w:t>
            </w:r>
          </w:p>
        </w:tc>
        <w:tc>
          <w:tcPr>
            <w:tcW w:w="4854" w:type="dxa"/>
            <w:tcBorders>
              <w:top w:val="single" w:sz="4" w:space="0" w:color="000000"/>
              <w:left w:val="single" w:sz="4" w:space="0" w:color="000000"/>
              <w:bottom w:val="single" w:sz="4" w:space="0" w:color="000000"/>
            </w:tcBorders>
            <w:shd w:val="clear" w:color="auto" w:fill="FFFFFF"/>
          </w:tcPr>
          <w:p w14:paraId="45BB6261" w14:textId="77777777" w:rsidR="006E2A56" w:rsidRPr="006E2A56" w:rsidRDefault="006E2A56" w:rsidP="00450E37">
            <w:pPr>
              <w:rPr>
                <w:sz w:val="22"/>
                <w:szCs w:val="22"/>
              </w:rPr>
            </w:pPr>
            <w:r w:rsidRPr="006E2A56">
              <w:rPr>
                <w:sz w:val="22"/>
                <w:szCs w:val="22"/>
              </w:rPr>
              <w:t>Сошка гидроусилителя руля 5320</w:t>
            </w:r>
          </w:p>
        </w:tc>
        <w:tc>
          <w:tcPr>
            <w:tcW w:w="2552" w:type="dxa"/>
            <w:tcBorders>
              <w:top w:val="single" w:sz="4" w:space="0" w:color="000000"/>
              <w:left w:val="single" w:sz="4" w:space="0" w:color="000000"/>
              <w:bottom w:val="single" w:sz="4" w:space="0" w:color="000000"/>
            </w:tcBorders>
            <w:shd w:val="clear" w:color="auto" w:fill="FFFFFF"/>
            <w:vAlign w:val="center"/>
          </w:tcPr>
          <w:p w14:paraId="40B9EF71" w14:textId="77777777" w:rsidR="006E2A56" w:rsidRPr="006E2A56" w:rsidRDefault="006E2A56" w:rsidP="00450E37">
            <w:pPr>
              <w:rPr>
                <w:sz w:val="22"/>
                <w:szCs w:val="22"/>
              </w:rPr>
            </w:pPr>
            <w:r w:rsidRPr="006E2A56">
              <w:rPr>
                <w:sz w:val="22"/>
                <w:szCs w:val="22"/>
              </w:rPr>
              <w:t>5320-3401090</w:t>
            </w:r>
          </w:p>
        </w:tc>
        <w:tc>
          <w:tcPr>
            <w:tcW w:w="1042" w:type="dxa"/>
            <w:tcBorders>
              <w:top w:val="single" w:sz="4" w:space="0" w:color="000000"/>
              <w:left w:val="single" w:sz="4" w:space="0" w:color="000000"/>
              <w:bottom w:val="single" w:sz="4" w:space="0" w:color="000000"/>
            </w:tcBorders>
            <w:shd w:val="clear" w:color="auto" w:fill="FFFFFF"/>
            <w:vAlign w:val="center"/>
          </w:tcPr>
          <w:p w14:paraId="3823917A"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90BD7A" w14:textId="77777777" w:rsidR="006E2A56" w:rsidRPr="006E2A56" w:rsidRDefault="006E2A56" w:rsidP="00450E37">
            <w:pPr>
              <w:jc w:val="center"/>
              <w:rPr>
                <w:sz w:val="22"/>
                <w:szCs w:val="22"/>
              </w:rPr>
            </w:pPr>
            <w:r w:rsidRPr="006E2A56">
              <w:rPr>
                <w:sz w:val="22"/>
                <w:szCs w:val="22"/>
              </w:rPr>
              <w:t>1</w:t>
            </w:r>
          </w:p>
        </w:tc>
      </w:tr>
      <w:tr w:rsidR="006E2A56" w:rsidRPr="006E2A56" w14:paraId="4A11D2F5"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2325DADF"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lastRenderedPageBreak/>
              <w:t>136</w:t>
            </w:r>
          </w:p>
        </w:tc>
        <w:tc>
          <w:tcPr>
            <w:tcW w:w="4854" w:type="dxa"/>
            <w:tcBorders>
              <w:top w:val="single" w:sz="4" w:space="0" w:color="000000"/>
              <w:left w:val="single" w:sz="4" w:space="0" w:color="000000"/>
              <w:bottom w:val="single" w:sz="4" w:space="0" w:color="000000"/>
            </w:tcBorders>
            <w:shd w:val="clear" w:color="auto" w:fill="FFFFFF"/>
          </w:tcPr>
          <w:p w14:paraId="7E4A5F8B" w14:textId="77777777" w:rsidR="006E2A56" w:rsidRPr="006E2A56" w:rsidRDefault="006E2A56" w:rsidP="00450E37">
            <w:pPr>
              <w:rPr>
                <w:sz w:val="22"/>
                <w:szCs w:val="22"/>
              </w:rPr>
            </w:pPr>
            <w:r w:rsidRPr="006E2A56">
              <w:rPr>
                <w:sz w:val="22"/>
                <w:szCs w:val="22"/>
              </w:rPr>
              <w:t>Суппорт передний ЕВРО (ПАО) правый</w:t>
            </w:r>
          </w:p>
        </w:tc>
        <w:tc>
          <w:tcPr>
            <w:tcW w:w="2552" w:type="dxa"/>
            <w:tcBorders>
              <w:top w:val="single" w:sz="4" w:space="0" w:color="000000"/>
              <w:left w:val="single" w:sz="4" w:space="0" w:color="000000"/>
              <w:bottom w:val="single" w:sz="4" w:space="0" w:color="000000"/>
            </w:tcBorders>
            <w:shd w:val="clear" w:color="auto" w:fill="FFFFFF"/>
            <w:vAlign w:val="center"/>
          </w:tcPr>
          <w:p w14:paraId="06406317" w14:textId="77777777" w:rsidR="006E2A56" w:rsidRPr="006E2A56" w:rsidRDefault="006E2A56" w:rsidP="00450E37">
            <w:pPr>
              <w:rPr>
                <w:sz w:val="22"/>
                <w:szCs w:val="22"/>
              </w:rPr>
            </w:pPr>
            <w:r w:rsidRPr="006E2A56">
              <w:rPr>
                <w:sz w:val="22"/>
                <w:szCs w:val="22"/>
              </w:rPr>
              <w:t>5320-3501012-11</w:t>
            </w:r>
          </w:p>
        </w:tc>
        <w:tc>
          <w:tcPr>
            <w:tcW w:w="1042" w:type="dxa"/>
            <w:tcBorders>
              <w:top w:val="single" w:sz="4" w:space="0" w:color="000000"/>
              <w:left w:val="single" w:sz="4" w:space="0" w:color="000000"/>
              <w:bottom w:val="single" w:sz="4" w:space="0" w:color="000000"/>
            </w:tcBorders>
            <w:shd w:val="clear" w:color="auto" w:fill="FFFFFF"/>
            <w:vAlign w:val="center"/>
          </w:tcPr>
          <w:p w14:paraId="6F262C1D"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774EAC" w14:textId="77777777" w:rsidR="006E2A56" w:rsidRPr="006E2A56" w:rsidRDefault="006E2A56" w:rsidP="00450E37">
            <w:pPr>
              <w:jc w:val="center"/>
              <w:rPr>
                <w:sz w:val="22"/>
                <w:szCs w:val="22"/>
              </w:rPr>
            </w:pPr>
            <w:r w:rsidRPr="006E2A56">
              <w:rPr>
                <w:sz w:val="22"/>
                <w:szCs w:val="22"/>
              </w:rPr>
              <w:t>1</w:t>
            </w:r>
          </w:p>
        </w:tc>
      </w:tr>
      <w:tr w:rsidR="006E2A56" w:rsidRPr="006E2A56" w14:paraId="2E943D73"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28D6DCD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137</w:t>
            </w:r>
          </w:p>
        </w:tc>
        <w:tc>
          <w:tcPr>
            <w:tcW w:w="4854" w:type="dxa"/>
            <w:tcBorders>
              <w:top w:val="single" w:sz="4" w:space="0" w:color="000000"/>
              <w:left w:val="single" w:sz="4" w:space="0" w:color="000000"/>
              <w:bottom w:val="single" w:sz="4" w:space="0" w:color="000000"/>
            </w:tcBorders>
            <w:shd w:val="clear" w:color="auto" w:fill="FFFFFF"/>
          </w:tcPr>
          <w:p w14:paraId="55E3FEA6" w14:textId="77777777" w:rsidR="006E2A56" w:rsidRPr="006E2A56" w:rsidRDefault="006E2A56" w:rsidP="00450E37">
            <w:pPr>
              <w:rPr>
                <w:sz w:val="22"/>
                <w:szCs w:val="22"/>
              </w:rPr>
            </w:pPr>
            <w:r w:rsidRPr="006E2A56">
              <w:rPr>
                <w:sz w:val="22"/>
                <w:szCs w:val="22"/>
              </w:rPr>
              <w:t>Суппорт передний ЕВРО (ПАО) левый</w:t>
            </w:r>
          </w:p>
        </w:tc>
        <w:tc>
          <w:tcPr>
            <w:tcW w:w="2552" w:type="dxa"/>
            <w:tcBorders>
              <w:top w:val="single" w:sz="4" w:space="0" w:color="000000"/>
              <w:left w:val="single" w:sz="4" w:space="0" w:color="000000"/>
              <w:bottom w:val="single" w:sz="4" w:space="0" w:color="000000"/>
            </w:tcBorders>
            <w:shd w:val="clear" w:color="auto" w:fill="FFFFFF"/>
            <w:vAlign w:val="center"/>
          </w:tcPr>
          <w:p w14:paraId="26AD0384" w14:textId="77777777" w:rsidR="006E2A56" w:rsidRPr="006E2A56" w:rsidRDefault="006E2A56" w:rsidP="00450E37">
            <w:pPr>
              <w:rPr>
                <w:sz w:val="22"/>
                <w:szCs w:val="22"/>
              </w:rPr>
            </w:pPr>
            <w:r w:rsidRPr="006E2A56">
              <w:rPr>
                <w:sz w:val="22"/>
                <w:szCs w:val="22"/>
              </w:rPr>
              <w:t>5320-3501011-11</w:t>
            </w:r>
          </w:p>
        </w:tc>
        <w:tc>
          <w:tcPr>
            <w:tcW w:w="1042" w:type="dxa"/>
            <w:tcBorders>
              <w:top w:val="single" w:sz="4" w:space="0" w:color="000000"/>
              <w:left w:val="single" w:sz="4" w:space="0" w:color="000000"/>
              <w:bottom w:val="single" w:sz="4" w:space="0" w:color="000000"/>
            </w:tcBorders>
            <w:shd w:val="clear" w:color="auto" w:fill="FFFFFF"/>
            <w:vAlign w:val="center"/>
          </w:tcPr>
          <w:p w14:paraId="566CB74B"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C09802" w14:textId="77777777" w:rsidR="006E2A56" w:rsidRPr="006E2A56" w:rsidRDefault="006E2A56" w:rsidP="00450E37">
            <w:pPr>
              <w:jc w:val="center"/>
              <w:rPr>
                <w:sz w:val="22"/>
                <w:szCs w:val="22"/>
              </w:rPr>
            </w:pPr>
            <w:r w:rsidRPr="006E2A56">
              <w:rPr>
                <w:sz w:val="22"/>
                <w:szCs w:val="22"/>
              </w:rPr>
              <w:t>1</w:t>
            </w:r>
          </w:p>
        </w:tc>
      </w:tr>
      <w:tr w:rsidR="006E2A56" w:rsidRPr="006E2A56" w14:paraId="4D3423EB"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08062B83"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138</w:t>
            </w:r>
          </w:p>
        </w:tc>
        <w:tc>
          <w:tcPr>
            <w:tcW w:w="4854" w:type="dxa"/>
            <w:tcBorders>
              <w:top w:val="single" w:sz="4" w:space="0" w:color="000000"/>
              <w:left w:val="single" w:sz="4" w:space="0" w:color="000000"/>
              <w:bottom w:val="single" w:sz="4" w:space="0" w:color="000000"/>
            </w:tcBorders>
            <w:shd w:val="clear" w:color="auto" w:fill="FFFFFF"/>
          </w:tcPr>
          <w:p w14:paraId="6FC0060C" w14:textId="77777777" w:rsidR="006E2A56" w:rsidRPr="006E2A56" w:rsidRDefault="006E2A56" w:rsidP="00450E37">
            <w:pPr>
              <w:rPr>
                <w:sz w:val="22"/>
                <w:szCs w:val="22"/>
              </w:rPr>
            </w:pPr>
            <w:r w:rsidRPr="006E2A56">
              <w:rPr>
                <w:sz w:val="22"/>
                <w:szCs w:val="22"/>
              </w:rPr>
              <w:t>Кулак разжимной 5320 задний левый</w:t>
            </w:r>
          </w:p>
        </w:tc>
        <w:tc>
          <w:tcPr>
            <w:tcW w:w="2552" w:type="dxa"/>
            <w:tcBorders>
              <w:top w:val="single" w:sz="4" w:space="0" w:color="000000"/>
              <w:left w:val="single" w:sz="4" w:space="0" w:color="000000"/>
              <w:bottom w:val="single" w:sz="4" w:space="0" w:color="000000"/>
            </w:tcBorders>
            <w:shd w:val="clear" w:color="auto" w:fill="FFFFFF"/>
            <w:vAlign w:val="center"/>
          </w:tcPr>
          <w:p w14:paraId="34B4E2CF" w14:textId="77777777" w:rsidR="006E2A56" w:rsidRPr="006E2A56" w:rsidRDefault="006E2A56" w:rsidP="00450E37">
            <w:pPr>
              <w:rPr>
                <w:sz w:val="22"/>
                <w:szCs w:val="22"/>
              </w:rPr>
            </w:pPr>
            <w:r w:rsidRPr="006E2A56">
              <w:rPr>
                <w:sz w:val="22"/>
                <w:szCs w:val="22"/>
              </w:rPr>
              <w:t>5320-3502111А</w:t>
            </w:r>
          </w:p>
        </w:tc>
        <w:tc>
          <w:tcPr>
            <w:tcW w:w="1042" w:type="dxa"/>
            <w:tcBorders>
              <w:top w:val="single" w:sz="4" w:space="0" w:color="000000"/>
              <w:left w:val="single" w:sz="4" w:space="0" w:color="000000"/>
              <w:bottom w:val="single" w:sz="4" w:space="0" w:color="000000"/>
            </w:tcBorders>
            <w:shd w:val="clear" w:color="auto" w:fill="FFFFFF"/>
            <w:vAlign w:val="center"/>
          </w:tcPr>
          <w:p w14:paraId="1A6E0122"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2E3857" w14:textId="77777777" w:rsidR="006E2A56" w:rsidRPr="006E2A56" w:rsidRDefault="006E2A56" w:rsidP="00450E37">
            <w:pPr>
              <w:jc w:val="center"/>
              <w:rPr>
                <w:sz w:val="22"/>
                <w:szCs w:val="22"/>
              </w:rPr>
            </w:pPr>
            <w:r w:rsidRPr="006E2A56">
              <w:rPr>
                <w:sz w:val="22"/>
                <w:szCs w:val="22"/>
              </w:rPr>
              <w:t>1</w:t>
            </w:r>
          </w:p>
        </w:tc>
      </w:tr>
      <w:tr w:rsidR="006E2A56" w:rsidRPr="006E2A56" w14:paraId="6902A5BF"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6452BEB1"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139</w:t>
            </w:r>
          </w:p>
        </w:tc>
        <w:tc>
          <w:tcPr>
            <w:tcW w:w="4854" w:type="dxa"/>
            <w:tcBorders>
              <w:top w:val="single" w:sz="4" w:space="0" w:color="000000"/>
              <w:left w:val="single" w:sz="4" w:space="0" w:color="000000"/>
              <w:bottom w:val="single" w:sz="4" w:space="0" w:color="000000"/>
            </w:tcBorders>
            <w:shd w:val="clear" w:color="auto" w:fill="FFFFFF"/>
          </w:tcPr>
          <w:p w14:paraId="556A81B6" w14:textId="77777777" w:rsidR="006E2A56" w:rsidRPr="006E2A56" w:rsidRDefault="006E2A56" w:rsidP="00450E37">
            <w:pPr>
              <w:rPr>
                <w:sz w:val="22"/>
                <w:szCs w:val="22"/>
              </w:rPr>
            </w:pPr>
            <w:r w:rsidRPr="006E2A56">
              <w:rPr>
                <w:sz w:val="22"/>
                <w:szCs w:val="22"/>
              </w:rPr>
              <w:t>Кулак разжимной 5320 задний правый</w:t>
            </w:r>
          </w:p>
        </w:tc>
        <w:tc>
          <w:tcPr>
            <w:tcW w:w="2552" w:type="dxa"/>
            <w:tcBorders>
              <w:top w:val="single" w:sz="4" w:space="0" w:color="000000"/>
              <w:left w:val="single" w:sz="4" w:space="0" w:color="000000"/>
              <w:bottom w:val="single" w:sz="4" w:space="0" w:color="000000"/>
            </w:tcBorders>
            <w:shd w:val="clear" w:color="auto" w:fill="FFFFFF"/>
            <w:vAlign w:val="center"/>
          </w:tcPr>
          <w:p w14:paraId="71FF1528" w14:textId="77777777" w:rsidR="006E2A56" w:rsidRPr="006E2A56" w:rsidRDefault="006E2A56" w:rsidP="00450E37">
            <w:pPr>
              <w:rPr>
                <w:sz w:val="22"/>
                <w:szCs w:val="22"/>
              </w:rPr>
            </w:pPr>
            <w:r w:rsidRPr="006E2A56">
              <w:rPr>
                <w:sz w:val="22"/>
                <w:szCs w:val="22"/>
              </w:rPr>
              <w:t>5320-3502110А</w:t>
            </w:r>
          </w:p>
        </w:tc>
        <w:tc>
          <w:tcPr>
            <w:tcW w:w="1042" w:type="dxa"/>
            <w:tcBorders>
              <w:top w:val="single" w:sz="4" w:space="0" w:color="000000"/>
              <w:left w:val="single" w:sz="4" w:space="0" w:color="000000"/>
              <w:bottom w:val="single" w:sz="4" w:space="0" w:color="000000"/>
            </w:tcBorders>
            <w:shd w:val="clear" w:color="auto" w:fill="FFFFFF"/>
            <w:vAlign w:val="center"/>
          </w:tcPr>
          <w:p w14:paraId="61DB8AE7"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6CA4FF" w14:textId="77777777" w:rsidR="006E2A56" w:rsidRPr="006E2A56" w:rsidRDefault="006E2A56" w:rsidP="00450E37">
            <w:pPr>
              <w:jc w:val="center"/>
              <w:rPr>
                <w:sz w:val="22"/>
                <w:szCs w:val="22"/>
              </w:rPr>
            </w:pPr>
            <w:r w:rsidRPr="006E2A56">
              <w:rPr>
                <w:sz w:val="22"/>
                <w:szCs w:val="22"/>
              </w:rPr>
              <w:t>1</w:t>
            </w:r>
          </w:p>
        </w:tc>
      </w:tr>
      <w:tr w:rsidR="006E2A56" w:rsidRPr="006E2A56" w14:paraId="6A7AFAC8"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259D8BCC"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140</w:t>
            </w:r>
          </w:p>
        </w:tc>
        <w:tc>
          <w:tcPr>
            <w:tcW w:w="4854" w:type="dxa"/>
            <w:tcBorders>
              <w:top w:val="single" w:sz="4" w:space="0" w:color="000000"/>
              <w:left w:val="single" w:sz="4" w:space="0" w:color="000000"/>
              <w:bottom w:val="single" w:sz="4" w:space="0" w:color="000000"/>
            </w:tcBorders>
            <w:shd w:val="clear" w:color="auto" w:fill="FFFFFF"/>
          </w:tcPr>
          <w:p w14:paraId="2808CACE" w14:textId="77777777" w:rsidR="006E2A56" w:rsidRPr="006E2A56" w:rsidRDefault="006E2A56" w:rsidP="00450E37">
            <w:pPr>
              <w:rPr>
                <w:sz w:val="22"/>
                <w:szCs w:val="22"/>
              </w:rPr>
            </w:pPr>
            <w:r w:rsidRPr="006E2A56">
              <w:rPr>
                <w:sz w:val="22"/>
                <w:szCs w:val="22"/>
              </w:rPr>
              <w:t>Щиток суппорта Евро -10 / ПАО КамАЗ</w:t>
            </w:r>
          </w:p>
        </w:tc>
        <w:tc>
          <w:tcPr>
            <w:tcW w:w="2552" w:type="dxa"/>
            <w:tcBorders>
              <w:top w:val="single" w:sz="4" w:space="0" w:color="000000"/>
              <w:left w:val="single" w:sz="4" w:space="0" w:color="000000"/>
              <w:bottom w:val="single" w:sz="4" w:space="0" w:color="000000"/>
            </w:tcBorders>
            <w:shd w:val="clear" w:color="auto" w:fill="FFFFFF"/>
            <w:vAlign w:val="center"/>
          </w:tcPr>
          <w:p w14:paraId="7459156D" w14:textId="77777777" w:rsidR="006E2A56" w:rsidRPr="006E2A56" w:rsidRDefault="006E2A56" w:rsidP="00450E37">
            <w:pPr>
              <w:rPr>
                <w:sz w:val="22"/>
                <w:szCs w:val="22"/>
              </w:rPr>
            </w:pPr>
            <w:r w:rsidRPr="006E2A56">
              <w:rPr>
                <w:sz w:val="22"/>
                <w:szCs w:val="22"/>
              </w:rPr>
              <w:t>53212-3501030-10</w:t>
            </w:r>
          </w:p>
        </w:tc>
        <w:tc>
          <w:tcPr>
            <w:tcW w:w="1042" w:type="dxa"/>
            <w:tcBorders>
              <w:top w:val="single" w:sz="4" w:space="0" w:color="000000"/>
              <w:left w:val="single" w:sz="4" w:space="0" w:color="000000"/>
              <w:bottom w:val="single" w:sz="4" w:space="0" w:color="000000"/>
            </w:tcBorders>
            <w:shd w:val="clear" w:color="auto" w:fill="FFFFFF"/>
            <w:vAlign w:val="center"/>
          </w:tcPr>
          <w:p w14:paraId="1897F993"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4E435D" w14:textId="77777777" w:rsidR="006E2A56" w:rsidRPr="006E2A56" w:rsidRDefault="006E2A56" w:rsidP="00450E37">
            <w:pPr>
              <w:jc w:val="center"/>
              <w:rPr>
                <w:sz w:val="22"/>
                <w:szCs w:val="22"/>
              </w:rPr>
            </w:pPr>
            <w:r w:rsidRPr="006E2A56">
              <w:rPr>
                <w:sz w:val="22"/>
                <w:szCs w:val="22"/>
              </w:rPr>
              <w:t>1</w:t>
            </w:r>
          </w:p>
        </w:tc>
      </w:tr>
      <w:tr w:rsidR="006E2A56" w:rsidRPr="006E2A56" w14:paraId="4391E99C"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0AF3CD1C"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141</w:t>
            </w:r>
          </w:p>
        </w:tc>
        <w:tc>
          <w:tcPr>
            <w:tcW w:w="4854" w:type="dxa"/>
            <w:tcBorders>
              <w:top w:val="single" w:sz="4" w:space="0" w:color="000000"/>
              <w:left w:val="single" w:sz="4" w:space="0" w:color="000000"/>
              <w:bottom w:val="single" w:sz="4" w:space="0" w:color="000000"/>
            </w:tcBorders>
            <w:shd w:val="clear" w:color="auto" w:fill="FFFFFF"/>
          </w:tcPr>
          <w:p w14:paraId="461067B7" w14:textId="77777777" w:rsidR="006E2A56" w:rsidRPr="006E2A56" w:rsidRDefault="006E2A56" w:rsidP="00450E37">
            <w:pPr>
              <w:rPr>
                <w:sz w:val="22"/>
                <w:szCs w:val="22"/>
              </w:rPr>
            </w:pPr>
            <w:proofErr w:type="spellStart"/>
            <w:r w:rsidRPr="006E2A56">
              <w:rPr>
                <w:sz w:val="22"/>
                <w:szCs w:val="22"/>
              </w:rPr>
              <w:t>Влагомаслоотделитель</w:t>
            </w:r>
            <w:proofErr w:type="spellEnd"/>
            <w:r w:rsidRPr="006E2A56">
              <w:rPr>
                <w:sz w:val="22"/>
                <w:szCs w:val="22"/>
              </w:rPr>
              <w:t xml:space="preserve"> с РДВ (гладкий)</w:t>
            </w:r>
          </w:p>
        </w:tc>
        <w:tc>
          <w:tcPr>
            <w:tcW w:w="2552" w:type="dxa"/>
            <w:tcBorders>
              <w:top w:val="single" w:sz="4" w:space="0" w:color="000000"/>
              <w:left w:val="single" w:sz="4" w:space="0" w:color="000000"/>
              <w:bottom w:val="single" w:sz="4" w:space="0" w:color="000000"/>
            </w:tcBorders>
            <w:shd w:val="clear" w:color="auto" w:fill="FFFFFF"/>
            <w:vAlign w:val="center"/>
          </w:tcPr>
          <w:p w14:paraId="7E67A853" w14:textId="77777777" w:rsidR="006E2A56" w:rsidRPr="006E2A56" w:rsidRDefault="006E2A56" w:rsidP="00450E37">
            <w:pPr>
              <w:rPr>
                <w:sz w:val="22"/>
                <w:szCs w:val="22"/>
              </w:rPr>
            </w:pPr>
            <w:r w:rsidRPr="006E2A56">
              <w:rPr>
                <w:sz w:val="22"/>
                <w:szCs w:val="22"/>
              </w:rPr>
              <w:t>14.3512010</w:t>
            </w:r>
          </w:p>
        </w:tc>
        <w:tc>
          <w:tcPr>
            <w:tcW w:w="1042" w:type="dxa"/>
            <w:tcBorders>
              <w:top w:val="single" w:sz="4" w:space="0" w:color="000000"/>
              <w:left w:val="single" w:sz="4" w:space="0" w:color="000000"/>
              <w:bottom w:val="single" w:sz="4" w:space="0" w:color="000000"/>
            </w:tcBorders>
            <w:shd w:val="clear" w:color="auto" w:fill="FFFFFF"/>
            <w:vAlign w:val="center"/>
          </w:tcPr>
          <w:p w14:paraId="69B177FA"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54AD87" w14:textId="77777777" w:rsidR="006E2A56" w:rsidRPr="006E2A56" w:rsidRDefault="006E2A56" w:rsidP="00450E37">
            <w:pPr>
              <w:jc w:val="center"/>
              <w:rPr>
                <w:sz w:val="22"/>
                <w:szCs w:val="22"/>
              </w:rPr>
            </w:pPr>
            <w:r w:rsidRPr="006E2A56">
              <w:rPr>
                <w:sz w:val="22"/>
                <w:szCs w:val="22"/>
              </w:rPr>
              <w:t>1</w:t>
            </w:r>
          </w:p>
        </w:tc>
      </w:tr>
      <w:tr w:rsidR="006E2A56" w:rsidRPr="006E2A56" w14:paraId="0B6C8468"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4FBBF025"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142</w:t>
            </w:r>
          </w:p>
        </w:tc>
        <w:tc>
          <w:tcPr>
            <w:tcW w:w="4854" w:type="dxa"/>
            <w:tcBorders>
              <w:top w:val="single" w:sz="4" w:space="0" w:color="000000"/>
              <w:left w:val="single" w:sz="4" w:space="0" w:color="000000"/>
              <w:bottom w:val="single" w:sz="4" w:space="0" w:color="000000"/>
            </w:tcBorders>
            <w:shd w:val="clear" w:color="auto" w:fill="FFFFFF"/>
          </w:tcPr>
          <w:p w14:paraId="77F8998C" w14:textId="77777777" w:rsidR="006E2A56" w:rsidRPr="006E2A56" w:rsidRDefault="006E2A56" w:rsidP="00450E37">
            <w:pPr>
              <w:rPr>
                <w:sz w:val="22"/>
                <w:szCs w:val="22"/>
              </w:rPr>
            </w:pPr>
            <w:r w:rsidRPr="006E2A56">
              <w:rPr>
                <w:sz w:val="22"/>
                <w:szCs w:val="22"/>
              </w:rPr>
              <w:t xml:space="preserve">Ресивер воздушный / с 5 отверстиями / </w:t>
            </w:r>
            <w:proofErr w:type="spellStart"/>
            <w:r w:rsidRPr="006E2A56">
              <w:rPr>
                <w:sz w:val="22"/>
                <w:szCs w:val="22"/>
              </w:rPr>
              <w:t>Автотехнология</w:t>
            </w:r>
            <w:proofErr w:type="spellEnd"/>
          </w:p>
        </w:tc>
        <w:tc>
          <w:tcPr>
            <w:tcW w:w="2552" w:type="dxa"/>
            <w:tcBorders>
              <w:top w:val="single" w:sz="4" w:space="0" w:color="000000"/>
              <w:left w:val="single" w:sz="4" w:space="0" w:color="000000"/>
              <w:bottom w:val="single" w:sz="4" w:space="0" w:color="000000"/>
            </w:tcBorders>
            <w:shd w:val="clear" w:color="auto" w:fill="FFFFFF"/>
            <w:vAlign w:val="center"/>
          </w:tcPr>
          <w:p w14:paraId="17279576" w14:textId="77777777" w:rsidR="006E2A56" w:rsidRPr="006E2A56" w:rsidRDefault="006E2A56" w:rsidP="00450E37">
            <w:pPr>
              <w:rPr>
                <w:sz w:val="22"/>
                <w:szCs w:val="22"/>
              </w:rPr>
            </w:pPr>
            <w:r w:rsidRPr="006E2A56">
              <w:rPr>
                <w:sz w:val="22"/>
                <w:szCs w:val="22"/>
              </w:rPr>
              <w:t>5320-3513014</w:t>
            </w:r>
          </w:p>
        </w:tc>
        <w:tc>
          <w:tcPr>
            <w:tcW w:w="1042" w:type="dxa"/>
            <w:tcBorders>
              <w:top w:val="single" w:sz="4" w:space="0" w:color="000000"/>
              <w:left w:val="single" w:sz="4" w:space="0" w:color="000000"/>
              <w:bottom w:val="single" w:sz="4" w:space="0" w:color="000000"/>
            </w:tcBorders>
            <w:shd w:val="clear" w:color="auto" w:fill="FFFFFF"/>
            <w:vAlign w:val="center"/>
          </w:tcPr>
          <w:p w14:paraId="649D7E3F"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012170" w14:textId="77777777" w:rsidR="006E2A56" w:rsidRPr="006E2A56" w:rsidRDefault="006E2A56" w:rsidP="00450E37">
            <w:pPr>
              <w:jc w:val="center"/>
              <w:rPr>
                <w:sz w:val="22"/>
                <w:szCs w:val="22"/>
              </w:rPr>
            </w:pPr>
            <w:r w:rsidRPr="006E2A56">
              <w:rPr>
                <w:sz w:val="22"/>
                <w:szCs w:val="22"/>
              </w:rPr>
              <w:t>1</w:t>
            </w:r>
          </w:p>
        </w:tc>
      </w:tr>
      <w:tr w:rsidR="006E2A56" w:rsidRPr="006E2A56" w14:paraId="74D79483"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5D203E88"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143</w:t>
            </w:r>
          </w:p>
        </w:tc>
        <w:tc>
          <w:tcPr>
            <w:tcW w:w="4854" w:type="dxa"/>
            <w:tcBorders>
              <w:top w:val="single" w:sz="4" w:space="0" w:color="000000"/>
              <w:left w:val="single" w:sz="4" w:space="0" w:color="000000"/>
              <w:bottom w:val="single" w:sz="4" w:space="0" w:color="000000"/>
            </w:tcBorders>
            <w:shd w:val="clear" w:color="auto" w:fill="FFFFFF"/>
          </w:tcPr>
          <w:p w14:paraId="390BBC73" w14:textId="77777777" w:rsidR="006E2A56" w:rsidRPr="006E2A56" w:rsidRDefault="006E2A56" w:rsidP="00450E37">
            <w:pPr>
              <w:rPr>
                <w:sz w:val="22"/>
                <w:szCs w:val="22"/>
              </w:rPr>
            </w:pPr>
            <w:r w:rsidRPr="006E2A56">
              <w:rPr>
                <w:sz w:val="22"/>
                <w:szCs w:val="22"/>
              </w:rPr>
              <w:t xml:space="preserve">Ресивер воздушный Евро / с 3 отверстиями / </w:t>
            </w:r>
            <w:proofErr w:type="spellStart"/>
            <w:r w:rsidRPr="006E2A56">
              <w:rPr>
                <w:sz w:val="22"/>
                <w:szCs w:val="22"/>
              </w:rPr>
              <w:t>Автотехнология</w:t>
            </w:r>
            <w:proofErr w:type="spellEnd"/>
          </w:p>
        </w:tc>
        <w:tc>
          <w:tcPr>
            <w:tcW w:w="2552" w:type="dxa"/>
            <w:tcBorders>
              <w:top w:val="single" w:sz="4" w:space="0" w:color="000000"/>
              <w:left w:val="single" w:sz="4" w:space="0" w:color="000000"/>
              <w:bottom w:val="single" w:sz="4" w:space="0" w:color="000000"/>
            </w:tcBorders>
            <w:shd w:val="clear" w:color="auto" w:fill="FFFFFF"/>
            <w:vAlign w:val="center"/>
          </w:tcPr>
          <w:p w14:paraId="124967D7" w14:textId="77777777" w:rsidR="006E2A56" w:rsidRPr="006E2A56" w:rsidRDefault="006E2A56" w:rsidP="00450E37">
            <w:pPr>
              <w:rPr>
                <w:sz w:val="22"/>
                <w:szCs w:val="22"/>
              </w:rPr>
            </w:pPr>
            <w:r w:rsidRPr="006E2A56">
              <w:rPr>
                <w:sz w:val="22"/>
                <w:szCs w:val="22"/>
              </w:rPr>
              <w:t>53205-3513015</w:t>
            </w:r>
          </w:p>
        </w:tc>
        <w:tc>
          <w:tcPr>
            <w:tcW w:w="1042" w:type="dxa"/>
            <w:tcBorders>
              <w:top w:val="single" w:sz="4" w:space="0" w:color="000000"/>
              <w:left w:val="single" w:sz="4" w:space="0" w:color="000000"/>
              <w:bottom w:val="single" w:sz="4" w:space="0" w:color="000000"/>
            </w:tcBorders>
            <w:shd w:val="clear" w:color="auto" w:fill="FFFFFF"/>
            <w:vAlign w:val="center"/>
          </w:tcPr>
          <w:p w14:paraId="25215157"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3A2CDB" w14:textId="77777777" w:rsidR="006E2A56" w:rsidRPr="006E2A56" w:rsidRDefault="006E2A56" w:rsidP="00450E37">
            <w:pPr>
              <w:jc w:val="center"/>
              <w:rPr>
                <w:sz w:val="22"/>
                <w:szCs w:val="22"/>
              </w:rPr>
            </w:pPr>
            <w:r w:rsidRPr="006E2A56">
              <w:rPr>
                <w:sz w:val="22"/>
                <w:szCs w:val="22"/>
              </w:rPr>
              <w:t>1</w:t>
            </w:r>
          </w:p>
        </w:tc>
      </w:tr>
      <w:tr w:rsidR="006E2A56" w:rsidRPr="006E2A56" w14:paraId="71B7C905"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0D696652"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144</w:t>
            </w:r>
          </w:p>
        </w:tc>
        <w:tc>
          <w:tcPr>
            <w:tcW w:w="4854" w:type="dxa"/>
            <w:tcBorders>
              <w:top w:val="single" w:sz="4" w:space="0" w:color="000000"/>
              <w:left w:val="single" w:sz="4" w:space="0" w:color="000000"/>
              <w:bottom w:val="single" w:sz="4" w:space="0" w:color="000000"/>
            </w:tcBorders>
            <w:shd w:val="clear" w:color="auto" w:fill="FFFFFF"/>
          </w:tcPr>
          <w:p w14:paraId="1F870DAA" w14:textId="77777777" w:rsidR="006E2A56" w:rsidRPr="006E2A56" w:rsidRDefault="006E2A56" w:rsidP="00450E37">
            <w:pPr>
              <w:rPr>
                <w:sz w:val="22"/>
                <w:szCs w:val="22"/>
              </w:rPr>
            </w:pPr>
            <w:r w:rsidRPr="006E2A56">
              <w:rPr>
                <w:sz w:val="22"/>
                <w:szCs w:val="22"/>
              </w:rPr>
              <w:t xml:space="preserve">РДВ старого образца / ООО "РААЗ" </w:t>
            </w:r>
          </w:p>
        </w:tc>
        <w:tc>
          <w:tcPr>
            <w:tcW w:w="2552" w:type="dxa"/>
            <w:tcBorders>
              <w:top w:val="single" w:sz="4" w:space="0" w:color="000000"/>
              <w:left w:val="single" w:sz="4" w:space="0" w:color="000000"/>
              <w:bottom w:val="single" w:sz="4" w:space="0" w:color="000000"/>
            </w:tcBorders>
            <w:shd w:val="clear" w:color="auto" w:fill="FFFFFF"/>
            <w:vAlign w:val="center"/>
          </w:tcPr>
          <w:p w14:paraId="1B23FD3D" w14:textId="77777777" w:rsidR="006E2A56" w:rsidRPr="006E2A56" w:rsidRDefault="006E2A56" w:rsidP="00450E37">
            <w:pPr>
              <w:rPr>
                <w:sz w:val="22"/>
                <w:szCs w:val="22"/>
              </w:rPr>
            </w:pPr>
            <w:r w:rsidRPr="006E2A56">
              <w:rPr>
                <w:sz w:val="22"/>
                <w:szCs w:val="22"/>
              </w:rPr>
              <w:t>100-3512010</w:t>
            </w:r>
          </w:p>
        </w:tc>
        <w:tc>
          <w:tcPr>
            <w:tcW w:w="1042" w:type="dxa"/>
            <w:tcBorders>
              <w:top w:val="single" w:sz="4" w:space="0" w:color="000000"/>
              <w:left w:val="single" w:sz="4" w:space="0" w:color="000000"/>
              <w:bottom w:val="single" w:sz="4" w:space="0" w:color="000000"/>
            </w:tcBorders>
            <w:shd w:val="clear" w:color="auto" w:fill="FFFFFF"/>
            <w:vAlign w:val="center"/>
          </w:tcPr>
          <w:p w14:paraId="4EB6D5C4"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339A6A" w14:textId="77777777" w:rsidR="006E2A56" w:rsidRPr="006E2A56" w:rsidRDefault="006E2A56" w:rsidP="00450E37">
            <w:pPr>
              <w:jc w:val="center"/>
              <w:rPr>
                <w:sz w:val="22"/>
                <w:szCs w:val="22"/>
              </w:rPr>
            </w:pPr>
            <w:r w:rsidRPr="006E2A56">
              <w:rPr>
                <w:sz w:val="22"/>
                <w:szCs w:val="22"/>
              </w:rPr>
              <w:t>1</w:t>
            </w:r>
          </w:p>
        </w:tc>
      </w:tr>
      <w:tr w:rsidR="006E2A56" w:rsidRPr="006E2A56" w14:paraId="3AC544AA"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32A7AFF7"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145</w:t>
            </w:r>
          </w:p>
        </w:tc>
        <w:tc>
          <w:tcPr>
            <w:tcW w:w="4854" w:type="dxa"/>
            <w:tcBorders>
              <w:top w:val="single" w:sz="4" w:space="0" w:color="000000"/>
              <w:left w:val="single" w:sz="4" w:space="0" w:color="000000"/>
              <w:bottom w:val="single" w:sz="4" w:space="0" w:color="000000"/>
            </w:tcBorders>
            <w:shd w:val="clear" w:color="auto" w:fill="FFFFFF"/>
          </w:tcPr>
          <w:p w14:paraId="661666FA" w14:textId="77777777" w:rsidR="006E2A56" w:rsidRPr="006E2A56" w:rsidRDefault="006E2A56" w:rsidP="00450E37">
            <w:pPr>
              <w:rPr>
                <w:sz w:val="22"/>
                <w:szCs w:val="22"/>
              </w:rPr>
            </w:pPr>
            <w:r w:rsidRPr="006E2A56">
              <w:rPr>
                <w:sz w:val="22"/>
                <w:szCs w:val="22"/>
              </w:rPr>
              <w:t xml:space="preserve">Клапан защитный 4-х / ООО "РААЗ" </w:t>
            </w:r>
          </w:p>
        </w:tc>
        <w:tc>
          <w:tcPr>
            <w:tcW w:w="2552" w:type="dxa"/>
            <w:tcBorders>
              <w:top w:val="single" w:sz="4" w:space="0" w:color="000000"/>
              <w:left w:val="single" w:sz="4" w:space="0" w:color="000000"/>
              <w:bottom w:val="single" w:sz="4" w:space="0" w:color="000000"/>
            </w:tcBorders>
            <w:shd w:val="clear" w:color="auto" w:fill="FFFFFF"/>
            <w:vAlign w:val="center"/>
          </w:tcPr>
          <w:p w14:paraId="04797345" w14:textId="77777777" w:rsidR="006E2A56" w:rsidRPr="006E2A56" w:rsidRDefault="006E2A56" w:rsidP="00450E37">
            <w:pPr>
              <w:rPr>
                <w:sz w:val="22"/>
                <w:szCs w:val="22"/>
              </w:rPr>
            </w:pPr>
            <w:r w:rsidRPr="006E2A56">
              <w:rPr>
                <w:sz w:val="22"/>
                <w:szCs w:val="22"/>
              </w:rPr>
              <w:t>100-3515510-20</w:t>
            </w:r>
          </w:p>
        </w:tc>
        <w:tc>
          <w:tcPr>
            <w:tcW w:w="1042" w:type="dxa"/>
            <w:tcBorders>
              <w:top w:val="single" w:sz="4" w:space="0" w:color="000000"/>
              <w:left w:val="single" w:sz="4" w:space="0" w:color="000000"/>
              <w:bottom w:val="single" w:sz="4" w:space="0" w:color="000000"/>
            </w:tcBorders>
            <w:shd w:val="clear" w:color="auto" w:fill="FFFFFF"/>
            <w:vAlign w:val="center"/>
          </w:tcPr>
          <w:p w14:paraId="4247C780"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BD647F" w14:textId="77777777" w:rsidR="006E2A56" w:rsidRPr="006E2A56" w:rsidRDefault="006E2A56" w:rsidP="00450E37">
            <w:pPr>
              <w:jc w:val="center"/>
              <w:rPr>
                <w:sz w:val="22"/>
                <w:szCs w:val="22"/>
              </w:rPr>
            </w:pPr>
            <w:r w:rsidRPr="006E2A56">
              <w:rPr>
                <w:sz w:val="22"/>
                <w:szCs w:val="22"/>
              </w:rPr>
              <w:t>1</w:t>
            </w:r>
          </w:p>
        </w:tc>
      </w:tr>
      <w:tr w:rsidR="006E2A56" w:rsidRPr="006E2A56" w14:paraId="23B58BEF"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3CE7F025"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146</w:t>
            </w:r>
          </w:p>
        </w:tc>
        <w:tc>
          <w:tcPr>
            <w:tcW w:w="4854" w:type="dxa"/>
            <w:tcBorders>
              <w:top w:val="single" w:sz="4" w:space="0" w:color="000000"/>
              <w:left w:val="single" w:sz="4" w:space="0" w:color="000000"/>
              <w:bottom w:val="single" w:sz="4" w:space="0" w:color="000000"/>
            </w:tcBorders>
            <w:shd w:val="clear" w:color="auto" w:fill="FFFFFF"/>
          </w:tcPr>
          <w:p w14:paraId="28F492BC" w14:textId="77777777" w:rsidR="006E2A56" w:rsidRPr="006E2A56" w:rsidRDefault="006E2A56" w:rsidP="00450E37">
            <w:pPr>
              <w:rPr>
                <w:sz w:val="22"/>
                <w:szCs w:val="22"/>
              </w:rPr>
            </w:pPr>
            <w:r w:rsidRPr="006E2A56">
              <w:rPr>
                <w:sz w:val="22"/>
                <w:szCs w:val="22"/>
              </w:rPr>
              <w:t>Брызговик щитка 5511,65115 (фартук) 560х240</w:t>
            </w:r>
          </w:p>
        </w:tc>
        <w:tc>
          <w:tcPr>
            <w:tcW w:w="2552" w:type="dxa"/>
            <w:tcBorders>
              <w:top w:val="single" w:sz="4" w:space="0" w:color="000000"/>
              <w:left w:val="single" w:sz="4" w:space="0" w:color="000000"/>
              <w:bottom w:val="single" w:sz="4" w:space="0" w:color="000000"/>
            </w:tcBorders>
            <w:shd w:val="clear" w:color="auto" w:fill="FFFFFF"/>
            <w:vAlign w:val="center"/>
          </w:tcPr>
          <w:p w14:paraId="49AE013A" w14:textId="77777777" w:rsidR="006E2A56" w:rsidRPr="006E2A56" w:rsidRDefault="006E2A56" w:rsidP="00450E37">
            <w:pPr>
              <w:rPr>
                <w:sz w:val="22"/>
                <w:szCs w:val="22"/>
              </w:rPr>
            </w:pPr>
            <w:r w:rsidRPr="006E2A56">
              <w:rPr>
                <w:sz w:val="22"/>
                <w:szCs w:val="22"/>
              </w:rPr>
              <w:t>5511-8404282</w:t>
            </w:r>
          </w:p>
        </w:tc>
        <w:tc>
          <w:tcPr>
            <w:tcW w:w="1042" w:type="dxa"/>
            <w:tcBorders>
              <w:top w:val="single" w:sz="4" w:space="0" w:color="000000"/>
              <w:left w:val="single" w:sz="4" w:space="0" w:color="000000"/>
              <w:bottom w:val="single" w:sz="4" w:space="0" w:color="000000"/>
            </w:tcBorders>
            <w:shd w:val="clear" w:color="auto" w:fill="FFFFFF"/>
            <w:vAlign w:val="center"/>
          </w:tcPr>
          <w:p w14:paraId="3371DA20"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C9BF1D" w14:textId="77777777" w:rsidR="006E2A56" w:rsidRPr="006E2A56" w:rsidRDefault="006E2A56" w:rsidP="00450E37">
            <w:pPr>
              <w:jc w:val="center"/>
              <w:rPr>
                <w:sz w:val="22"/>
                <w:szCs w:val="22"/>
              </w:rPr>
            </w:pPr>
            <w:r w:rsidRPr="006E2A56">
              <w:rPr>
                <w:sz w:val="22"/>
                <w:szCs w:val="22"/>
              </w:rPr>
              <w:t>1</w:t>
            </w:r>
          </w:p>
        </w:tc>
      </w:tr>
      <w:tr w:rsidR="006E2A56" w:rsidRPr="006E2A56" w14:paraId="1522DF18"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06C625D9"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147</w:t>
            </w:r>
          </w:p>
        </w:tc>
        <w:tc>
          <w:tcPr>
            <w:tcW w:w="4854" w:type="dxa"/>
            <w:tcBorders>
              <w:top w:val="single" w:sz="4" w:space="0" w:color="000000"/>
              <w:left w:val="single" w:sz="4" w:space="0" w:color="000000"/>
              <w:bottom w:val="single" w:sz="4" w:space="0" w:color="000000"/>
            </w:tcBorders>
            <w:shd w:val="clear" w:color="auto" w:fill="FFFFFF"/>
          </w:tcPr>
          <w:p w14:paraId="7AA69706" w14:textId="77777777" w:rsidR="006E2A56" w:rsidRPr="006E2A56" w:rsidRDefault="006E2A56" w:rsidP="00450E37">
            <w:pPr>
              <w:rPr>
                <w:sz w:val="22"/>
                <w:szCs w:val="22"/>
              </w:rPr>
            </w:pPr>
            <w:r w:rsidRPr="006E2A56">
              <w:rPr>
                <w:sz w:val="22"/>
                <w:szCs w:val="22"/>
              </w:rPr>
              <w:t>Трубка топливная низкого давления (полиамид) (384) (</w:t>
            </w:r>
            <w:proofErr w:type="spellStart"/>
            <w:r w:rsidRPr="006E2A56">
              <w:rPr>
                <w:sz w:val="22"/>
                <w:szCs w:val="22"/>
              </w:rPr>
              <w:t>common</w:t>
            </w:r>
            <w:proofErr w:type="spellEnd"/>
            <w:r w:rsidRPr="006E2A56">
              <w:rPr>
                <w:sz w:val="22"/>
                <w:szCs w:val="22"/>
              </w:rPr>
              <w:t xml:space="preserve"> </w:t>
            </w:r>
            <w:proofErr w:type="spellStart"/>
            <w:r w:rsidRPr="006E2A56">
              <w:rPr>
                <w:sz w:val="22"/>
                <w:szCs w:val="22"/>
              </w:rPr>
              <w:t>rail</w:t>
            </w:r>
            <w:proofErr w:type="spellEnd"/>
            <w:r w:rsidRPr="006E2A56">
              <w:rPr>
                <w:sz w:val="22"/>
                <w:szCs w:val="22"/>
              </w:rPr>
              <w:t>) (0,765)</w:t>
            </w:r>
          </w:p>
        </w:tc>
        <w:tc>
          <w:tcPr>
            <w:tcW w:w="2552" w:type="dxa"/>
            <w:tcBorders>
              <w:top w:val="single" w:sz="4" w:space="0" w:color="000000"/>
              <w:left w:val="single" w:sz="4" w:space="0" w:color="000000"/>
              <w:bottom w:val="single" w:sz="4" w:space="0" w:color="000000"/>
            </w:tcBorders>
            <w:shd w:val="clear" w:color="auto" w:fill="FFFFFF"/>
            <w:vAlign w:val="center"/>
          </w:tcPr>
          <w:p w14:paraId="63FCACED" w14:textId="77777777" w:rsidR="006E2A56" w:rsidRPr="006E2A56" w:rsidRDefault="006E2A56" w:rsidP="00450E37">
            <w:pPr>
              <w:rPr>
                <w:sz w:val="22"/>
                <w:szCs w:val="22"/>
              </w:rPr>
            </w:pPr>
            <w:r w:rsidRPr="006E2A56">
              <w:rPr>
                <w:sz w:val="22"/>
                <w:szCs w:val="22"/>
              </w:rPr>
              <w:t>740.70-1104384-10</w:t>
            </w:r>
          </w:p>
        </w:tc>
        <w:tc>
          <w:tcPr>
            <w:tcW w:w="1042" w:type="dxa"/>
            <w:tcBorders>
              <w:top w:val="single" w:sz="4" w:space="0" w:color="000000"/>
              <w:left w:val="single" w:sz="4" w:space="0" w:color="000000"/>
              <w:bottom w:val="single" w:sz="4" w:space="0" w:color="000000"/>
            </w:tcBorders>
            <w:shd w:val="clear" w:color="auto" w:fill="FFFFFF"/>
            <w:vAlign w:val="center"/>
          </w:tcPr>
          <w:p w14:paraId="6F82E1BA"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1A906A" w14:textId="77777777" w:rsidR="006E2A56" w:rsidRPr="006E2A56" w:rsidRDefault="006E2A56" w:rsidP="00450E37">
            <w:pPr>
              <w:jc w:val="center"/>
              <w:rPr>
                <w:sz w:val="22"/>
                <w:szCs w:val="22"/>
              </w:rPr>
            </w:pPr>
            <w:r w:rsidRPr="006E2A56">
              <w:rPr>
                <w:sz w:val="22"/>
                <w:szCs w:val="22"/>
              </w:rPr>
              <w:t>1</w:t>
            </w:r>
          </w:p>
        </w:tc>
      </w:tr>
      <w:tr w:rsidR="006E2A56" w:rsidRPr="006E2A56" w14:paraId="2ADB7FD9"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75D5521D"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148</w:t>
            </w:r>
          </w:p>
        </w:tc>
        <w:tc>
          <w:tcPr>
            <w:tcW w:w="4854" w:type="dxa"/>
            <w:tcBorders>
              <w:top w:val="single" w:sz="4" w:space="0" w:color="000000"/>
              <w:left w:val="single" w:sz="4" w:space="0" w:color="000000"/>
              <w:bottom w:val="single" w:sz="4" w:space="0" w:color="000000"/>
            </w:tcBorders>
            <w:shd w:val="clear" w:color="auto" w:fill="FFFFFF"/>
          </w:tcPr>
          <w:p w14:paraId="13BC1DCC" w14:textId="77777777" w:rsidR="006E2A56" w:rsidRPr="006E2A56" w:rsidRDefault="006E2A56" w:rsidP="00450E37">
            <w:pPr>
              <w:rPr>
                <w:sz w:val="22"/>
                <w:szCs w:val="22"/>
              </w:rPr>
            </w:pPr>
            <w:r w:rsidRPr="006E2A56">
              <w:rPr>
                <w:sz w:val="22"/>
                <w:szCs w:val="22"/>
              </w:rPr>
              <w:t>Трубка топливная низкого давления (полиамид) (384) (</w:t>
            </w:r>
            <w:proofErr w:type="spellStart"/>
            <w:r w:rsidRPr="006E2A56">
              <w:rPr>
                <w:sz w:val="22"/>
                <w:szCs w:val="22"/>
              </w:rPr>
              <w:t>common</w:t>
            </w:r>
            <w:proofErr w:type="spellEnd"/>
            <w:r w:rsidRPr="006E2A56">
              <w:rPr>
                <w:sz w:val="22"/>
                <w:szCs w:val="22"/>
              </w:rPr>
              <w:t xml:space="preserve"> </w:t>
            </w:r>
            <w:proofErr w:type="spellStart"/>
            <w:r w:rsidRPr="006E2A56">
              <w:rPr>
                <w:sz w:val="22"/>
                <w:szCs w:val="22"/>
              </w:rPr>
              <w:t>rail</w:t>
            </w:r>
            <w:proofErr w:type="spellEnd"/>
            <w:r w:rsidRPr="006E2A56">
              <w:rPr>
                <w:sz w:val="22"/>
                <w:szCs w:val="22"/>
              </w:rPr>
              <w:t>) (0,765) -50</w:t>
            </w:r>
          </w:p>
        </w:tc>
        <w:tc>
          <w:tcPr>
            <w:tcW w:w="2552" w:type="dxa"/>
            <w:tcBorders>
              <w:top w:val="single" w:sz="4" w:space="0" w:color="000000"/>
              <w:left w:val="single" w:sz="4" w:space="0" w:color="000000"/>
              <w:bottom w:val="single" w:sz="4" w:space="0" w:color="000000"/>
            </w:tcBorders>
            <w:shd w:val="clear" w:color="auto" w:fill="FFFFFF"/>
            <w:vAlign w:val="center"/>
          </w:tcPr>
          <w:p w14:paraId="32CFC6F2" w14:textId="77777777" w:rsidR="006E2A56" w:rsidRPr="006E2A56" w:rsidRDefault="006E2A56" w:rsidP="00450E37">
            <w:pPr>
              <w:rPr>
                <w:sz w:val="22"/>
                <w:szCs w:val="22"/>
              </w:rPr>
            </w:pPr>
            <w:r w:rsidRPr="006E2A56">
              <w:rPr>
                <w:sz w:val="22"/>
                <w:szCs w:val="22"/>
              </w:rPr>
              <w:t>740.70-1104384-50</w:t>
            </w:r>
          </w:p>
        </w:tc>
        <w:tc>
          <w:tcPr>
            <w:tcW w:w="1042" w:type="dxa"/>
            <w:tcBorders>
              <w:top w:val="single" w:sz="4" w:space="0" w:color="000000"/>
              <w:left w:val="single" w:sz="4" w:space="0" w:color="000000"/>
              <w:bottom w:val="single" w:sz="4" w:space="0" w:color="000000"/>
            </w:tcBorders>
            <w:shd w:val="clear" w:color="auto" w:fill="FFFFFF"/>
            <w:vAlign w:val="center"/>
          </w:tcPr>
          <w:p w14:paraId="680FEF5A"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5E4DCD" w14:textId="77777777" w:rsidR="006E2A56" w:rsidRPr="006E2A56" w:rsidRDefault="006E2A56" w:rsidP="00450E37">
            <w:pPr>
              <w:jc w:val="center"/>
              <w:rPr>
                <w:sz w:val="22"/>
                <w:szCs w:val="22"/>
              </w:rPr>
            </w:pPr>
            <w:r w:rsidRPr="006E2A56">
              <w:rPr>
                <w:sz w:val="22"/>
                <w:szCs w:val="22"/>
              </w:rPr>
              <w:t>1</w:t>
            </w:r>
          </w:p>
        </w:tc>
      </w:tr>
      <w:tr w:rsidR="006E2A56" w:rsidRPr="006E2A56" w14:paraId="4D9DCB6D"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41C48185"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149</w:t>
            </w:r>
          </w:p>
        </w:tc>
        <w:tc>
          <w:tcPr>
            <w:tcW w:w="4854" w:type="dxa"/>
            <w:tcBorders>
              <w:top w:val="single" w:sz="4" w:space="0" w:color="000000"/>
              <w:left w:val="single" w:sz="4" w:space="0" w:color="000000"/>
              <w:bottom w:val="single" w:sz="4" w:space="0" w:color="000000"/>
            </w:tcBorders>
            <w:shd w:val="clear" w:color="auto" w:fill="FFFFFF"/>
          </w:tcPr>
          <w:p w14:paraId="2AA9B56B" w14:textId="77777777" w:rsidR="006E2A56" w:rsidRPr="006E2A56" w:rsidRDefault="006E2A56" w:rsidP="00450E37">
            <w:pPr>
              <w:rPr>
                <w:sz w:val="22"/>
                <w:szCs w:val="22"/>
              </w:rPr>
            </w:pPr>
            <w:r w:rsidRPr="006E2A56">
              <w:rPr>
                <w:sz w:val="22"/>
                <w:szCs w:val="22"/>
              </w:rPr>
              <w:t>Трубка топливная низкого давления (полиамид) (422) (</w:t>
            </w:r>
            <w:proofErr w:type="spellStart"/>
            <w:r w:rsidRPr="006E2A56">
              <w:rPr>
                <w:sz w:val="22"/>
                <w:szCs w:val="22"/>
              </w:rPr>
              <w:t>common</w:t>
            </w:r>
            <w:proofErr w:type="spellEnd"/>
            <w:r w:rsidRPr="006E2A56">
              <w:rPr>
                <w:sz w:val="22"/>
                <w:szCs w:val="22"/>
              </w:rPr>
              <w:t xml:space="preserve"> </w:t>
            </w:r>
            <w:proofErr w:type="spellStart"/>
            <w:r w:rsidRPr="006E2A56">
              <w:rPr>
                <w:sz w:val="22"/>
                <w:szCs w:val="22"/>
              </w:rPr>
              <w:t>rail</w:t>
            </w:r>
            <w:proofErr w:type="spellEnd"/>
            <w:r w:rsidRPr="006E2A56">
              <w:rPr>
                <w:sz w:val="22"/>
                <w:szCs w:val="22"/>
              </w:rPr>
              <w:t>) (0,389)</w:t>
            </w:r>
          </w:p>
        </w:tc>
        <w:tc>
          <w:tcPr>
            <w:tcW w:w="2552" w:type="dxa"/>
            <w:tcBorders>
              <w:top w:val="single" w:sz="4" w:space="0" w:color="000000"/>
              <w:left w:val="single" w:sz="4" w:space="0" w:color="000000"/>
              <w:bottom w:val="single" w:sz="4" w:space="0" w:color="000000"/>
            </w:tcBorders>
            <w:shd w:val="clear" w:color="auto" w:fill="FFFFFF"/>
            <w:vAlign w:val="center"/>
          </w:tcPr>
          <w:p w14:paraId="4BA18524" w14:textId="77777777" w:rsidR="006E2A56" w:rsidRPr="006E2A56" w:rsidRDefault="006E2A56" w:rsidP="00450E37">
            <w:pPr>
              <w:rPr>
                <w:sz w:val="22"/>
                <w:szCs w:val="22"/>
              </w:rPr>
            </w:pPr>
            <w:r w:rsidRPr="006E2A56">
              <w:rPr>
                <w:sz w:val="22"/>
                <w:szCs w:val="22"/>
              </w:rPr>
              <w:t>740.70-1104422-10</w:t>
            </w:r>
          </w:p>
        </w:tc>
        <w:tc>
          <w:tcPr>
            <w:tcW w:w="1042" w:type="dxa"/>
            <w:tcBorders>
              <w:top w:val="single" w:sz="4" w:space="0" w:color="000000"/>
              <w:left w:val="single" w:sz="4" w:space="0" w:color="000000"/>
              <w:bottom w:val="single" w:sz="4" w:space="0" w:color="000000"/>
            </w:tcBorders>
            <w:shd w:val="clear" w:color="auto" w:fill="FFFFFF"/>
            <w:vAlign w:val="center"/>
          </w:tcPr>
          <w:p w14:paraId="0E7D838F"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2CB163" w14:textId="77777777" w:rsidR="006E2A56" w:rsidRPr="006E2A56" w:rsidRDefault="006E2A56" w:rsidP="00450E37">
            <w:pPr>
              <w:jc w:val="center"/>
              <w:rPr>
                <w:sz w:val="22"/>
                <w:szCs w:val="22"/>
              </w:rPr>
            </w:pPr>
            <w:r w:rsidRPr="006E2A56">
              <w:rPr>
                <w:sz w:val="22"/>
                <w:szCs w:val="22"/>
              </w:rPr>
              <w:t>1</w:t>
            </w:r>
          </w:p>
        </w:tc>
      </w:tr>
      <w:tr w:rsidR="006E2A56" w:rsidRPr="006E2A56" w14:paraId="3EE4F96C"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3991F1BC"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150</w:t>
            </w:r>
          </w:p>
        </w:tc>
        <w:tc>
          <w:tcPr>
            <w:tcW w:w="4854" w:type="dxa"/>
            <w:tcBorders>
              <w:top w:val="single" w:sz="4" w:space="0" w:color="000000"/>
              <w:left w:val="single" w:sz="4" w:space="0" w:color="000000"/>
              <w:bottom w:val="single" w:sz="4" w:space="0" w:color="000000"/>
            </w:tcBorders>
            <w:shd w:val="clear" w:color="auto" w:fill="FFFFFF"/>
          </w:tcPr>
          <w:p w14:paraId="2EF3990E" w14:textId="77777777" w:rsidR="006E2A56" w:rsidRPr="006E2A56" w:rsidRDefault="006E2A56" w:rsidP="00450E37">
            <w:pPr>
              <w:rPr>
                <w:sz w:val="22"/>
                <w:szCs w:val="22"/>
              </w:rPr>
            </w:pPr>
            <w:r w:rsidRPr="006E2A56">
              <w:rPr>
                <w:sz w:val="22"/>
                <w:szCs w:val="22"/>
              </w:rPr>
              <w:t>Трубка топливная низкого давления (полиамид) (422) (</w:t>
            </w:r>
            <w:proofErr w:type="spellStart"/>
            <w:r w:rsidRPr="006E2A56">
              <w:rPr>
                <w:sz w:val="22"/>
                <w:szCs w:val="22"/>
              </w:rPr>
              <w:t>common</w:t>
            </w:r>
            <w:proofErr w:type="spellEnd"/>
            <w:r w:rsidRPr="006E2A56">
              <w:rPr>
                <w:sz w:val="22"/>
                <w:szCs w:val="22"/>
              </w:rPr>
              <w:t xml:space="preserve"> </w:t>
            </w:r>
            <w:proofErr w:type="spellStart"/>
            <w:r w:rsidRPr="006E2A56">
              <w:rPr>
                <w:sz w:val="22"/>
                <w:szCs w:val="22"/>
              </w:rPr>
              <w:t>rail</w:t>
            </w:r>
            <w:proofErr w:type="spellEnd"/>
            <w:r w:rsidRPr="006E2A56">
              <w:rPr>
                <w:sz w:val="22"/>
                <w:szCs w:val="22"/>
              </w:rPr>
              <w:t>) (0,389)-50</w:t>
            </w:r>
          </w:p>
        </w:tc>
        <w:tc>
          <w:tcPr>
            <w:tcW w:w="2552" w:type="dxa"/>
            <w:tcBorders>
              <w:top w:val="single" w:sz="4" w:space="0" w:color="000000"/>
              <w:left w:val="single" w:sz="4" w:space="0" w:color="000000"/>
              <w:bottom w:val="single" w:sz="4" w:space="0" w:color="000000"/>
            </w:tcBorders>
            <w:shd w:val="clear" w:color="auto" w:fill="FFFFFF"/>
            <w:vAlign w:val="center"/>
          </w:tcPr>
          <w:p w14:paraId="52438D2B" w14:textId="77777777" w:rsidR="006E2A56" w:rsidRPr="006E2A56" w:rsidRDefault="006E2A56" w:rsidP="00450E37">
            <w:pPr>
              <w:rPr>
                <w:sz w:val="22"/>
                <w:szCs w:val="22"/>
              </w:rPr>
            </w:pPr>
            <w:r w:rsidRPr="006E2A56">
              <w:rPr>
                <w:sz w:val="22"/>
                <w:szCs w:val="22"/>
              </w:rPr>
              <w:t>740.70.1104422-50</w:t>
            </w:r>
          </w:p>
        </w:tc>
        <w:tc>
          <w:tcPr>
            <w:tcW w:w="1042" w:type="dxa"/>
            <w:tcBorders>
              <w:top w:val="single" w:sz="4" w:space="0" w:color="000000"/>
              <w:left w:val="single" w:sz="4" w:space="0" w:color="000000"/>
              <w:bottom w:val="single" w:sz="4" w:space="0" w:color="000000"/>
            </w:tcBorders>
            <w:shd w:val="clear" w:color="auto" w:fill="FFFFFF"/>
            <w:vAlign w:val="center"/>
          </w:tcPr>
          <w:p w14:paraId="048B97B8"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48334D" w14:textId="77777777" w:rsidR="006E2A56" w:rsidRPr="006E2A56" w:rsidRDefault="006E2A56" w:rsidP="00450E37">
            <w:pPr>
              <w:jc w:val="center"/>
              <w:rPr>
                <w:sz w:val="22"/>
                <w:szCs w:val="22"/>
              </w:rPr>
            </w:pPr>
            <w:r w:rsidRPr="006E2A56">
              <w:rPr>
                <w:sz w:val="22"/>
                <w:szCs w:val="22"/>
              </w:rPr>
              <w:t>1</w:t>
            </w:r>
          </w:p>
        </w:tc>
      </w:tr>
      <w:tr w:rsidR="006E2A56" w:rsidRPr="006E2A56" w14:paraId="5380E4C9"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7141862A"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151</w:t>
            </w:r>
          </w:p>
        </w:tc>
        <w:tc>
          <w:tcPr>
            <w:tcW w:w="4854" w:type="dxa"/>
            <w:tcBorders>
              <w:top w:val="single" w:sz="4" w:space="0" w:color="000000"/>
              <w:left w:val="single" w:sz="4" w:space="0" w:color="000000"/>
              <w:bottom w:val="single" w:sz="4" w:space="0" w:color="000000"/>
            </w:tcBorders>
            <w:shd w:val="clear" w:color="auto" w:fill="FFFFFF"/>
          </w:tcPr>
          <w:p w14:paraId="79C4E29B" w14:textId="77777777" w:rsidR="006E2A56" w:rsidRPr="006E2A56" w:rsidRDefault="006E2A56" w:rsidP="00450E37">
            <w:pPr>
              <w:rPr>
                <w:sz w:val="22"/>
                <w:szCs w:val="22"/>
              </w:rPr>
            </w:pPr>
            <w:r w:rsidRPr="006E2A56">
              <w:rPr>
                <w:sz w:val="22"/>
                <w:szCs w:val="22"/>
              </w:rPr>
              <w:t>Трубка топливная низкого давления (полиамид) (426) (</w:t>
            </w:r>
            <w:proofErr w:type="spellStart"/>
            <w:r w:rsidRPr="006E2A56">
              <w:rPr>
                <w:sz w:val="22"/>
                <w:szCs w:val="22"/>
              </w:rPr>
              <w:t>common</w:t>
            </w:r>
            <w:proofErr w:type="spellEnd"/>
            <w:r w:rsidRPr="006E2A56">
              <w:rPr>
                <w:sz w:val="22"/>
                <w:szCs w:val="22"/>
              </w:rPr>
              <w:t xml:space="preserve"> </w:t>
            </w:r>
            <w:proofErr w:type="spellStart"/>
            <w:r w:rsidRPr="006E2A56">
              <w:rPr>
                <w:sz w:val="22"/>
                <w:szCs w:val="22"/>
              </w:rPr>
              <w:t>rail</w:t>
            </w:r>
            <w:proofErr w:type="spellEnd"/>
            <w:r w:rsidRPr="006E2A56">
              <w:rPr>
                <w:sz w:val="22"/>
                <w:szCs w:val="22"/>
              </w:rPr>
              <w:t>)</w:t>
            </w:r>
          </w:p>
        </w:tc>
        <w:tc>
          <w:tcPr>
            <w:tcW w:w="2552" w:type="dxa"/>
            <w:tcBorders>
              <w:top w:val="single" w:sz="4" w:space="0" w:color="000000"/>
              <w:left w:val="single" w:sz="4" w:space="0" w:color="000000"/>
              <w:bottom w:val="single" w:sz="4" w:space="0" w:color="000000"/>
            </w:tcBorders>
            <w:shd w:val="clear" w:color="auto" w:fill="FFFFFF"/>
            <w:vAlign w:val="center"/>
          </w:tcPr>
          <w:p w14:paraId="11363D23" w14:textId="77777777" w:rsidR="006E2A56" w:rsidRPr="006E2A56" w:rsidRDefault="006E2A56" w:rsidP="00450E37">
            <w:pPr>
              <w:rPr>
                <w:sz w:val="22"/>
                <w:szCs w:val="22"/>
              </w:rPr>
            </w:pPr>
            <w:r w:rsidRPr="006E2A56">
              <w:rPr>
                <w:sz w:val="22"/>
                <w:szCs w:val="22"/>
              </w:rPr>
              <w:t>740.70-1104426-50</w:t>
            </w:r>
          </w:p>
        </w:tc>
        <w:tc>
          <w:tcPr>
            <w:tcW w:w="1042" w:type="dxa"/>
            <w:tcBorders>
              <w:top w:val="single" w:sz="4" w:space="0" w:color="000000"/>
              <w:left w:val="single" w:sz="4" w:space="0" w:color="000000"/>
              <w:bottom w:val="single" w:sz="4" w:space="0" w:color="000000"/>
            </w:tcBorders>
            <w:shd w:val="clear" w:color="auto" w:fill="FFFFFF"/>
            <w:vAlign w:val="center"/>
          </w:tcPr>
          <w:p w14:paraId="68D41FAF"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D070B7" w14:textId="77777777" w:rsidR="006E2A56" w:rsidRPr="006E2A56" w:rsidRDefault="006E2A56" w:rsidP="00450E37">
            <w:pPr>
              <w:jc w:val="center"/>
              <w:rPr>
                <w:sz w:val="22"/>
                <w:szCs w:val="22"/>
              </w:rPr>
            </w:pPr>
            <w:r w:rsidRPr="006E2A56">
              <w:rPr>
                <w:sz w:val="22"/>
                <w:szCs w:val="22"/>
              </w:rPr>
              <w:t>1</w:t>
            </w:r>
          </w:p>
        </w:tc>
      </w:tr>
      <w:tr w:rsidR="006E2A56" w:rsidRPr="006E2A56" w14:paraId="6B30121C"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12D5D7BA"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152</w:t>
            </w:r>
          </w:p>
        </w:tc>
        <w:tc>
          <w:tcPr>
            <w:tcW w:w="4854" w:type="dxa"/>
            <w:tcBorders>
              <w:top w:val="single" w:sz="4" w:space="0" w:color="000000"/>
              <w:left w:val="single" w:sz="4" w:space="0" w:color="000000"/>
              <w:bottom w:val="single" w:sz="4" w:space="0" w:color="000000"/>
            </w:tcBorders>
            <w:shd w:val="clear" w:color="auto" w:fill="FFFFFF"/>
          </w:tcPr>
          <w:p w14:paraId="30C1B2D8" w14:textId="77777777" w:rsidR="006E2A56" w:rsidRPr="006E2A56" w:rsidRDefault="006E2A56" w:rsidP="00450E37">
            <w:pPr>
              <w:rPr>
                <w:sz w:val="22"/>
                <w:szCs w:val="22"/>
              </w:rPr>
            </w:pPr>
            <w:r w:rsidRPr="006E2A56">
              <w:rPr>
                <w:sz w:val="22"/>
                <w:szCs w:val="22"/>
              </w:rPr>
              <w:t>Трубка топливная низкого давления (полиамид) (426) (</w:t>
            </w:r>
            <w:proofErr w:type="spellStart"/>
            <w:r w:rsidRPr="006E2A56">
              <w:rPr>
                <w:sz w:val="22"/>
                <w:szCs w:val="22"/>
              </w:rPr>
              <w:t>common</w:t>
            </w:r>
            <w:proofErr w:type="spellEnd"/>
            <w:r w:rsidRPr="006E2A56">
              <w:rPr>
                <w:sz w:val="22"/>
                <w:szCs w:val="22"/>
              </w:rPr>
              <w:t xml:space="preserve"> </w:t>
            </w:r>
            <w:proofErr w:type="spellStart"/>
            <w:r w:rsidRPr="006E2A56">
              <w:rPr>
                <w:sz w:val="22"/>
                <w:szCs w:val="22"/>
              </w:rPr>
              <w:t>rail</w:t>
            </w:r>
            <w:proofErr w:type="spellEnd"/>
            <w:r w:rsidRPr="006E2A56">
              <w:rPr>
                <w:sz w:val="22"/>
                <w:szCs w:val="22"/>
              </w:rPr>
              <w:t>) (0,363)</w:t>
            </w:r>
          </w:p>
        </w:tc>
        <w:tc>
          <w:tcPr>
            <w:tcW w:w="2552" w:type="dxa"/>
            <w:tcBorders>
              <w:top w:val="single" w:sz="4" w:space="0" w:color="000000"/>
              <w:left w:val="single" w:sz="4" w:space="0" w:color="000000"/>
              <w:bottom w:val="single" w:sz="4" w:space="0" w:color="000000"/>
            </w:tcBorders>
            <w:shd w:val="clear" w:color="auto" w:fill="FFFFFF"/>
            <w:vAlign w:val="center"/>
          </w:tcPr>
          <w:p w14:paraId="11F6CBC2" w14:textId="77777777" w:rsidR="006E2A56" w:rsidRPr="006E2A56" w:rsidRDefault="006E2A56" w:rsidP="00450E37">
            <w:pPr>
              <w:rPr>
                <w:sz w:val="22"/>
                <w:szCs w:val="22"/>
              </w:rPr>
            </w:pPr>
            <w:r w:rsidRPr="006E2A56">
              <w:rPr>
                <w:sz w:val="22"/>
                <w:szCs w:val="22"/>
              </w:rPr>
              <w:t>740.70-1104426-10</w:t>
            </w:r>
          </w:p>
        </w:tc>
        <w:tc>
          <w:tcPr>
            <w:tcW w:w="1042" w:type="dxa"/>
            <w:tcBorders>
              <w:top w:val="single" w:sz="4" w:space="0" w:color="000000"/>
              <w:left w:val="single" w:sz="4" w:space="0" w:color="000000"/>
              <w:bottom w:val="single" w:sz="4" w:space="0" w:color="000000"/>
            </w:tcBorders>
            <w:shd w:val="clear" w:color="auto" w:fill="FFFFFF"/>
            <w:vAlign w:val="center"/>
          </w:tcPr>
          <w:p w14:paraId="43F3894C"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E70ECF" w14:textId="77777777" w:rsidR="006E2A56" w:rsidRPr="006E2A56" w:rsidRDefault="006E2A56" w:rsidP="00450E37">
            <w:pPr>
              <w:jc w:val="center"/>
              <w:rPr>
                <w:sz w:val="22"/>
                <w:szCs w:val="22"/>
              </w:rPr>
            </w:pPr>
            <w:r w:rsidRPr="006E2A56">
              <w:rPr>
                <w:sz w:val="22"/>
                <w:szCs w:val="22"/>
              </w:rPr>
              <w:t>1</w:t>
            </w:r>
          </w:p>
        </w:tc>
      </w:tr>
      <w:tr w:rsidR="006E2A56" w:rsidRPr="006E2A56" w14:paraId="3B466C6E"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2E33A034"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153</w:t>
            </w:r>
          </w:p>
        </w:tc>
        <w:tc>
          <w:tcPr>
            <w:tcW w:w="4854" w:type="dxa"/>
            <w:tcBorders>
              <w:top w:val="single" w:sz="4" w:space="0" w:color="000000"/>
              <w:left w:val="single" w:sz="4" w:space="0" w:color="000000"/>
              <w:bottom w:val="single" w:sz="4" w:space="0" w:color="000000"/>
            </w:tcBorders>
            <w:shd w:val="clear" w:color="auto" w:fill="FFFFFF"/>
          </w:tcPr>
          <w:p w14:paraId="0D95B140" w14:textId="77777777" w:rsidR="006E2A56" w:rsidRPr="006E2A56" w:rsidRDefault="006E2A56" w:rsidP="00450E37">
            <w:pPr>
              <w:rPr>
                <w:sz w:val="22"/>
                <w:szCs w:val="22"/>
              </w:rPr>
            </w:pPr>
            <w:r w:rsidRPr="006E2A56">
              <w:rPr>
                <w:sz w:val="22"/>
                <w:szCs w:val="22"/>
              </w:rPr>
              <w:t>Трубка топливная электронного блока (полиамид) (</w:t>
            </w:r>
            <w:proofErr w:type="spellStart"/>
            <w:r w:rsidRPr="006E2A56">
              <w:rPr>
                <w:sz w:val="22"/>
                <w:szCs w:val="22"/>
              </w:rPr>
              <w:t>common</w:t>
            </w:r>
            <w:proofErr w:type="spellEnd"/>
            <w:r w:rsidRPr="006E2A56">
              <w:rPr>
                <w:sz w:val="22"/>
                <w:szCs w:val="22"/>
              </w:rPr>
              <w:t xml:space="preserve"> </w:t>
            </w:r>
            <w:proofErr w:type="spellStart"/>
            <w:r w:rsidRPr="006E2A56">
              <w:rPr>
                <w:sz w:val="22"/>
                <w:szCs w:val="22"/>
              </w:rPr>
              <w:t>rail</w:t>
            </w:r>
            <w:proofErr w:type="spellEnd"/>
            <w:r w:rsidRPr="006E2A56">
              <w:rPr>
                <w:sz w:val="22"/>
                <w:szCs w:val="22"/>
              </w:rPr>
              <w:t>) (1,047)</w:t>
            </w:r>
          </w:p>
        </w:tc>
        <w:tc>
          <w:tcPr>
            <w:tcW w:w="2552" w:type="dxa"/>
            <w:tcBorders>
              <w:top w:val="single" w:sz="4" w:space="0" w:color="000000"/>
              <w:left w:val="single" w:sz="4" w:space="0" w:color="000000"/>
              <w:bottom w:val="single" w:sz="4" w:space="0" w:color="000000"/>
            </w:tcBorders>
            <w:shd w:val="clear" w:color="auto" w:fill="FFFFFF"/>
            <w:vAlign w:val="center"/>
          </w:tcPr>
          <w:p w14:paraId="42BDAD3B" w14:textId="77777777" w:rsidR="006E2A56" w:rsidRPr="006E2A56" w:rsidRDefault="006E2A56" w:rsidP="00450E37">
            <w:pPr>
              <w:rPr>
                <w:sz w:val="22"/>
                <w:szCs w:val="22"/>
              </w:rPr>
            </w:pPr>
            <w:r w:rsidRPr="006E2A56">
              <w:rPr>
                <w:sz w:val="22"/>
                <w:szCs w:val="22"/>
              </w:rPr>
              <w:t>740.70-1104256-10</w:t>
            </w:r>
          </w:p>
        </w:tc>
        <w:tc>
          <w:tcPr>
            <w:tcW w:w="1042" w:type="dxa"/>
            <w:tcBorders>
              <w:top w:val="single" w:sz="4" w:space="0" w:color="000000"/>
              <w:left w:val="single" w:sz="4" w:space="0" w:color="000000"/>
              <w:bottom w:val="single" w:sz="4" w:space="0" w:color="000000"/>
            </w:tcBorders>
            <w:shd w:val="clear" w:color="auto" w:fill="FFFFFF"/>
            <w:vAlign w:val="center"/>
          </w:tcPr>
          <w:p w14:paraId="01AB8721"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6BB689" w14:textId="77777777" w:rsidR="006E2A56" w:rsidRPr="006E2A56" w:rsidRDefault="006E2A56" w:rsidP="00450E37">
            <w:pPr>
              <w:jc w:val="center"/>
              <w:rPr>
                <w:sz w:val="22"/>
                <w:szCs w:val="22"/>
              </w:rPr>
            </w:pPr>
            <w:r w:rsidRPr="006E2A56">
              <w:rPr>
                <w:sz w:val="22"/>
                <w:szCs w:val="22"/>
              </w:rPr>
              <w:t>1</w:t>
            </w:r>
          </w:p>
        </w:tc>
      </w:tr>
      <w:tr w:rsidR="006E2A56" w:rsidRPr="006E2A56" w14:paraId="0598D41D"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17BA8D75"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154</w:t>
            </w:r>
          </w:p>
        </w:tc>
        <w:tc>
          <w:tcPr>
            <w:tcW w:w="4854" w:type="dxa"/>
            <w:tcBorders>
              <w:top w:val="single" w:sz="4" w:space="0" w:color="000000"/>
              <w:left w:val="single" w:sz="4" w:space="0" w:color="000000"/>
              <w:bottom w:val="single" w:sz="4" w:space="0" w:color="000000"/>
            </w:tcBorders>
            <w:shd w:val="clear" w:color="auto" w:fill="FFFFFF"/>
          </w:tcPr>
          <w:p w14:paraId="6AD17EA5" w14:textId="77777777" w:rsidR="006E2A56" w:rsidRPr="006E2A56" w:rsidRDefault="006E2A56" w:rsidP="00450E37">
            <w:pPr>
              <w:rPr>
                <w:sz w:val="22"/>
                <w:szCs w:val="22"/>
              </w:rPr>
            </w:pPr>
            <w:r w:rsidRPr="006E2A56">
              <w:rPr>
                <w:sz w:val="22"/>
                <w:szCs w:val="22"/>
              </w:rPr>
              <w:t>Фонарь задний 5490 (правый) (г. Руденск) 112.08.69 (светодиодный)</w:t>
            </w:r>
          </w:p>
        </w:tc>
        <w:tc>
          <w:tcPr>
            <w:tcW w:w="2552" w:type="dxa"/>
            <w:tcBorders>
              <w:top w:val="single" w:sz="4" w:space="0" w:color="000000"/>
              <w:left w:val="single" w:sz="4" w:space="0" w:color="000000"/>
              <w:bottom w:val="single" w:sz="4" w:space="0" w:color="000000"/>
            </w:tcBorders>
            <w:shd w:val="clear" w:color="auto" w:fill="FFFFFF"/>
            <w:vAlign w:val="center"/>
          </w:tcPr>
          <w:p w14:paraId="01F4622D" w14:textId="77777777" w:rsidR="006E2A56" w:rsidRPr="006E2A56" w:rsidRDefault="006E2A56" w:rsidP="00450E37">
            <w:pPr>
              <w:rPr>
                <w:sz w:val="22"/>
                <w:szCs w:val="22"/>
              </w:rPr>
            </w:pPr>
            <w:r w:rsidRPr="006E2A56">
              <w:rPr>
                <w:sz w:val="22"/>
                <w:szCs w:val="22"/>
              </w:rPr>
              <w:t>112.08.69</w:t>
            </w:r>
          </w:p>
        </w:tc>
        <w:tc>
          <w:tcPr>
            <w:tcW w:w="1042" w:type="dxa"/>
            <w:tcBorders>
              <w:top w:val="single" w:sz="4" w:space="0" w:color="000000"/>
              <w:left w:val="single" w:sz="4" w:space="0" w:color="000000"/>
              <w:bottom w:val="single" w:sz="4" w:space="0" w:color="000000"/>
            </w:tcBorders>
            <w:shd w:val="clear" w:color="auto" w:fill="FFFFFF"/>
            <w:vAlign w:val="center"/>
          </w:tcPr>
          <w:p w14:paraId="176710EC"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00E688" w14:textId="77777777" w:rsidR="006E2A56" w:rsidRPr="006E2A56" w:rsidRDefault="006E2A56" w:rsidP="00450E37">
            <w:pPr>
              <w:jc w:val="center"/>
              <w:rPr>
                <w:sz w:val="22"/>
                <w:szCs w:val="22"/>
              </w:rPr>
            </w:pPr>
            <w:r w:rsidRPr="006E2A56">
              <w:rPr>
                <w:sz w:val="22"/>
                <w:szCs w:val="22"/>
              </w:rPr>
              <w:t>1</w:t>
            </w:r>
          </w:p>
        </w:tc>
      </w:tr>
      <w:tr w:rsidR="006E2A56" w:rsidRPr="006E2A56" w14:paraId="53BDC14B"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530E14CE"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155</w:t>
            </w:r>
          </w:p>
        </w:tc>
        <w:tc>
          <w:tcPr>
            <w:tcW w:w="4854" w:type="dxa"/>
            <w:tcBorders>
              <w:top w:val="single" w:sz="4" w:space="0" w:color="000000"/>
              <w:left w:val="single" w:sz="4" w:space="0" w:color="000000"/>
              <w:bottom w:val="single" w:sz="4" w:space="0" w:color="000000"/>
            </w:tcBorders>
            <w:shd w:val="clear" w:color="auto" w:fill="FFFFFF"/>
          </w:tcPr>
          <w:p w14:paraId="5E410C7C" w14:textId="77777777" w:rsidR="006E2A56" w:rsidRPr="006E2A56" w:rsidRDefault="006E2A56" w:rsidP="00450E37">
            <w:pPr>
              <w:rPr>
                <w:sz w:val="22"/>
                <w:szCs w:val="22"/>
              </w:rPr>
            </w:pPr>
            <w:r w:rsidRPr="006E2A56">
              <w:rPr>
                <w:sz w:val="22"/>
                <w:szCs w:val="22"/>
              </w:rPr>
              <w:t>Фонарь задний 5490 (левый) (г. Руденск) 112.08.69-01 (светодиодный)</w:t>
            </w:r>
          </w:p>
        </w:tc>
        <w:tc>
          <w:tcPr>
            <w:tcW w:w="2552" w:type="dxa"/>
            <w:tcBorders>
              <w:top w:val="single" w:sz="4" w:space="0" w:color="000000"/>
              <w:left w:val="single" w:sz="4" w:space="0" w:color="000000"/>
              <w:bottom w:val="single" w:sz="4" w:space="0" w:color="000000"/>
            </w:tcBorders>
            <w:shd w:val="clear" w:color="auto" w:fill="FFFFFF"/>
            <w:vAlign w:val="center"/>
          </w:tcPr>
          <w:p w14:paraId="0088CF3C" w14:textId="77777777" w:rsidR="006E2A56" w:rsidRPr="006E2A56" w:rsidRDefault="006E2A56" w:rsidP="00450E37">
            <w:pPr>
              <w:rPr>
                <w:sz w:val="22"/>
                <w:szCs w:val="22"/>
              </w:rPr>
            </w:pPr>
            <w:r w:rsidRPr="006E2A56">
              <w:rPr>
                <w:sz w:val="22"/>
                <w:szCs w:val="22"/>
              </w:rPr>
              <w:t>112.08.69-01</w:t>
            </w:r>
          </w:p>
        </w:tc>
        <w:tc>
          <w:tcPr>
            <w:tcW w:w="1042" w:type="dxa"/>
            <w:tcBorders>
              <w:top w:val="single" w:sz="4" w:space="0" w:color="000000"/>
              <w:left w:val="single" w:sz="4" w:space="0" w:color="000000"/>
              <w:bottom w:val="single" w:sz="4" w:space="0" w:color="000000"/>
            </w:tcBorders>
            <w:shd w:val="clear" w:color="auto" w:fill="FFFFFF"/>
            <w:vAlign w:val="center"/>
          </w:tcPr>
          <w:p w14:paraId="1B82F0A3"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566DC5" w14:textId="77777777" w:rsidR="006E2A56" w:rsidRPr="006E2A56" w:rsidRDefault="006E2A56" w:rsidP="00450E37">
            <w:pPr>
              <w:jc w:val="center"/>
              <w:rPr>
                <w:sz w:val="22"/>
                <w:szCs w:val="22"/>
              </w:rPr>
            </w:pPr>
            <w:r w:rsidRPr="006E2A56">
              <w:rPr>
                <w:sz w:val="22"/>
                <w:szCs w:val="22"/>
              </w:rPr>
              <w:t>1</w:t>
            </w:r>
          </w:p>
        </w:tc>
      </w:tr>
      <w:tr w:rsidR="006E2A56" w:rsidRPr="006E2A56" w14:paraId="066F247D"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31AD4E93"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156</w:t>
            </w:r>
          </w:p>
        </w:tc>
        <w:tc>
          <w:tcPr>
            <w:tcW w:w="4854" w:type="dxa"/>
            <w:tcBorders>
              <w:top w:val="single" w:sz="4" w:space="0" w:color="000000"/>
              <w:left w:val="single" w:sz="4" w:space="0" w:color="000000"/>
              <w:bottom w:val="single" w:sz="4" w:space="0" w:color="000000"/>
            </w:tcBorders>
            <w:shd w:val="clear" w:color="auto" w:fill="FFFFFF"/>
          </w:tcPr>
          <w:p w14:paraId="60AC23FC" w14:textId="77777777" w:rsidR="006E2A56" w:rsidRPr="006E2A56" w:rsidRDefault="006E2A56" w:rsidP="00450E37">
            <w:pPr>
              <w:rPr>
                <w:sz w:val="22"/>
                <w:szCs w:val="22"/>
              </w:rPr>
            </w:pPr>
            <w:r w:rsidRPr="006E2A56">
              <w:rPr>
                <w:sz w:val="22"/>
                <w:szCs w:val="22"/>
              </w:rPr>
              <w:t>Щиток подножки левый 5320 / ПАО КамАЗ</w:t>
            </w:r>
          </w:p>
        </w:tc>
        <w:tc>
          <w:tcPr>
            <w:tcW w:w="2552" w:type="dxa"/>
            <w:tcBorders>
              <w:top w:val="single" w:sz="4" w:space="0" w:color="000000"/>
              <w:left w:val="single" w:sz="4" w:space="0" w:color="000000"/>
              <w:bottom w:val="single" w:sz="4" w:space="0" w:color="000000"/>
            </w:tcBorders>
            <w:shd w:val="clear" w:color="auto" w:fill="FFFFFF"/>
            <w:vAlign w:val="center"/>
          </w:tcPr>
          <w:p w14:paraId="46ED586F" w14:textId="77777777" w:rsidR="006E2A56" w:rsidRPr="006E2A56" w:rsidRDefault="006E2A56" w:rsidP="00450E37">
            <w:pPr>
              <w:rPr>
                <w:sz w:val="22"/>
                <w:szCs w:val="22"/>
              </w:rPr>
            </w:pPr>
            <w:r w:rsidRPr="006E2A56">
              <w:rPr>
                <w:sz w:val="22"/>
                <w:szCs w:val="22"/>
              </w:rPr>
              <w:t>5320-8405111</w:t>
            </w:r>
          </w:p>
        </w:tc>
        <w:tc>
          <w:tcPr>
            <w:tcW w:w="1042" w:type="dxa"/>
            <w:tcBorders>
              <w:top w:val="single" w:sz="4" w:space="0" w:color="000000"/>
              <w:left w:val="single" w:sz="4" w:space="0" w:color="000000"/>
              <w:bottom w:val="single" w:sz="4" w:space="0" w:color="000000"/>
            </w:tcBorders>
            <w:shd w:val="clear" w:color="auto" w:fill="FFFFFF"/>
            <w:vAlign w:val="center"/>
          </w:tcPr>
          <w:p w14:paraId="1A6664A8"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303BB3" w14:textId="77777777" w:rsidR="006E2A56" w:rsidRPr="006E2A56" w:rsidRDefault="006E2A56" w:rsidP="00450E37">
            <w:pPr>
              <w:jc w:val="center"/>
              <w:rPr>
                <w:sz w:val="22"/>
                <w:szCs w:val="22"/>
              </w:rPr>
            </w:pPr>
            <w:r w:rsidRPr="006E2A56">
              <w:rPr>
                <w:sz w:val="22"/>
                <w:szCs w:val="22"/>
              </w:rPr>
              <w:t>1</w:t>
            </w:r>
          </w:p>
        </w:tc>
      </w:tr>
      <w:tr w:rsidR="006E2A56" w:rsidRPr="006E2A56" w14:paraId="3FF972B0"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70D77672"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157</w:t>
            </w:r>
          </w:p>
        </w:tc>
        <w:tc>
          <w:tcPr>
            <w:tcW w:w="4854" w:type="dxa"/>
            <w:tcBorders>
              <w:top w:val="single" w:sz="4" w:space="0" w:color="000000"/>
              <w:left w:val="single" w:sz="4" w:space="0" w:color="000000"/>
              <w:bottom w:val="single" w:sz="4" w:space="0" w:color="000000"/>
            </w:tcBorders>
            <w:shd w:val="clear" w:color="auto" w:fill="FFFFFF"/>
          </w:tcPr>
          <w:p w14:paraId="14E7E59C" w14:textId="77777777" w:rsidR="006E2A56" w:rsidRPr="006E2A56" w:rsidRDefault="006E2A56" w:rsidP="00450E37">
            <w:pPr>
              <w:rPr>
                <w:sz w:val="22"/>
                <w:szCs w:val="22"/>
              </w:rPr>
            </w:pPr>
            <w:r w:rsidRPr="006E2A56">
              <w:rPr>
                <w:sz w:val="22"/>
                <w:szCs w:val="22"/>
              </w:rPr>
              <w:t>Щиток подножки правый 5320 / ПАО КамАЗ</w:t>
            </w:r>
          </w:p>
        </w:tc>
        <w:tc>
          <w:tcPr>
            <w:tcW w:w="2552" w:type="dxa"/>
            <w:tcBorders>
              <w:top w:val="single" w:sz="4" w:space="0" w:color="000000"/>
              <w:left w:val="single" w:sz="4" w:space="0" w:color="000000"/>
              <w:bottom w:val="single" w:sz="4" w:space="0" w:color="000000"/>
            </w:tcBorders>
            <w:shd w:val="clear" w:color="auto" w:fill="FFFFFF"/>
            <w:vAlign w:val="center"/>
          </w:tcPr>
          <w:p w14:paraId="1F603E42" w14:textId="77777777" w:rsidR="006E2A56" w:rsidRPr="006E2A56" w:rsidRDefault="006E2A56" w:rsidP="00450E37">
            <w:pPr>
              <w:rPr>
                <w:sz w:val="22"/>
                <w:szCs w:val="22"/>
              </w:rPr>
            </w:pPr>
            <w:r w:rsidRPr="006E2A56">
              <w:rPr>
                <w:sz w:val="22"/>
                <w:szCs w:val="22"/>
              </w:rPr>
              <w:t>5320-8405110</w:t>
            </w:r>
          </w:p>
        </w:tc>
        <w:tc>
          <w:tcPr>
            <w:tcW w:w="1042" w:type="dxa"/>
            <w:tcBorders>
              <w:top w:val="single" w:sz="4" w:space="0" w:color="000000"/>
              <w:left w:val="single" w:sz="4" w:space="0" w:color="000000"/>
              <w:bottom w:val="single" w:sz="4" w:space="0" w:color="000000"/>
            </w:tcBorders>
            <w:shd w:val="clear" w:color="auto" w:fill="FFFFFF"/>
            <w:vAlign w:val="center"/>
          </w:tcPr>
          <w:p w14:paraId="4A412060"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83D7C5" w14:textId="77777777" w:rsidR="006E2A56" w:rsidRPr="006E2A56" w:rsidRDefault="006E2A56" w:rsidP="00450E37">
            <w:pPr>
              <w:jc w:val="center"/>
              <w:rPr>
                <w:sz w:val="22"/>
                <w:szCs w:val="22"/>
              </w:rPr>
            </w:pPr>
            <w:r w:rsidRPr="006E2A56">
              <w:rPr>
                <w:sz w:val="22"/>
                <w:szCs w:val="22"/>
              </w:rPr>
              <w:t>1</w:t>
            </w:r>
          </w:p>
        </w:tc>
      </w:tr>
      <w:tr w:rsidR="006E2A56" w:rsidRPr="006E2A56" w14:paraId="11532C7F"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5FB1A6C6"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158</w:t>
            </w:r>
          </w:p>
        </w:tc>
        <w:tc>
          <w:tcPr>
            <w:tcW w:w="4854" w:type="dxa"/>
            <w:tcBorders>
              <w:top w:val="single" w:sz="4" w:space="0" w:color="000000"/>
              <w:left w:val="single" w:sz="4" w:space="0" w:color="000000"/>
              <w:bottom w:val="single" w:sz="4" w:space="0" w:color="000000"/>
            </w:tcBorders>
            <w:shd w:val="clear" w:color="auto" w:fill="FFFFFF"/>
          </w:tcPr>
          <w:p w14:paraId="3D57D5CB" w14:textId="77777777" w:rsidR="006E2A56" w:rsidRPr="006E2A56" w:rsidRDefault="006E2A56" w:rsidP="00450E37">
            <w:pPr>
              <w:rPr>
                <w:sz w:val="22"/>
                <w:szCs w:val="22"/>
              </w:rPr>
            </w:pPr>
            <w:r w:rsidRPr="006E2A56">
              <w:rPr>
                <w:sz w:val="22"/>
                <w:szCs w:val="22"/>
              </w:rPr>
              <w:t>Панель переднего крыла левая в сборе (ПАО)</w:t>
            </w:r>
          </w:p>
        </w:tc>
        <w:tc>
          <w:tcPr>
            <w:tcW w:w="2552" w:type="dxa"/>
            <w:tcBorders>
              <w:top w:val="single" w:sz="4" w:space="0" w:color="000000"/>
              <w:left w:val="single" w:sz="4" w:space="0" w:color="000000"/>
              <w:bottom w:val="single" w:sz="4" w:space="0" w:color="000000"/>
            </w:tcBorders>
            <w:shd w:val="clear" w:color="auto" w:fill="FFFFFF"/>
            <w:vAlign w:val="center"/>
          </w:tcPr>
          <w:p w14:paraId="6DB19ABE" w14:textId="77777777" w:rsidR="006E2A56" w:rsidRPr="006E2A56" w:rsidRDefault="006E2A56" w:rsidP="00450E37">
            <w:pPr>
              <w:rPr>
                <w:sz w:val="22"/>
                <w:szCs w:val="22"/>
              </w:rPr>
            </w:pPr>
            <w:r w:rsidRPr="006E2A56">
              <w:rPr>
                <w:sz w:val="22"/>
                <w:szCs w:val="22"/>
              </w:rPr>
              <w:t>5320-8403013</w:t>
            </w:r>
          </w:p>
        </w:tc>
        <w:tc>
          <w:tcPr>
            <w:tcW w:w="1042" w:type="dxa"/>
            <w:tcBorders>
              <w:top w:val="single" w:sz="4" w:space="0" w:color="000000"/>
              <w:left w:val="single" w:sz="4" w:space="0" w:color="000000"/>
              <w:bottom w:val="single" w:sz="4" w:space="0" w:color="000000"/>
            </w:tcBorders>
            <w:shd w:val="clear" w:color="auto" w:fill="FFFFFF"/>
            <w:vAlign w:val="center"/>
          </w:tcPr>
          <w:p w14:paraId="518A6E99"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C1BBEC" w14:textId="77777777" w:rsidR="006E2A56" w:rsidRPr="006E2A56" w:rsidRDefault="006E2A56" w:rsidP="00450E37">
            <w:pPr>
              <w:jc w:val="center"/>
              <w:rPr>
                <w:sz w:val="22"/>
                <w:szCs w:val="22"/>
              </w:rPr>
            </w:pPr>
            <w:r w:rsidRPr="006E2A56">
              <w:rPr>
                <w:sz w:val="22"/>
                <w:szCs w:val="22"/>
              </w:rPr>
              <w:t>1</w:t>
            </w:r>
          </w:p>
        </w:tc>
      </w:tr>
      <w:tr w:rsidR="006E2A56" w:rsidRPr="006E2A56" w14:paraId="1982011A"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3EDEBCDC"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159</w:t>
            </w:r>
          </w:p>
        </w:tc>
        <w:tc>
          <w:tcPr>
            <w:tcW w:w="4854" w:type="dxa"/>
            <w:tcBorders>
              <w:top w:val="single" w:sz="4" w:space="0" w:color="000000"/>
              <w:left w:val="single" w:sz="4" w:space="0" w:color="000000"/>
              <w:bottom w:val="single" w:sz="4" w:space="0" w:color="000000"/>
            </w:tcBorders>
            <w:shd w:val="clear" w:color="auto" w:fill="FFFFFF"/>
          </w:tcPr>
          <w:p w14:paraId="02000AA9" w14:textId="77777777" w:rsidR="006E2A56" w:rsidRPr="006E2A56" w:rsidRDefault="006E2A56" w:rsidP="00450E37">
            <w:pPr>
              <w:rPr>
                <w:sz w:val="22"/>
                <w:szCs w:val="22"/>
              </w:rPr>
            </w:pPr>
            <w:r w:rsidRPr="006E2A56">
              <w:rPr>
                <w:sz w:val="22"/>
                <w:szCs w:val="22"/>
              </w:rPr>
              <w:t>Панель переднего крыла правая в сборе (ПАО)</w:t>
            </w:r>
          </w:p>
        </w:tc>
        <w:tc>
          <w:tcPr>
            <w:tcW w:w="2552" w:type="dxa"/>
            <w:tcBorders>
              <w:top w:val="single" w:sz="4" w:space="0" w:color="000000"/>
              <w:left w:val="single" w:sz="4" w:space="0" w:color="000000"/>
              <w:bottom w:val="single" w:sz="4" w:space="0" w:color="000000"/>
            </w:tcBorders>
            <w:shd w:val="clear" w:color="auto" w:fill="FFFFFF"/>
            <w:vAlign w:val="center"/>
          </w:tcPr>
          <w:p w14:paraId="56A5947D" w14:textId="77777777" w:rsidR="006E2A56" w:rsidRPr="006E2A56" w:rsidRDefault="006E2A56" w:rsidP="00450E37">
            <w:pPr>
              <w:rPr>
                <w:sz w:val="22"/>
                <w:szCs w:val="22"/>
              </w:rPr>
            </w:pPr>
            <w:r w:rsidRPr="006E2A56">
              <w:rPr>
                <w:sz w:val="22"/>
                <w:szCs w:val="22"/>
              </w:rPr>
              <w:t>5320-8403012</w:t>
            </w:r>
          </w:p>
        </w:tc>
        <w:tc>
          <w:tcPr>
            <w:tcW w:w="1042" w:type="dxa"/>
            <w:tcBorders>
              <w:top w:val="single" w:sz="4" w:space="0" w:color="000000"/>
              <w:left w:val="single" w:sz="4" w:space="0" w:color="000000"/>
              <w:bottom w:val="single" w:sz="4" w:space="0" w:color="000000"/>
            </w:tcBorders>
            <w:shd w:val="clear" w:color="auto" w:fill="FFFFFF"/>
            <w:vAlign w:val="center"/>
          </w:tcPr>
          <w:p w14:paraId="293E67DD"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235BB4" w14:textId="77777777" w:rsidR="006E2A56" w:rsidRPr="006E2A56" w:rsidRDefault="006E2A56" w:rsidP="00450E37">
            <w:pPr>
              <w:jc w:val="center"/>
              <w:rPr>
                <w:sz w:val="22"/>
                <w:szCs w:val="22"/>
              </w:rPr>
            </w:pPr>
            <w:r w:rsidRPr="006E2A56">
              <w:rPr>
                <w:sz w:val="22"/>
                <w:szCs w:val="22"/>
              </w:rPr>
              <w:t>1</w:t>
            </w:r>
          </w:p>
        </w:tc>
      </w:tr>
      <w:tr w:rsidR="006E2A56" w:rsidRPr="006E2A56" w14:paraId="535E4FA5"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2B710DD3"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160</w:t>
            </w:r>
          </w:p>
        </w:tc>
        <w:tc>
          <w:tcPr>
            <w:tcW w:w="4854" w:type="dxa"/>
            <w:tcBorders>
              <w:top w:val="single" w:sz="4" w:space="0" w:color="000000"/>
              <w:left w:val="single" w:sz="4" w:space="0" w:color="000000"/>
              <w:bottom w:val="single" w:sz="4" w:space="0" w:color="000000"/>
            </w:tcBorders>
            <w:shd w:val="clear" w:color="auto" w:fill="FFFFFF"/>
          </w:tcPr>
          <w:p w14:paraId="2B2C2727" w14:textId="77777777" w:rsidR="006E2A56" w:rsidRPr="006E2A56" w:rsidRDefault="006E2A56" w:rsidP="00450E37">
            <w:pPr>
              <w:rPr>
                <w:sz w:val="22"/>
                <w:szCs w:val="22"/>
              </w:rPr>
            </w:pPr>
            <w:r w:rsidRPr="006E2A56">
              <w:rPr>
                <w:sz w:val="22"/>
                <w:szCs w:val="22"/>
              </w:rPr>
              <w:t>Щиток подножки правый 6520 / РИАТ</w:t>
            </w:r>
          </w:p>
        </w:tc>
        <w:tc>
          <w:tcPr>
            <w:tcW w:w="2552" w:type="dxa"/>
            <w:tcBorders>
              <w:top w:val="single" w:sz="4" w:space="0" w:color="000000"/>
              <w:left w:val="single" w:sz="4" w:space="0" w:color="000000"/>
              <w:bottom w:val="single" w:sz="4" w:space="0" w:color="000000"/>
            </w:tcBorders>
            <w:shd w:val="clear" w:color="auto" w:fill="FFFFFF"/>
            <w:vAlign w:val="center"/>
          </w:tcPr>
          <w:p w14:paraId="57E6D24B" w14:textId="77777777" w:rsidR="006E2A56" w:rsidRPr="006E2A56" w:rsidRDefault="006E2A56" w:rsidP="00450E37">
            <w:pPr>
              <w:rPr>
                <w:sz w:val="22"/>
                <w:szCs w:val="22"/>
              </w:rPr>
            </w:pPr>
            <w:r w:rsidRPr="006E2A56">
              <w:rPr>
                <w:sz w:val="22"/>
                <w:szCs w:val="22"/>
              </w:rPr>
              <w:t>6520-8405110</w:t>
            </w:r>
          </w:p>
        </w:tc>
        <w:tc>
          <w:tcPr>
            <w:tcW w:w="1042" w:type="dxa"/>
            <w:tcBorders>
              <w:top w:val="single" w:sz="4" w:space="0" w:color="000000"/>
              <w:left w:val="single" w:sz="4" w:space="0" w:color="000000"/>
              <w:bottom w:val="single" w:sz="4" w:space="0" w:color="000000"/>
            </w:tcBorders>
            <w:shd w:val="clear" w:color="auto" w:fill="FFFFFF"/>
            <w:vAlign w:val="center"/>
          </w:tcPr>
          <w:p w14:paraId="4D1E59E4"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6B6715" w14:textId="77777777" w:rsidR="006E2A56" w:rsidRPr="006E2A56" w:rsidRDefault="006E2A56" w:rsidP="00450E37">
            <w:pPr>
              <w:jc w:val="center"/>
              <w:rPr>
                <w:sz w:val="22"/>
                <w:szCs w:val="22"/>
              </w:rPr>
            </w:pPr>
            <w:r w:rsidRPr="006E2A56">
              <w:rPr>
                <w:sz w:val="22"/>
                <w:szCs w:val="22"/>
              </w:rPr>
              <w:t>1</w:t>
            </w:r>
          </w:p>
        </w:tc>
      </w:tr>
      <w:tr w:rsidR="006E2A56" w:rsidRPr="006E2A56" w14:paraId="57E3168A" w14:textId="77777777" w:rsidTr="006E2A56">
        <w:tc>
          <w:tcPr>
            <w:tcW w:w="675" w:type="dxa"/>
            <w:tcBorders>
              <w:top w:val="single" w:sz="4" w:space="0" w:color="000000"/>
              <w:left w:val="single" w:sz="4" w:space="0" w:color="000000"/>
              <w:bottom w:val="single" w:sz="4" w:space="0" w:color="000000"/>
            </w:tcBorders>
            <w:shd w:val="clear" w:color="auto" w:fill="FFFFFF"/>
            <w:vAlign w:val="center"/>
          </w:tcPr>
          <w:p w14:paraId="64223D90" w14:textId="77777777" w:rsidR="006E2A56" w:rsidRPr="006E2A56" w:rsidRDefault="006E2A56" w:rsidP="00450E37">
            <w:pPr>
              <w:pStyle w:val="afff2"/>
              <w:jc w:val="center"/>
              <w:rPr>
                <w:rFonts w:ascii="Times New Roman" w:hAnsi="Times New Roman" w:cs="Times New Roman"/>
                <w:sz w:val="22"/>
                <w:szCs w:val="22"/>
              </w:rPr>
            </w:pPr>
            <w:r w:rsidRPr="006E2A56">
              <w:rPr>
                <w:rFonts w:ascii="Times New Roman" w:hAnsi="Times New Roman" w:cs="Times New Roman"/>
                <w:sz w:val="22"/>
                <w:szCs w:val="22"/>
              </w:rPr>
              <w:t>161</w:t>
            </w:r>
          </w:p>
        </w:tc>
        <w:tc>
          <w:tcPr>
            <w:tcW w:w="4854" w:type="dxa"/>
            <w:tcBorders>
              <w:top w:val="single" w:sz="4" w:space="0" w:color="000000"/>
              <w:left w:val="single" w:sz="4" w:space="0" w:color="000000"/>
              <w:bottom w:val="single" w:sz="4" w:space="0" w:color="000000"/>
            </w:tcBorders>
            <w:shd w:val="clear" w:color="auto" w:fill="FFFFFF"/>
          </w:tcPr>
          <w:p w14:paraId="10A0A83D" w14:textId="77777777" w:rsidR="006E2A56" w:rsidRPr="006E2A56" w:rsidRDefault="006E2A56" w:rsidP="00450E37">
            <w:pPr>
              <w:rPr>
                <w:sz w:val="22"/>
                <w:szCs w:val="22"/>
              </w:rPr>
            </w:pPr>
            <w:r w:rsidRPr="006E2A56">
              <w:rPr>
                <w:sz w:val="22"/>
                <w:szCs w:val="22"/>
              </w:rPr>
              <w:t>Щиток подножки левый 6520 / РИАТ</w:t>
            </w:r>
          </w:p>
        </w:tc>
        <w:tc>
          <w:tcPr>
            <w:tcW w:w="2552" w:type="dxa"/>
            <w:tcBorders>
              <w:top w:val="single" w:sz="4" w:space="0" w:color="000000"/>
              <w:left w:val="single" w:sz="4" w:space="0" w:color="000000"/>
              <w:bottom w:val="single" w:sz="4" w:space="0" w:color="000000"/>
            </w:tcBorders>
            <w:shd w:val="clear" w:color="auto" w:fill="FFFFFF"/>
            <w:vAlign w:val="center"/>
          </w:tcPr>
          <w:p w14:paraId="7E62E75A" w14:textId="77777777" w:rsidR="006E2A56" w:rsidRPr="006E2A56" w:rsidRDefault="006E2A56" w:rsidP="00450E37">
            <w:pPr>
              <w:rPr>
                <w:sz w:val="22"/>
                <w:szCs w:val="22"/>
              </w:rPr>
            </w:pPr>
            <w:r w:rsidRPr="006E2A56">
              <w:rPr>
                <w:sz w:val="22"/>
                <w:szCs w:val="22"/>
              </w:rPr>
              <w:t>6520-8405111</w:t>
            </w:r>
          </w:p>
        </w:tc>
        <w:tc>
          <w:tcPr>
            <w:tcW w:w="1042" w:type="dxa"/>
            <w:tcBorders>
              <w:top w:val="single" w:sz="4" w:space="0" w:color="000000"/>
              <w:left w:val="single" w:sz="4" w:space="0" w:color="000000"/>
              <w:bottom w:val="single" w:sz="4" w:space="0" w:color="000000"/>
            </w:tcBorders>
            <w:shd w:val="clear" w:color="auto" w:fill="FFFFFF"/>
            <w:vAlign w:val="center"/>
          </w:tcPr>
          <w:p w14:paraId="33525491" w14:textId="77777777" w:rsidR="006E2A56" w:rsidRPr="006E2A56" w:rsidRDefault="006E2A56" w:rsidP="00450E37">
            <w:pPr>
              <w:jc w:val="center"/>
              <w:rPr>
                <w:sz w:val="22"/>
                <w:szCs w:val="22"/>
              </w:rPr>
            </w:pPr>
            <w:proofErr w:type="spellStart"/>
            <w:r w:rsidRPr="006E2A56">
              <w:rPr>
                <w:sz w:val="22"/>
                <w:szCs w:val="22"/>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8315AA" w14:textId="77777777" w:rsidR="006E2A56" w:rsidRPr="006E2A56" w:rsidRDefault="006E2A56" w:rsidP="00450E37">
            <w:pPr>
              <w:jc w:val="center"/>
              <w:rPr>
                <w:sz w:val="22"/>
                <w:szCs w:val="22"/>
              </w:rPr>
            </w:pPr>
            <w:r w:rsidRPr="006E2A56">
              <w:rPr>
                <w:sz w:val="22"/>
                <w:szCs w:val="22"/>
              </w:rPr>
              <w:t>1</w:t>
            </w:r>
          </w:p>
        </w:tc>
      </w:tr>
    </w:tbl>
    <w:p w14:paraId="3DE488AB" w14:textId="77777777" w:rsidR="006E2A56" w:rsidRDefault="006E2A56" w:rsidP="006E2A56">
      <w:pPr>
        <w:pStyle w:val="afd"/>
        <w:jc w:val="left"/>
        <w:rPr>
          <w:rFonts w:ascii="Times New Roman" w:hAnsi="Times New Roman"/>
          <w:sz w:val="16"/>
          <w:szCs w:val="16"/>
        </w:rPr>
      </w:pPr>
    </w:p>
    <w:p w14:paraId="035BEE7A" w14:textId="577A9527" w:rsidR="006E2A56" w:rsidRPr="006E2A56" w:rsidRDefault="006E2A56" w:rsidP="006E2A56">
      <w:pPr>
        <w:ind w:firstLine="567"/>
        <w:jc w:val="both"/>
        <w:rPr>
          <w:b/>
          <w:color w:val="000000"/>
          <w:sz w:val="22"/>
          <w:szCs w:val="22"/>
        </w:rPr>
      </w:pPr>
    </w:p>
    <w:p w14:paraId="78D87670" w14:textId="77777777" w:rsidR="006E2A56" w:rsidRPr="006E2A56" w:rsidRDefault="006E2A56" w:rsidP="006E2A56">
      <w:pPr>
        <w:ind w:firstLine="567"/>
        <w:jc w:val="both"/>
        <w:rPr>
          <w:bCs/>
          <w:color w:val="000000"/>
          <w:sz w:val="22"/>
          <w:szCs w:val="22"/>
        </w:rPr>
      </w:pPr>
      <w:r w:rsidRPr="006E2A56">
        <w:rPr>
          <w:bCs/>
          <w:color w:val="000000"/>
          <w:sz w:val="22"/>
          <w:szCs w:val="22"/>
        </w:rPr>
        <w:t>Номенклатурные номера в данной таблице относятся к каталогу деталей и сборочных единиц КАМАЗ 5320, 53212, 54112, 55111,55102</w:t>
      </w:r>
    </w:p>
    <w:p w14:paraId="2344A8C4" w14:textId="77777777" w:rsidR="006E2A56" w:rsidRPr="006E2A56" w:rsidRDefault="006E2A56" w:rsidP="006E2A56">
      <w:pPr>
        <w:ind w:firstLine="567"/>
        <w:jc w:val="both"/>
        <w:rPr>
          <w:sz w:val="22"/>
          <w:szCs w:val="22"/>
        </w:rPr>
      </w:pPr>
      <w:r w:rsidRPr="006E2A56">
        <w:rPr>
          <w:b/>
          <w:color w:val="000000"/>
          <w:sz w:val="22"/>
          <w:szCs w:val="22"/>
        </w:rPr>
        <w:t>Требование к качеству товара:</w:t>
      </w:r>
      <w:r w:rsidRPr="006E2A56">
        <w:rPr>
          <w:color w:val="000000"/>
          <w:sz w:val="22"/>
          <w:szCs w:val="22"/>
        </w:rPr>
        <w:t xml:space="preserve"> Поставщик гарантирует качество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1C0B2745" w14:textId="77777777" w:rsidR="006E2A56" w:rsidRPr="006E2A56" w:rsidRDefault="006E2A56" w:rsidP="006E2A56">
      <w:pPr>
        <w:ind w:firstLine="567"/>
        <w:jc w:val="both"/>
        <w:rPr>
          <w:sz w:val="22"/>
          <w:szCs w:val="22"/>
        </w:rPr>
      </w:pPr>
      <w:r w:rsidRPr="006E2A56">
        <w:rPr>
          <w:b/>
          <w:color w:val="000000"/>
          <w:sz w:val="22"/>
          <w:szCs w:val="22"/>
        </w:rPr>
        <w:t xml:space="preserve">Требование к техническим характеристикам товара: </w:t>
      </w:r>
      <w:r w:rsidRPr="006E2A56">
        <w:rPr>
          <w:color w:val="000000"/>
          <w:sz w:val="22"/>
          <w:szCs w:val="22"/>
        </w:rPr>
        <w:t>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законодательством. Этикетки и наклейки на упаковках должны быть четкими, чистыми и хорошо читаемыми.</w:t>
      </w:r>
      <w:r w:rsidRPr="006E2A56">
        <w:rPr>
          <w:sz w:val="22"/>
          <w:szCs w:val="22"/>
        </w:rPr>
        <w:t xml:space="preserve"> </w:t>
      </w:r>
    </w:p>
    <w:p w14:paraId="72EE4127" w14:textId="77777777" w:rsidR="006E2A56" w:rsidRPr="006E2A56" w:rsidRDefault="006E2A56" w:rsidP="006E2A56">
      <w:pPr>
        <w:ind w:firstLine="567"/>
        <w:jc w:val="both"/>
        <w:rPr>
          <w:sz w:val="22"/>
          <w:szCs w:val="22"/>
        </w:rPr>
      </w:pPr>
      <w:r w:rsidRPr="006E2A56">
        <w:rPr>
          <w:b/>
          <w:sz w:val="22"/>
          <w:szCs w:val="22"/>
        </w:rPr>
        <w:t xml:space="preserve">Требования к гарантийному сроку качества товара: </w:t>
      </w:r>
      <w:r w:rsidRPr="006E2A56">
        <w:rPr>
          <w:sz w:val="22"/>
          <w:szCs w:val="22"/>
        </w:rPr>
        <w:t xml:space="preserve">Гарантийный срок на товары определяется в соответствии со сроками, установленными заводами-изготовителями, </w:t>
      </w:r>
      <w:r w:rsidRPr="006E2A56">
        <w:rPr>
          <w:sz w:val="22"/>
          <w:szCs w:val="22"/>
          <w:highlight w:val="white"/>
        </w:rPr>
        <w:t>но не менее 1 (одного) года со дня приема на склад Заказчика.</w:t>
      </w:r>
      <w:r w:rsidRPr="006E2A56">
        <w:rPr>
          <w:sz w:val="22"/>
          <w:szCs w:val="22"/>
        </w:rPr>
        <w:t xml:space="preserve"> Указанный гарантийный срок распространяется на весь товар.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1574B802" w14:textId="77777777" w:rsidR="006E2A56" w:rsidRDefault="006E2A56" w:rsidP="006E2A56">
      <w:pPr>
        <w:tabs>
          <w:tab w:val="left" w:pos="788"/>
        </w:tabs>
        <w:ind w:firstLine="567"/>
        <w:jc w:val="both"/>
        <w:rPr>
          <w:b/>
          <w:bCs/>
          <w:sz w:val="22"/>
          <w:szCs w:val="22"/>
          <w:highlight w:val="white"/>
        </w:rPr>
      </w:pPr>
    </w:p>
    <w:p w14:paraId="2AEAE1D0" w14:textId="77777777" w:rsidR="006E2A56" w:rsidRDefault="006E2A56" w:rsidP="006E2A56">
      <w:pPr>
        <w:tabs>
          <w:tab w:val="left" w:pos="788"/>
        </w:tabs>
        <w:ind w:firstLine="567"/>
        <w:jc w:val="both"/>
        <w:rPr>
          <w:b/>
          <w:bCs/>
          <w:sz w:val="22"/>
          <w:szCs w:val="22"/>
          <w:highlight w:val="white"/>
        </w:rPr>
      </w:pPr>
    </w:p>
    <w:p w14:paraId="78FE8204" w14:textId="77777777" w:rsidR="006E2A56" w:rsidRDefault="006E2A56" w:rsidP="006E2A56">
      <w:pPr>
        <w:tabs>
          <w:tab w:val="left" w:pos="788"/>
        </w:tabs>
        <w:ind w:firstLine="567"/>
        <w:jc w:val="both"/>
        <w:rPr>
          <w:b/>
          <w:bCs/>
          <w:sz w:val="22"/>
          <w:szCs w:val="22"/>
          <w:highlight w:val="white"/>
        </w:rPr>
      </w:pPr>
    </w:p>
    <w:p w14:paraId="53B53294" w14:textId="77777777" w:rsidR="006E2A56" w:rsidRDefault="006E2A56" w:rsidP="006E2A56">
      <w:pPr>
        <w:tabs>
          <w:tab w:val="left" w:pos="788"/>
        </w:tabs>
        <w:ind w:firstLine="567"/>
        <w:jc w:val="both"/>
        <w:rPr>
          <w:b/>
          <w:bCs/>
          <w:sz w:val="22"/>
          <w:szCs w:val="22"/>
          <w:highlight w:val="white"/>
        </w:rPr>
      </w:pPr>
    </w:p>
    <w:p w14:paraId="39467320" w14:textId="56CEB9A7" w:rsidR="006E2A56" w:rsidRPr="006E2A56" w:rsidRDefault="006E2A56" w:rsidP="006E2A56">
      <w:pPr>
        <w:tabs>
          <w:tab w:val="left" w:pos="788"/>
        </w:tabs>
        <w:ind w:firstLine="567"/>
        <w:jc w:val="both"/>
        <w:rPr>
          <w:sz w:val="22"/>
          <w:szCs w:val="22"/>
        </w:rPr>
      </w:pPr>
      <w:r w:rsidRPr="006E2A56">
        <w:rPr>
          <w:b/>
          <w:bCs/>
          <w:sz w:val="22"/>
          <w:szCs w:val="22"/>
          <w:highlight w:val="white"/>
        </w:rPr>
        <w:lastRenderedPageBreak/>
        <w:t xml:space="preserve">Требования к срокам и условиям поставки: </w:t>
      </w:r>
      <w:r w:rsidRPr="006E2A56">
        <w:rPr>
          <w:sz w:val="22"/>
          <w:szCs w:val="22"/>
          <w:highlight w:val="white"/>
        </w:rPr>
        <w:t>П</w:t>
      </w:r>
      <w:r w:rsidRPr="006E2A56">
        <w:rPr>
          <w:color w:val="000000"/>
          <w:sz w:val="22"/>
          <w:szCs w:val="22"/>
          <w:highlight w:val="white"/>
        </w:rPr>
        <w:t>оставка Товара осуществляется партиями с момента заключения Договора до 31 декабря 2026 года</w:t>
      </w:r>
      <w:r w:rsidRPr="006E2A56">
        <w:rPr>
          <w:sz w:val="22"/>
          <w:szCs w:val="22"/>
          <w:highlight w:val="white"/>
        </w:rPr>
        <w:t xml:space="preserve"> в течение 1 (одного) рабочего дня с момента подачи заявки Заказчиком. </w:t>
      </w:r>
      <w:r w:rsidRPr="006E2A56">
        <w:rPr>
          <w:color w:val="000000"/>
          <w:sz w:val="22"/>
          <w:szCs w:val="22"/>
          <w:highlight w:val="white"/>
        </w:rPr>
        <w:t xml:space="preserve"> Поставка Товара осуществляется </w:t>
      </w:r>
      <w:r w:rsidRPr="006E2A56">
        <w:rPr>
          <w:sz w:val="22"/>
          <w:szCs w:val="22"/>
          <w:highlight w:val="white"/>
        </w:rPr>
        <w:t>силами и за счет Поставщика</w:t>
      </w:r>
      <w:r w:rsidRPr="006E2A56">
        <w:rPr>
          <w:color w:val="000000"/>
          <w:sz w:val="22"/>
          <w:szCs w:val="22"/>
          <w:highlight w:val="white"/>
        </w:rPr>
        <w:t xml:space="preserve">, </w:t>
      </w:r>
      <w:r w:rsidRPr="006E2A56">
        <w:rPr>
          <w:sz w:val="22"/>
          <w:szCs w:val="22"/>
          <w:highlight w:val="white"/>
        </w:rPr>
        <w:t xml:space="preserve">при наличии склада в пределах </w:t>
      </w:r>
      <w:proofErr w:type="spellStart"/>
      <w:r w:rsidRPr="006E2A56">
        <w:rPr>
          <w:sz w:val="22"/>
          <w:szCs w:val="22"/>
          <w:highlight w:val="white"/>
        </w:rPr>
        <w:t>г.Йошкар</w:t>
      </w:r>
      <w:proofErr w:type="spellEnd"/>
      <w:r w:rsidRPr="006E2A56">
        <w:rPr>
          <w:sz w:val="22"/>
          <w:szCs w:val="22"/>
          <w:highlight w:val="white"/>
        </w:rPr>
        <w:t>-Ола, возможно, самовывозом.</w:t>
      </w:r>
    </w:p>
    <w:p w14:paraId="5EBB5323" w14:textId="77777777" w:rsidR="006E2A56" w:rsidRPr="006E2A56" w:rsidRDefault="006E2A56" w:rsidP="006E2A56">
      <w:pPr>
        <w:pStyle w:val="aa"/>
        <w:ind w:firstLine="567"/>
        <w:jc w:val="both"/>
        <w:rPr>
          <w:sz w:val="22"/>
          <w:szCs w:val="22"/>
        </w:rPr>
      </w:pPr>
      <w:r w:rsidRPr="006E2A56">
        <w:rPr>
          <w:b/>
          <w:color w:val="auto"/>
          <w:sz w:val="22"/>
          <w:szCs w:val="22"/>
        </w:rPr>
        <w:t>Место поставки товара</w:t>
      </w:r>
      <w:r w:rsidRPr="006E2A56">
        <w:rPr>
          <w:color w:val="auto"/>
          <w:sz w:val="22"/>
          <w:szCs w:val="22"/>
        </w:rPr>
        <w:t>: МУП «Водоканал» г. Йошкар-Ола, ул. Дружбы, д.2.</w:t>
      </w:r>
    </w:p>
    <w:p w14:paraId="53714E9D" w14:textId="77777777" w:rsidR="006E2A56" w:rsidRPr="006E2A56" w:rsidRDefault="006E2A56" w:rsidP="006E2A56">
      <w:pPr>
        <w:tabs>
          <w:tab w:val="left" w:pos="788"/>
        </w:tabs>
        <w:ind w:firstLine="567"/>
        <w:jc w:val="both"/>
        <w:rPr>
          <w:sz w:val="22"/>
          <w:szCs w:val="22"/>
        </w:rPr>
      </w:pPr>
      <w:r w:rsidRPr="006E2A56">
        <w:rPr>
          <w:b/>
          <w:bCs/>
          <w:sz w:val="22"/>
          <w:szCs w:val="22"/>
          <w:highlight w:val="white"/>
        </w:rPr>
        <w:t xml:space="preserve">Требования к комплекту поставки: </w:t>
      </w:r>
      <w:r w:rsidRPr="006E2A56">
        <w:rPr>
          <w:sz w:val="22"/>
          <w:szCs w:val="22"/>
          <w:highlight w:val="white"/>
        </w:rPr>
        <w:t>Документы, удостоверяющие качество товара на русском языке (оригиналы паспортов, сертификатов, либо надлежащим образом заверенные их копии и т.п.), счет (счет-фактуру), оформленные в соответствии с требованиями Налогового Кодекса Российской Федерации; товарную накладную, товарно-транспортную накладную или универсальный передаточный документ.</w:t>
      </w:r>
    </w:p>
    <w:p w14:paraId="33F53FCC" w14:textId="77777777" w:rsidR="003F6D17" w:rsidRDefault="003F6D17" w:rsidP="006E2A56">
      <w:pPr>
        <w:ind w:firstLine="567"/>
        <w:jc w:val="both"/>
        <w:rPr>
          <w:b/>
          <w:sz w:val="22"/>
          <w:szCs w:val="22"/>
        </w:rPr>
      </w:pPr>
    </w:p>
    <w:p w14:paraId="3CE1C244" w14:textId="565FCAD5" w:rsidR="006E2A56" w:rsidRPr="006E2A56" w:rsidRDefault="006E2A56" w:rsidP="003F6D17">
      <w:pPr>
        <w:ind w:firstLine="567"/>
        <w:jc w:val="center"/>
        <w:rPr>
          <w:sz w:val="22"/>
          <w:szCs w:val="22"/>
        </w:rPr>
      </w:pPr>
      <w:r w:rsidRPr="006E2A56">
        <w:rPr>
          <w:b/>
          <w:sz w:val="22"/>
          <w:szCs w:val="22"/>
        </w:rPr>
        <w:t>Обоснование</w:t>
      </w:r>
    </w:p>
    <w:p w14:paraId="3BE66D64" w14:textId="77777777" w:rsidR="006E2A56" w:rsidRPr="006E2A56" w:rsidRDefault="006E2A56" w:rsidP="003F6D17">
      <w:pPr>
        <w:ind w:firstLine="567"/>
        <w:jc w:val="center"/>
        <w:rPr>
          <w:sz w:val="22"/>
          <w:szCs w:val="22"/>
        </w:rPr>
      </w:pPr>
      <w:r w:rsidRPr="006E2A56">
        <w:rPr>
          <w:b/>
          <w:sz w:val="22"/>
          <w:szCs w:val="22"/>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44445BFB" w14:textId="77777777" w:rsidR="003F6D17" w:rsidRDefault="003F6D17" w:rsidP="006E2A56">
      <w:pPr>
        <w:shd w:val="clear" w:color="auto" w:fill="FFFFFF"/>
        <w:tabs>
          <w:tab w:val="left" w:pos="576"/>
          <w:tab w:val="left" w:pos="6379"/>
        </w:tabs>
        <w:ind w:firstLine="567"/>
        <w:jc w:val="both"/>
        <w:rPr>
          <w:color w:val="000000"/>
          <w:sz w:val="22"/>
          <w:szCs w:val="22"/>
          <w:highlight w:val="white"/>
        </w:rPr>
      </w:pPr>
    </w:p>
    <w:p w14:paraId="6F54CC72" w14:textId="77777777" w:rsidR="003F6D17" w:rsidRDefault="003F6D17" w:rsidP="006E2A56">
      <w:pPr>
        <w:shd w:val="clear" w:color="auto" w:fill="FFFFFF"/>
        <w:tabs>
          <w:tab w:val="left" w:pos="576"/>
          <w:tab w:val="left" w:pos="6379"/>
        </w:tabs>
        <w:ind w:firstLine="567"/>
        <w:jc w:val="both"/>
        <w:rPr>
          <w:color w:val="000000"/>
          <w:sz w:val="22"/>
          <w:szCs w:val="22"/>
          <w:highlight w:val="white"/>
        </w:rPr>
      </w:pPr>
    </w:p>
    <w:p w14:paraId="11FF6222" w14:textId="0D898234" w:rsidR="006E2A56" w:rsidRPr="006E2A56" w:rsidRDefault="006E2A56" w:rsidP="006E2A56">
      <w:pPr>
        <w:shd w:val="clear" w:color="auto" w:fill="FFFFFF"/>
        <w:tabs>
          <w:tab w:val="left" w:pos="576"/>
          <w:tab w:val="left" w:pos="6379"/>
        </w:tabs>
        <w:ind w:firstLine="567"/>
        <w:jc w:val="both"/>
        <w:rPr>
          <w:sz w:val="22"/>
          <w:szCs w:val="22"/>
        </w:rPr>
      </w:pPr>
      <w:r w:rsidRPr="006E2A56">
        <w:rPr>
          <w:color w:val="000000"/>
          <w:sz w:val="22"/>
          <w:szCs w:val="22"/>
          <w:highlight w:val="white"/>
        </w:rPr>
        <w:t xml:space="preserve">Руководствуясь положениями пункта 1 части 10 статьи 4 </w:t>
      </w:r>
      <w:r w:rsidRPr="006E2A56">
        <w:rPr>
          <w:color w:val="000000"/>
          <w:sz w:val="22"/>
          <w:szCs w:val="22"/>
        </w:rPr>
        <w:t xml:space="preserve">Федерального закона от 18.07.2011 № 223-ФЗ "О закупках товаров, работ, услуг отдельными видами юридических лиц" </w:t>
      </w:r>
      <w:r w:rsidRPr="006E2A56">
        <w:rPr>
          <w:rFonts w:eastAsia="Calibri"/>
          <w:color w:val="000000"/>
          <w:sz w:val="22"/>
          <w:szCs w:val="22"/>
        </w:rPr>
        <w:t xml:space="preserve">подготовлено </w:t>
      </w:r>
      <w:r w:rsidRPr="006E2A56">
        <w:rPr>
          <w:rFonts w:eastAsia="Calibri"/>
          <w:color w:val="000000"/>
          <w:sz w:val="22"/>
          <w:szCs w:val="22"/>
          <w:highlight w:val="white"/>
        </w:rPr>
        <w:t xml:space="preserve">обоснование </w:t>
      </w:r>
      <w:r w:rsidRPr="006E2A56">
        <w:rPr>
          <w:sz w:val="22"/>
          <w:szCs w:val="22"/>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0D646CCD" w14:textId="52BE6E35" w:rsidR="006E2A56" w:rsidRPr="006E2A56" w:rsidRDefault="006E2A56" w:rsidP="006E2A56">
      <w:pPr>
        <w:shd w:val="clear" w:color="auto" w:fill="FFFFFF"/>
        <w:tabs>
          <w:tab w:val="left" w:pos="576"/>
        </w:tabs>
        <w:ind w:firstLine="567"/>
        <w:jc w:val="both"/>
        <w:rPr>
          <w:sz w:val="22"/>
          <w:szCs w:val="22"/>
        </w:rPr>
      </w:pPr>
      <w:r w:rsidRPr="006E2A56">
        <w:rPr>
          <w:color w:val="000000"/>
          <w:sz w:val="22"/>
          <w:szCs w:val="22"/>
        </w:rPr>
        <w:t xml:space="preserve">Объект закупки: </w:t>
      </w:r>
      <w:r w:rsidR="003F6D17" w:rsidRPr="003F6D17">
        <w:rPr>
          <w:color w:val="000000"/>
          <w:sz w:val="22"/>
          <w:szCs w:val="22"/>
        </w:rPr>
        <w:t>Поставка автозапчастей для ремонта автомобилей КАМАЗ</w:t>
      </w:r>
      <w:r w:rsidRPr="006E2A56">
        <w:rPr>
          <w:color w:val="000000"/>
          <w:sz w:val="22"/>
          <w:szCs w:val="22"/>
        </w:rPr>
        <w:t>.</w:t>
      </w:r>
    </w:p>
    <w:p w14:paraId="60AE9BA9" w14:textId="77777777" w:rsidR="006E2A56" w:rsidRPr="006E2A56" w:rsidRDefault="006E2A56" w:rsidP="006E2A56">
      <w:pPr>
        <w:shd w:val="clear" w:color="auto" w:fill="FFFFFF"/>
        <w:tabs>
          <w:tab w:val="left" w:pos="576"/>
        </w:tabs>
        <w:ind w:firstLine="567"/>
        <w:jc w:val="both"/>
        <w:rPr>
          <w:sz w:val="22"/>
          <w:szCs w:val="22"/>
        </w:rPr>
      </w:pPr>
      <w:r w:rsidRPr="006E2A56">
        <w:rPr>
          <w:rFonts w:eastAsia="Calibri"/>
          <w:color w:val="000000"/>
          <w:sz w:val="22"/>
          <w:szCs w:val="22"/>
        </w:rPr>
        <w:t xml:space="preserve">Обстоятельство, приводящее к </w:t>
      </w:r>
      <w:r w:rsidRPr="006E2A56">
        <w:rPr>
          <w:sz w:val="22"/>
          <w:szCs w:val="22"/>
        </w:rPr>
        <w:t>использовани</w:t>
      </w:r>
      <w:r w:rsidRPr="006E2A56">
        <w:rPr>
          <w:rFonts w:eastAsia="Calibri"/>
          <w:sz w:val="22"/>
          <w:szCs w:val="22"/>
        </w:rPr>
        <w:t>ю</w:t>
      </w:r>
      <w:r w:rsidRPr="006E2A56">
        <w:rPr>
          <w:sz w:val="22"/>
          <w:szCs w:val="22"/>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6E2A56">
        <w:rPr>
          <w:rFonts w:eastAsia="Calibri"/>
          <w:color w:val="000000"/>
          <w:sz w:val="22"/>
          <w:szCs w:val="22"/>
        </w:rPr>
        <w:t xml:space="preserve">: </w:t>
      </w:r>
    </w:p>
    <w:p w14:paraId="0984A0EB" w14:textId="25967C29" w:rsidR="006E2A56" w:rsidRDefault="006E2A56" w:rsidP="006E2A56">
      <w:pPr>
        <w:ind w:firstLine="567"/>
        <w:jc w:val="both"/>
        <w:rPr>
          <w:b/>
          <w:sz w:val="24"/>
          <w:szCs w:val="24"/>
          <w:lang w:eastAsia="zh-CN"/>
        </w:rPr>
      </w:pPr>
      <w:r w:rsidRPr="006E2A56">
        <w:rPr>
          <w:rFonts w:eastAsia="Calibri"/>
          <w:color w:val="000000"/>
          <w:sz w:val="22"/>
          <w:szCs w:val="22"/>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14:paraId="5C8FED1F" w14:textId="77777777" w:rsidR="006E2A56" w:rsidRDefault="006E2A56" w:rsidP="008C0092">
      <w:pPr>
        <w:jc w:val="center"/>
        <w:rPr>
          <w:b/>
          <w:sz w:val="24"/>
          <w:szCs w:val="24"/>
          <w:lang w:eastAsia="zh-CN"/>
        </w:rPr>
      </w:pPr>
    </w:p>
    <w:p w14:paraId="4E538BAE" w14:textId="77777777" w:rsidR="006E2A56" w:rsidRDefault="006E2A56" w:rsidP="008C0092">
      <w:pPr>
        <w:jc w:val="center"/>
        <w:rPr>
          <w:b/>
          <w:sz w:val="24"/>
          <w:szCs w:val="24"/>
          <w:lang w:eastAsia="zh-CN"/>
        </w:rPr>
      </w:pPr>
    </w:p>
    <w:p w14:paraId="24C85BAB" w14:textId="77777777" w:rsidR="006E2A56" w:rsidRDefault="006E2A56" w:rsidP="008C0092">
      <w:pPr>
        <w:jc w:val="center"/>
        <w:rPr>
          <w:b/>
          <w:sz w:val="24"/>
          <w:szCs w:val="24"/>
          <w:lang w:eastAsia="zh-CN"/>
        </w:rPr>
      </w:pPr>
    </w:p>
    <w:p w14:paraId="5CA9392E" w14:textId="77777777" w:rsidR="006E2A56" w:rsidRDefault="006E2A56" w:rsidP="008C0092">
      <w:pPr>
        <w:jc w:val="center"/>
        <w:rPr>
          <w:b/>
          <w:sz w:val="24"/>
          <w:szCs w:val="24"/>
          <w:lang w:eastAsia="zh-CN"/>
        </w:rPr>
      </w:pPr>
    </w:p>
    <w:p w14:paraId="187462E1" w14:textId="77777777" w:rsidR="006E2A56" w:rsidRDefault="006E2A56" w:rsidP="008C0092">
      <w:pPr>
        <w:jc w:val="center"/>
        <w:rPr>
          <w:b/>
          <w:sz w:val="24"/>
          <w:szCs w:val="24"/>
          <w:lang w:eastAsia="zh-CN"/>
        </w:rPr>
      </w:pPr>
    </w:p>
    <w:p w14:paraId="1BCB6973" w14:textId="77777777" w:rsidR="006E2A56" w:rsidRDefault="006E2A56" w:rsidP="008C0092">
      <w:pPr>
        <w:jc w:val="center"/>
        <w:rPr>
          <w:b/>
          <w:sz w:val="24"/>
          <w:szCs w:val="24"/>
          <w:lang w:eastAsia="zh-CN"/>
        </w:rPr>
      </w:pPr>
    </w:p>
    <w:p w14:paraId="3E59FFE3" w14:textId="77777777" w:rsidR="006E2A56" w:rsidRDefault="006E2A56" w:rsidP="008C0092">
      <w:pPr>
        <w:jc w:val="center"/>
        <w:rPr>
          <w:b/>
          <w:sz w:val="24"/>
          <w:szCs w:val="24"/>
          <w:lang w:eastAsia="zh-CN"/>
        </w:rPr>
      </w:pPr>
    </w:p>
    <w:p w14:paraId="1647674A" w14:textId="77777777" w:rsidR="006E2A56" w:rsidRDefault="006E2A56" w:rsidP="008C0092">
      <w:pPr>
        <w:jc w:val="center"/>
        <w:rPr>
          <w:b/>
          <w:sz w:val="24"/>
          <w:szCs w:val="24"/>
          <w:lang w:eastAsia="zh-CN"/>
        </w:rPr>
      </w:pPr>
    </w:p>
    <w:p w14:paraId="080CA526" w14:textId="77777777" w:rsidR="006E2A56" w:rsidRDefault="006E2A56" w:rsidP="008C0092">
      <w:pPr>
        <w:jc w:val="center"/>
        <w:rPr>
          <w:b/>
          <w:sz w:val="24"/>
          <w:szCs w:val="24"/>
          <w:lang w:eastAsia="zh-CN"/>
        </w:rPr>
      </w:pPr>
    </w:p>
    <w:p w14:paraId="716E3833" w14:textId="77777777" w:rsidR="006E2A56" w:rsidRDefault="006E2A56" w:rsidP="008C0092">
      <w:pPr>
        <w:jc w:val="center"/>
        <w:rPr>
          <w:b/>
          <w:sz w:val="24"/>
          <w:szCs w:val="24"/>
          <w:lang w:eastAsia="zh-CN"/>
        </w:rPr>
      </w:pPr>
    </w:p>
    <w:p w14:paraId="39389FCD" w14:textId="77777777" w:rsidR="006E2A56" w:rsidRDefault="006E2A56" w:rsidP="008C0092">
      <w:pPr>
        <w:jc w:val="center"/>
        <w:rPr>
          <w:b/>
          <w:sz w:val="24"/>
          <w:szCs w:val="24"/>
          <w:lang w:eastAsia="zh-CN"/>
        </w:rPr>
      </w:pPr>
    </w:p>
    <w:p w14:paraId="4D23133A" w14:textId="77777777" w:rsidR="006E2A56" w:rsidRDefault="006E2A56" w:rsidP="008C0092">
      <w:pPr>
        <w:jc w:val="center"/>
        <w:rPr>
          <w:b/>
          <w:sz w:val="24"/>
          <w:szCs w:val="24"/>
          <w:lang w:eastAsia="zh-CN"/>
        </w:rPr>
      </w:pPr>
    </w:p>
    <w:p w14:paraId="466BF0B0" w14:textId="77777777" w:rsidR="006E2A56" w:rsidRDefault="006E2A56" w:rsidP="008C0092">
      <w:pPr>
        <w:jc w:val="center"/>
        <w:rPr>
          <w:b/>
          <w:sz w:val="24"/>
          <w:szCs w:val="24"/>
          <w:lang w:eastAsia="zh-CN"/>
        </w:rPr>
      </w:pPr>
    </w:p>
    <w:p w14:paraId="5673A198" w14:textId="77777777" w:rsidR="006E2A56" w:rsidRDefault="006E2A56" w:rsidP="008C0092">
      <w:pPr>
        <w:jc w:val="center"/>
        <w:rPr>
          <w:b/>
          <w:sz w:val="24"/>
          <w:szCs w:val="24"/>
          <w:lang w:eastAsia="zh-CN"/>
        </w:rPr>
      </w:pPr>
    </w:p>
    <w:p w14:paraId="1DC6A00C" w14:textId="77777777" w:rsidR="006E2A56" w:rsidRDefault="006E2A56" w:rsidP="008C0092">
      <w:pPr>
        <w:jc w:val="center"/>
        <w:rPr>
          <w:b/>
          <w:sz w:val="24"/>
          <w:szCs w:val="24"/>
          <w:lang w:eastAsia="zh-CN"/>
        </w:rPr>
      </w:pPr>
    </w:p>
    <w:p w14:paraId="490EE348" w14:textId="77777777" w:rsidR="006C5787" w:rsidRDefault="006C5787" w:rsidP="008C0092">
      <w:pPr>
        <w:jc w:val="center"/>
        <w:rPr>
          <w:b/>
          <w:sz w:val="24"/>
          <w:szCs w:val="24"/>
          <w:lang w:eastAsia="zh-CN"/>
        </w:rPr>
      </w:pPr>
    </w:p>
    <w:p w14:paraId="2D8FEB4F" w14:textId="77777777" w:rsidR="006C5787" w:rsidRDefault="006C5787" w:rsidP="008C0092">
      <w:pPr>
        <w:jc w:val="center"/>
        <w:rPr>
          <w:b/>
          <w:sz w:val="24"/>
          <w:szCs w:val="24"/>
          <w:lang w:eastAsia="zh-CN"/>
        </w:rPr>
      </w:pPr>
    </w:p>
    <w:p w14:paraId="76005219" w14:textId="77777777" w:rsidR="006C5787" w:rsidRDefault="006C5787" w:rsidP="008C0092">
      <w:pPr>
        <w:jc w:val="center"/>
        <w:rPr>
          <w:b/>
          <w:sz w:val="24"/>
          <w:szCs w:val="24"/>
          <w:lang w:eastAsia="zh-CN"/>
        </w:rPr>
      </w:pPr>
    </w:p>
    <w:p w14:paraId="50EF1FF7" w14:textId="77777777" w:rsidR="006C5787" w:rsidRDefault="006C5787" w:rsidP="008C0092">
      <w:pPr>
        <w:jc w:val="center"/>
        <w:rPr>
          <w:b/>
          <w:sz w:val="24"/>
          <w:szCs w:val="24"/>
          <w:lang w:eastAsia="zh-CN"/>
        </w:rPr>
      </w:pPr>
    </w:p>
    <w:p w14:paraId="1A14EE30" w14:textId="77777777" w:rsidR="006C5787" w:rsidRDefault="006C5787" w:rsidP="008C0092">
      <w:pPr>
        <w:jc w:val="center"/>
        <w:rPr>
          <w:b/>
          <w:sz w:val="24"/>
          <w:szCs w:val="24"/>
          <w:lang w:eastAsia="zh-CN"/>
        </w:rPr>
      </w:pPr>
    </w:p>
    <w:p w14:paraId="66B6F10C" w14:textId="77777777" w:rsidR="006C5787" w:rsidRDefault="006C5787" w:rsidP="008C0092">
      <w:pPr>
        <w:jc w:val="center"/>
        <w:rPr>
          <w:b/>
          <w:sz w:val="24"/>
          <w:szCs w:val="24"/>
          <w:lang w:eastAsia="zh-CN"/>
        </w:rPr>
      </w:pPr>
    </w:p>
    <w:p w14:paraId="2536F813" w14:textId="77777777" w:rsidR="006C5787" w:rsidRDefault="006C5787" w:rsidP="008C0092">
      <w:pPr>
        <w:jc w:val="center"/>
        <w:rPr>
          <w:b/>
          <w:sz w:val="24"/>
          <w:szCs w:val="24"/>
          <w:lang w:eastAsia="zh-CN"/>
        </w:rPr>
      </w:pPr>
    </w:p>
    <w:p w14:paraId="09A5241E" w14:textId="77777777" w:rsidR="00357ED5" w:rsidRDefault="00357ED5" w:rsidP="008C0092">
      <w:pPr>
        <w:jc w:val="center"/>
        <w:rPr>
          <w:b/>
          <w:sz w:val="24"/>
          <w:szCs w:val="24"/>
          <w:lang w:eastAsia="zh-CN"/>
        </w:rPr>
      </w:pPr>
    </w:p>
    <w:p w14:paraId="561DD867" w14:textId="19965330" w:rsidR="00357ED5" w:rsidRDefault="00357ED5" w:rsidP="00972A0D">
      <w:pPr>
        <w:ind w:firstLine="567"/>
        <w:jc w:val="both"/>
        <w:rPr>
          <w:b/>
          <w:sz w:val="24"/>
          <w:szCs w:val="24"/>
          <w:lang w:eastAsia="zh-CN"/>
        </w:rPr>
      </w:pPr>
    </w:p>
    <w:p w14:paraId="75EBA934" w14:textId="77777777" w:rsidR="00357ED5" w:rsidRDefault="00357ED5" w:rsidP="008C0092">
      <w:pPr>
        <w:jc w:val="center"/>
        <w:rPr>
          <w:b/>
          <w:sz w:val="24"/>
          <w:szCs w:val="24"/>
          <w:lang w:eastAsia="zh-CN"/>
        </w:rPr>
      </w:pPr>
    </w:p>
    <w:p w14:paraId="759F7BDE" w14:textId="77777777" w:rsidR="0028634B" w:rsidRDefault="0028634B" w:rsidP="008C0092">
      <w:pPr>
        <w:jc w:val="center"/>
        <w:rPr>
          <w:b/>
          <w:sz w:val="24"/>
          <w:szCs w:val="24"/>
          <w:lang w:eastAsia="zh-CN"/>
        </w:rPr>
        <w:sectPr w:rsidR="0028634B" w:rsidSect="007B7312">
          <w:headerReference w:type="first" r:id="rId10"/>
          <w:pgSz w:w="11907" w:h="16839" w:code="9"/>
          <w:pgMar w:top="426" w:right="567" w:bottom="709" w:left="1276" w:header="720" w:footer="720" w:gutter="0"/>
          <w:pgNumType w:start="1"/>
          <w:cols w:space="708"/>
          <w:noEndnote/>
          <w:titlePg/>
          <w:docGrid w:linePitch="326"/>
        </w:sectPr>
      </w:pPr>
    </w:p>
    <w:p w14:paraId="2ABA57AD" w14:textId="77777777" w:rsidR="00CF1355" w:rsidRPr="00FC533A" w:rsidRDefault="00CF1355" w:rsidP="00CF1355">
      <w:pPr>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3</w:t>
      </w:r>
    </w:p>
    <w:p w14:paraId="49C25CBE" w14:textId="77777777" w:rsidR="008C0092" w:rsidRPr="008C0092" w:rsidRDefault="008C0092" w:rsidP="008C0092">
      <w:pPr>
        <w:ind w:firstLine="709"/>
        <w:jc w:val="right"/>
        <w:rPr>
          <w:sz w:val="22"/>
          <w:szCs w:val="22"/>
        </w:rPr>
      </w:pPr>
      <w:r w:rsidRPr="008C0092">
        <w:rPr>
          <w:sz w:val="22"/>
          <w:szCs w:val="22"/>
        </w:rPr>
        <w:t>к извещению о проведении</w:t>
      </w:r>
    </w:p>
    <w:p w14:paraId="406CB725" w14:textId="77777777" w:rsidR="008C0092" w:rsidRPr="008C0092" w:rsidRDefault="008C0092" w:rsidP="008C0092">
      <w:pPr>
        <w:ind w:firstLine="709"/>
        <w:jc w:val="right"/>
        <w:rPr>
          <w:sz w:val="22"/>
          <w:szCs w:val="22"/>
        </w:rPr>
      </w:pPr>
      <w:r w:rsidRPr="008C0092">
        <w:rPr>
          <w:sz w:val="22"/>
          <w:szCs w:val="22"/>
        </w:rPr>
        <w:t>запроса котировок в электронной форме,</w:t>
      </w:r>
    </w:p>
    <w:p w14:paraId="25BAE348" w14:textId="77777777"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r w:rsidRPr="008C0092">
        <w:rPr>
          <w:sz w:val="22"/>
          <w:szCs w:val="22"/>
        </w:rPr>
        <w:t>участниками которого могут быть только</w:t>
      </w:r>
    </w:p>
    <w:p w14:paraId="0DADF6A9" w14:textId="77777777" w:rsidR="00CF1355" w:rsidRDefault="008C0092" w:rsidP="008C0092">
      <w:pPr>
        <w:ind w:firstLine="709"/>
        <w:jc w:val="right"/>
        <w:rPr>
          <w:sz w:val="22"/>
          <w:szCs w:val="22"/>
        </w:rPr>
      </w:pPr>
      <w:r w:rsidRPr="008C0092">
        <w:rPr>
          <w:sz w:val="22"/>
          <w:szCs w:val="22"/>
        </w:rPr>
        <w:t xml:space="preserve"> субъекты малого и среднего предпринимательства</w:t>
      </w:r>
    </w:p>
    <w:p w14:paraId="422CC9F1" w14:textId="77777777" w:rsidR="00601EE4" w:rsidRDefault="00601EE4" w:rsidP="008C0092">
      <w:pPr>
        <w:ind w:firstLine="709"/>
        <w:jc w:val="right"/>
        <w:rPr>
          <w:sz w:val="22"/>
          <w:szCs w:val="22"/>
        </w:rPr>
      </w:pPr>
    </w:p>
    <w:p w14:paraId="37D07ED4" w14:textId="77777777" w:rsidR="00601EE4" w:rsidRDefault="00601EE4" w:rsidP="008C0092">
      <w:pPr>
        <w:ind w:firstLine="709"/>
        <w:jc w:val="right"/>
        <w:rPr>
          <w:b/>
          <w:sz w:val="24"/>
          <w:szCs w:val="24"/>
        </w:rPr>
      </w:pPr>
    </w:p>
    <w:p w14:paraId="65DC5908" w14:textId="77777777" w:rsidR="00CF1355" w:rsidRDefault="00CF1355" w:rsidP="000260EF">
      <w:pPr>
        <w:ind w:firstLine="709"/>
        <w:jc w:val="center"/>
        <w:rPr>
          <w:b/>
          <w:sz w:val="24"/>
          <w:szCs w:val="24"/>
        </w:rPr>
      </w:pPr>
    </w:p>
    <w:p w14:paraId="5150651E" w14:textId="77777777" w:rsidR="00BA37E9" w:rsidRPr="00BA37E9" w:rsidRDefault="00BA37E9" w:rsidP="00BA37E9">
      <w:pPr>
        <w:ind w:firstLine="709"/>
        <w:jc w:val="center"/>
        <w:rPr>
          <w:b/>
          <w:sz w:val="24"/>
          <w:szCs w:val="24"/>
        </w:rPr>
      </w:pPr>
      <w:r w:rsidRPr="0028634B">
        <w:rPr>
          <w:b/>
          <w:sz w:val="24"/>
          <w:szCs w:val="24"/>
        </w:rPr>
        <w:t>СВЕДЕНИЯ О НАЧАЛЬНОЙ (МАКСИМАЛЬНОЙ) ЦЕНЕ ЕДИНИЦЫ КАЖДОГО ТОВАРА, РАБОТЫ, УСЛУГИ</w:t>
      </w:r>
    </w:p>
    <w:p w14:paraId="591793AE" w14:textId="77777777" w:rsidR="00601EE4" w:rsidRDefault="00601EE4" w:rsidP="000260EF">
      <w:pPr>
        <w:ind w:firstLine="709"/>
        <w:jc w:val="center"/>
        <w:rPr>
          <w:b/>
          <w:sz w:val="24"/>
          <w:szCs w:val="24"/>
        </w:rPr>
      </w:pPr>
    </w:p>
    <w:p w14:paraId="10FCEBEC" w14:textId="77777777" w:rsidR="00BA37E9" w:rsidRDefault="00DA31AC" w:rsidP="00BA37E9">
      <w:pPr>
        <w:ind w:firstLine="709"/>
        <w:jc w:val="both"/>
        <w:rPr>
          <w:sz w:val="22"/>
          <w:szCs w:val="22"/>
        </w:rPr>
      </w:pPr>
      <w:r w:rsidRPr="00BA37E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4709A2F2" w14:textId="77777777" w:rsidR="003F6D17" w:rsidRDefault="003F6D17" w:rsidP="00BA37E9">
      <w:pPr>
        <w:ind w:firstLine="709"/>
        <w:jc w:val="both"/>
        <w:rPr>
          <w:sz w:val="22"/>
          <w:szCs w:val="22"/>
        </w:rPr>
      </w:pPr>
    </w:p>
    <w:tbl>
      <w:tblPr>
        <w:tblW w:w="27662" w:type="dxa"/>
        <w:tblInd w:w="137" w:type="dxa"/>
        <w:tblLayout w:type="fixed"/>
        <w:tblCellMar>
          <w:left w:w="113" w:type="dxa"/>
        </w:tblCellMar>
        <w:tblLook w:val="0000" w:firstRow="0" w:lastRow="0" w:firstColumn="0" w:lastColumn="0" w:noHBand="0" w:noVBand="0"/>
      </w:tblPr>
      <w:tblGrid>
        <w:gridCol w:w="512"/>
        <w:gridCol w:w="6006"/>
        <w:gridCol w:w="707"/>
        <w:gridCol w:w="549"/>
        <w:gridCol w:w="1135"/>
        <w:gridCol w:w="1184"/>
        <w:gridCol w:w="1135"/>
        <w:gridCol w:w="1139"/>
        <w:gridCol w:w="20"/>
        <w:gridCol w:w="3206"/>
        <w:gridCol w:w="1508"/>
        <w:gridCol w:w="1508"/>
        <w:gridCol w:w="1508"/>
        <w:gridCol w:w="1508"/>
        <w:gridCol w:w="1508"/>
        <w:gridCol w:w="1508"/>
        <w:gridCol w:w="1508"/>
        <w:gridCol w:w="1513"/>
      </w:tblGrid>
      <w:tr w:rsidR="003F6D17" w14:paraId="1CA6706A" w14:textId="77777777" w:rsidTr="003F6D17">
        <w:trPr>
          <w:gridAfter w:val="8"/>
          <w:wAfter w:w="12069" w:type="dxa"/>
          <w:cantSplit/>
          <w:trHeight w:val="1188"/>
        </w:trPr>
        <w:tc>
          <w:tcPr>
            <w:tcW w:w="513" w:type="dxa"/>
            <w:vMerge w:val="restart"/>
            <w:tcBorders>
              <w:top w:val="single" w:sz="4" w:space="0" w:color="000000"/>
              <w:left w:val="single" w:sz="4" w:space="0" w:color="000000"/>
              <w:bottom w:val="single" w:sz="4" w:space="0" w:color="000000"/>
            </w:tcBorders>
            <w:shd w:val="clear" w:color="auto" w:fill="FFFFFF"/>
            <w:vAlign w:val="center"/>
          </w:tcPr>
          <w:p w14:paraId="3B781451" w14:textId="77777777" w:rsidR="003F6D17" w:rsidRDefault="003F6D17" w:rsidP="003F6D17">
            <w:pPr>
              <w:pStyle w:val="afd"/>
            </w:pPr>
            <w:r>
              <w:rPr>
                <w:rFonts w:ascii="Times New Roman" w:hAnsi="Times New Roman"/>
                <w:sz w:val="16"/>
                <w:szCs w:val="16"/>
              </w:rPr>
              <w:t>№</w:t>
            </w:r>
          </w:p>
        </w:tc>
        <w:tc>
          <w:tcPr>
            <w:tcW w:w="6008" w:type="dxa"/>
            <w:vMerge w:val="restart"/>
            <w:tcBorders>
              <w:top w:val="single" w:sz="4" w:space="0" w:color="000000"/>
              <w:left w:val="single" w:sz="4" w:space="0" w:color="000000"/>
              <w:bottom w:val="single" w:sz="4" w:space="0" w:color="000000"/>
            </w:tcBorders>
            <w:shd w:val="clear" w:color="auto" w:fill="FFFFFF"/>
            <w:vAlign w:val="center"/>
          </w:tcPr>
          <w:p w14:paraId="08B02FBC" w14:textId="77777777" w:rsidR="003F6D17" w:rsidRPr="003F6D17" w:rsidRDefault="003F6D17" w:rsidP="003F6D17">
            <w:pPr>
              <w:pStyle w:val="afd"/>
              <w:rPr>
                <w:rFonts w:ascii="Times New Roman" w:hAnsi="Times New Roman"/>
                <w:sz w:val="22"/>
                <w:szCs w:val="22"/>
              </w:rPr>
            </w:pPr>
            <w:r w:rsidRPr="003F6D17">
              <w:rPr>
                <w:rFonts w:ascii="Times New Roman" w:hAnsi="Times New Roman"/>
                <w:sz w:val="22"/>
                <w:szCs w:val="22"/>
              </w:rPr>
              <w:t>Наименование товара (работ, услуг)</w:t>
            </w:r>
          </w:p>
          <w:p w14:paraId="6A23FDA3" w14:textId="77777777" w:rsidR="003F6D17" w:rsidRPr="00AC3384" w:rsidRDefault="003F6D17" w:rsidP="003F6D17">
            <w:pPr>
              <w:pStyle w:val="a1"/>
              <w:spacing w:after="60"/>
              <w:jc w:val="center"/>
            </w:pPr>
          </w:p>
        </w:tc>
        <w:tc>
          <w:tcPr>
            <w:tcW w:w="708" w:type="dxa"/>
            <w:vMerge w:val="restart"/>
            <w:tcBorders>
              <w:top w:val="single" w:sz="4" w:space="0" w:color="000000"/>
              <w:left w:val="single" w:sz="4" w:space="0" w:color="000000"/>
              <w:bottom w:val="single" w:sz="4" w:space="0" w:color="000000"/>
            </w:tcBorders>
            <w:shd w:val="clear" w:color="auto" w:fill="FFFFFF"/>
            <w:vAlign w:val="center"/>
          </w:tcPr>
          <w:p w14:paraId="01C634DA" w14:textId="77777777" w:rsidR="003F6D17" w:rsidRPr="000B511D" w:rsidRDefault="003F6D17" w:rsidP="003F6D17">
            <w:pPr>
              <w:pStyle w:val="afd"/>
              <w:rPr>
                <w:rFonts w:ascii="Times New Roman" w:hAnsi="Times New Roman"/>
                <w:sz w:val="20"/>
                <w:szCs w:val="20"/>
              </w:rPr>
            </w:pPr>
            <w:r w:rsidRPr="000B511D">
              <w:rPr>
                <w:rFonts w:ascii="Times New Roman" w:hAnsi="Times New Roman"/>
                <w:sz w:val="20"/>
                <w:szCs w:val="20"/>
              </w:rPr>
              <w:t>Единица измерения</w:t>
            </w:r>
          </w:p>
        </w:tc>
        <w:tc>
          <w:tcPr>
            <w:tcW w:w="549" w:type="dxa"/>
            <w:vMerge w:val="restart"/>
            <w:tcBorders>
              <w:top w:val="single" w:sz="4" w:space="0" w:color="000000"/>
              <w:left w:val="single" w:sz="4" w:space="0" w:color="000000"/>
              <w:bottom w:val="single" w:sz="4" w:space="0" w:color="000000"/>
            </w:tcBorders>
            <w:shd w:val="clear" w:color="auto" w:fill="FFFFFF"/>
            <w:vAlign w:val="center"/>
          </w:tcPr>
          <w:p w14:paraId="2BE6527C" w14:textId="77777777" w:rsidR="003F6D17" w:rsidRPr="000B511D" w:rsidRDefault="003F6D17" w:rsidP="003F6D17">
            <w:pPr>
              <w:pStyle w:val="afd"/>
              <w:rPr>
                <w:rFonts w:ascii="Times New Roman" w:hAnsi="Times New Roman"/>
                <w:sz w:val="20"/>
                <w:szCs w:val="20"/>
              </w:rPr>
            </w:pPr>
            <w:r w:rsidRPr="000B511D">
              <w:rPr>
                <w:rFonts w:ascii="Times New Roman" w:hAnsi="Times New Roman"/>
                <w:sz w:val="20"/>
                <w:szCs w:val="20"/>
              </w:rPr>
              <w:t>Кол-во</w:t>
            </w:r>
          </w:p>
        </w:tc>
        <w:tc>
          <w:tcPr>
            <w:tcW w:w="3454" w:type="dxa"/>
            <w:gridSpan w:val="3"/>
            <w:tcBorders>
              <w:top w:val="single" w:sz="4" w:space="0" w:color="000000"/>
              <w:left w:val="single" w:sz="4" w:space="0" w:color="000000"/>
              <w:bottom w:val="single" w:sz="4" w:space="0" w:color="000000"/>
            </w:tcBorders>
            <w:shd w:val="clear" w:color="auto" w:fill="FFFFFF"/>
            <w:vAlign w:val="center"/>
          </w:tcPr>
          <w:p w14:paraId="3DF716DF" w14:textId="74E15613" w:rsidR="003F6D17" w:rsidRPr="003F6D17" w:rsidRDefault="003F6D17" w:rsidP="003F6D17">
            <w:pPr>
              <w:pStyle w:val="afd"/>
              <w:rPr>
                <w:rFonts w:ascii="Times New Roman" w:hAnsi="Times New Roman"/>
                <w:sz w:val="20"/>
                <w:szCs w:val="20"/>
              </w:rPr>
            </w:pPr>
            <w:r w:rsidRPr="003F6D17">
              <w:rPr>
                <w:rFonts w:ascii="Times New Roman" w:hAnsi="Times New Roman"/>
                <w:sz w:val="20"/>
                <w:szCs w:val="20"/>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39" w:type="dxa"/>
            <w:vMerge w:val="restart"/>
            <w:tcBorders>
              <w:top w:val="single" w:sz="4" w:space="0" w:color="000000"/>
              <w:left w:val="single" w:sz="4" w:space="0" w:color="000000"/>
              <w:bottom w:val="single" w:sz="4" w:space="0" w:color="000000"/>
            </w:tcBorders>
            <w:shd w:val="clear" w:color="auto" w:fill="FFFFFF"/>
            <w:vAlign w:val="center"/>
          </w:tcPr>
          <w:p w14:paraId="4B353FDA" w14:textId="03AFFFE2" w:rsidR="003F6D17" w:rsidRDefault="003F6D17" w:rsidP="003F6D17">
            <w:pPr>
              <w:pStyle w:val="afd"/>
            </w:pPr>
            <w:r>
              <w:rPr>
                <w:rFonts w:ascii="Times New Roman" w:hAnsi="Times New Roman"/>
                <w:sz w:val="16"/>
                <w:szCs w:val="16"/>
              </w:rPr>
              <w:t xml:space="preserve">Средняя арифметическая цена за единицу  </w:t>
            </w:r>
            <w:proofErr w:type="gramStart"/>
            <w:r>
              <w:rPr>
                <w:rFonts w:ascii="Times New Roman" w:hAnsi="Times New Roman"/>
                <w:sz w:val="16"/>
                <w:szCs w:val="16"/>
              </w:rPr>
              <w:t xml:space="preserve">   &lt;</w:t>
            </w:r>
            <w:proofErr w:type="gramEnd"/>
            <w:r>
              <w:rPr>
                <w:rFonts w:ascii="Times New Roman" w:hAnsi="Times New Roman"/>
                <w:sz w:val="16"/>
                <w:szCs w:val="16"/>
              </w:rPr>
              <w:t>ц&gt;</w:t>
            </w:r>
          </w:p>
        </w:tc>
        <w:tc>
          <w:tcPr>
            <w:tcW w:w="322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4DF7C0A" w14:textId="77777777" w:rsidR="003F6D17" w:rsidRDefault="003F6D17" w:rsidP="003F6D17">
            <w:pPr>
              <w:pStyle w:val="afd"/>
            </w:pPr>
            <w:r>
              <w:rPr>
                <w:rFonts w:ascii="Times New Roman" w:hAnsi="Times New Roman"/>
                <w:sz w:val="16"/>
                <w:szCs w:val="16"/>
              </w:rPr>
              <w:t xml:space="preserve">НМЦД рынка = </w:t>
            </w:r>
            <w:proofErr w:type="spellStart"/>
            <w:r>
              <w:rPr>
                <w:rFonts w:ascii="Times New Roman" w:hAnsi="Times New Roman"/>
                <w:sz w:val="16"/>
                <w:szCs w:val="16"/>
              </w:rPr>
              <w:t>SЦi</w:t>
            </w:r>
            <w:proofErr w:type="spellEnd"/>
            <w:r>
              <w:rPr>
                <w:rFonts w:ascii="Times New Roman" w:hAnsi="Times New Roman"/>
                <w:sz w:val="16"/>
                <w:szCs w:val="16"/>
              </w:rPr>
              <w:t xml:space="preserve"> / N</w:t>
            </w:r>
            <w:r>
              <w:rPr>
                <w:rFonts w:ascii="Times New Roman" w:hAnsi="Times New Roman"/>
                <w:sz w:val="16"/>
                <w:szCs w:val="16"/>
              </w:rPr>
              <w:br/>
            </w:r>
            <w:r>
              <w:rPr>
                <w:rFonts w:ascii="Times New Roman" w:hAnsi="Times New Roman"/>
                <w:sz w:val="16"/>
                <w:szCs w:val="16"/>
              </w:rPr>
              <w:br/>
              <w:t>НМЦД рынка — НМЦД, определяемая методом сопоставимых рыночных цен (анализа рынка);</w:t>
            </w:r>
            <w:r>
              <w:rPr>
                <w:rFonts w:ascii="Times New Roman" w:hAnsi="Times New Roman"/>
                <w:sz w:val="16"/>
                <w:szCs w:val="16"/>
              </w:rPr>
              <w:br/>
              <w:t>N — количество значений, используемых в расчёте;</w:t>
            </w:r>
            <w:r>
              <w:rPr>
                <w:rFonts w:ascii="Times New Roman" w:hAnsi="Times New Roman"/>
                <w:sz w:val="16"/>
                <w:szCs w:val="16"/>
              </w:rPr>
              <w:br/>
              <w:t>i — номер источника ценовой информации;</w:t>
            </w:r>
            <w:r>
              <w:rPr>
                <w:rFonts w:ascii="Times New Roman" w:hAnsi="Times New Roman"/>
                <w:sz w:val="16"/>
                <w:szCs w:val="16"/>
              </w:rPr>
              <w:br/>
            </w:r>
            <w:proofErr w:type="spellStart"/>
            <w:r>
              <w:rPr>
                <w:rFonts w:ascii="Times New Roman" w:hAnsi="Times New Roman"/>
                <w:sz w:val="16"/>
                <w:szCs w:val="16"/>
              </w:rPr>
              <w:t>SЦi</w:t>
            </w:r>
            <w:proofErr w:type="spellEnd"/>
            <w:r>
              <w:rPr>
                <w:rFonts w:ascii="Times New Roman" w:hAnsi="Times New Roman"/>
                <w:sz w:val="16"/>
                <w:szCs w:val="16"/>
              </w:rPr>
              <w:t xml:space="preserve"> — сумма товаров, работ, услуг </w:t>
            </w:r>
            <w:proofErr w:type="spellStart"/>
            <w:r>
              <w:rPr>
                <w:rFonts w:ascii="Times New Roman" w:hAnsi="Times New Roman"/>
                <w:sz w:val="16"/>
                <w:szCs w:val="16"/>
              </w:rPr>
              <w:t>Цi</w:t>
            </w:r>
            <w:proofErr w:type="spellEnd"/>
            <w:r>
              <w:rPr>
                <w:rFonts w:ascii="Times New Roman" w:hAnsi="Times New Roman"/>
                <w:sz w:val="16"/>
                <w:szCs w:val="16"/>
              </w:rPr>
              <w:br/>
            </w:r>
            <w:proofErr w:type="spellStart"/>
            <w:r>
              <w:rPr>
                <w:rFonts w:ascii="Times New Roman" w:hAnsi="Times New Roman"/>
                <w:sz w:val="16"/>
                <w:szCs w:val="16"/>
              </w:rPr>
              <w:t>Цi</w:t>
            </w:r>
            <w:proofErr w:type="spellEnd"/>
            <w:r>
              <w:rPr>
                <w:rFonts w:ascii="Times New Roman" w:hAnsi="Times New Roman"/>
                <w:sz w:val="16"/>
                <w:szCs w:val="16"/>
              </w:rPr>
              <w:t xml:space="preserve"> — цена единицы товара, работы, услуги, представленная в источнике с номером (i)</w:t>
            </w:r>
          </w:p>
        </w:tc>
      </w:tr>
      <w:tr w:rsidR="003F6D17" w14:paraId="20019CC8" w14:textId="77777777" w:rsidTr="003F6D17">
        <w:trPr>
          <w:gridAfter w:val="8"/>
          <w:wAfter w:w="12069" w:type="dxa"/>
          <w:cantSplit/>
          <w:trHeight w:val="1822"/>
        </w:trPr>
        <w:tc>
          <w:tcPr>
            <w:tcW w:w="513" w:type="dxa"/>
            <w:vMerge/>
            <w:tcBorders>
              <w:top w:val="single" w:sz="4" w:space="0" w:color="000000"/>
              <w:left w:val="single" w:sz="4" w:space="0" w:color="000000"/>
              <w:bottom w:val="single" w:sz="4" w:space="0" w:color="000000"/>
            </w:tcBorders>
            <w:shd w:val="clear" w:color="auto" w:fill="FFFFFF"/>
          </w:tcPr>
          <w:p w14:paraId="383351C0" w14:textId="77777777" w:rsidR="003F6D17" w:rsidRDefault="003F6D17" w:rsidP="00450E37">
            <w:pPr>
              <w:pStyle w:val="afd"/>
              <w:snapToGrid w:val="0"/>
              <w:rPr>
                <w:rFonts w:ascii="Times New Roman" w:hAnsi="Times New Roman"/>
                <w:sz w:val="16"/>
                <w:szCs w:val="16"/>
              </w:rPr>
            </w:pPr>
          </w:p>
        </w:tc>
        <w:tc>
          <w:tcPr>
            <w:tcW w:w="6008" w:type="dxa"/>
            <w:vMerge/>
            <w:tcBorders>
              <w:top w:val="single" w:sz="4" w:space="0" w:color="000000"/>
              <w:left w:val="single" w:sz="4" w:space="0" w:color="000000"/>
              <w:bottom w:val="single" w:sz="4" w:space="0" w:color="000000"/>
            </w:tcBorders>
            <w:shd w:val="clear" w:color="auto" w:fill="FFFFFF"/>
          </w:tcPr>
          <w:p w14:paraId="23D3F1EB" w14:textId="77777777" w:rsidR="003F6D17" w:rsidRPr="00AC3384" w:rsidRDefault="003F6D17" w:rsidP="00450E37">
            <w:pPr>
              <w:pStyle w:val="afd"/>
              <w:snapToGrid w:val="0"/>
              <w:rPr>
                <w:rFonts w:ascii="Times New Roman" w:hAnsi="Times New Roman"/>
              </w:rPr>
            </w:pPr>
          </w:p>
        </w:tc>
        <w:tc>
          <w:tcPr>
            <w:tcW w:w="708" w:type="dxa"/>
            <w:vMerge/>
            <w:tcBorders>
              <w:top w:val="single" w:sz="4" w:space="0" w:color="000000"/>
              <w:left w:val="single" w:sz="4" w:space="0" w:color="000000"/>
              <w:bottom w:val="single" w:sz="4" w:space="0" w:color="000000"/>
            </w:tcBorders>
            <w:shd w:val="clear" w:color="auto" w:fill="FFFFFF"/>
          </w:tcPr>
          <w:p w14:paraId="14F47C92" w14:textId="77777777" w:rsidR="003F6D17" w:rsidRPr="00AC3384" w:rsidRDefault="003F6D17" w:rsidP="00450E37">
            <w:pPr>
              <w:pStyle w:val="afd"/>
              <w:snapToGrid w:val="0"/>
              <w:rPr>
                <w:rFonts w:ascii="Times New Roman" w:hAnsi="Times New Roman"/>
              </w:rPr>
            </w:pPr>
          </w:p>
        </w:tc>
        <w:tc>
          <w:tcPr>
            <w:tcW w:w="549" w:type="dxa"/>
            <w:vMerge/>
            <w:tcBorders>
              <w:top w:val="single" w:sz="4" w:space="0" w:color="000000"/>
              <w:left w:val="single" w:sz="4" w:space="0" w:color="000000"/>
              <w:bottom w:val="single" w:sz="4" w:space="0" w:color="000000"/>
            </w:tcBorders>
            <w:shd w:val="clear" w:color="auto" w:fill="FFFFFF"/>
          </w:tcPr>
          <w:p w14:paraId="025BA95C" w14:textId="77777777" w:rsidR="003F6D17" w:rsidRPr="00AC3384" w:rsidRDefault="003F6D17" w:rsidP="00450E37">
            <w:pPr>
              <w:pStyle w:val="afd"/>
              <w:snapToGrid w:val="0"/>
              <w:rPr>
                <w:rFonts w:ascii="Times New Roman" w:hAnsi="Times New Roman"/>
              </w:rPr>
            </w:pPr>
          </w:p>
        </w:tc>
        <w:tc>
          <w:tcPr>
            <w:tcW w:w="1135" w:type="dxa"/>
            <w:tcBorders>
              <w:top w:val="single" w:sz="4" w:space="0" w:color="000000"/>
              <w:left w:val="single" w:sz="4" w:space="0" w:color="000000"/>
              <w:bottom w:val="single" w:sz="4" w:space="0" w:color="000000"/>
            </w:tcBorders>
            <w:shd w:val="clear" w:color="auto" w:fill="FFFFFF"/>
          </w:tcPr>
          <w:p w14:paraId="117CEA5E" w14:textId="77777777" w:rsidR="003F6D17" w:rsidRPr="00B6733F" w:rsidRDefault="003F6D17" w:rsidP="00450E37">
            <w:pPr>
              <w:pStyle w:val="afd"/>
              <w:jc w:val="left"/>
              <w:rPr>
                <w:rFonts w:ascii="Times New Roman" w:hAnsi="Times New Roman"/>
                <w:sz w:val="14"/>
                <w:szCs w:val="14"/>
              </w:rPr>
            </w:pPr>
            <w:r w:rsidRPr="00B6733F">
              <w:rPr>
                <w:rFonts w:ascii="Times New Roman" w:hAnsi="Times New Roman"/>
                <w:sz w:val="14"/>
                <w:szCs w:val="14"/>
                <w:highlight w:val="white"/>
              </w:rPr>
              <w:t xml:space="preserve">Коммерческое предложение 1 от </w:t>
            </w:r>
            <w:r>
              <w:rPr>
                <w:rFonts w:ascii="Times New Roman" w:hAnsi="Times New Roman"/>
                <w:sz w:val="14"/>
                <w:szCs w:val="14"/>
              </w:rPr>
              <w:t>01.11.2025г.</w:t>
            </w:r>
          </w:p>
        </w:tc>
        <w:tc>
          <w:tcPr>
            <w:tcW w:w="1184" w:type="dxa"/>
            <w:tcBorders>
              <w:top w:val="single" w:sz="4" w:space="0" w:color="000000"/>
              <w:left w:val="single" w:sz="4" w:space="0" w:color="000000"/>
              <w:bottom w:val="single" w:sz="4" w:space="0" w:color="000000"/>
            </w:tcBorders>
            <w:shd w:val="clear" w:color="auto" w:fill="FFFFFF"/>
          </w:tcPr>
          <w:p w14:paraId="0037D79F" w14:textId="77777777" w:rsidR="003F6D17" w:rsidRDefault="003F6D17" w:rsidP="00450E37">
            <w:pPr>
              <w:pStyle w:val="afd"/>
              <w:jc w:val="left"/>
            </w:pPr>
            <w:r>
              <w:rPr>
                <w:rFonts w:ascii="Times New Roman" w:hAnsi="Times New Roman"/>
                <w:sz w:val="14"/>
                <w:szCs w:val="14"/>
                <w:highlight w:val="white"/>
              </w:rPr>
              <w:t xml:space="preserve">Коммерческое предложение 2   </w:t>
            </w:r>
            <w:r w:rsidRPr="00B6733F">
              <w:rPr>
                <w:rFonts w:ascii="Times New Roman" w:hAnsi="Times New Roman"/>
                <w:sz w:val="14"/>
                <w:szCs w:val="14"/>
                <w:highlight w:val="white"/>
              </w:rPr>
              <w:t xml:space="preserve">от </w:t>
            </w:r>
            <w:r>
              <w:rPr>
                <w:rFonts w:ascii="Times New Roman" w:hAnsi="Times New Roman"/>
                <w:sz w:val="14"/>
                <w:szCs w:val="14"/>
              </w:rPr>
              <w:t>01.11.2025г.</w:t>
            </w:r>
          </w:p>
        </w:tc>
        <w:tc>
          <w:tcPr>
            <w:tcW w:w="1135" w:type="dxa"/>
            <w:tcBorders>
              <w:top w:val="single" w:sz="4" w:space="0" w:color="000000"/>
              <w:left w:val="single" w:sz="4" w:space="0" w:color="000000"/>
              <w:bottom w:val="single" w:sz="4" w:space="0" w:color="000000"/>
            </w:tcBorders>
            <w:shd w:val="clear" w:color="auto" w:fill="FFFFFF"/>
          </w:tcPr>
          <w:p w14:paraId="79578D1B" w14:textId="77777777" w:rsidR="003F6D17" w:rsidRDefault="003F6D17" w:rsidP="00450E37">
            <w:pPr>
              <w:pStyle w:val="afd"/>
              <w:jc w:val="left"/>
            </w:pPr>
            <w:r>
              <w:rPr>
                <w:rFonts w:ascii="Times New Roman" w:hAnsi="Times New Roman"/>
                <w:sz w:val="14"/>
                <w:szCs w:val="14"/>
                <w:highlight w:val="white"/>
              </w:rPr>
              <w:t xml:space="preserve">Коммерческое предложение 3     </w:t>
            </w:r>
            <w:r w:rsidRPr="00B6733F">
              <w:rPr>
                <w:rFonts w:ascii="Times New Roman" w:hAnsi="Times New Roman"/>
                <w:sz w:val="14"/>
                <w:szCs w:val="14"/>
                <w:highlight w:val="white"/>
              </w:rPr>
              <w:t xml:space="preserve">от </w:t>
            </w:r>
            <w:r>
              <w:rPr>
                <w:rFonts w:ascii="Times New Roman" w:hAnsi="Times New Roman"/>
                <w:sz w:val="14"/>
                <w:szCs w:val="14"/>
              </w:rPr>
              <w:t>01.11.2025г.</w:t>
            </w:r>
          </w:p>
        </w:tc>
        <w:tc>
          <w:tcPr>
            <w:tcW w:w="1139" w:type="dxa"/>
            <w:vMerge/>
            <w:tcBorders>
              <w:top w:val="single" w:sz="4" w:space="0" w:color="000000"/>
              <w:left w:val="single" w:sz="4" w:space="0" w:color="000000"/>
              <w:bottom w:val="single" w:sz="4" w:space="0" w:color="000000"/>
            </w:tcBorders>
            <w:shd w:val="clear" w:color="auto" w:fill="FFFFFF"/>
          </w:tcPr>
          <w:p w14:paraId="2ECD344E" w14:textId="77777777" w:rsidR="003F6D17" w:rsidRDefault="003F6D17" w:rsidP="00450E37">
            <w:pPr>
              <w:pStyle w:val="afd"/>
              <w:snapToGrid w:val="0"/>
              <w:rPr>
                <w:rFonts w:ascii="Times New Roman" w:hAnsi="Times New Roman"/>
                <w:sz w:val="16"/>
                <w:szCs w:val="16"/>
              </w:rPr>
            </w:pPr>
          </w:p>
        </w:tc>
        <w:tc>
          <w:tcPr>
            <w:tcW w:w="3222" w:type="dxa"/>
            <w:gridSpan w:val="2"/>
            <w:vMerge/>
            <w:tcBorders>
              <w:top w:val="single" w:sz="4" w:space="0" w:color="000000"/>
              <w:left w:val="single" w:sz="4" w:space="0" w:color="000000"/>
              <w:bottom w:val="single" w:sz="4" w:space="0" w:color="000000"/>
              <w:right w:val="single" w:sz="4" w:space="0" w:color="000000"/>
            </w:tcBorders>
            <w:shd w:val="clear" w:color="auto" w:fill="FFFFFF"/>
          </w:tcPr>
          <w:p w14:paraId="115C60FE" w14:textId="77777777" w:rsidR="003F6D17" w:rsidRDefault="003F6D17" w:rsidP="00450E37">
            <w:pPr>
              <w:pStyle w:val="afd"/>
              <w:snapToGrid w:val="0"/>
              <w:jc w:val="right"/>
              <w:rPr>
                <w:rFonts w:ascii="Times New Roman" w:hAnsi="Times New Roman"/>
                <w:sz w:val="16"/>
                <w:szCs w:val="16"/>
              </w:rPr>
            </w:pPr>
          </w:p>
        </w:tc>
      </w:tr>
      <w:tr w:rsidR="003F6D17" w:rsidRPr="00EA2C0F" w14:paraId="2C8C5F64" w14:textId="77777777" w:rsidTr="003F6D17">
        <w:trPr>
          <w:gridAfter w:val="8"/>
          <w:wAfter w:w="12069" w:type="dxa"/>
        </w:trPr>
        <w:tc>
          <w:tcPr>
            <w:tcW w:w="513" w:type="dxa"/>
            <w:tcBorders>
              <w:top w:val="single" w:sz="4" w:space="0" w:color="000000"/>
              <w:left w:val="single" w:sz="4" w:space="0" w:color="000000"/>
              <w:bottom w:val="single" w:sz="4" w:space="0" w:color="000000"/>
            </w:tcBorders>
            <w:shd w:val="clear" w:color="auto" w:fill="FFFFFF"/>
            <w:vAlign w:val="center"/>
          </w:tcPr>
          <w:p w14:paraId="78E87A72"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color w:val="000000"/>
                <w:sz w:val="20"/>
                <w:szCs w:val="20"/>
                <w:shd w:val="clear" w:color="auto" w:fill="FFFFFF"/>
              </w:rPr>
              <w:t>1</w:t>
            </w:r>
          </w:p>
        </w:tc>
        <w:tc>
          <w:tcPr>
            <w:tcW w:w="6008" w:type="dxa"/>
            <w:tcBorders>
              <w:top w:val="single" w:sz="4" w:space="0" w:color="000000"/>
              <w:left w:val="single" w:sz="4" w:space="0" w:color="000000"/>
              <w:bottom w:val="single" w:sz="4" w:space="0" w:color="000000"/>
            </w:tcBorders>
            <w:shd w:val="clear" w:color="auto" w:fill="FFFFFF"/>
          </w:tcPr>
          <w:p w14:paraId="09AE66CC" w14:textId="77777777" w:rsidR="003F6D17" w:rsidRPr="00F21FDF" w:rsidRDefault="003F6D17" w:rsidP="00450E37">
            <w:r w:rsidRPr="00F21FDF">
              <w:t xml:space="preserve">Барабан тормозной 5511 </w:t>
            </w:r>
          </w:p>
        </w:tc>
        <w:tc>
          <w:tcPr>
            <w:tcW w:w="708" w:type="dxa"/>
            <w:tcBorders>
              <w:top w:val="single" w:sz="4" w:space="0" w:color="000000"/>
              <w:left w:val="single" w:sz="4" w:space="0" w:color="000000"/>
              <w:bottom w:val="single" w:sz="4" w:space="0" w:color="000000"/>
            </w:tcBorders>
            <w:shd w:val="clear" w:color="auto" w:fill="FFFFFF"/>
            <w:vAlign w:val="center"/>
          </w:tcPr>
          <w:p w14:paraId="02AA4B7F"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5A1F0121" w14:textId="77777777" w:rsidR="003F6D17" w:rsidRPr="00F21FDF" w:rsidRDefault="003F6D17" w:rsidP="00450E37">
            <w:pPr>
              <w:jc w:val="center"/>
              <w:rPr>
                <w:lang w:val="en-US"/>
              </w:rP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727B3F75" w14:textId="77777777" w:rsidR="003F6D17" w:rsidRPr="00EA2C0F" w:rsidRDefault="003F6D17" w:rsidP="00450E37">
            <w:pPr>
              <w:jc w:val="center"/>
            </w:pPr>
            <w:r>
              <w:rPr>
                <w:rFonts w:ascii="Calibri" w:hAnsi="Calibri" w:cs="Calibri"/>
                <w:color w:val="000000"/>
                <w:sz w:val="22"/>
                <w:szCs w:val="22"/>
              </w:rPr>
              <w:t>10 809,00</w:t>
            </w:r>
          </w:p>
        </w:tc>
        <w:tc>
          <w:tcPr>
            <w:tcW w:w="1184" w:type="dxa"/>
            <w:tcBorders>
              <w:top w:val="single" w:sz="4" w:space="0" w:color="000000"/>
              <w:left w:val="single" w:sz="4" w:space="0" w:color="000000"/>
              <w:bottom w:val="single" w:sz="4" w:space="0" w:color="000000"/>
            </w:tcBorders>
            <w:shd w:val="clear" w:color="auto" w:fill="FFFFFF"/>
            <w:vAlign w:val="center"/>
          </w:tcPr>
          <w:p w14:paraId="7D3E4EA1" w14:textId="77777777" w:rsidR="003F6D17" w:rsidRPr="00EA2C0F" w:rsidRDefault="003F6D17" w:rsidP="00450E37">
            <w:pPr>
              <w:jc w:val="center"/>
            </w:pPr>
            <w:r>
              <w:rPr>
                <w:rFonts w:ascii="Calibri" w:hAnsi="Calibri" w:cs="Calibri"/>
                <w:color w:val="000000"/>
                <w:sz w:val="22"/>
                <w:szCs w:val="22"/>
              </w:rPr>
              <w:t>11 565,63</w:t>
            </w:r>
          </w:p>
        </w:tc>
        <w:tc>
          <w:tcPr>
            <w:tcW w:w="1135" w:type="dxa"/>
            <w:tcBorders>
              <w:top w:val="single" w:sz="4" w:space="0" w:color="000000"/>
              <w:left w:val="single" w:sz="4" w:space="0" w:color="000000"/>
              <w:bottom w:val="single" w:sz="4" w:space="0" w:color="000000"/>
            </w:tcBorders>
            <w:shd w:val="clear" w:color="auto" w:fill="FFFFFF"/>
            <w:vAlign w:val="center"/>
          </w:tcPr>
          <w:p w14:paraId="5A5B82AE" w14:textId="77777777" w:rsidR="003F6D17" w:rsidRPr="00EA2C0F" w:rsidRDefault="003F6D17" w:rsidP="00450E37">
            <w:pPr>
              <w:jc w:val="center"/>
            </w:pPr>
            <w:r>
              <w:rPr>
                <w:rFonts w:ascii="Calibri" w:hAnsi="Calibri" w:cs="Calibri"/>
                <w:color w:val="000000"/>
                <w:sz w:val="22"/>
                <w:szCs w:val="22"/>
              </w:rPr>
              <w:t>11 566,00</w:t>
            </w:r>
          </w:p>
        </w:tc>
        <w:tc>
          <w:tcPr>
            <w:tcW w:w="1139" w:type="dxa"/>
            <w:tcBorders>
              <w:top w:val="single" w:sz="4" w:space="0" w:color="000000"/>
              <w:left w:val="single" w:sz="4" w:space="0" w:color="000000"/>
              <w:bottom w:val="single" w:sz="4" w:space="0" w:color="000000"/>
            </w:tcBorders>
            <w:shd w:val="clear" w:color="auto" w:fill="FFFFFF"/>
            <w:vAlign w:val="center"/>
          </w:tcPr>
          <w:p w14:paraId="03B1215C" w14:textId="77777777" w:rsidR="003F6D17" w:rsidRPr="00EA2C0F" w:rsidRDefault="003F6D17" w:rsidP="00450E37">
            <w:pPr>
              <w:jc w:val="center"/>
            </w:pPr>
            <w:r>
              <w:rPr>
                <w:rFonts w:ascii="Calibri" w:hAnsi="Calibri" w:cs="Calibri"/>
                <w:color w:val="000000"/>
                <w:sz w:val="22"/>
                <w:szCs w:val="22"/>
              </w:rPr>
              <w:t>11 313,54</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D597939" w14:textId="77777777" w:rsidR="003F6D17" w:rsidRPr="00EA2C0F" w:rsidRDefault="003F6D17" w:rsidP="00450E37">
            <w:pPr>
              <w:jc w:val="center"/>
            </w:pPr>
            <w:r>
              <w:rPr>
                <w:rFonts w:ascii="Calibri" w:hAnsi="Calibri" w:cs="Calibri"/>
                <w:color w:val="000000"/>
                <w:sz w:val="22"/>
                <w:szCs w:val="22"/>
              </w:rPr>
              <w:t>11 313,54</w:t>
            </w:r>
          </w:p>
        </w:tc>
      </w:tr>
      <w:tr w:rsidR="003F6D17" w:rsidRPr="00EA2C0F" w14:paraId="0BF907BE"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20345772"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2</w:t>
            </w:r>
          </w:p>
        </w:tc>
        <w:tc>
          <w:tcPr>
            <w:tcW w:w="6008" w:type="dxa"/>
            <w:tcBorders>
              <w:left w:val="single" w:sz="4" w:space="0" w:color="000000"/>
              <w:bottom w:val="single" w:sz="4" w:space="0" w:color="000000"/>
            </w:tcBorders>
            <w:shd w:val="clear" w:color="auto" w:fill="FFFFFF"/>
          </w:tcPr>
          <w:p w14:paraId="130B7B45" w14:textId="77777777" w:rsidR="003F6D17" w:rsidRPr="00F21FDF" w:rsidRDefault="003F6D17" w:rsidP="00450E37">
            <w:r w:rsidRPr="00F21FDF">
              <w:t xml:space="preserve">Барабан тормозной 6520 </w:t>
            </w:r>
          </w:p>
        </w:tc>
        <w:tc>
          <w:tcPr>
            <w:tcW w:w="708" w:type="dxa"/>
            <w:tcBorders>
              <w:left w:val="single" w:sz="4" w:space="0" w:color="000000"/>
              <w:bottom w:val="single" w:sz="4" w:space="0" w:color="000000"/>
            </w:tcBorders>
            <w:shd w:val="clear" w:color="auto" w:fill="FFFFFF"/>
            <w:vAlign w:val="center"/>
          </w:tcPr>
          <w:p w14:paraId="3A84CB27"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13725CC8"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255E0E51" w14:textId="77777777" w:rsidR="003F6D17" w:rsidRPr="00EA2C0F" w:rsidRDefault="003F6D17" w:rsidP="00450E37">
            <w:pPr>
              <w:jc w:val="center"/>
            </w:pPr>
            <w:r>
              <w:rPr>
                <w:rFonts w:ascii="Calibri" w:hAnsi="Calibri" w:cs="Calibri"/>
                <w:color w:val="000000"/>
                <w:sz w:val="22"/>
                <w:szCs w:val="22"/>
              </w:rPr>
              <w:t>15 853,00</w:t>
            </w:r>
          </w:p>
        </w:tc>
        <w:tc>
          <w:tcPr>
            <w:tcW w:w="1184" w:type="dxa"/>
            <w:tcBorders>
              <w:left w:val="single" w:sz="4" w:space="0" w:color="000000"/>
              <w:bottom w:val="single" w:sz="4" w:space="0" w:color="000000"/>
            </w:tcBorders>
            <w:shd w:val="clear" w:color="auto" w:fill="FFFFFF"/>
            <w:vAlign w:val="center"/>
          </w:tcPr>
          <w:p w14:paraId="245812F8" w14:textId="77777777" w:rsidR="003F6D17" w:rsidRPr="00EA2C0F" w:rsidRDefault="003F6D17" w:rsidP="00450E37">
            <w:pPr>
              <w:jc w:val="center"/>
            </w:pPr>
            <w:r>
              <w:rPr>
                <w:rFonts w:ascii="Calibri" w:hAnsi="Calibri" w:cs="Calibri"/>
                <w:color w:val="000000"/>
                <w:sz w:val="22"/>
                <w:szCs w:val="22"/>
              </w:rPr>
              <w:t>16 962,71</w:t>
            </w:r>
          </w:p>
        </w:tc>
        <w:tc>
          <w:tcPr>
            <w:tcW w:w="1135" w:type="dxa"/>
            <w:tcBorders>
              <w:left w:val="single" w:sz="4" w:space="0" w:color="000000"/>
              <w:bottom w:val="single" w:sz="4" w:space="0" w:color="000000"/>
            </w:tcBorders>
            <w:shd w:val="clear" w:color="auto" w:fill="FFFFFF"/>
            <w:vAlign w:val="center"/>
          </w:tcPr>
          <w:p w14:paraId="61DC69E4" w14:textId="77777777" w:rsidR="003F6D17" w:rsidRPr="00EA2C0F" w:rsidRDefault="003F6D17" w:rsidP="00450E37">
            <w:pPr>
              <w:jc w:val="center"/>
            </w:pPr>
            <w:r>
              <w:rPr>
                <w:rFonts w:ascii="Calibri" w:hAnsi="Calibri" w:cs="Calibri"/>
                <w:color w:val="000000"/>
                <w:sz w:val="22"/>
                <w:szCs w:val="22"/>
              </w:rPr>
              <w:t>16 963,00</w:t>
            </w:r>
          </w:p>
        </w:tc>
        <w:tc>
          <w:tcPr>
            <w:tcW w:w="1139" w:type="dxa"/>
            <w:tcBorders>
              <w:left w:val="single" w:sz="4" w:space="0" w:color="000000"/>
              <w:bottom w:val="single" w:sz="4" w:space="0" w:color="000000"/>
            </w:tcBorders>
            <w:shd w:val="clear" w:color="auto" w:fill="FFFFFF"/>
            <w:vAlign w:val="center"/>
          </w:tcPr>
          <w:p w14:paraId="5FD739B3" w14:textId="77777777" w:rsidR="003F6D17" w:rsidRPr="00EA2C0F" w:rsidRDefault="003F6D17" w:rsidP="00450E37">
            <w:pPr>
              <w:jc w:val="center"/>
            </w:pPr>
            <w:r>
              <w:rPr>
                <w:rFonts w:ascii="Calibri" w:hAnsi="Calibri" w:cs="Calibri"/>
                <w:color w:val="000000"/>
                <w:sz w:val="22"/>
                <w:szCs w:val="22"/>
              </w:rPr>
              <w:t>16 592,90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5ECD7B1E" w14:textId="77777777" w:rsidR="003F6D17" w:rsidRPr="00EA2C0F" w:rsidRDefault="003F6D17" w:rsidP="00450E37">
            <w:pPr>
              <w:jc w:val="center"/>
            </w:pPr>
            <w:r>
              <w:rPr>
                <w:rFonts w:ascii="Calibri" w:hAnsi="Calibri" w:cs="Calibri"/>
                <w:color w:val="000000"/>
                <w:sz w:val="22"/>
                <w:szCs w:val="22"/>
              </w:rPr>
              <w:t>16 592,90</w:t>
            </w:r>
          </w:p>
        </w:tc>
      </w:tr>
      <w:tr w:rsidR="003F6D17" w:rsidRPr="00EA2C0F" w14:paraId="64D887DC"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BAAAF54"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3</w:t>
            </w:r>
          </w:p>
        </w:tc>
        <w:tc>
          <w:tcPr>
            <w:tcW w:w="6008" w:type="dxa"/>
            <w:tcBorders>
              <w:left w:val="single" w:sz="4" w:space="0" w:color="000000"/>
              <w:bottom w:val="single" w:sz="4" w:space="0" w:color="000000"/>
            </w:tcBorders>
            <w:shd w:val="clear" w:color="auto" w:fill="FFFFFF"/>
          </w:tcPr>
          <w:p w14:paraId="0E152946" w14:textId="77777777" w:rsidR="003F6D17" w:rsidRPr="00F21FDF" w:rsidRDefault="003F6D17" w:rsidP="00450E37">
            <w:r w:rsidRPr="00F21FDF">
              <w:t>Бачок омывателя 2,5л (24В) в сборе с насосом Евро</w:t>
            </w:r>
          </w:p>
        </w:tc>
        <w:tc>
          <w:tcPr>
            <w:tcW w:w="708" w:type="dxa"/>
            <w:tcBorders>
              <w:left w:val="single" w:sz="4" w:space="0" w:color="000000"/>
              <w:bottom w:val="single" w:sz="4" w:space="0" w:color="000000"/>
            </w:tcBorders>
            <w:shd w:val="clear" w:color="auto" w:fill="FFFFFF"/>
            <w:vAlign w:val="center"/>
          </w:tcPr>
          <w:p w14:paraId="5CDD0A5D"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26E38ADF"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025354DF" w14:textId="77777777" w:rsidR="003F6D17" w:rsidRPr="00EA2C0F" w:rsidRDefault="003F6D17" w:rsidP="00450E37">
            <w:pPr>
              <w:jc w:val="center"/>
            </w:pPr>
            <w:r>
              <w:rPr>
                <w:rFonts w:ascii="Calibri" w:hAnsi="Calibri" w:cs="Calibri"/>
                <w:color w:val="000000"/>
                <w:sz w:val="22"/>
                <w:szCs w:val="22"/>
              </w:rPr>
              <w:t>660,00</w:t>
            </w:r>
          </w:p>
        </w:tc>
        <w:tc>
          <w:tcPr>
            <w:tcW w:w="1184" w:type="dxa"/>
            <w:tcBorders>
              <w:left w:val="single" w:sz="4" w:space="0" w:color="000000"/>
              <w:bottom w:val="single" w:sz="4" w:space="0" w:color="000000"/>
            </w:tcBorders>
            <w:shd w:val="clear" w:color="auto" w:fill="FFFFFF"/>
            <w:vAlign w:val="center"/>
          </w:tcPr>
          <w:p w14:paraId="51EBA9E8" w14:textId="77777777" w:rsidR="003F6D17" w:rsidRPr="00EA2C0F" w:rsidRDefault="003F6D17" w:rsidP="00450E37">
            <w:pPr>
              <w:jc w:val="center"/>
            </w:pPr>
            <w:r>
              <w:rPr>
                <w:rFonts w:ascii="Calibri" w:hAnsi="Calibri" w:cs="Calibri"/>
                <w:color w:val="000000"/>
                <w:sz w:val="22"/>
                <w:szCs w:val="22"/>
              </w:rPr>
              <w:t>706,20</w:t>
            </w:r>
          </w:p>
        </w:tc>
        <w:tc>
          <w:tcPr>
            <w:tcW w:w="1135" w:type="dxa"/>
            <w:tcBorders>
              <w:left w:val="single" w:sz="4" w:space="0" w:color="000000"/>
              <w:bottom w:val="single" w:sz="4" w:space="0" w:color="000000"/>
            </w:tcBorders>
            <w:shd w:val="clear" w:color="auto" w:fill="FFFFFF"/>
            <w:vAlign w:val="center"/>
          </w:tcPr>
          <w:p w14:paraId="58E1FA48" w14:textId="77777777" w:rsidR="003F6D17" w:rsidRPr="00EA2C0F" w:rsidRDefault="003F6D17" w:rsidP="00450E37">
            <w:pPr>
              <w:jc w:val="center"/>
            </w:pPr>
            <w:r>
              <w:rPr>
                <w:rFonts w:ascii="Calibri" w:hAnsi="Calibri" w:cs="Calibri"/>
                <w:color w:val="000000"/>
                <w:sz w:val="22"/>
                <w:szCs w:val="22"/>
              </w:rPr>
              <w:t>707,00</w:t>
            </w:r>
          </w:p>
        </w:tc>
        <w:tc>
          <w:tcPr>
            <w:tcW w:w="1139" w:type="dxa"/>
            <w:tcBorders>
              <w:left w:val="single" w:sz="4" w:space="0" w:color="000000"/>
              <w:bottom w:val="single" w:sz="4" w:space="0" w:color="000000"/>
            </w:tcBorders>
            <w:shd w:val="clear" w:color="auto" w:fill="FFFFFF"/>
            <w:vAlign w:val="center"/>
          </w:tcPr>
          <w:p w14:paraId="704B7432" w14:textId="77777777" w:rsidR="003F6D17" w:rsidRPr="00EA2C0F" w:rsidRDefault="003F6D17" w:rsidP="00450E37">
            <w:pPr>
              <w:jc w:val="center"/>
            </w:pPr>
            <w:r>
              <w:rPr>
                <w:rFonts w:ascii="Calibri" w:hAnsi="Calibri" w:cs="Calibri"/>
                <w:color w:val="000000"/>
                <w:sz w:val="22"/>
                <w:szCs w:val="22"/>
              </w:rPr>
              <w:t>691,07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9B58C6A" w14:textId="77777777" w:rsidR="003F6D17" w:rsidRPr="00EA2C0F" w:rsidRDefault="003F6D17" w:rsidP="00450E37">
            <w:pPr>
              <w:jc w:val="center"/>
            </w:pPr>
            <w:r>
              <w:rPr>
                <w:rFonts w:ascii="Calibri" w:hAnsi="Calibri" w:cs="Calibri"/>
                <w:color w:val="000000"/>
                <w:sz w:val="22"/>
                <w:szCs w:val="22"/>
              </w:rPr>
              <w:t>691,07</w:t>
            </w:r>
          </w:p>
        </w:tc>
      </w:tr>
      <w:tr w:rsidR="003F6D17" w:rsidRPr="00EA2C0F" w14:paraId="04D4DF45"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1E0FC74"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4</w:t>
            </w:r>
          </w:p>
        </w:tc>
        <w:tc>
          <w:tcPr>
            <w:tcW w:w="6008" w:type="dxa"/>
            <w:tcBorders>
              <w:left w:val="single" w:sz="4" w:space="0" w:color="000000"/>
              <w:bottom w:val="single" w:sz="4" w:space="0" w:color="000000"/>
            </w:tcBorders>
            <w:shd w:val="clear" w:color="auto" w:fill="FFFFFF"/>
          </w:tcPr>
          <w:p w14:paraId="0F41DFCF" w14:textId="77777777" w:rsidR="003F6D17" w:rsidRPr="00F21FDF" w:rsidRDefault="003F6D17" w:rsidP="00450E37">
            <w:r w:rsidRPr="00F21FDF">
              <w:t>Бачок расширительный (голый)</w:t>
            </w:r>
          </w:p>
        </w:tc>
        <w:tc>
          <w:tcPr>
            <w:tcW w:w="708" w:type="dxa"/>
            <w:tcBorders>
              <w:left w:val="single" w:sz="4" w:space="0" w:color="000000"/>
              <w:bottom w:val="single" w:sz="4" w:space="0" w:color="000000"/>
            </w:tcBorders>
            <w:shd w:val="clear" w:color="auto" w:fill="FFFFFF"/>
            <w:vAlign w:val="center"/>
          </w:tcPr>
          <w:p w14:paraId="6D33D0BA"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77DB692D"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75EDC0F" w14:textId="77777777" w:rsidR="003F6D17" w:rsidRPr="00EA2C0F" w:rsidRDefault="003F6D17" w:rsidP="00450E37">
            <w:pPr>
              <w:jc w:val="center"/>
            </w:pPr>
            <w:r>
              <w:rPr>
                <w:rFonts w:ascii="Calibri" w:hAnsi="Calibri" w:cs="Calibri"/>
                <w:color w:val="000000"/>
                <w:sz w:val="22"/>
                <w:szCs w:val="22"/>
              </w:rPr>
              <w:t>640,00</w:t>
            </w:r>
          </w:p>
        </w:tc>
        <w:tc>
          <w:tcPr>
            <w:tcW w:w="1184" w:type="dxa"/>
            <w:tcBorders>
              <w:left w:val="single" w:sz="4" w:space="0" w:color="000000"/>
              <w:bottom w:val="single" w:sz="4" w:space="0" w:color="000000"/>
            </w:tcBorders>
            <w:shd w:val="clear" w:color="auto" w:fill="FFFFFF"/>
            <w:vAlign w:val="center"/>
          </w:tcPr>
          <w:p w14:paraId="4D2CF6E7" w14:textId="77777777" w:rsidR="003F6D17" w:rsidRPr="00EA2C0F" w:rsidRDefault="003F6D17" w:rsidP="00450E37">
            <w:pPr>
              <w:jc w:val="center"/>
            </w:pPr>
            <w:r>
              <w:rPr>
                <w:rFonts w:ascii="Calibri" w:hAnsi="Calibri" w:cs="Calibri"/>
                <w:color w:val="000000"/>
                <w:sz w:val="22"/>
                <w:szCs w:val="22"/>
              </w:rPr>
              <w:t>684,80</w:t>
            </w:r>
          </w:p>
        </w:tc>
        <w:tc>
          <w:tcPr>
            <w:tcW w:w="1135" w:type="dxa"/>
            <w:tcBorders>
              <w:left w:val="single" w:sz="4" w:space="0" w:color="000000"/>
              <w:bottom w:val="single" w:sz="4" w:space="0" w:color="000000"/>
            </w:tcBorders>
            <w:shd w:val="clear" w:color="auto" w:fill="FFFFFF"/>
            <w:vAlign w:val="center"/>
          </w:tcPr>
          <w:p w14:paraId="5108D262" w14:textId="77777777" w:rsidR="003F6D17" w:rsidRPr="00EA2C0F" w:rsidRDefault="003F6D17" w:rsidP="00450E37">
            <w:pPr>
              <w:jc w:val="center"/>
            </w:pPr>
            <w:r>
              <w:rPr>
                <w:rFonts w:ascii="Calibri" w:hAnsi="Calibri" w:cs="Calibri"/>
                <w:color w:val="000000"/>
                <w:sz w:val="22"/>
                <w:szCs w:val="22"/>
              </w:rPr>
              <w:t>685,00</w:t>
            </w:r>
          </w:p>
        </w:tc>
        <w:tc>
          <w:tcPr>
            <w:tcW w:w="1139" w:type="dxa"/>
            <w:tcBorders>
              <w:left w:val="single" w:sz="4" w:space="0" w:color="000000"/>
              <w:bottom w:val="single" w:sz="4" w:space="0" w:color="000000"/>
            </w:tcBorders>
            <w:shd w:val="clear" w:color="auto" w:fill="FFFFFF"/>
            <w:vAlign w:val="center"/>
          </w:tcPr>
          <w:p w14:paraId="5A7BEAF7" w14:textId="77777777" w:rsidR="003F6D17" w:rsidRPr="00EA2C0F" w:rsidRDefault="003F6D17" w:rsidP="00450E37">
            <w:pPr>
              <w:jc w:val="center"/>
            </w:pPr>
            <w:r>
              <w:rPr>
                <w:rFonts w:ascii="Calibri" w:hAnsi="Calibri" w:cs="Calibri"/>
                <w:color w:val="000000"/>
                <w:sz w:val="22"/>
                <w:szCs w:val="22"/>
              </w:rPr>
              <w:t>669,93</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5EF1FF1D" w14:textId="77777777" w:rsidR="003F6D17" w:rsidRPr="00EA2C0F" w:rsidRDefault="003F6D17" w:rsidP="00450E37">
            <w:pPr>
              <w:jc w:val="center"/>
            </w:pPr>
            <w:r>
              <w:rPr>
                <w:rFonts w:ascii="Calibri" w:hAnsi="Calibri" w:cs="Calibri"/>
                <w:color w:val="000000"/>
                <w:sz w:val="22"/>
                <w:szCs w:val="22"/>
              </w:rPr>
              <w:t>669,93</w:t>
            </w:r>
          </w:p>
        </w:tc>
      </w:tr>
      <w:tr w:rsidR="003F6D17" w:rsidRPr="00EA2C0F" w14:paraId="37A35851"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75860479"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5</w:t>
            </w:r>
          </w:p>
        </w:tc>
        <w:tc>
          <w:tcPr>
            <w:tcW w:w="6008" w:type="dxa"/>
            <w:tcBorders>
              <w:left w:val="single" w:sz="4" w:space="0" w:color="000000"/>
              <w:bottom w:val="single" w:sz="4" w:space="0" w:color="000000"/>
            </w:tcBorders>
            <w:shd w:val="clear" w:color="auto" w:fill="FFFFFF"/>
          </w:tcPr>
          <w:p w14:paraId="31668ED1" w14:textId="77777777" w:rsidR="003F6D17" w:rsidRPr="00F21FDF" w:rsidRDefault="003F6D17" w:rsidP="00450E37">
            <w:r w:rsidRPr="00F21FDF">
              <w:t xml:space="preserve">Бендикс стартера </w:t>
            </w:r>
          </w:p>
        </w:tc>
        <w:tc>
          <w:tcPr>
            <w:tcW w:w="708" w:type="dxa"/>
            <w:tcBorders>
              <w:left w:val="single" w:sz="4" w:space="0" w:color="000000"/>
              <w:bottom w:val="single" w:sz="4" w:space="0" w:color="000000"/>
            </w:tcBorders>
            <w:shd w:val="clear" w:color="auto" w:fill="FFFFFF"/>
            <w:vAlign w:val="center"/>
          </w:tcPr>
          <w:p w14:paraId="4681C151"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7AE20EA6"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4D58E86C" w14:textId="77777777" w:rsidR="003F6D17" w:rsidRPr="00EA2C0F" w:rsidRDefault="003F6D17" w:rsidP="00450E37">
            <w:pPr>
              <w:jc w:val="center"/>
            </w:pPr>
            <w:r>
              <w:rPr>
                <w:rFonts w:ascii="Calibri" w:hAnsi="Calibri" w:cs="Calibri"/>
                <w:color w:val="000000"/>
                <w:sz w:val="22"/>
                <w:szCs w:val="22"/>
              </w:rPr>
              <w:t>2 436,00</w:t>
            </w:r>
          </w:p>
        </w:tc>
        <w:tc>
          <w:tcPr>
            <w:tcW w:w="1184" w:type="dxa"/>
            <w:tcBorders>
              <w:left w:val="single" w:sz="4" w:space="0" w:color="000000"/>
              <w:bottom w:val="single" w:sz="4" w:space="0" w:color="000000"/>
            </w:tcBorders>
            <w:shd w:val="clear" w:color="auto" w:fill="FFFFFF"/>
            <w:vAlign w:val="center"/>
          </w:tcPr>
          <w:p w14:paraId="66D94349" w14:textId="77777777" w:rsidR="003F6D17" w:rsidRPr="00EA2C0F" w:rsidRDefault="003F6D17" w:rsidP="00450E37">
            <w:pPr>
              <w:jc w:val="center"/>
            </w:pPr>
            <w:r>
              <w:rPr>
                <w:rFonts w:ascii="Calibri" w:hAnsi="Calibri" w:cs="Calibri"/>
                <w:color w:val="000000"/>
                <w:sz w:val="22"/>
                <w:szCs w:val="22"/>
              </w:rPr>
              <w:t>2 606,52</w:t>
            </w:r>
          </w:p>
        </w:tc>
        <w:tc>
          <w:tcPr>
            <w:tcW w:w="1135" w:type="dxa"/>
            <w:tcBorders>
              <w:left w:val="single" w:sz="4" w:space="0" w:color="000000"/>
              <w:bottom w:val="single" w:sz="4" w:space="0" w:color="000000"/>
            </w:tcBorders>
            <w:shd w:val="clear" w:color="auto" w:fill="FFFFFF"/>
            <w:vAlign w:val="center"/>
          </w:tcPr>
          <w:p w14:paraId="37F72F5F" w14:textId="77777777" w:rsidR="003F6D17" w:rsidRPr="00EA2C0F" w:rsidRDefault="003F6D17" w:rsidP="00450E37">
            <w:pPr>
              <w:jc w:val="center"/>
            </w:pPr>
            <w:r>
              <w:rPr>
                <w:rFonts w:ascii="Calibri" w:hAnsi="Calibri" w:cs="Calibri"/>
                <w:color w:val="000000"/>
                <w:sz w:val="22"/>
                <w:szCs w:val="22"/>
              </w:rPr>
              <w:t>2 607,00</w:t>
            </w:r>
          </w:p>
        </w:tc>
        <w:tc>
          <w:tcPr>
            <w:tcW w:w="1139" w:type="dxa"/>
            <w:tcBorders>
              <w:left w:val="single" w:sz="4" w:space="0" w:color="000000"/>
              <w:bottom w:val="single" w:sz="4" w:space="0" w:color="000000"/>
            </w:tcBorders>
            <w:shd w:val="clear" w:color="auto" w:fill="FFFFFF"/>
            <w:vAlign w:val="center"/>
          </w:tcPr>
          <w:p w14:paraId="20E11FE9" w14:textId="77777777" w:rsidR="003F6D17" w:rsidRPr="00EA2C0F" w:rsidRDefault="003F6D17" w:rsidP="00450E37">
            <w:pPr>
              <w:jc w:val="center"/>
            </w:pPr>
            <w:r>
              <w:rPr>
                <w:rFonts w:ascii="Calibri" w:hAnsi="Calibri" w:cs="Calibri"/>
                <w:color w:val="000000"/>
                <w:sz w:val="22"/>
                <w:szCs w:val="22"/>
              </w:rPr>
              <w:t>2 549,84</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779203A9" w14:textId="77777777" w:rsidR="003F6D17" w:rsidRPr="00EA2C0F" w:rsidRDefault="003F6D17" w:rsidP="00450E37">
            <w:pPr>
              <w:jc w:val="center"/>
            </w:pPr>
            <w:r>
              <w:rPr>
                <w:rFonts w:ascii="Calibri" w:hAnsi="Calibri" w:cs="Calibri"/>
                <w:color w:val="000000"/>
                <w:sz w:val="22"/>
                <w:szCs w:val="22"/>
              </w:rPr>
              <w:t>2 549,84</w:t>
            </w:r>
          </w:p>
        </w:tc>
      </w:tr>
      <w:tr w:rsidR="003F6D17" w:rsidRPr="00EA2C0F" w14:paraId="443D0CF0"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107FE0E3"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6</w:t>
            </w:r>
          </w:p>
        </w:tc>
        <w:tc>
          <w:tcPr>
            <w:tcW w:w="6008" w:type="dxa"/>
            <w:tcBorders>
              <w:left w:val="single" w:sz="4" w:space="0" w:color="000000"/>
              <w:bottom w:val="single" w:sz="4" w:space="0" w:color="000000"/>
            </w:tcBorders>
            <w:shd w:val="clear" w:color="auto" w:fill="FFFFFF"/>
          </w:tcPr>
          <w:p w14:paraId="14E3268E" w14:textId="77777777" w:rsidR="003F6D17" w:rsidRPr="00F21FDF" w:rsidRDefault="003F6D17" w:rsidP="00450E37">
            <w:r w:rsidRPr="00F21FDF">
              <w:t>Болт М12 х 40 (межосевого кардана Евро) в сб.</w:t>
            </w:r>
          </w:p>
        </w:tc>
        <w:tc>
          <w:tcPr>
            <w:tcW w:w="708" w:type="dxa"/>
            <w:tcBorders>
              <w:left w:val="single" w:sz="4" w:space="0" w:color="000000"/>
              <w:bottom w:val="single" w:sz="4" w:space="0" w:color="000000"/>
            </w:tcBorders>
            <w:shd w:val="clear" w:color="auto" w:fill="FFFFFF"/>
            <w:vAlign w:val="center"/>
          </w:tcPr>
          <w:p w14:paraId="694AD100"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7640EEC6"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41512D9" w14:textId="77777777" w:rsidR="003F6D17" w:rsidRPr="00EA2C0F" w:rsidRDefault="003F6D17" w:rsidP="00450E37">
            <w:pPr>
              <w:jc w:val="center"/>
            </w:pPr>
            <w:r>
              <w:rPr>
                <w:rFonts w:ascii="Calibri" w:hAnsi="Calibri" w:cs="Calibri"/>
                <w:color w:val="000000"/>
                <w:sz w:val="22"/>
                <w:szCs w:val="22"/>
              </w:rPr>
              <w:t>48,00</w:t>
            </w:r>
          </w:p>
        </w:tc>
        <w:tc>
          <w:tcPr>
            <w:tcW w:w="1184" w:type="dxa"/>
            <w:tcBorders>
              <w:left w:val="single" w:sz="4" w:space="0" w:color="000000"/>
              <w:bottom w:val="single" w:sz="4" w:space="0" w:color="000000"/>
            </w:tcBorders>
            <w:shd w:val="clear" w:color="auto" w:fill="FFFFFF"/>
            <w:vAlign w:val="center"/>
          </w:tcPr>
          <w:p w14:paraId="2780DE7C" w14:textId="77777777" w:rsidR="003F6D17" w:rsidRPr="00EA2C0F" w:rsidRDefault="003F6D17" w:rsidP="00450E37">
            <w:pPr>
              <w:jc w:val="center"/>
            </w:pPr>
            <w:r>
              <w:rPr>
                <w:rFonts w:ascii="Calibri" w:hAnsi="Calibri" w:cs="Calibri"/>
                <w:color w:val="000000"/>
                <w:sz w:val="22"/>
                <w:szCs w:val="22"/>
              </w:rPr>
              <w:t>51,36</w:t>
            </w:r>
          </w:p>
        </w:tc>
        <w:tc>
          <w:tcPr>
            <w:tcW w:w="1135" w:type="dxa"/>
            <w:tcBorders>
              <w:left w:val="single" w:sz="4" w:space="0" w:color="000000"/>
              <w:bottom w:val="single" w:sz="4" w:space="0" w:color="000000"/>
            </w:tcBorders>
            <w:shd w:val="clear" w:color="auto" w:fill="FFFFFF"/>
            <w:vAlign w:val="center"/>
          </w:tcPr>
          <w:p w14:paraId="15E3F1BF" w14:textId="77777777" w:rsidR="003F6D17" w:rsidRPr="00EA2C0F" w:rsidRDefault="003F6D17" w:rsidP="00450E37">
            <w:pPr>
              <w:jc w:val="center"/>
            </w:pPr>
            <w:r>
              <w:rPr>
                <w:rFonts w:ascii="Calibri" w:hAnsi="Calibri" w:cs="Calibri"/>
                <w:color w:val="000000"/>
                <w:sz w:val="22"/>
                <w:szCs w:val="22"/>
              </w:rPr>
              <w:t>52,00</w:t>
            </w:r>
          </w:p>
        </w:tc>
        <w:tc>
          <w:tcPr>
            <w:tcW w:w="1139" w:type="dxa"/>
            <w:tcBorders>
              <w:left w:val="single" w:sz="4" w:space="0" w:color="000000"/>
              <w:bottom w:val="single" w:sz="4" w:space="0" w:color="000000"/>
            </w:tcBorders>
            <w:shd w:val="clear" w:color="auto" w:fill="FFFFFF"/>
            <w:vAlign w:val="center"/>
          </w:tcPr>
          <w:p w14:paraId="64BDF6CA" w14:textId="77777777" w:rsidR="003F6D17" w:rsidRPr="00EA2C0F" w:rsidRDefault="003F6D17" w:rsidP="00450E37">
            <w:pPr>
              <w:jc w:val="center"/>
            </w:pPr>
            <w:r>
              <w:rPr>
                <w:rFonts w:ascii="Calibri" w:hAnsi="Calibri" w:cs="Calibri"/>
                <w:color w:val="000000"/>
                <w:sz w:val="22"/>
                <w:szCs w:val="22"/>
              </w:rPr>
              <w:t>50,45</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66B18B62" w14:textId="77777777" w:rsidR="003F6D17" w:rsidRPr="00EA2C0F" w:rsidRDefault="003F6D17" w:rsidP="00450E37">
            <w:pPr>
              <w:jc w:val="center"/>
            </w:pPr>
            <w:r>
              <w:rPr>
                <w:rFonts w:ascii="Calibri" w:hAnsi="Calibri" w:cs="Calibri"/>
                <w:color w:val="000000"/>
                <w:sz w:val="22"/>
                <w:szCs w:val="22"/>
              </w:rPr>
              <w:t>50,45</w:t>
            </w:r>
          </w:p>
        </w:tc>
      </w:tr>
      <w:tr w:rsidR="003F6D17" w:rsidRPr="00EA2C0F" w14:paraId="0DDF8D8E"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752620F6"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7</w:t>
            </w:r>
          </w:p>
        </w:tc>
        <w:tc>
          <w:tcPr>
            <w:tcW w:w="6008" w:type="dxa"/>
            <w:tcBorders>
              <w:left w:val="single" w:sz="4" w:space="0" w:color="000000"/>
              <w:bottom w:val="single" w:sz="4" w:space="0" w:color="000000"/>
            </w:tcBorders>
            <w:shd w:val="clear" w:color="auto" w:fill="FFFFFF"/>
          </w:tcPr>
          <w:p w14:paraId="52CB6C09" w14:textId="77777777" w:rsidR="003F6D17" w:rsidRPr="00F21FDF" w:rsidRDefault="003F6D17" w:rsidP="00450E37">
            <w:r w:rsidRPr="00F21FDF">
              <w:t xml:space="preserve">Вилка включения сцепления </w:t>
            </w:r>
          </w:p>
        </w:tc>
        <w:tc>
          <w:tcPr>
            <w:tcW w:w="708" w:type="dxa"/>
            <w:tcBorders>
              <w:left w:val="single" w:sz="4" w:space="0" w:color="000000"/>
              <w:bottom w:val="single" w:sz="4" w:space="0" w:color="000000"/>
            </w:tcBorders>
            <w:shd w:val="clear" w:color="auto" w:fill="FFFFFF"/>
            <w:vAlign w:val="center"/>
          </w:tcPr>
          <w:p w14:paraId="60FC7A0C"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50E303F6"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01BD9E5" w14:textId="77777777" w:rsidR="003F6D17" w:rsidRPr="00EA2C0F" w:rsidRDefault="003F6D17" w:rsidP="00450E37">
            <w:pPr>
              <w:jc w:val="center"/>
            </w:pPr>
            <w:r>
              <w:rPr>
                <w:rFonts w:ascii="Calibri" w:hAnsi="Calibri" w:cs="Calibri"/>
                <w:color w:val="000000"/>
                <w:sz w:val="22"/>
                <w:szCs w:val="22"/>
              </w:rPr>
              <w:t>869,00</w:t>
            </w:r>
          </w:p>
        </w:tc>
        <w:tc>
          <w:tcPr>
            <w:tcW w:w="1184" w:type="dxa"/>
            <w:tcBorders>
              <w:left w:val="single" w:sz="4" w:space="0" w:color="000000"/>
              <w:bottom w:val="single" w:sz="4" w:space="0" w:color="000000"/>
            </w:tcBorders>
            <w:shd w:val="clear" w:color="auto" w:fill="FFFFFF"/>
            <w:vAlign w:val="center"/>
          </w:tcPr>
          <w:p w14:paraId="378304C0" w14:textId="77777777" w:rsidR="003F6D17" w:rsidRPr="00EA2C0F" w:rsidRDefault="003F6D17" w:rsidP="00450E37">
            <w:pPr>
              <w:jc w:val="center"/>
            </w:pPr>
            <w:r>
              <w:rPr>
                <w:rFonts w:ascii="Calibri" w:hAnsi="Calibri" w:cs="Calibri"/>
                <w:color w:val="000000"/>
                <w:sz w:val="22"/>
                <w:szCs w:val="22"/>
              </w:rPr>
              <w:t>929,83</w:t>
            </w:r>
          </w:p>
        </w:tc>
        <w:tc>
          <w:tcPr>
            <w:tcW w:w="1135" w:type="dxa"/>
            <w:tcBorders>
              <w:left w:val="single" w:sz="4" w:space="0" w:color="000000"/>
              <w:bottom w:val="single" w:sz="4" w:space="0" w:color="000000"/>
            </w:tcBorders>
            <w:shd w:val="clear" w:color="auto" w:fill="FFFFFF"/>
            <w:vAlign w:val="center"/>
          </w:tcPr>
          <w:p w14:paraId="385A1C6E" w14:textId="77777777" w:rsidR="003F6D17" w:rsidRPr="00EA2C0F" w:rsidRDefault="003F6D17" w:rsidP="00450E37">
            <w:pPr>
              <w:jc w:val="center"/>
            </w:pPr>
            <w:r>
              <w:rPr>
                <w:rFonts w:ascii="Calibri" w:hAnsi="Calibri" w:cs="Calibri"/>
                <w:color w:val="000000"/>
                <w:sz w:val="22"/>
                <w:szCs w:val="22"/>
              </w:rPr>
              <w:t>930,00</w:t>
            </w:r>
          </w:p>
        </w:tc>
        <w:tc>
          <w:tcPr>
            <w:tcW w:w="1139" w:type="dxa"/>
            <w:tcBorders>
              <w:left w:val="single" w:sz="4" w:space="0" w:color="000000"/>
              <w:bottom w:val="single" w:sz="4" w:space="0" w:color="000000"/>
            </w:tcBorders>
            <w:shd w:val="clear" w:color="auto" w:fill="FFFFFF"/>
            <w:vAlign w:val="center"/>
          </w:tcPr>
          <w:p w14:paraId="74018A44" w14:textId="77777777" w:rsidR="003F6D17" w:rsidRPr="00EA2C0F" w:rsidRDefault="003F6D17" w:rsidP="00450E37">
            <w:pPr>
              <w:jc w:val="center"/>
            </w:pPr>
            <w:r>
              <w:rPr>
                <w:rFonts w:ascii="Calibri" w:hAnsi="Calibri" w:cs="Calibri"/>
                <w:color w:val="000000"/>
                <w:sz w:val="22"/>
                <w:szCs w:val="22"/>
              </w:rPr>
              <w:t>909,61</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7A223887" w14:textId="77777777" w:rsidR="003F6D17" w:rsidRPr="00EA2C0F" w:rsidRDefault="003F6D17" w:rsidP="00450E37">
            <w:pPr>
              <w:jc w:val="center"/>
            </w:pPr>
            <w:r>
              <w:rPr>
                <w:rFonts w:ascii="Calibri" w:hAnsi="Calibri" w:cs="Calibri"/>
                <w:color w:val="000000"/>
                <w:sz w:val="22"/>
                <w:szCs w:val="22"/>
              </w:rPr>
              <w:t>909,61</w:t>
            </w:r>
          </w:p>
        </w:tc>
      </w:tr>
      <w:tr w:rsidR="003F6D17" w:rsidRPr="00EA2C0F" w14:paraId="5C57EAF7"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54463376"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8</w:t>
            </w:r>
          </w:p>
        </w:tc>
        <w:tc>
          <w:tcPr>
            <w:tcW w:w="6008" w:type="dxa"/>
            <w:tcBorders>
              <w:left w:val="single" w:sz="4" w:space="0" w:color="000000"/>
              <w:bottom w:val="single" w:sz="4" w:space="0" w:color="000000"/>
            </w:tcBorders>
            <w:shd w:val="clear" w:color="auto" w:fill="FFFFFF"/>
          </w:tcPr>
          <w:p w14:paraId="24311C85" w14:textId="77777777" w:rsidR="003F6D17" w:rsidRPr="00F21FDF" w:rsidRDefault="003F6D17" w:rsidP="00450E37">
            <w:r w:rsidRPr="00F21FDF">
              <w:t xml:space="preserve">Включатель гидромуфты </w:t>
            </w:r>
          </w:p>
        </w:tc>
        <w:tc>
          <w:tcPr>
            <w:tcW w:w="708" w:type="dxa"/>
            <w:tcBorders>
              <w:left w:val="single" w:sz="4" w:space="0" w:color="000000"/>
              <w:bottom w:val="single" w:sz="4" w:space="0" w:color="000000"/>
            </w:tcBorders>
            <w:shd w:val="clear" w:color="auto" w:fill="FFFFFF"/>
            <w:vAlign w:val="center"/>
          </w:tcPr>
          <w:p w14:paraId="0B1FEE51"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63063E4A"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019084D0" w14:textId="77777777" w:rsidR="003F6D17" w:rsidRPr="00EA2C0F" w:rsidRDefault="003F6D17" w:rsidP="00450E37">
            <w:pPr>
              <w:jc w:val="center"/>
            </w:pPr>
            <w:r>
              <w:rPr>
                <w:rFonts w:ascii="Calibri" w:hAnsi="Calibri" w:cs="Calibri"/>
                <w:color w:val="000000"/>
                <w:sz w:val="22"/>
                <w:szCs w:val="22"/>
              </w:rPr>
              <w:t>2 133,00</w:t>
            </w:r>
          </w:p>
        </w:tc>
        <w:tc>
          <w:tcPr>
            <w:tcW w:w="1184" w:type="dxa"/>
            <w:tcBorders>
              <w:left w:val="single" w:sz="4" w:space="0" w:color="000000"/>
              <w:bottom w:val="single" w:sz="4" w:space="0" w:color="000000"/>
            </w:tcBorders>
            <w:shd w:val="clear" w:color="auto" w:fill="FFFFFF"/>
            <w:vAlign w:val="center"/>
          </w:tcPr>
          <w:p w14:paraId="2043D091" w14:textId="77777777" w:rsidR="003F6D17" w:rsidRPr="00EA2C0F" w:rsidRDefault="003F6D17" w:rsidP="00450E37">
            <w:pPr>
              <w:jc w:val="center"/>
            </w:pPr>
            <w:r>
              <w:rPr>
                <w:rFonts w:ascii="Calibri" w:hAnsi="Calibri" w:cs="Calibri"/>
                <w:color w:val="000000"/>
                <w:sz w:val="22"/>
                <w:szCs w:val="22"/>
              </w:rPr>
              <w:t>2 828,31</w:t>
            </w:r>
          </w:p>
        </w:tc>
        <w:tc>
          <w:tcPr>
            <w:tcW w:w="1135" w:type="dxa"/>
            <w:tcBorders>
              <w:left w:val="single" w:sz="4" w:space="0" w:color="000000"/>
              <w:bottom w:val="single" w:sz="4" w:space="0" w:color="000000"/>
            </w:tcBorders>
            <w:shd w:val="clear" w:color="auto" w:fill="FFFFFF"/>
            <w:vAlign w:val="center"/>
          </w:tcPr>
          <w:p w14:paraId="64A51C92" w14:textId="77777777" w:rsidR="003F6D17" w:rsidRPr="00EA2C0F" w:rsidRDefault="003F6D17" w:rsidP="00450E37">
            <w:pPr>
              <w:jc w:val="center"/>
            </w:pPr>
            <w:r>
              <w:rPr>
                <w:rFonts w:ascii="Calibri" w:hAnsi="Calibri" w:cs="Calibri"/>
                <w:color w:val="000000"/>
                <w:sz w:val="22"/>
                <w:szCs w:val="22"/>
              </w:rPr>
              <w:t>2 283,00</w:t>
            </w:r>
          </w:p>
        </w:tc>
        <w:tc>
          <w:tcPr>
            <w:tcW w:w="1139" w:type="dxa"/>
            <w:tcBorders>
              <w:left w:val="single" w:sz="4" w:space="0" w:color="000000"/>
              <w:bottom w:val="single" w:sz="4" w:space="0" w:color="000000"/>
            </w:tcBorders>
            <w:shd w:val="clear" w:color="auto" w:fill="FFFFFF"/>
            <w:vAlign w:val="center"/>
          </w:tcPr>
          <w:p w14:paraId="2D4606D6" w14:textId="77777777" w:rsidR="003F6D17" w:rsidRPr="00EA2C0F" w:rsidRDefault="003F6D17" w:rsidP="00450E37">
            <w:pPr>
              <w:jc w:val="center"/>
            </w:pPr>
            <w:r>
              <w:rPr>
                <w:rFonts w:ascii="Calibri" w:hAnsi="Calibri" w:cs="Calibri"/>
                <w:color w:val="000000"/>
                <w:sz w:val="22"/>
                <w:szCs w:val="22"/>
              </w:rPr>
              <w:t>2 414,77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72811036" w14:textId="77777777" w:rsidR="003F6D17" w:rsidRPr="00EA2C0F" w:rsidRDefault="003F6D17" w:rsidP="00450E37">
            <w:pPr>
              <w:jc w:val="center"/>
            </w:pPr>
            <w:r>
              <w:rPr>
                <w:rFonts w:ascii="Calibri" w:hAnsi="Calibri" w:cs="Calibri"/>
                <w:color w:val="000000"/>
                <w:sz w:val="22"/>
                <w:szCs w:val="22"/>
              </w:rPr>
              <w:t>2 414,77</w:t>
            </w:r>
          </w:p>
        </w:tc>
      </w:tr>
      <w:tr w:rsidR="003F6D17" w:rsidRPr="00EA2C0F" w14:paraId="02B61CC8"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33DDEF9B"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9</w:t>
            </w:r>
          </w:p>
        </w:tc>
        <w:tc>
          <w:tcPr>
            <w:tcW w:w="6008" w:type="dxa"/>
            <w:tcBorders>
              <w:left w:val="single" w:sz="4" w:space="0" w:color="000000"/>
              <w:bottom w:val="single" w:sz="4" w:space="0" w:color="000000"/>
            </w:tcBorders>
            <w:shd w:val="clear" w:color="auto" w:fill="FFFFFF"/>
          </w:tcPr>
          <w:p w14:paraId="643DDA09" w14:textId="77777777" w:rsidR="003F6D17" w:rsidRPr="00F21FDF" w:rsidRDefault="003F6D17" w:rsidP="00450E37">
            <w:r w:rsidRPr="00F21FDF">
              <w:t>Включатель массы (ВК - 860)</w:t>
            </w:r>
          </w:p>
        </w:tc>
        <w:tc>
          <w:tcPr>
            <w:tcW w:w="708" w:type="dxa"/>
            <w:tcBorders>
              <w:left w:val="single" w:sz="4" w:space="0" w:color="000000"/>
              <w:bottom w:val="single" w:sz="4" w:space="0" w:color="000000"/>
            </w:tcBorders>
            <w:shd w:val="clear" w:color="auto" w:fill="FFFFFF"/>
            <w:vAlign w:val="center"/>
          </w:tcPr>
          <w:p w14:paraId="33E2651C"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0F4DB4D9"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31F9BDC" w14:textId="77777777" w:rsidR="003F6D17" w:rsidRPr="00EA2C0F" w:rsidRDefault="003F6D17" w:rsidP="00450E37">
            <w:pPr>
              <w:jc w:val="center"/>
            </w:pPr>
            <w:r>
              <w:rPr>
                <w:rFonts w:ascii="Calibri" w:hAnsi="Calibri" w:cs="Calibri"/>
                <w:color w:val="000000"/>
                <w:sz w:val="22"/>
                <w:szCs w:val="22"/>
              </w:rPr>
              <w:t>2 529,00</w:t>
            </w:r>
          </w:p>
        </w:tc>
        <w:tc>
          <w:tcPr>
            <w:tcW w:w="1184" w:type="dxa"/>
            <w:tcBorders>
              <w:left w:val="single" w:sz="4" w:space="0" w:color="000000"/>
              <w:bottom w:val="single" w:sz="4" w:space="0" w:color="000000"/>
            </w:tcBorders>
            <w:shd w:val="clear" w:color="auto" w:fill="FFFFFF"/>
            <w:vAlign w:val="center"/>
          </w:tcPr>
          <w:p w14:paraId="5EAB1525" w14:textId="77777777" w:rsidR="003F6D17" w:rsidRPr="00EA2C0F" w:rsidRDefault="003F6D17" w:rsidP="00450E37">
            <w:pPr>
              <w:jc w:val="center"/>
            </w:pPr>
            <w:r>
              <w:rPr>
                <w:rFonts w:ascii="Calibri" w:hAnsi="Calibri" w:cs="Calibri"/>
                <w:color w:val="000000"/>
                <w:sz w:val="22"/>
                <w:szCs w:val="22"/>
              </w:rPr>
              <w:t>2 706,03</w:t>
            </w:r>
          </w:p>
        </w:tc>
        <w:tc>
          <w:tcPr>
            <w:tcW w:w="1135" w:type="dxa"/>
            <w:tcBorders>
              <w:left w:val="single" w:sz="4" w:space="0" w:color="000000"/>
              <w:bottom w:val="single" w:sz="4" w:space="0" w:color="000000"/>
            </w:tcBorders>
            <w:shd w:val="clear" w:color="auto" w:fill="FFFFFF"/>
            <w:vAlign w:val="center"/>
          </w:tcPr>
          <w:p w14:paraId="64571E8E" w14:textId="77777777" w:rsidR="003F6D17" w:rsidRPr="00EA2C0F" w:rsidRDefault="003F6D17" w:rsidP="00450E37">
            <w:pPr>
              <w:jc w:val="center"/>
            </w:pPr>
            <w:r>
              <w:rPr>
                <w:rFonts w:ascii="Calibri" w:hAnsi="Calibri" w:cs="Calibri"/>
                <w:color w:val="000000"/>
                <w:sz w:val="22"/>
                <w:szCs w:val="22"/>
              </w:rPr>
              <w:t>2 707,00</w:t>
            </w:r>
          </w:p>
        </w:tc>
        <w:tc>
          <w:tcPr>
            <w:tcW w:w="1139" w:type="dxa"/>
            <w:tcBorders>
              <w:left w:val="single" w:sz="4" w:space="0" w:color="000000"/>
              <w:bottom w:val="single" w:sz="4" w:space="0" w:color="000000"/>
            </w:tcBorders>
            <w:shd w:val="clear" w:color="auto" w:fill="FFFFFF"/>
            <w:vAlign w:val="center"/>
          </w:tcPr>
          <w:p w14:paraId="7D3C1FEC" w14:textId="77777777" w:rsidR="003F6D17" w:rsidRPr="00EA2C0F" w:rsidRDefault="003F6D17" w:rsidP="00450E37">
            <w:pPr>
              <w:jc w:val="center"/>
            </w:pPr>
            <w:r>
              <w:rPr>
                <w:rFonts w:ascii="Calibri" w:hAnsi="Calibri" w:cs="Calibri"/>
                <w:color w:val="000000"/>
                <w:sz w:val="22"/>
                <w:szCs w:val="22"/>
              </w:rPr>
              <w:t>2 647,34</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6A1A7FC" w14:textId="77777777" w:rsidR="003F6D17" w:rsidRPr="00EA2C0F" w:rsidRDefault="003F6D17" w:rsidP="00450E37">
            <w:pPr>
              <w:jc w:val="center"/>
            </w:pPr>
            <w:r>
              <w:rPr>
                <w:rFonts w:ascii="Calibri" w:hAnsi="Calibri" w:cs="Calibri"/>
                <w:color w:val="000000"/>
                <w:sz w:val="22"/>
                <w:szCs w:val="22"/>
              </w:rPr>
              <w:t>2 647,34</w:t>
            </w:r>
          </w:p>
        </w:tc>
      </w:tr>
      <w:tr w:rsidR="003F6D17" w:rsidRPr="00EA2C0F" w14:paraId="24F4FA43"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1F7ADAE8"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10</w:t>
            </w:r>
          </w:p>
        </w:tc>
        <w:tc>
          <w:tcPr>
            <w:tcW w:w="6008" w:type="dxa"/>
            <w:tcBorders>
              <w:left w:val="single" w:sz="4" w:space="0" w:color="000000"/>
              <w:bottom w:val="single" w:sz="4" w:space="0" w:color="000000"/>
            </w:tcBorders>
            <w:shd w:val="clear" w:color="auto" w:fill="FFFFFF"/>
          </w:tcPr>
          <w:p w14:paraId="472CBD3E" w14:textId="77777777" w:rsidR="003F6D17" w:rsidRPr="00F21FDF" w:rsidRDefault="003F6D17" w:rsidP="00450E37">
            <w:proofErr w:type="spellStart"/>
            <w:r w:rsidRPr="00F21FDF">
              <w:t>Влагоотделитель</w:t>
            </w:r>
            <w:proofErr w:type="spellEnd"/>
          </w:p>
        </w:tc>
        <w:tc>
          <w:tcPr>
            <w:tcW w:w="708" w:type="dxa"/>
            <w:tcBorders>
              <w:left w:val="single" w:sz="4" w:space="0" w:color="000000"/>
              <w:bottom w:val="single" w:sz="4" w:space="0" w:color="000000"/>
            </w:tcBorders>
            <w:shd w:val="clear" w:color="auto" w:fill="FFFFFF"/>
            <w:vAlign w:val="center"/>
          </w:tcPr>
          <w:p w14:paraId="1A64BE87"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25EE1411"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9848D8B" w14:textId="77777777" w:rsidR="003F6D17" w:rsidRPr="00EA2C0F" w:rsidRDefault="003F6D17" w:rsidP="00450E37">
            <w:pPr>
              <w:jc w:val="center"/>
            </w:pPr>
            <w:r>
              <w:rPr>
                <w:rFonts w:ascii="Calibri" w:hAnsi="Calibri" w:cs="Calibri"/>
                <w:color w:val="000000"/>
                <w:sz w:val="22"/>
                <w:szCs w:val="22"/>
              </w:rPr>
              <w:t>8 397,00</w:t>
            </w:r>
          </w:p>
        </w:tc>
        <w:tc>
          <w:tcPr>
            <w:tcW w:w="1184" w:type="dxa"/>
            <w:tcBorders>
              <w:left w:val="single" w:sz="4" w:space="0" w:color="000000"/>
              <w:bottom w:val="single" w:sz="4" w:space="0" w:color="000000"/>
            </w:tcBorders>
            <w:shd w:val="clear" w:color="auto" w:fill="FFFFFF"/>
            <w:vAlign w:val="center"/>
          </w:tcPr>
          <w:p w14:paraId="2D36DE45" w14:textId="77777777" w:rsidR="003F6D17" w:rsidRPr="00EA2C0F" w:rsidRDefault="003F6D17" w:rsidP="00450E37">
            <w:pPr>
              <w:jc w:val="center"/>
            </w:pPr>
            <w:r>
              <w:rPr>
                <w:rFonts w:ascii="Calibri" w:hAnsi="Calibri" w:cs="Calibri"/>
                <w:color w:val="000000"/>
                <w:sz w:val="22"/>
                <w:szCs w:val="22"/>
              </w:rPr>
              <w:t>8 984,79</w:t>
            </w:r>
          </w:p>
        </w:tc>
        <w:tc>
          <w:tcPr>
            <w:tcW w:w="1135" w:type="dxa"/>
            <w:tcBorders>
              <w:left w:val="single" w:sz="4" w:space="0" w:color="000000"/>
              <w:bottom w:val="single" w:sz="4" w:space="0" w:color="000000"/>
            </w:tcBorders>
            <w:shd w:val="clear" w:color="auto" w:fill="FFFFFF"/>
            <w:vAlign w:val="center"/>
          </w:tcPr>
          <w:p w14:paraId="2CF9CF90" w14:textId="77777777" w:rsidR="003F6D17" w:rsidRPr="00EA2C0F" w:rsidRDefault="003F6D17" w:rsidP="00450E37">
            <w:pPr>
              <w:jc w:val="center"/>
            </w:pPr>
            <w:r>
              <w:rPr>
                <w:rFonts w:ascii="Calibri" w:hAnsi="Calibri" w:cs="Calibri"/>
                <w:color w:val="000000"/>
                <w:sz w:val="22"/>
                <w:szCs w:val="22"/>
              </w:rPr>
              <w:t>8 985,00</w:t>
            </w:r>
          </w:p>
        </w:tc>
        <w:tc>
          <w:tcPr>
            <w:tcW w:w="1139" w:type="dxa"/>
            <w:tcBorders>
              <w:left w:val="single" w:sz="4" w:space="0" w:color="000000"/>
              <w:bottom w:val="single" w:sz="4" w:space="0" w:color="000000"/>
            </w:tcBorders>
            <w:shd w:val="clear" w:color="auto" w:fill="FFFFFF"/>
            <w:vAlign w:val="center"/>
          </w:tcPr>
          <w:p w14:paraId="069CA0A1" w14:textId="77777777" w:rsidR="003F6D17" w:rsidRPr="00EA2C0F" w:rsidRDefault="003F6D17" w:rsidP="00450E37">
            <w:pPr>
              <w:jc w:val="center"/>
            </w:pPr>
            <w:r>
              <w:rPr>
                <w:rFonts w:ascii="Calibri" w:hAnsi="Calibri" w:cs="Calibri"/>
                <w:color w:val="000000"/>
                <w:sz w:val="22"/>
                <w:szCs w:val="22"/>
              </w:rPr>
              <w:t>8 788,93</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41CB07BF" w14:textId="77777777" w:rsidR="003F6D17" w:rsidRPr="00EA2C0F" w:rsidRDefault="003F6D17" w:rsidP="00450E37">
            <w:pPr>
              <w:jc w:val="center"/>
            </w:pPr>
            <w:r>
              <w:rPr>
                <w:rFonts w:ascii="Calibri" w:hAnsi="Calibri" w:cs="Calibri"/>
                <w:color w:val="000000"/>
                <w:sz w:val="22"/>
                <w:szCs w:val="22"/>
              </w:rPr>
              <w:t>8 788,93</w:t>
            </w:r>
          </w:p>
        </w:tc>
      </w:tr>
      <w:tr w:rsidR="003F6D17" w:rsidRPr="00EA2C0F" w14:paraId="4A4CFD07"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531A7F1"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11</w:t>
            </w:r>
          </w:p>
        </w:tc>
        <w:tc>
          <w:tcPr>
            <w:tcW w:w="6008" w:type="dxa"/>
            <w:tcBorders>
              <w:left w:val="single" w:sz="4" w:space="0" w:color="000000"/>
              <w:bottom w:val="single" w:sz="4" w:space="0" w:color="000000"/>
            </w:tcBorders>
            <w:shd w:val="clear" w:color="auto" w:fill="FFFFFF"/>
          </w:tcPr>
          <w:p w14:paraId="3D04ACF5" w14:textId="77777777" w:rsidR="003F6D17" w:rsidRPr="00F21FDF" w:rsidRDefault="003F6D17" w:rsidP="00450E37">
            <w:r w:rsidRPr="00F21FDF">
              <w:t>Втулка балансира бронза 88,2</w:t>
            </w:r>
          </w:p>
        </w:tc>
        <w:tc>
          <w:tcPr>
            <w:tcW w:w="708" w:type="dxa"/>
            <w:tcBorders>
              <w:left w:val="single" w:sz="4" w:space="0" w:color="000000"/>
              <w:bottom w:val="single" w:sz="4" w:space="0" w:color="000000"/>
            </w:tcBorders>
            <w:shd w:val="clear" w:color="auto" w:fill="FFFFFF"/>
            <w:vAlign w:val="center"/>
          </w:tcPr>
          <w:p w14:paraId="776BF5C3"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03C033FA"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7F96B44A" w14:textId="77777777" w:rsidR="003F6D17" w:rsidRPr="00EA2C0F" w:rsidRDefault="003F6D17" w:rsidP="00450E37">
            <w:pPr>
              <w:jc w:val="center"/>
            </w:pPr>
            <w:r>
              <w:rPr>
                <w:rFonts w:ascii="Calibri" w:hAnsi="Calibri" w:cs="Calibri"/>
                <w:color w:val="000000"/>
                <w:sz w:val="22"/>
                <w:szCs w:val="22"/>
              </w:rPr>
              <w:t>2 180,00</w:t>
            </w:r>
          </w:p>
        </w:tc>
        <w:tc>
          <w:tcPr>
            <w:tcW w:w="1184" w:type="dxa"/>
            <w:tcBorders>
              <w:left w:val="single" w:sz="4" w:space="0" w:color="000000"/>
              <w:bottom w:val="single" w:sz="4" w:space="0" w:color="000000"/>
            </w:tcBorders>
            <w:shd w:val="clear" w:color="auto" w:fill="FFFFFF"/>
            <w:vAlign w:val="center"/>
          </w:tcPr>
          <w:p w14:paraId="538F7D1B" w14:textId="77777777" w:rsidR="003F6D17" w:rsidRPr="00EA2C0F" w:rsidRDefault="003F6D17" w:rsidP="00450E37">
            <w:pPr>
              <w:jc w:val="center"/>
            </w:pPr>
            <w:r>
              <w:rPr>
                <w:rFonts w:ascii="Calibri" w:hAnsi="Calibri" w:cs="Calibri"/>
                <w:color w:val="000000"/>
                <w:sz w:val="22"/>
                <w:szCs w:val="22"/>
              </w:rPr>
              <w:t>2 332,60</w:t>
            </w:r>
          </w:p>
        </w:tc>
        <w:tc>
          <w:tcPr>
            <w:tcW w:w="1135" w:type="dxa"/>
            <w:tcBorders>
              <w:left w:val="single" w:sz="4" w:space="0" w:color="000000"/>
              <w:bottom w:val="single" w:sz="4" w:space="0" w:color="000000"/>
            </w:tcBorders>
            <w:shd w:val="clear" w:color="auto" w:fill="FFFFFF"/>
            <w:vAlign w:val="center"/>
          </w:tcPr>
          <w:p w14:paraId="42BF6952" w14:textId="77777777" w:rsidR="003F6D17" w:rsidRPr="00EA2C0F" w:rsidRDefault="003F6D17" w:rsidP="00450E37">
            <w:pPr>
              <w:jc w:val="center"/>
            </w:pPr>
            <w:r>
              <w:rPr>
                <w:rFonts w:ascii="Calibri" w:hAnsi="Calibri" w:cs="Calibri"/>
                <w:color w:val="000000"/>
                <w:sz w:val="22"/>
                <w:szCs w:val="22"/>
              </w:rPr>
              <w:t>2 333,00</w:t>
            </w:r>
          </w:p>
        </w:tc>
        <w:tc>
          <w:tcPr>
            <w:tcW w:w="1139" w:type="dxa"/>
            <w:tcBorders>
              <w:left w:val="single" w:sz="4" w:space="0" w:color="000000"/>
              <w:bottom w:val="single" w:sz="4" w:space="0" w:color="000000"/>
            </w:tcBorders>
            <w:shd w:val="clear" w:color="auto" w:fill="FFFFFF"/>
            <w:vAlign w:val="center"/>
          </w:tcPr>
          <w:p w14:paraId="443859F0" w14:textId="77777777" w:rsidR="003F6D17" w:rsidRPr="00EA2C0F" w:rsidRDefault="003F6D17" w:rsidP="00450E37">
            <w:pPr>
              <w:jc w:val="center"/>
            </w:pPr>
            <w:r>
              <w:rPr>
                <w:rFonts w:ascii="Calibri" w:hAnsi="Calibri" w:cs="Calibri"/>
                <w:color w:val="000000"/>
                <w:sz w:val="22"/>
                <w:szCs w:val="22"/>
              </w:rPr>
              <w:t>2 281,87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40DF1C49" w14:textId="77777777" w:rsidR="003F6D17" w:rsidRPr="00EA2C0F" w:rsidRDefault="003F6D17" w:rsidP="00450E37">
            <w:pPr>
              <w:jc w:val="center"/>
            </w:pPr>
            <w:r>
              <w:rPr>
                <w:rFonts w:ascii="Calibri" w:hAnsi="Calibri" w:cs="Calibri"/>
                <w:color w:val="000000"/>
                <w:sz w:val="22"/>
                <w:szCs w:val="22"/>
              </w:rPr>
              <w:t>2 281,87</w:t>
            </w:r>
          </w:p>
        </w:tc>
      </w:tr>
      <w:tr w:rsidR="003F6D17" w:rsidRPr="00EA2C0F" w14:paraId="41490912"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0693CD96"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lastRenderedPageBreak/>
              <w:t>12</w:t>
            </w:r>
          </w:p>
        </w:tc>
        <w:tc>
          <w:tcPr>
            <w:tcW w:w="6008" w:type="dxa"/>
            <w:tcBorders>
              <w:left w:val="single" w:sz="4" w:space="0" w:color="000000"/>
              <w:bottom w:val="single" w:sz="4" w:space="0" w:color="000000"/>
            </w:tcBorders>
            <w:shd w:val="clear" w:color="auto" w:fill="FFFFFF"/>
          </w:tcPr>
          <w:p w14:paraId="6F42B760" w14:textId="77777777" w:rsidR="003F6D17" w:rsidRPr="00F21FDF" w:rsidRDefault="003F6D17" w:rsidP="00450E37">
            <w:r w:rsidRPr="00F21FDF">
              <w:t>Втулка ушка рессоры (чугун)</w:t>
            </w:r>
          </w:p>
        </w:tc>
        <w:tc>
          <w:tcPr>
            <w:tcW w:w="708" w:type="dxa"/>
            <w:tcBorders>
              <w:left w:val="single" w:sz="4" w:space="0" w:color="000000"/>
              <w:bottom w:val="single" w:sz="4" w:space="0" w:color="000000"/>
            </w:tcBorders>
            <w:shd w:val="clear" w:color="auto" w:fill="FFFFFF"/>
            <w:vAlign w:val="center"/>
          </w:tcPr>
          <w:p w14:paraId="6D81CD71"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27B353B9"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259FBACC" w14:textId="77777777" w:rsidR="003F6D17" w:rsidRPr="00EA2C0F" w:rsidRDefault="003F6D17" w:rsidP="00450E37">
            <w:pPr>
              <w:jc w:val="center"/>
            </w:pPr>
            <w:r>
              <w:rPr>
                <w:rFonts w:ascii="Calibri" w:hAnsi="Calibri" w:cs="Calibri"/>
                <w:color w:val="000000"/>
                <w:sz w:val="22"/>
                <w:szCs w:val="22"/>
              </w:rPr>
              <w:t>500,00</w:t>
            </w:r>
          </w:p>
        </w:tc>
        <w:tc>
          <w:tcPr>
            <w:tcW w:w="1184" w:type="dxa"/>
            <w:tcBorders>
              <w:left w:val="single" w:sz="4" w:space="0" w:color="000000"/>
              <w:bottom w:val="single" w:sz="4" w:space="0" w:color="000000"/>
            </w:tcBorders>
            <w:shd w:val="clear" w:color="auto" w:fill="FFFFFF"/>
            <w:vAlign w:val="center"/>
          </w:tcPr>
          <w:p w14:paraId="7BCDEEBC" w14:textId="77777777" w:rsidR="003F6D17" w:rsidRPr="00EA2C0F" w:rsidRDefault="003F6D17" w:rsidP="00450E37">
            <w:pPr>
              <w:jc w:val="center"/>
            </w:pPr>
            <w:r>
              <w:rPr>
                <w:rFonts w:ascii="Calibri" w:hAnsi="Calibri" w:cs="Calibri"/>
                <w:color w:val="000000"/>
                <w:sz w:val="22"/>
                <w:szCs w:val="22"/>
              </w:rPr>
              <w:t>535,00</w:t>
            </w:r>
          </w:p>
        </w:tc>
        <w:tc>
          <w:tcPr>
            <w:tcW w:w="1135" w:type="dxa"/>
            <w:tcBorders>
              <w:left w:val="single" w:sz="4" w:space="0" w:color="000000"/>
              <w:bottom w:val="single" w:sz="4" w:space="0" w:color="000000"/>
            </w:tcBorders>
            <w:shd w:val="clear" w:color="auto" w:fill="FFFFFF"/>
            <w:vAlign w:val="center"/>
          </w:tcPr>
          <w:p w14:paraId="264C9F34" w14:textId="77777777" w:rsidR="003F6D17" w:rsidRPr="00EA2C0F" w:rsidRDefault="003F6D17" w:rsidP="00450E37">
            <w:pPr>
              <w:jc w:val="center"/>
            </w:pPr>
            <w:r>
              <w:rPr>
                <w:rFonts w:ascii="Calibri" w:hAnsi="Calibri" w:cs="Calibri"/>
                <w:color w:val="000000"/>
                <w:sz w:val="22"/>
                <w:szCs w:val="22"/>
              </w:rPr>
              <w:t>535,00</w:t>
            </w:r>
          </w:p>
        </w:tc>
        <w:tc>
          <w:tcPr>
            <w:tcW w:w="1139" w:type="dxa"/>
            <w:tcBorders>
              <w:left w:val="single" w:sz="4" w:space="0" w:color="000000"/>
              <w:bottom w:val="single" w:sz="4" w:space="0" w:color="000000"/>
            </w:tcBorders>
            <w:shd w:val="clear" w:color="auto" w:fill="FFFFFF"/>
            <w:vAlign w:val="center"/>
          </w:tcPr>
          <w:p w14:paraId="64845FEF" w14:textId="77777777" w:rsidR="003F6D17" w:rsidRPr="00EA2C0F" w:rsidRDefault="003F6D17" w:rsidP="00450E37">
            <w:pPr>
              <w:jc w:val="center"/>
            </w:pPr>
            <w:r>
              <w:rPr>
                <w:rFonts w:ascii="Calibri" w:hAnsi="Calibri" w:cs="Calibri"/>
                <w:color w:val="000000"/>
                <w:sz w:val="22"/>
                <w:szCs w:val="22"/>
              </w:rPr>
              <w:t>523,33</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4561500E" w14:textId="77777777" w:rsidR="003F6D17" w:rsidRPr="00EA2C0F" w:rsidRDefault="003F6D17" w:rsidP="00450E37">
            <w:pPr>
              <w:jc w:val="center"/>
            </w:pPr>
            <w:r>
              <w:rPr>
                <w:rFonts w:ascii="Calibri" w:hAnsi="Calibri" w:cs="Calibri"/>
                <w:color w:val="000000"/>
                <w:sz w:val="22"/>
                <w:szCs w:val="22"/>
              </w:rPr>
              <w:t>523,33</w:t>
            </w:r>
          </w:p>
        </w:tc>
      </w:tr>
      <w:tr w:rsidR="003F6D17" w:rsidRPr="00EA2C0F" w14:paraId="2786F78D"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29EDC52B"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13</w:t>
            </w:r>
          </w:p>
        </w:tc>
        <w:tc>
          <w:tcPr>
            <w:tcW w:w="6008" w:type="dxa"/>
            <w:tcBorders>
              <w:left w:val="single" w:sz="4" w:space="0" w:color="000000"/>
              <w:bottom w:val="single" w:sz="4" w:space="0" w:color="000000"/>
            </w:tcBorders>
            <w:shd w:val="clear" w:color="auto" w:fill="FFFFFF"/>
          </w:tcPr>
          <w:p w14:paraId="21B1BCFE" w14:textId="77777777" w:rsidR="003F6D17" w:rsidRPr="00F21FDF" w:rsidRDefault="003F6D17" w:rsidP="00450E37">
            <w:r w:rsidRPr="00F21FDF">
              <w:t xml:space="preserve">Втулка ушка рессоры Евро </w:t>
            </w:r>
          </w:p>
        </w:tc>
        <w:tc>
          <w:tcPr>
            <w:tcW w:w="708" w:type="dxa"/>
            <w:tcBorders>
              <w:left w:val="single" w:sz="4" w:space="0" w:color="000000"/>
              <w:bottom w:val="single" w:sz="4" w:space="0" w:color="000000"/>
            </w:tcBorders>
            <w:shd w:val="clear" w:color="auto" w:fill="FFFFFF"/>
            <w:vAlign w:val="center"/>
          </w:tcPr>
          <w:p w14:paraId="3AAC22DB"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78C20971"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46F124BE" w14:textId="77777777" w:rsidR="003F6D17" w:rsidRPr="00EA2C0F" w:rsidRDefault="003F6D17" w:rsidP="00450E37">
            <w:pPr>
              <w:jc w:val="center"/>
            </w:pPr>
            <w:r>
              <w:rPr>
                <w:rFonts w:ascii="Calibri" w:hAnsi="Calibri" w:cs="Calibri"/>
                <w:color w:val="000000"/>
                <w:sz w:val="22"/>
                <w:szCs w:val="22"/>
              </w:rPr>
              <w:t>175,00</w:t>
            </w:r>
          </w:p>
        </w:tc>
        <w:tc>
          <w:tcPr>
            <w:tcW w:w="1184" w:type="dxa"/>
            <w:tcBorders>
              <w:left w:val="single" w:sz="4" w:space="0" w:color="000000"/>
              <w:bottom w:val="single" w:sz="4" w:space="0" w:color="000000"/>
            </w:tcBorders>
            <w:shd w:val="clear" w:color="auto" w:fill="FFFFFF"/>
            <w:vAlign w:val="center"/>
          </w:tcPr>
          <w:p w14:paraId="2C1B6E0F" w14:textId="77777777" w:rsidR="003F6D17" w:rsidRPr="00EA2C0F" w:rsidRDefault="003F6D17" w:rsidP="00450E37">
            <w:pPr>
              <w:jc w:val="center"/>
            </w:pPr>
            <w:r>
              <w:rPr>
                <w:rFonts w:ascii="Calibri" w:hAnsi="Calibri" w:cs="Calibri"/>
                <w:color w:val="000000"/>
                <w:sz w:val="22"/>
                <w:szCs w:val="22"/>
              </w:rPr>
              <w:t>187,25</w:t>
            </w:r>
          </w:p>
        </w:tc>
        <w:tc>
          <w:tcPr>
            <w:tcW w:w="1135" w:type="dxa"/>
            <w:tcBorders>
              <w:left w:val="single" w:sz="4" w:space="0" w:color="000000"/>
              <w:bottom w:val="single" w:sz="4" w:space="0" w:color="000000"/>
            </w:tcBorders>
            <w:shd w:val="clear" w:color="auto" w:fill="FFFFFF"/>
            <w:vAlign w:val="center"/>
          </w:tcPr>
          <w:p w14:paraId="3359F18B" w14:textId="77777777" w:rsidR="003F6D17" w:rsidRPr="00EA2C0F" w:rsidRDefault="003F6D17" w:rsidP="00450E37">
            <w:pPr>
              <w:jc w:val="center"/>
            </w:pPr>
            <w:r>
              <w:rPr>
                <w:rFonts w:ascii="Calibri" w:hAnsi="Calibri" w:cs="Calibri"/>
                <w:color w:val="000000"/>
                <w:sz w:val="22"/>
                <w:szCs w:val="22"/>
              </w:rPr>
              <w:t>188,00</w:t>
            </w:r>
          </w:p>
        </w:tc>
        <w:tc>
          <w:tcPr>
            <w:tcW w:w="1139" w:type="dxa"/>
            <w:tcBorders>
              <w:left w:val="single" w:sz="4" w:space="0" w:color="000000"/>
              <w:bottom w:val="single" w:sz="4" w:space="0" w:color="000000"/>
            </w:tcBorders>
            <w:shd w:val="clear" w:color="auto" w:fill="FFFFFF"/>
            <w:vAlign w:val="center"/>
          </w:tcPr>
          <w:p w14:paraId="1C942EE6" w14:textId="77777777" w:rsidR="003F6D17" w:rsidRPr="00EA2C0F" w:rsidRDefault="003F6D17" w:rsidP="00450E37">
            <w:pPr>
              <w:jc w:val="center"/>
            </w:pPr>
            <w:r>
              <w:rPr>
                <w:rFonts w:ascii="Calibri" w:hAnsi="Calibri" w:cs="Calibri"/>
                <w:color w:val="000000"/>
                <w:sz w:val="22"/>
                <w:szCs w:val="22"/>
              </w:rPr>
              <w:t>183,42</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7BD7F961" w14:textId="77777777" w:rsidR="003F6D17" w:rsidRPr="00EA2C0F" w:rsidRDefault="003F6D17" w:rsidP="00450E37">
            <w:pPr>
              <w:jc w:val="center"/>
            </w:pPr>
            <w:r>
              <w:rPr>
                <w:rFonts w:ascii="Calibri" w:hAnsi="Calibri" w:cs="Calibri"/>
                <w:color w:val="000000"/>
                <w:sz w:val="22"/>
                <w:szCs w:val="22"/>
              </w:rPr>
              <w:t>183,42</w:t>
            </w:r>
          </w:p>
        </w:tc>
      </w:tr>
      <w:tr w:rsidR="003F6D17" w:rsidRPr="00EA2C0F" w14:paraId="1909569E"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7FD392B1"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14</w:t>
            </w:r>
          </w:p>
        </w:tc>
        <w:tc>
          <w:tcPr>
            <w:tcW w:w="6008" w:type="dxa"/>
            <w:tcBorders>
              <w:left w:val="single" w:sz="4" w:space="0" w:color="000000"/>
              <w:bottom w:val="single" w:sz="4" w:space="0" w:color="000000"/>
            </w:tcBorders>
            <w:shd w:val="clear" w:color="auto" w:fill="FFFFFF"/>
          </w:tcPr>
          <w:p w14:paraId="72AF9286" w14:textId="77777777" w:rsidR="003F6D17" w:rsidRPr="00F21FDF" w:rsidRDefault="003F6D17" w:rsidP="00450E37">
            <w:r w:rsidRPr="00F21FDF">
              <w:t>Гайка колеса усилен. Н24</w:t>
            </w:r>
          </w:p>
        </w:tc>
        <w:tc>
          <w:tcPr>
            <w:tcW w:w="708" w:type="dxa"/>
            <w:tcBorders>
              <w:left w:val="single" w:sz="4" w:space="0" w:color="000000"/>
              <w:bottom w:val="single" w:sz="4" w:space="0" w:color="000000"/>
            </w:tcBorders>
            <w:shd w:val="clear" w:color="auto" w:fill="FFFFFF"/>
            <w:vAlign w:val="center"/>
          </w:tcPr>
          <w:p w14:paraId="54951331"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760E2A05"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186EFF40" w14:textId="77777777" w:rsidR="003F6D17" w:rsidRPr="00EA2C0F" w:rsidRDefault="003F6D17" w:rsidP="00450E37">
            <w:pPr>
              <w:jc w:val="center"/>
            </w:pPr>
            <w:r>
              <w:rPr>
                <w:rFonts w:ascii="Calibri" w:hAnsi="Calibri" w:cs="Calibri"/>
                <w:color w:val="000000"/>
                <w:sz w:val="22"/>
                <w:szCs w:val="22"/>
              </w:rPr>
              <w:t>45,00</w:t>
            </w:r>
          </w:p>
        </w:tc>
        <w:tc>
          <w:tcPr>
            <w:tcW w:w="1184" w:type="dxa"/>
            <w:tcBorders>
              <w:left w:val="single" w:sz="4" w:space="0" w:color="000000"/>
              <w:bottom w:val="single" w:sz="4" w:space="0" w:color="000000"/>
            </w:tcBorders>
            <w:shd w:val="clear" w:color="auto" w:fill="FFFFFF"/>
            <w:vAlign w:val="center"/>
          </w:tcPr>
          <w:p w14:paraId="7542F06C" w14:textId="77777777" w:rsidR="003F6D17" w:rsidRPr="00EA2C0F" w:rsidRDefault="003F6D17" w:rsidP="00450E37">
            <w:pPr>
              <w:jc w:val="center"/>
            </w:pPr>
            <w:r>
              <w:rPr>
                <w:rFonts w:ascii="Calibri" w:hAnsi="Calibri" w:cs="Calibri"/>
                <w:color w:val="000000"/>
                <w:sz w:val="22"/>
                <w:szCs w:val="22"/>
              </w:rPr>
              <w:t>48,15</w:t>
            </w:r>
          </w:p>
        </w:tc>
        <w:tc>
          <w:tcPr>
            <w:tcW w:w="1135" w:type="dxa"/>
            <w:tcBorders>
              <w:left w:val="single" w:sz="4" w:space="0" w:color="000000"/>
              <w:bottom w:val="single" w:sz="4" w:space="0" w:color="000000"/>
            </w:tcBorders>
            <w:shd w:val="clear" w:color="auto" w:fill="FFFFFF"/>
            <w:vAlign w:val="center"/>
          </w:tcPr>
          <w:p w14:paraId="240E4597" w14:textId="77777777" w:rsidR="003F6D17" w:rsidRPr="00EA2C0F" w:rsidRDefault="003F6D17" w:rsidP="00450E37">
            <w:pPr>
              <w:jc w:val="center"/>
            </w:pPr>
            <w:r>
              <w:rPr>
                <w:rFonts w:ascii="Calibri" w:hAnsi="Calibri" w:cs="Calibri"/>
                <w:color w:val="000000"/>
                <w:sz w:val="22"/>
                <w:szCs w:val="22"/>
              </w:rPr>
              <w:t>49,00</w:t>
            </w:r>
          </w:p>
        </w:tc>
        <w:tc>
          <w:tcPr>
            <w:tcW w:w="1139" w:type="dxa"/>
            <w:tcBorders>
              <w:left w:val="single" w:sz="4" w:space="0" w:color="000000"/>
              <w:bottom w:val="single" w:sz="4" w:space="0" w:color="000000"/>
            </w:tcBorders>
            <w:shd w:val="clear" w:color="auto" w:fill="FFFFFF"/>
            <w:vAlign w:val="center"/>
          </w:tcPr>
          <w:p w14:paraId="52906A20" w14:textId="77777777" w:rsidR="003F6D17" w:rsidRPr="00EA2C0F" w:rsidRDefault="003F6D17" w:rsidP="00450E37">
            <w:pPr>
              <w:jc w:val="center"/>
            </w:pPr>
            <w:r>
              <w:rPr>
                <w:rFonts w:ascii="Calibri" w:hAnsi="Calibri" w:cs="Calibri"/>
                <w:color w:val="000000"/>
                <w:sz w:val="22"/>
                <w:szCs w:val="22"/>
              </w:rPr>
              <w:t>47,38</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9443747" w14:textId="77777777" w:rsidR="003F6D17" w:rsidRPr="00EA2C0F" w:rsidRDefault="003F6D17" w:rsidP="00450E37">
            <w:pPr>
              <w:jc w:val="center"/>
            </w:pPr>
            <w:r>
              <w:rPr>
                <w:rFonts w:ascii="Calibri" w:hAnsi="Calibri" w:cs="Calibri"/>
                <w:color w:val="000000"/>
                <w:sz w:val="22"/>
                <w:szCs w:val="22"/>
              </w:rPr>
              <w:t>47,38</w:t>
            </w:r>
          </w:p>
        </w:tc>
      </w:tr>
      <w:tr w:rsidR="003F6D17" w:rsidRPr="00EA2C0F" w14:paraId="082A925E"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164CAB3D"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15</w:t>
            </w:r>
          </w:p>
        </w:tc>
        <w:tc>
          <w:tcPr>
            <w:tcW w:w="6008" w:type="dxa"/>
            <w:tcBorders>
              <w:left w:val="single" w:sz="4" w:space="0" w:color="000000"/>
              <w:bottom w:val="single" w:sz="4" w:space="0" w:color="000000"/>
            </w:tcBorders>
            <w:shd w:val="clear" w:color="auto" w:fill="FFFFFF"/>
          </w:tcPr>
          <w:p w14:paraId="165213B6" w14:textId="77777777" w:rsidR="003F6D17" w:rsidRPr="00F21FDF" w:rsidRDefault="003F6D17" w:rsidP="00450E37">
            <w:r w:rsidRPr="00F21FDF">
              <w:t>Гайка колеса Евро М22*1,5 H27</w:t>
            </w:r>
          </w:p>
        </w:tc>
        <w:tc>
          <w:tcPr>
            <w:tcW w:w="708" w:type="dxa"/>
            <w:tcBorders>
              <w:left w:val="single" w:sz="4" w:space="0" w:color="000000"/>
              <w:bottom w:val="single" w:sz="4" w:space="0" w:color="000000"/>
            </w:tcBorders>
            <w:shd w:val="clear" w:color="auto" w:fill="FFFFFF"/>
            <w:vAlign w:val="center"/>
          </w:tcPr>
          <w:p w14:paraId="65CAEAB5"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49B076F"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A78F375" w14:textId="77777777" w:rsidR="003F6D17" w:rsidRPr="00EA2C0F" w:rsidRDefault="003F6D17" w:rsidP="00450E37">
            <w:pPr>
              <w:jc w:val="center"/>
            </w:pPr>
            <w:r>
              <w:rPr>
                <w:rFonts w:ascii="Calibri" w:hAnsi="Calibri" w:cs="Calibri"/>
                <w:color w:val="000000"/>
                <w:sz w:val="22"/>
                <w:szCs w:val="22"/>
              </w:rPr>
              <w:t>130,00</w:t>
            </w:r>
          </w:p>
        </w:tc>
        <w:tc>
          <w:tcPr>
            <w:tcW w:w="1184" w:type="dxa"/>
            <w:tcBorders>
              <w:left w:val="single" w:sz="4" w:space="0" w:color="000000"/>
              <w:bottom w:val="single" w:sz="4" w:space="0" w:color="000000"/>
            </w:tcBorders>
            <w:shd w:val="clear" w:color="auto" w:fill="FFFFFF"/>
            <w:vAlign w:val="center"/>
          </w:tcPr>
          <w:p w14:paraId="4D20A9F1" w14:textId="77777777" w:rsidR="003F6D17" w:rsidRPr="00EA2C0F" w:rsidRDefault="003F6D17" w:rsidP="00450E37">
            <w:pPr>
              <w:jc w:val="center"/>
            </w:pPr>
            <w:r>
              <w:rPr>
                <w:rFonts w:ascii="Calibri" w:hAnsi="Calibri" w:cs="Calibri"/>
                <w:color w:val="000000"/>
                <w:sz w:val="22"/>
                <w:szCs w:val="22"/>
              </w:rPr>
              <w:t>139,10</w:t>
            </w:r>
          </w:p>
        </w:tc>
        <w:tc>
          <w:tcPr>
            <w:tcW w:w="1135" w:type="dxa"/>
            <w:tcBorders>
              <w:left w:val="single" w:sz="4" w:space="0" w:color="000000"/>
              <w:bottom w:val="single" w:sz="4" w:space="0" w:color="000000"/>
            </w:tcBorders>
            <w:shd w:val="clear" w:color="auto" w:fill="FFFFFF"/>
            <w:vAlign w:val="center"/>
          </w:tcPr>
          <w:p w14:paraId="7924659A" w14:textId="77777777" w:rsidR="003F6D17" w:rsidRPr="00EA2C0F" w:rsidRDefault="003F6D17" w:rsidP="00450E37">
            <w:pPr>
              <w:jc w:val="center"/>
            </w:pPr>
            <w:r>
              <w:rPr>
                <w:rFonts w:ascii="Calibri" w:hAnsi="Calibri" w:cs="Calibri"/>
                <w:color w:val="000000"/>
                <w:sz w:val="22"/>
                <w:szCs w:val="22"/>
              </w:rPr>
              <w:t>140,00</w:t>
            </w:r>
          </w:p>
        </w:tc>
        <w:tc>
          <w:tcPr>
            <w:tcW w:w="1139" w:type="dxa"/>
            <w:tcBorders>
              <w:left w:val="single" w:sz="4" w:space="0" w:color="000000"/>
              <w:bottom w:val="single" w:sz="4" w:space="0" w:color="000000"/>
            </w:tcBorders>
            <w:shd w:val="clear" w:color="auto" w:fill="FFFFFF"/>
            <w:vAlign w:val="center"/>
          </w:tcPr>
          <w:p w14:paraId="045ACA19" w14:textId="77777777" w:rsidR="003F6D17" w:rsidRPr="00EA2C0F" w:rsidRDefault="003F6D17" w:rsidP="00450E37">
            <w:pPr>
              <w:jc w:val="center"/>
            </w:pPr>
            <w:r>
              <w:rPr>
                <w:rFonts w:ascii="Calibri" w:hAnsi="Calibri" w:cs="Calibri"/>
                <w:color w:val="000000"/>
                <w:sz w:val="22"/>
                <w:szCs w:val="22"/>
              </w:rPr>
              <w:t>136,37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2A07CC05" w14:textId="77777777" w:rsidR="003F6D17" w:rsidRPr="00EA2C0F" w:rsidRDefault="003F6D17" w:rsidP="00450E37">
            <w:pPr>
              <w:jc w:val="center"/>
            </w:pPr>
            <w:r>
              <w:rPr>
                <w:rFonts w:ascii="Calibri" w:hAnsi="Calibri" w:cs="Calibri"/>
                <w:color w:val="000000"/>
                <w:sz w:val="22"/>
                <w:szCs w:val="22"/>
              </w:rPr>
              <w:t>136,37</w:t>
            </w:r>
          </w:p>
        </w:tc>
      </w:tr>
      <w:tr w:rsidR="003F6D17" w:rsidRPr="00EA2C0F" w14:paraId="0323ECBF"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43DDC9D"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16</w:t>
            </w:r>
          </w:p>
        </w:tc>
        <w:tc>
          <w:tcPr>
            <w:tcW w:w="6008" w:type="dxa"/>
            <w:tcBorders>
              <w:left w:val="single" w:sz="4" w:space="0" w:color="000000"/>
              <w:bottom w:val="single" w:sz="4" w:space="0" w:color="000000"/>
            </w:tcBorders>
            <w:shd w:val="clear" w:color="auto" w:fill="FFFFFF"/>
          </w:tcPr>
          <w:p w14:paraId="34456347" w14:textId="77777777" w:rsidR="003F6D17" w:rsidRPr="00F21FDF" w:rsidRDefault="003F6D17" w:rsidP="00450E37">
            <w:r w:rsidRPr="00F21FDF">
              <w:t xml:space="preserve">Глушитель 4310 /5511  </w:t>
            </w:r>
          </w:p>
        </w:tc>
        <w:tc>
          <w:tcPr>
            <w:tcW w:w="708" w:type="dxa"/>
            <w:tcBorders>
              <w:left w:val="single" w:sz="4" w:space="0" w:color="000000"/>
              <w:bottom w:val="single" w:sz="4" w:space="0" w:color="000000"/>
            </w:tcBorders>
            <w:shd w:val="clear" w:color="auto" w:fill="FFFFFF"/>
            <w:vAlign w:val="center"/>
          </w:tcPr>
          <w:p w14:paraId="64FE7860"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115CF60F"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658689A" w14:textId="77777777" w:rsidR="003F6D17" w:rsidRPr="00EA2C0F" w:rsidRDefault="003F6D17" w:rsidP="00450E37">
            <w:pPr>
              <w:jc w:val="center"/>
            </w:pPr>
            <w:r>
              <w:rPr>
                <w:rFonts w:ascii="Calibri" w:hAnsi="Calibri" w:cs="Calibri"/>
                <w:color w:val="000000"/>
                <w:sz w:val="22"/>
                <w:szCs w:val="22"/>
              </w:rPr>
              <w:t>6 195,00</w:t>
            </w:r>
          </w:p>
        </w:tc>
        <w:tc>
          <w:tcPr>
            <w:tcW w:w="1184" w:type="dxa"/>
            <w:tcBorders>
              <w:left w:val="single" w:sz="4" w:space="0" w:color="000000"/>
              <w:bottom w:val="single" w:sz="4" w:space="0" w:color="000000"/>
            </w:tcBorders>
            <w:shd w:val="clear" w:color="auto" w:fill="FFFFFF"/>
            <w:vAlign w:val="center"/>
          </w:tcPr>
          <w:p w14:paraId="78B1BCE6" w14:textId="77777777" w:rsidR="003F6D17" w:rsidRPr="00EA2C0F" w:rsidRDefault="003F6D17" w:rsidP="00450E37">
            <w:pPr>
              <w:jc w:val="center"/>
            </w:pPr>
            <w:r>
              <w:rPr>
                <w:rFonts w:ascii="Calibri" w:hAnsi="Calibri" w:cs="Calibri"/>
                <w:color w:val="000000"/>
                <w:sz w:val="22"/>
                <w:szCs w:val="22"/>
              </w:rPr>
              <w:t>6 628,65</w:t>
            </w:r>
          </w:p>
        </w:tc>
        <w:tc>
          <w:tcPr>
            <w:tcW w:w="1135" w:type="dxa"/>
            <w:tcBorders>
              <w:left w:val="single" w:sz="4" w:space="0" w:color="000000"/>
              <w:bottom w:val="single" w:sz="4" w:space="0" w:color="000000"/>
            </w:tcBorders>
            <w:shd w:val="clear" w:color="auto" w:fill="FFFFFF"/>
            <w:vAlign w:val="center"/>
          </w:tcPr>
          <w:p w14:paraId="55A8C568" w14:textId="77777777" w:rsidR="003F6D17" w:rsidRPr="00EA2C0F" w:rsidRDefault="003F6D17" w:rsidP="00450E37">
            <w:pPr>
              <w:jc w:val="center"/>
            </w:pPr>
            <w:r>
              <w:rPr>
                <w:rFonts w:ascii="Calibri" w:hAnsi="Calibri" w:cs="Calibri"/>
                <w:color w:val="000000"/>
                <w:sz w:val="22"/>
                <w:szCs w:val="22"/>
              </w:rPr>
              <w:t>6 629,00</w:t>
            </w:r>
          </w:p>
        </w:tc>
        <w:tc>
          <w:tcPr>
            <w:tcW w:w="1139" w:type="dxa"/>
            <w:tcBorders>
              <w:left w:val="single" w:sz="4" w:space="0" w:color="000000"/>
              <w:bottom w:val="single" w:sz="4" w:space="0" w:color="000000"/>
            </w:tcBorders>
            <w:shd w:val="clear" w:color="auto" w:fill="FFFFFF"/>
            <w:vAlign w:val="center"/>
          </w:tcPr>
          <w:p w14:paraId="46A9F861" w14:textId="77777777" w:rsidR="003F6D17" w:rsidRPr="00EA2C0F" w:rsidRDefault="003F6D17" w:rsidP="00450E37">
            <w:pPr>
              <w:jc w:val="center"/>
            </w:pPr>
            <w:r>
              <w:rPr>
                <w:rFonts w:ascii="Calibri" w:hAnsi="Calibri" w:cs="Calibri"/>
                <w:color w:val="000000"/>
                <w:sz w:val="22"/>
                <w:szCs w:val="22"/>
              </w:rPr>
              <w:t>6 484,22</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1AA73AA" w14:textId="77777777" w:rsidR="003F6D17" w:rsidRPr="00EA2C0F" w:rsidRDefault="003F6D17" w:rsidP="00450E37">
            <w:pPr>
              <w:jc w:val="center"/>
            </w:pPr>
            <w:r>
              <w:rPr>
                <w:rFonts w:ascii="Calibri" w:hAnsi="Calibri" w:cs="Calibri"/>
                <w:color w:val="000000"/>
                <w:sz w:val="22"/>
                <w:szCs w:val="22"/>
              </w:rPr>
              <w:t>6 484,22</w:t>
            </w:r>
          </w:p>
        </w:tc>
      </w:tr>
      <w:tr w:rsidR="003F6D17" w:rsidRPr="00EA2C0F" w14:paraId="62963752"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143E0068"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17</w:t>
            </w:r>
          </w:p>
        </w:tc>
        <w:tc>
          <w:tcPr>
            <w:tcW w:w="6008" w:type="dxa"/>
            <w:tcBorders>
              <w:left w:val="single" w:sz="4" w:space="0" w:color="000000"/>
              <w:bottom w:val="single" w:sz="4" w:space="0" w:color="000000"/>
            </w:tcBorders>
            <w:shd w:val="clear" w:color="auto" w:fill="FFFFFF"/>
          </w:tcPr>
          <w:p w14:paraId="29A255EB" w14:textId="77777777" w:rsidR="003F6D17" w:rsidRPr="00F21FDF" w:rsidRDefault="003F6D17" w:rsidP="00450E37">
            <w:r w:rsidRPr="00F21FDF">
              <w:t>Главный тормозной кран старого образца 100-3514008</w:t>
            </w:r>
          </w:p>
        </w:tc>
        <w:tc>
          <w:tcPr>
            <w:tcW w:w="708" w:type="dxa"/>
            <w:tcBorders>
              <w:left w:val="single" w:sz="4" w:space="0" w:color="000000"/>
              <w:bottom w:val="single" w:sz="4" w:space="0" w:color="000000"/>
            </w:tcBorders>
            <w:shd w:val="clear" w:color="auto" w:fill="FFFFFF"/>
            <w:vAlign w:val="center"/>
          </w:tcPr>
          <w:p w14:paraId="53C6D6CE"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0E2B7A93"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50A15CC" w14:textId="77777777" w:rsidR="003F6D17" w:rsidRPr="00EA2C0F" w:rsidRDefault="003F6D17" w:rsidP="00450E37">
            <w:pPr>
              <w:jc w:val="center"/>
            </w:pPr>
            <w:r>
              <w:rPr>
                <w:rFonts w:ascii="Calibri" w:hAnsi="Calibri" w:cs="Calibri"/>
                <w:color w:val="000000"/>
                <w:sz w:val="22"/>
                <w:szCs w:val="22"/>
              </w:rPr>
              <w:t>9 000,00</w:t>
            </w:r>
          </w:p>
        </w:tc>
        <w:tc>
          <w:tcPr>
            <w:tcW w:w="1184" w:type="dxa"/>
            <w:tcBorders>
              <w:left w:val="single" w:sz="4" w:space="0" w:color="000000"/>
              <w:bottom w:val="single" w:sz="4" w:space="0" w:color="000000"/>
            </w:tcBorders>
            <w:shd w:val="clear" w:color="auto" w:fill="FFFFFF"/>
            <w:vAlign w:val="center"/>
          </w:tcPr>
          <w:p w14:paraId="5EF2F605" w14:textId="77777777" w:rsidR="003F6D17" w:rsidRPr="00EA2C0F" w:rsidRDefault="003F6D17" w:rsidP="00450E37">
            <w:pPr>
              <w:jc w:val="center"/>
            </w:pPr>
            <w:r>
              <w:rPr>
                <w:rFonts w:ascii="Calibri" w:hAnsi="Calibri" w:cs="Calibri"/>
                <w:color w:val="000000"/>
                <w:sz w:val="22"/>
                <w:szCs w:val="22"/>
              </w:rPr>
              <w:t>9 630,00</w:t>
            </w:r>
          </w:p>
        </w:tc>
        <w:tc>
          <w:tcPr>
            <w:tcW w:w="1135" w:type="dxa"/>
            <w:tcBorders>
              <w:left w:val="single" w:sz="4" w:space="0" w:color="000000"/>
              <w:bottom w:val="single" w:sz="4" w:space="0" w:color="000000"/>
            </w:tcBorders>
            <w:shd w:val="clear" w:color="auto" w:fill="FFFFFF"/>
            <w:vAlign w:val="center"/>
          </w:tcPr>
          <w:p w14:paraId="29D4FF86" w14:textId="77777777" w:rsidR="003F6D17" w:rsidRPr="00EA2C0F" w:rsidRDefault="003F6D17" w:rsidP="00450E37">
            <w:pPr>
              <w:jc w:val="center"/>
            </w:pPr>
            <w:r>
              <w:rPr>
                <w:rFonts w:ascii="Calibri" w:hAnsi="Calibri" w:cs="Calibri"/>
                <w:color w:val="000000"/>
                <w:sz w:val="22"/>
                <w:szCs w:val="22"/>
              </w:rPr>
              <w:t>9 630,00</w:t>
            </w:r>
          </w:p>
        </w:tc>
        <w:tc>
          <w:tcPr>
            <w:tcW w:w="1139" w:type="dxa"/>
            <w:tcBorders>
              <w:left w:val="single" w:sz="4" w:space="0" w:color="000000"/>
              <w:bottom w:val="single" w:sz="4" w:space="0" w:color="000000"/>
            </w:tcBorders>
            <w:shd w:val="clear" w:color="auto" w:fill="FFFFFF"/>
            <w:vAlign w:val="center"/>
          </w:tcPr>
          <w:p w14:paraId="6B5B8C1F" w14:textId="77777777" w:rsidR="003F6D17" w:rsidRPr="00EA2C0F" w:rsidRDefault="003F6D17" w:rsidP="00450E37">
            <w:pPr>
              <w:jc w:val="center"/>
            </w:pPr>
            <w:r>
              <w:rPr>
                <w:rFonts w:ascii="Calibri" w:hAnsi="Calibri" w:cs="Calibri"/>
                <w:color w:val="000000"/>
                <w:sz w:val="22"/>
                <w:szCs w:val="22"/>
              </w:rPr>
              <w:t>9 420,00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321B764D" w14:textId="77777777" w:rsidR="003F6D17" w:rsidRPr="00EA2C0F" w:rsidRDefault="003F6D17" w:rsidP="00450E37">
            <w:pPr>
              <w:jc w:val="center"/>
            </w:pPr>
            <w:r>
              <w:rPr>
                <w:rFonts w:ascii="Calibri" w:hAnsi="Calibri" w:cs="Calibri"/>
                <w:color w:val="000000"/>
                <w:sz w:val="22"/>
                <w:szCs w:val="22"/>
              </w:rPr>
              <w:t>9 420,00</w:t>
            </w:r>
          </w:p>
        </w:tc>
      </w:tr>
      <w:tr w:rsidR="003F6D17" w:rsidRPr="00EA2C0F" w14:paraId="43745C91"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37D52C57"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18</w:t>
            </w:r>
          </w:p>
        </w:tc>
        <w:tc>
          <w:tcPr>
            <w:tcW w:w="6008" w:type="dxa"/>
            <w:tcBorders>
              <w:left w:val="single" w:sz="4" w:space="0" w:color="000000"/>
              <w:bottom w:val="single" w:sz="4" w:space="0" w:color="000000"/>
            </w:tcBorders>
            <w:shd w:val="clear" w:color="auto" w:fill="FFFFFF"/>
          </w:tcPr>
          <w:p w14:paraId="0812E07F" w14:textId="77777777" w:rsidR="003F6D17" w:rsidRPr="00F21FDF" w:rsidRDefault="003F6D17" w:rsidP="00450E37">
            <w:r w:rsidRPr="00F21FDF">
              <w:t>Главный тормозной кран Евро-2 (10 выходов) на 6520, 4308</w:t>
            </w:r>
          </w:p>
        </w:tc>
        <w:tc>
          <w:tcPr>
            <w:tcW w:w="708" w:type="dxa"/>
            <w:tcBorders>
              <w:left w:val="single" w:sz="4" w:space="0" w:color="000000"/>
              <w:bottom w:val="single" w:sz="4" w:space="0" w:color="000000"/>
            </w:tcBorders>
            <w:shd w:val="clear" w:color="auto" w:fill="FFFFFF"/>
            <w:vAlign w:val="center"/>
          </w:tcPr>
          <w:p w14:paraId="573B2846"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1384F1DB"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6E3F0BAA" w14:textId="77777777" w:rsidR="003F6D17" w:rsidRPr="00EA2C0F" w:rsidRDefault="003F6D17" w:rsidP="00450E37">
            <w:pPr>
              <w:jc w:val="center"/>
            </w:pPr>
            <w:r>
              <w:rPr>
                <w:rFonts w:ascii="Calibri" w:hAnsi="Calibri" w:cs="Calibri"/>
                <w:color w:val="000000"/>
                <w:sz w:val="22"/>
                <w:szCs w:val="22"/>
              </w:rPr>
              <w:t>9 370,00</w:t>
            </w:r>
          </w:p>
        </w:tc>
        <w:tc>
          <w:tcPr>
            <w:tcW w:w="1184" w:type="dxa"/>
            <w:tcBorders>
              <w:left w:val="single" w:sz="4" w:space="0" w:color="000000"/>
              <w:bottom w:val="single" w:sz="4" w:space="0" w:color="000000"/>
            </w:tcBorders>
            <w:shd w:val="clear" w:color="auto" w:fill="FFFFFF"/>
            <w:vAlign w:val="center"/>
          </w:tcPr>
          <w:p w14:paraId="03AF5FF0" w14:textId="77777777" w:rsidR="003F6D17" w:rsidRPr="00EA2C0F" w:rsidRDefault="003F6D17" w:rsidP="00450E37">
            <w:pPr>
              <w:jc w:val="center"/>
            </w:pPr>
            <w:r>
              <w:rPr>
                <w:rFonts w:ascii="Calibri" w:hAnsi="Calibri" w:cs="Calibri"/>
                <w:color w:val="000000"/>
                <w:sz w:val="22"/>
                <w:szCs w:val="22"/>
              </w:rPr>
              <w:t>10 025,90</w:t>
            </w:r>
          </w:p>
        </w:tc>
        <w:tc>
          <w:tcPr>
            <w:tcW w:w="1135" w:type="dxa"/>
            <w:tcBorders>
              <w:left w:val="single" w:sz="4" w:space="0" w:color="000000"/>
              <w:bottom w:val="single" w:sz="4" w:space="0" w:color="000000"/>
            </w:tcBorders>
            <w:shd w:val="clear" w:color="auto" w:fill="FFFFFF"/>
            <w:vAlign w:val="center"/>
          </w:tcPr>
          <w:p w14:paraId="7A00324E" w14:textId="77777777" w:rsidR="003F6D17" w:rsidRPr="00EA2C0F" w:rsidRDefault="003F6D17" w:rsidP="00450E37">
            <w:pPr>
              <w:jc w:val="center"/>
            </w:pPr>
            <w:r>
              <w:rPr>
                <w:rFonts w:ascii="Calibri" w:hAnsi="Calibri" w:cs="Calibri"/>
                <w:color w:val="000000"/>
                <w:sz w:val="22"/>
                <w:szCs w:val="22"/>
              </w:rPr>
              <w:t>10 026,00</w:t>
            </w:r>
          </w:p>
        </w:tc>
        <w:tc>
          <w:tcPr>
            <w:tcW w:w="1139" w:type="dxa"/>
            <w:tcBorders>
              <w:left w:val="single" w:sz="4" w:space="0" w:color="000000"/>
              <w:bottom w:val="single" w:sz="4" w:space="0" w:color="000000"/>
            </w:tcBorders>
            <w:shd w:val="clear" w:color="auto" w:fill="FFFFFF"/>
            <w:vAlign w:val="center"/>
          </w:tcPr>
          <w:p w14:paraId="7496DC69" w14:textId="77777777" w:rsidR="003F6D17" w:rsidRPr="00EA2C0F" w:rsidRDefault="003F6D17" w:rsidP="00450E37">
            <w:pPr>
              <w:jc w:val="center"/>
            </w:pPr>
            <w:r>
              <w:rPr>
                <w:rFonts w:ascii="Calibri" w:hAnsi="Calibri" w:cs="Calibri"/>
                <w:color w:val="000000"/>
                <w:sz w:val="22"/>
                <w:szCs w:val="22"/>
              </w:rPr>
              <w:t>9 807,30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5A928E92" w14:textId="77777777" w:rsidR="003F6D17" w:rsidRPr="00EA2C0F" w:rsidRDefault="003F6D17" w:rsidP="00450E37">
            <w:pPr>
              <w:jc w:val="center"/>
            </w:pPr>
            <w:r>
              <w:rPr>
                <w:rFonts w:ascii="Calibri" w:hAnsi="Calibri" w:cs="Calibri"/>
                <w:color w:val="000000"/>
                <w:sz w:val="22"/>
                <w:szCs w:val="22"/>
              </w:rPr>
              <w:t>9 807,30</w:t>
            </w:r>
          </w:p>
        </w:tc>
      </w:tr>
      <w:tr w:rsidR="003F6D17" w:rsidRPr="00EA2C0F" w14:paraId="334C9749"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210053C"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19</w:t>
            </w:r>
          </w:p>
        </w:tc>
        <w:tc>
          <w:tcPr>
            <w:tcW w:w="6008" w:type="dxa"/>
            <w:tcBorders>
              <w:left w:val="single" w:sz="4" w:space="0" w:color="000000"/>
              <w:bottom w:val="single" w:sz="4" w:space="0" w:color="000000"/>
            </w:tcBorders>
            <w:shd w:val="clear" w:color="auto" w:fill="FFFFFF"/>
          </w:tcPr>
          <w:p w14:paraId="1BA5B17B" w14:textId="77777777" w:rsidR="003F6D17" w:rsidRPr="00F21FDF" w:rsidRDefault="003F6D17" w:rsidP="00450E37">
            <w:r w:rsidRPr="00F21FDF">
              <w:t xml:space="preserve">Главный цилиндр сцепления со шлангом </w:t>
            </w:r>
          </w:p>
        </w:tc>
        <w:tc>
          <w:tcPr>
            <w:tcW w:w="708" w:type="dxa"/>
            <w:tcBorders>
              <w:left w:val="single" w:sz="4" w:space="0" w:color="000000"/>
              <w:bottom w:val="single" w:sz="4" w:space="0" w:color="000000"/>
            </w:tcBorders>
            <w:shd w:val="clear" w:color="auto" w:fill="FFFFFF"/>
            <w:vAlign w:val="center"/>
          </w:tcPr>
          <w:p w14:paraId="3E9677A0"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2D781AF4"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73AED6B5" w14:textId="77777777" w:rsidR="003F6D17" w:rsidRPr="00EA2C0F" w:rsidRDefault="003F6D17" w:rsidP="00450E37">
            <w:pPr>
              <w:jc w:val="center"/>
            </w:pPr>
            <w:r>
              <w:rPr>
                <w:rFonts w:ascii="Calibri" w:hAnsi="Calibri" w:cs="Calibri"/>
                <w:color w:val="000000"/>
                <w:sz w:val="22"/>
                <w:szCs w:val="22"/>
              </w:rPr>
              <w:t>7 791,00</w:t>
            </w:r>
          </w:p>
        </w:tc>
        <w:tc>
          <w:tcPr>
            <w:tcW w:w="1184" w:type="dxa"/>
            <w:tcBorders>
              <w:left w:val="single" w:sz="4" w:space="0" w:color="000000"/>
              <w:bottom w:val="single" w:sz="4" w:space="0" w:color="000000"/>
            </w:tcBorders>
            <w:shd w:val="clear" w:color="auto" w:fill="FFFFFF"/>
            <w:vAlign w:val="center"/>
          </w:tcPr>
          <w:p w14:paraId="156FD651" w14:textId="77777777" w:rsidR="003F6D17" w:rsidRPr="00EA2C0F" w:rsidRDefault="003F6D17" w:rsidP="00450E37">
            <w:pPr>
              <w:jc w:val="center"/>
            </w:pPr>
            <w:r>
              <w:rPr>
                <w:rFonts w:ascii="Calibri" w:hAnsi="Calibri" w:cs="Calibri"/>
                <w:color w:val="000000"/>
                <w:sz w:val="22"/>
                <w:szCs w:val="22"/>
              </w:rPr>
              <w:t>8 336,37</w:t>
            </w:r>
          </w:p>
        </w:tc>
        <w:tc>
          <w:tcPr>
            <w:tcW w:w="1135" w:type="dxa"/>
            <w:tcBorders>
              <w:left w:val="single" w:sz="4" w:space="0" w:color="000000"/>
              <w:bottom w:val="single" w:sz="4" w:space="0" w:color="000000"/>
            </w:tcBorders>
            <w:shd w:val="clear" w:color="auto" w:fill="FFFFFF"/>
            <w:vAlign w:val="center"/>
          </w:tcPr>
          <w:p w14:paraId="7E7D9EF0" w14:textId="77777777" w:rsidR="003F6D17" w:rsidRPr="00EA2C0F" w:rsidRDefault="003F6D17" w:rsidP="00450E37">
            <w:pPr>
              <w:jc w:val="center"/>
            </w:pPr>
            <w:r>
              <w:rPr>
                <w:rFonts w:ascii="Calibri" w:hAnsi="Calibri" w:cs="Calibri"/>
                <w:color w:val="000000"/>
                <w:sz w:val="22"/>
                <w:szCs w:val="22"/>
              </w:rPr>
              <w:t>8 337,00</w:t>
            </w:r>
          </w:p>
        </w:tc>
        <w:tc>
          <w:tcPr>
            <w:tcW w:w="1139" w:type="dxa"/>
            <w:tcBorders>
              <w:left w:val="single" w:sz="4" w:space="0" w:color="000000"/>
              <w:bottom w:val="single" w:sz="4" w:space="0" w:color="000000"/>
            </w:tcBorders>
            <w:shd w:val="clear" w:color="auto" w:fill="FFFFFF"/>
            <w:vAlign w:val="center"/>
          </w:tcPr>
          <w:p w14:paraId="34476243" w14:textId="77777777" w:rsidR="003F6D17" w:rsidRPr="00EA2C0F" w:rsidRDefault="003F6D17" w:rsidP="00450E37">
            <w:pPr>
              <w:jc w:val="center"/>
            </w:pPr>
            <w:r>
              <w:rPr>
                <w:rFonts w:ascii="Calibri" w:hAnsi="Calibri" w:cs="Calibri"/>
                <w:color w:val="000000"/>
                <w:sz w:val="22"/>
                <w:szCs w:val="22"/>
              </w:rPr>
              <w:t>8 154,79</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31916E98" w14:textId="77777777" w:rsidR="003F6D17" w:rsidRPr="00EA2C0F" w:rsidRDefault="003F6D17" w:rsidP="00450E37">
            <w:pPr>
              <w:jc w:val="center"/>
            </w:pPr>
            <w:r>
              <w:rPr>
                <w:rFonts w:ascii="Calibri" w:hAnsi="Calibri" w:cs="Calibri"/>
                <w:color w:val="000000"/>
                <w:sz w:val="22"/>
                <w:szCs w:val="22"/>
              </w:rPr>
              <w:t>8 154,79</w:t>
            </w:r>
          </w:p>
        </w:tc>
      </w:tr>
      <w:tr w:rsidR="003F6D17" w:rsidRPr="00EA2C0F" w14:paraId="440BEB4A"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1C548BBC"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20</w:t>
            </w:r>
          </w:p>
        </w:tc>
        <w:tc>
          <w:tcPr>
            <w:tcW w:w="6008" w:type="dxa"/>
            <w:tcBorders>
              <w:left w:val="single" w:sz="4" w:space="0" w:color="000000"/>
              <w:bottom w:val="single" w:sz="4" w:space="0" w:color="000000"/>
            </w:tcBorders>
            <w:shd w:val="clear" w:color="auto" w:fill="FFFFFF"/>
          </w:tcPr>
          <w:p w14:paraId="72817852" w14:textId="77777777" w:rsidR="003F6D17" w:rsidRPr="00F21FDF" w:rsidRDefault="003F6D17" w:rsidP="00450E37">
            <w:r w:rsidRPr="00F21FDF">
              <w:t>Датчик антиблокировочной системы (частоты вращения колеса)</w:t>
            </w:r>
          </w:p>
        </w:tc>
        <w:tc>
          <w:tcPr>
            <w:tcW w:w="708" w:type="dxa"/>
            <w:tcBorders>
              <w:left w:val="single" w:sz="4" w:space="0" w:color="000000"/>
              <w:bottom w:val="single" w:sz="4" w:space="0" w:color="000000"/>
            </w:tcBorders>
            <w:shd w:val="clear" w:color="auto" w:fill="FFFFFF"/>
            <w:vAlign w:val="center"/>
          </w:tcPr>
          <w:p w14:paraId="6BF1D780"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7E53120"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6E9A7A8E" w14:textId="77777777" w:rsidR="003F6D17" w:rsidRPr="00EA2C0F" w:rsidRDefault="003F6D17" w:rsidP="00450E37">
            <w:pPr>
              <w:jc w:val="center"/>
            </w:pPr>
            <w:r>
              <w:rPr>
                <w:rFonts w:ascii="Calibri" w:hAnsi="Calibri" w:cs="Calibri"/>
                <w:color w:val="000000"/>
                <w:sz w:val="22"/>
                <w:szCs w:val="22"/>
              </w:rPr>
              <w:t>2 343,00</w:t>
            </w:r>
          </w:p>
        </w:tc>
        <w:tc>
          <w:tcPr>
            <w:tcW w:w="1184" w:type="dxa"/>
            <w:tcBorders>
              <w:left w:val="single" w:sz="4" w:space="0" w:color="000000"/>
              <w:bottom w:val="single" w:sz="4" w:space="0" w:color="000000"/>
            </w:tcBorders>
            <w:shd w:val="clear" w:color="auto" w:fill="FFFFFF"/>
            <w:vAlign w:val="center"/>
          </w:tcPr>
          <w:p w14:paraId="375C82F0" w14:textId="77777777" w:rsidR="003F6D17" w:rsidRPr="00EA2C0F" w:rsidRDefault="003F6D17" w:rsidP="00450E37">
            <w:pPr>
              <w:jc w:val="center"/>
            </w:pPr>
            <w:r>
              <w:rPr>
                <w:rFonts w:ascii="Calibri" w:hAnsi="Calibri" w:cs="Calibri"/>
                <w:color w:val="000000"/>
                <w:sz w:val="22"/>
                <w:szCs w:val="22"/>
              </w:rPr>
              <w:t>2 507,01</w:t>
            </w:r>
          </w:p>
        </w:tc>
        <w:tc>
          <w:tcPr>
            <w:tcW w:w="1135" w:type="dxa"/>
            <w:tcBorders>
              <w:left w:val="single" w:sz="4" w:space="0" w:color="000000"/>
              <w:bottom w:val="single" w:sz="4" w:space="0" w:color="000000"/>
            </w:tcBorders>
            <w:shd w:val="clear" w:color="auto" w:fill="FFFFFF"/>
            <w:vAlign w:val="center"/>
          </w:tcPr>
          <w:p w14:paraId="7317F3A5" w14:textId="77777777" w:rsidR="003F6D17" w:rsidRPr="00EA2C0F" w:rsidRDefault="003F6D17" w:rsidP="00450E37">
            <w:pPr>
              <w:jc w:val="center"/>
            </w:pPr>
            <w:r>
              <w:rPr>
                <w:rFonts w:ascii="Calibri" w:hAnsi="Calibri" w:cs="Calibri"/>
                <w:color w:val="000000"/>
                <w:sz w:val="22"/>
                <w:szCs w:val="22"/>
              </w:rPr>
              <w:t>2 508,00</w:t>
            </w:r>
          </w:p>
        </w:tc>
        <w:tc>
          <w:tcPr>
            <w:tcW w:w="1139" w:type="dxa"/>
            <w:tcBorders>
              <w:left w:val="single" w:sz="4" w:space="0" w:color="000000"/>
              <w:bottom w:val="single" w:sz="4" w:space="0" w:color="000000"/>
            </w:tcBorders>
            <w:shd w:val="clear" w:color="auto" w:fill="FFFFFF"/>
            <w:vAlign w:val="center"/>
          </w:tcPr>
          <w:p w14:paraId="78EB0590" w14:textId="77777777" w:rsidR="003F6D17" w:rsidRPr="00EA2C0F" w:rsidRDefault="003F6D17" w:rsidP="00450E37">
            <w:pPr>
              <w:jc w:val="center"/>
            </w:pPr>
            <w:r>
              <w:rPr>
                <w:rFonts w:ascii="Calibri" w:hAnsi="Calibri" w:cs="Calibri"/>
                <w:color w:val="000000"/>
                <w:sz w:val="22"/>
                <w:szCs w:val="22"/>
              </w:rPr>
              <w:t>2 452,67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6B4152A1" w14:textId="77777777" w:rsidR="003F6D17" w:rsidRPr="00EA2C0F" w:rsidRDefault="003F6D17" w:rsidP="00450E37">
            <w:pPr>
              <w:jc w:val="center"/>
            </w:pPr>
            <w:r>
              <w:rPr>
                <w:rFonts w:ascii="Calibri" w:hAnsi="Calibri" w:cs="Calibri"/>
                <w:color w:val="000000"/>
                <w:sz w:val="22"/>
                <w:szCs w:val="22"/>
              </w:rPr>
              <w:t>2 452,67</w:t>
            </w:r>
          </w:p>
        </w:tc>
      </w:tr>
      <w:tr w:rsidR="003F6D17" w:rsidRPr="00EA2C0F" w14:paraId="597BFC54"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184E5904"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21</w:t>
            </w:r>
          </w:p>
        </w:tc>
        <w:tc>
          <w:tcPr>
            <w:tcW w:w="6008" w:type="dxa"/>
            <w:tcBorders>
              <w:left w:val="single" w:sz="4" w:space="0" w:color="000000"/>
              <w:bottom w:val="single" w:sz="4" w:space="0" w:color="000000"/>
            </w:tcBorders>
            <w:shd w:val="clear" w:color="auto" w:fill="FFFFFF"/>
          </w:tcPr>
          <w:p w14:paraId="10B9ADD8" w14:textId="77777777" w:rsidR="003F6D17" w:rsidRPr="00F21FDF" w:rsidRDefault="003F6D17" w:rsidP="00450E37">
            <w:r w:rsidRPr="00F21FDF">
              <w:t xml:space="preserve">Диск ведомый </w:t>
            </w:r>
            <w:proofErr w:type="spellStart"/>
            <w:r w:rsidRPr="00F21FDF">
              <w:t>феррадо</w:t>
            </w:r>
            <w:proofErr w:type="spellEnd"/>
          </w:p>
        </w:tc>
        <w:tc>
          <w:tcPr>
            <w:tcW w:w="708" w:type="dxa"/>
            <w:tcBorders>
              <w:left w:val="single" w:sz="4" w:space="0" w:color="000000"/>
              <w:bottom w:val="single" w:sz="4" w:space="0" w:color="000000"/>
            </w:tcBorders>
            <w:shd w:val="clear" w:color="auto" w:fill="FFFFFF"/>
            <w:vAlign w:val="center"/>
          </w:tcPr>
          <w:p w14:paraId="3E4F0492"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786F2B5A"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5BDF257D" w14:textId="77777777" w:rsidR="003F6D17" w:rsidRPr="00EA2C0F" w:rsidRDefault="003F6D17" w:rsidP="00450E37">
            <w:pPr>
              <w:jc w:val="center"/>
            </w:pPr>
            <w:r>
              <w:rPr>
                <w:rFonts w:ascii="Calibri" w:hAnsi="Calibri" w:cs="Calibri"/>
                <w:color w:val="000000"/>
                <w:sz w:val="22"/>
                <w:szCs w:val="22"/>
              </w:rPr>
              <w:t>5 346,00</w:t>
            </w:r>
          </w:p>
        </w:tc>
        <w:tc>
          <w:tcPr>
            <w:tcW w:w="1184" w:type="dxa"/>
            <w:tcBorders>
              <w:left w:val="single" w:sz="4" w:space="0" w:color="000000"/>
              <w:bottom w:val="single" w:sz="4" w:space="0" w:color="000000"/>
            </w:tcBorders>
            <w:shd w:val="clear" w:color="auto" w:fill="FFFFFF"/>
            <w:vAlign w:val="center"/>
          </w:tcPr>
          <w:p w14:paraId="1AAE07C0" w14:textId="77777777" w:rsidR="003F6D17" w:rsidRPr="00EA2C0F" w:rsidRDefault="003F6D17" w:rsidP="00450E37">
            <w:pPr>
              <w:jc w:val="center"/>
            </w:pPr>
            <w:r>
              <w:rPr>
                <w:rFonts w:ascii="Calibri" w:hAnsi="Calibri" w:cs="Calibri"/>
                <w:color w:val="000000"/>
                <w:sz w:val="22"/>
                <w:szCs w:val="22"/>
              </w:rPr>
              <w:t>5 720,22</w:t>
            </w:r>
          </w:p>
        </w:tc>
        <w:tc>
          <w:tcPr>
            <w:tcW w:w="1135" w:type="dxa"/>
            <w:tcBorders>
              <w:left w:val="single" w:sz="4" w:space="0" w:color="000000"/>
              <w:bottom w:val="single" w:sz="4" w:space="0" w:color="000000"/>
            </w:tcBorders>
            <w:shd w:val="clear" w:color="auto" w:fill="FFFFFF"/>
            <w:vAlign w:val="center"/>
          </w:tcPr>
          <w:p w14:paraId="216C1456" w14:textId="77777777" w:rsidR="003F6D17" w:rsidRPr="00EA2C0F" w:rsidRDefault="003F6D17" w:rsidP="00450E37">
            <w:pPr>
              <w:jc w:val="center"/>
            </w:pPr>
            <w:r>
              <w:rPr>
                <w:rFonts w:ascii="Calibri" w:hAnsi="Calibri" w:cs="Calibri"/>
                <w:color w:val="000000"/>
                <w:sz w:val="22"/>
                <w:szCs w:val="22"/>
              </w:rPr>
              <w:t>5 720,00</w:t>
            </w:r>
          </w:p>
        </w:tc>
        <w:tc>
          <w:tcPr>
            <w:tcW w:w="1139" w:type="dxa"/>
            <w:tcBorders>
              <w:left w:val="single" w:sz="4" w:space="0" w:color="000000"/>
              <w:bottom w:val="single" w:sz="4" w:space="0" w:color="000000"/>
            </w:tcBorders>
            <w:shd w:val="clear" w:color="auto" w:fill="FFFFFF"/>
            <w:vAlign w:val="center"/>
          </w:tcPr>
          <w:p w14:paraId="4A54FAF0" w14:textId="77777777" w:rsidR="003F6D17" w:rsidRPr="00EA2C0F" w:rsidRDefault="003F6D17" w:rsidP="00450E37">
            <w:pPr>
              <w:jc w:val="center"/>
            </w:pPr>
            <w:r>
              <w:rPr>
                <w:rFonts w:ascii="Calibri" w:hAnsi="Calibri" w:cs="Calibri"/>
                <w:color w:val="000000"/>
                <w:sz w:val="22"/>
                <w:szCs w:val="22"/>
              </w:rPr>
              <w:t>5 595,41</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392B9EE8" w14:textId="77777777" w:rsidR="003F6D17" w:rsidRPr="00EA2C0F" w:rsidRDefault="003F6D17" w:rsidP="00450E37">
            <w:pPr>
              <w:jc w:val="center"/>
            </w:pPr>
            <w:r>
              <w:rPr>
                <w:rFonts w:ascii="Calibri" w:hAnsi="Calibri" w:cs="Calibri"/>
                <w:color w:val="000000"/>
                <w:sz w:val="22"/>
                <w:szCs w:val="22"/>
              </w:rPr>
              <w:t>5 595,41</w:t>
            </w:r>
          </w:p>
        </w:tc>
      </w:tr>
      <w:tr w:rsidR="003F6D17" w:rsidRPr="00EA2C0F" w14:paraId="3F5C82D2"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048BF863"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22</w:t>
            </w:r>
          </w:p>
        </w:tc>
        <w:tc>
          <w:tcPr>
            <w:tcW w:w="6008" w:type="dxa"/>
            <w:tcBorders>
              <w:left w:val="single" w:sz="4" w:space="0" w:color="000000"/>
              <w:bottom w:val="single" w:sz="4" w:space="0" w:color="000000"/>
            </w:tcBorders>
            <w:shd w:val="clear" w:color="auto" w:fill="FFFFFF"/>
          </w:tcPr>
          <w:p w14:paraId="08C4A797" w14:textId="77777777" w:rsidR="003F6D17" w:rsidRPr="00F21FDF" w:rsidRDefault="003F6D17" w:rsidP="00450E37">
            <w:r w:rsidRPr="00F21FDF">
              <w:t>Диск колеса 5320 (7.0 - 20)</w:t>
            </w:r>
          </w:p>
        </w:tc>
        <w:tc>
          <w:tcPr>
            <w:tcW w:w="708" w:type="dxa"/>
            <w:tcBorders>
              <w:left w:val="single" w:sz="4" w:space="0" w:color="000000"/>
              <w:bottom w:val="single" w:sz="4" w:space="0" w:color="000000"/>
            </w:tcBorders>
            <w:shd w:val="clear" w:color="auto" w:fill="FFFFFF"/>
            <w:vAlign w:val="center"/>
          </w:tcPr>
          <w:p w14:paraId="7B5DF31D"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5E44A6A1"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0AB95B83" w14:textId="77777777" w:rsidR="003F6D17" w:rsidRPr="00EA2C0F" w:rsidRDefault="003F6D17" w:rsidP="00450E37">
            <w:pPr>
              <w:jc w:val="center"/>
            </w:pPr>
            <w:r>
              <w:rPr>
                <w:rFonts w:ascii="Calibri" w:hAnsi="Calibri" w:cs="Calibri"/>
                <w:color w:val="000000"/>
                <w:sz w:val="22"/>
                <w:szCs w:val="22"/>
              </w:rPr>
              <w:t>8 544,00</w:t>
            </w:r>
          </w:p>
        </w:tc>
        <w:tc>
          <w:tcPr>
            <w:tcW w:w="1184" w:type="dxa"/>
            <w:tcBorders>
              <w:left w:val="single" w:sz="4" w:space="0" w:color="000000"/>
              <w:bottom w:val="single" w:sz="4" w:space="0" w:color="000000"/>
            </w:tcBorders>
            <w:shd w:val="clear" w:color="auto" w:fill="FFFFFF"/>
            <w:vAlign w:val="center"/>
          </w:tcPr>
          <w:p w14:paraId="03F86F16" w14:textId="77777777" w:rsidR="003F6D17" w:rsidRPr="00EA2C0F" w:rsidRDefault="003F6D17" w:rsidP="00450E37">
            <w:pPr>
              <w:jc w:val="center"/>
            </w:pPr>
            <w:r>
              <w:rPr>
                <w:rFonts w:ascii="Calibri" w:hAnsi="Calibri" w:cs="Calibri"/>
                <w:color w:val="000000"/>
                <w:sz w:val="22"/>
                <w:szCs w:val="22"/>
              </w:rPr>
              <w:t>9 142,08</w:t>
            </w:r>
          </w:p>
        </w:tc>
        <w:tc>
          <w:tcPr>
            <w:tcW w:w="1135" w:type="dxa"/>
            <w:tcBorders>
              <w:left w:val="single" w:sz="4" w:space="0" w:color="000000"/>
              <w:bottom w:val="single" w:sz="4" w:space="0" w:color="000000"/>
            </w:tcBorders>
            <w:shd w:val="clear" w:color="auto" w:fill="FFFFFF"/>
            <w:vAlign w:val="center"/>
          </w:tcPr>
          <w:p w14:paraId="6CCA3ED6" w14:textId="77777777" w:rsidR="003F6D17" w:rsidRPr="00EA2C0F" w:rsidRDefault="003F6D17" w:rsidP="00450E37">
            <w:pPr>
              <w:jc w:val="center"/>
            </w:pPr>
            <w:r>
              <w:rPr>
                <w:rFonts w:ascii="Calibri" w:hAnsi="Calibri" w:cs="Calibri"/>
                <w:color w:val="000000"/>
                <w:sz w:val="22"/>
                <w:szCs w:val="22"/>
              </w:rPr>
              <w:t>9 143,00</w:t>
            </w:r>
          </w:p>
        </w:tc>
        <w:tc>
          <w:tcPr>
            <w:tcW w:w="1139" w:type="dxa"/>
            <w:tcBorders>
              <w:left w:val="single" w:sz="4" w:space="0" w:color="000000"/>
              <w:bottom w:val="single" w:sz="4" w:space="0" w:color="000000"/>
            </w:tcBorders>
            <w:shd w:val="clear" w:color="auto" w:fill="FFFFFF"/>
            <w:vAlign w:val="center"/>
          </w:tcPr>
          <w:p w14:paraId="25D97927" w14:textId="77777777" w:rsidR="003F6D17" w:rsidRPr="00EA2C0F" w:rsidRDefault="003F6D17" w:rsidP="00450E37">
            <w:pPr>
              <w:jc w:val="center"/>
            </w:pPr>
            <w:r>
              <w:rPr>
                <w:rFonts w:ascii="Calibri" w:hAnsi="Calibri" w:cs="Calibri"/>
                <w:color w:val="000000"/>
                <w:sz w:val="22"/>
                <w:szCs w:val="22"/>
              </w:rPr>
              <w:t>8 943,03</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230985BE" w14:textId="77777777" w:rsidR="003F6D17" w:rsidRPr="00EA2C0F" w:rsidRDefault="003F6D17" w:rsidP="00450E37">
            <w:pPr>
              <w:jc w:val="center"/>
            </w:pPr>
            <w:r>
              <w:rPr>
                <w:rFonts w:ascii="Calibri" w:hAnsi="Calibri" w:cs="Calibri"/>
                <w:color w:val="000000"/>
                <w:sz w:val="22"/>
                <w:szCs w:val="22"/>
              </w:rPr>
              <w:t>8 943,03</w:t>
            </w:r>
          </w:p>
        </w:tc>
      </w:tr>
      <w:tr w:rsidR="003F6D17" w:rsidRPr="00EA2C0F" w14:paraId="07F0F3C7"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5B137FFD"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23</w:t>
            </w:r>
          </w:p>
        </w:tc>
        <w:tc>
          <w:tcPr>
            <w:tcW w:w="6008" w:type="dxa"/>
            <w:tcBorders>
              <w:left w:val="single" w:sz="4" w:space="0" w:color="000000"/>
              <w:bottom w:val="single" w:sz="4" w:space="0" w:color="000000"/>
            </w:tcBorders>
            <w:shd w:val="clear" w:color="auto" w:fill="FFFFFF"/>
          </w:tcPr>
          <w:p w14:paraId="1621F49D" w14:textId="77777777" w:rsidR="003F6D17" w:rsidRPr="00F21FDF" w:rsidRDefault="003F6D17" w:rsidP="00450E37">
            <w:r w:rsidRPr="00F21FDF">
              <w:t>Диск колеса 7,5 х 22,5 (бескамерный) под шпильку</w:t>
            </w:r>
          </w:p>
        </w:tc>
        <w:tc>
          <w:tcPr>
            <w:tcW w:w="708" w:type="dxa"/>
            <w:tcBorders>
              <w:left w:val="single" w:sz="4" w:space="0" w:color="000000"/>
              <w:bottom w:val="single" w:sz="4" w:space="0" w:color="000000"/>
            </w:tcBorders>
            <w:shd w:val="clear" w:color="auto" w:fill="FFFFFF"/>
            <w:vAlign w:val="center"/>
          </w:tcPr>
          <w:p w14:paraId="2FB1ED7F"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57F0FF65"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5382B2DC" w14:textId="77777777" w:rsidR="003F6D17" w:rsidRPr="00EA2C0F" w:rsidRDefault="003F6D17" w:rsidP="00450E37">
            <w:pPr>
              <w:jc w:val="center"/>
            </w:pPr>
            <w:r>
              <w:rPr>
                <w:rFonts w:ascii="Calibri" w:hAnsi="Calibri" w:cs="Calibri"/>
                <w:color w:val="000000"/>
                <w:sz w:val="22"/>
                <w:szCs w:val="22"/>
              </w:rPr>
              <w:t>11 930,00</w:t>
            </w:r>
          </w:p>
        </w:tc>
        <w:tc>
          <w:tcPr>
            <w:tcW w:w="1184" w:type="dxa"/>
            <w:tcBorders>
              <w:left w:val="single" w:sz="4" w:space="0" w:color="000000"/>
              <w:bottom w:val="single" w:sz="4" w:space="0" w:color="000000"/>
            </w:tcBorders>
            <w:shd w:val="clear" w:color="auto" w:fill="FFFFFF"/>
            <w:vAlign w:val="center"/>
          </w:tcPr>
          <w:p w14:paraId="581494B6" w14:textId="77777777" w:rsidR="003F6D17" w:rsidRPr="00EA2C0F" w:rsidRDefault="003F6D17" w:rsidP="00450E37">
            <w:pPr>
              <w:jc w:val="center"/>
            </w:pPr>
            <w:r>
              <w:rPr>
                <w:rFonts w:ascii="Calibri" w:hAnsi="Calibri" w:cs="Calibri"/>
                <w:color w:val="000000"/>
                <w:sz w:val="22"/>
                <w:szCs w:val="22"/>
              </w:rPr>
              <w:t>12 765,10</w:t>
            </w:r>
          </w:p>
        </w:tc>
        <w:tc>
          <w:tcPr>
            <w:tcW w:w="1135" w:type="dxa"/>
            <w:tcBorders>
              <w:left w:val="single" w:sz="4" w:space="0" w:color="000000"/>
              <w:bottom w:val="single" w:sz="4" w:space="0" w:color="000000"/>
            </w:tcBorders>
            <w:shd w:val="clear" w:color="auto" w:fill="FFFFFF"/>
            <w:vAlign w:val="center"/>
          </w:tcPr>
          <w:p w14:paraId="2899EE73" w14:textId="77777777" w:rsidR="003F6D17" w:rsidRPr="00EA2C0F" w:rsidRDefault="003F6D17" w:rsidP="00450E37">
            <w:pPr>
              <w:jc w:val="center"/>
            </w:pPr>
            <w:r>
              <w:rPr>
                <w:rFonts w:ascii="Calibri" w:hAnsi="Calibri" w:cs="Calibri"/>
                <w:color w:val="000000"/>
                <w:sz w:val="22"/>
                <w:szCs w:val="22"/>
              </w:rPr>
              <w:t>12 766,00</w:t>
            </w:r>
          </w:p>
        </w:tc>
        <w:tc>
          <w:tcPr>
            <w:tcW w:w="1139" w:type="dxa"/>
            <w:tcBorders>
              <w:left w:val="single" w:sz="4" w:space="0" w:color="000000"/>
              <w:bottom w:val="single" w:sz="4" w:space="0" w:color="000000"/>
            </w:tcBorders>
            <w:shd w:val="clear" w:color="auto" w:fill="FFFFFF"/>
            <w:vAlign w:val="center"/>
          </w:tcPr>
          <w:p w14:paraId="345D6D92" w14:textId="77777777" w:rsidR="003F6D17" w:rsidRPr="00EA2C0F" w:rsidRDefault="003F6D17" w:rsidP="00450E37">
            <w:pPr>
              <w:jc w:val="center"/>
            </w:pPr>
            <w:r>
              <w:rPr>
                <w:rFonts w:ascii="Calibri" w:hAnsi="Calibri" w:cs="Calibri"/>
                <w:color w:val="000000"/>
                <w:sz w:val="22"/>
                <w:szCs w:val="22"/>
              </w:rPr>
              <w:t>12 487,03</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7F4151ED" w14:textId="77777777" w:rsidR="003F6D17" w:rsidRPr="00EA2C0F" w:rsidRDefault="003F6D17" w:rsidP="00450E37">
            <w:pPr>
              <w:jc w:val="center"/>
            </w:pPr>
            <w:r>
              <w:rPr>
                <w:rFonts w:ascii="Calibri" w:hAnsi="Calibri" w:cs="Calibri"/>
                <w:color w:val="000000"/>
                <w:sz w:val="22"/>
                <w:szCs w:val="22"/>
              </w:rPr>
              <w:t>12 487,03</w:t>
            </w:r>
          </w:p>
        </w:tc>
      </w:tr>
      <w:tr w:rsidR="003F6D17" w:rsidRPr="00EA2C0F" w14:paraId="3879AAFE"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41C4C461"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24</w:t>
            </w:r>
          </w:p>
        </w:tc>
        <w:tc>
          <w:tcPr>
            <w:tcW w:w="6008" w:type="dxa"/>
            <w:tcBorders>
              <w:left w:val="single" w:sz="4" w:space="0" w:color="000000"/>
              <w:bottom w:val="single" w:sz="4" w:space="0" w:color="000000"/>
            </w:tcBorders>
            <w:shd w:val="clear" w:color="auto" w:fill="FFFFFF"/>
          </w:tcPr>
          <w:p w14:paraId="34AE81B9" w14:textId="77777777" w:rsidR="003F6D17" w:rsidRPr="00F21FDF" w:rsidRDefault="003F6D17" w:rsidP="00450E37">
            <w:r w:rsidRPr="00F21FDF">
              <w:t xml:space="preserve">Диск промежуточный </w:t>
            </w:r>
          </w:p>
        </w:tc>
        <w:tc>
          <w:tcPr>
            <w:tcW w:w="708" w:type="dxa"/>
            <w:tcBorders>
              <w:left w:val="single" w:sz="4" w:space="0" w:color="000000"/>
              <w:bottom w:val="single" w:sz="4" w:space="0" w:color="000000"/>
            </w:tcBorders>
            <w:shd w:val="clear" w:color="auto" w:fill="FFFFFF"/>
            <w:vAlign w:val="center"/>
          </w:tcPr>
          <w:p w14:paraId="25B370CC"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6FFB0CBC"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0D248535" w14:textId="77777777" w:rsidR="003F6D17" w:rsidRPr="00EA2C0F" w:rsidRDefault="003F6D17" w:rsidP="00450E37">
            <w:pPr>
              <w:jc w:val="center"/>
            </w:pPr>
            <w:r>
              <w:rPr>
                <w:rFonts w:ascii="Calibri" w:hAnsi="Calibri" w:cs="Calibri"/>
                <w:color w:val="000000"/>
                <w:sz w:val="22"/>
                <w:szCs w:val="22"/>
              </w:rPr>
              <w:t>4 394,00</w:t>
            </w:r>
          </w:p>
        </w:tc>
        <w:tc>
          <w:tcPr>
            <w:tcW w:w="1184" w:type="dxa"/>
            <w:tcBorders>
              <w:left w:val="single" w:sz="4" w:space="0" w:color="000000"/>
              <w:bottom w:val="single" w:sz="4" w:space="0" w:color="000000"/>
            </w:tcBorders>
            <w:shd w:val="clear" w:color="auto" w:fill="FFFFFF"/>
            <w:vAlign w:val="center"/>
          </w:tcPr>
          <w:p w14:paraId="4D16EDF0" w14:textId="77777777" w:rsidR="003F6D17" w:rsidRPr="00EA2C0F" w:rsidRDefault="003F6D17" w:rsidP="00450E37">
            <w:pPr>
              <w:jc w:val="center"/>
            </w:pPr>
            <w:r>
              <w:rPr>
                <w:rFonts w:ascii="Calibri" w:hAnsi="Calibri" w:cs="Calibri"/>
                <w:color w:val="000000"/>
                <w:sz w:val="22"/>
                <w:szCs w:val="22"/>
              </w:rPr>
              <w:t>4 701,58</w:t>
            </w:r>
          </w:p>
        </w:tc>
        <w:tc>
          <w:tcPr>
            <w:tcW w:w="1135" w:type="dxa"/>
            <w:tcBorders>
              <w:left w:val="single" w:sz="4" w:space="0" w:color="000000"/>
              <w:bottom w:val="single" w:sz="4" w:space="0" w:color="000000"/>
            </w:tcBorders>
            <w:shd w:val="clear" w:color="auto" w:fill="FFFFFF"/>
            <w:vAlign w:val="center"/>
          </w:tcPr>
          <w:p w14:paraId="03B2E60F" w14:textId="77777777" w:rsidR="003F6D17" w:rsidRPr="00EA2C0F" w:rsidRDefault="003F6D17" w:rsidP="00450E37">
            <w:pPr>
              <w:jc w:val="center"/>
            </w:pPr>
            <w:r>
              <w:rPr>
                <w:rFonts w:ascii="Calibri" w:hAnsi="Calibri" w:cs="Calibri"/>
                <w:color w:val="000000"/>
                <w:sz w:val="22"/>
                <w:szCs w:val="22"/>
              </w:rPr>
              <w:t>4 702,00</w:t>
            </w:r>
          </w:p>
        </w:tc>
        <w:tc>
          <w:tcPr>
            <w:tcW w:w="1139" w:type="dxa"/>
            <w:tcBorders>
              <w:left w:val="single" w:sz="4" w:space="0" w:color="000000"/>
              <w:bottom w:val="single" w:sz="4" w:space="0" w:color="000000"/>
            </w:tcBorders>
            <w:shd w:val="clear" w:color="auto" w:fill="FFFFFF"/>
            <w:vAlign w:val="center"/>
          </w:tcPr>
          <w:p w14:paraId="01308713" w14:textId="77777777" w:rsidR="003F6D17" w:rsidRPr="00EA2C0F" w:rsidRDefault="003F6D17" w:rsidP="00450E37">
            <w:pPr>
              <w:jc w:val="center"/>
            </w:pPr>
            <w:r>
              <w:rPr>
                <w:rFonts w:ascii="Calibri" w:hAnsi="Calibri" w:cs="Calibri"/>
                <w:color w:val="000000"/>
                <w:sz w:val="22"/>
                <w:szCs w:val="22"/>
              </w:rPr>
              <w:t>4 599,19</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3DBA8B2A" w14:textId="77777777" w:rsidR="003F6D17" w:rsidRPr="00EA2C0F" w:rsidRDefault="003F6D17" w:rsidP="00450E37">
            <w:pPr>
              <w:jc w:val="center"/>
            </w:pPr>
            <w:r>
              <w:rPr>
                <w:rFonts w:ascii="Calibri" w:hAnsi="Calibri" w:cs="Calibri"/>
                <w:color w:val="000000"/>
                <w:sz w:val="22"/>
                <w:szCs w:val="22"/>
              </w:rPr>
              <w:t>4 599,19</w:t>
            </w:r>
          </w:p>
        </w:tc>
      </w:tr>
      <w:tr w:rsidR="003F6D17" w:rsidRPr="00EA2C0F" w14:paraId="56955CC3"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2EA1A452"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25</w:t>
            </w:r>
          </w:p>
        </w:tc>
        <w:tc>
          <w:tcPr>
            <w:tcW w:w="6008" w:type="dxa"/>
            <w:tcBorders>
              <w:left w:val="single" w:sz="4" w:space="0" w:color="000000"/>
              <w:bottom w:val="single" w:sz="4" w:space="0" w:color="000000"/>
            </w:tcBorders>
            <w:shd w:val="clear" w:color="auto" w:fill="FFFFFF"/>
          </w:tcPr>
          <w:p w14:paraId="0A29B3A9" w14:textId="77777777" w:rsidR="003F6D17" w:rsidRPr="00F21FDF" w:rsidRDefault="003F6D17" w:rsidP="00450E37">
            <w:r w:rsidRPr="00F21FDF">
              <w:t>Заклепки тормозные 8 х 20 (комплект 64 штуки)</w:t>
            </w:r>
          </w:p>
        </w:tc>
        <w:tc>
          <w:tcPr>
            <w:tcW w:w="708" w:type="dxa"/>
            <w:tcBorders>
              <w:left w:val="single" w:sz="4" w:space="0" w:color="000000"/>
              <w:bottom w:val="single" w:sz="4" w:space="0" w:color="000000"/>
            </w:tcBorders>
            <w:shd w:val="clear" w:color="auto" w:fill="FFFFFF"/>
            <w:vAlign w:val="center"/>
          </w:tcPr>
          <w:p w14:paraId="7CDE1403"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6EB2AB14"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5759FEFF" w14:textId="77777777" w:rsidR="003F6D17" w:rsidRPr="00EA2C0F" w:rsidRDefault="003F6D17" w:rsidP="00450E37">
            <w:pPr>
              <w:jc w:val="center"/>
            </w:pPr>
            <w:r>
              <w:rPr>
                <w:rFonts w:ascii="Calibri" w:hAnsi="Calibri" w:cs="Calibri"/>
                <w:color w:val="000000"/>
                <w:sz w:val="22"/>
                <w:szCs w:val="22"/>
              </w:rPr>
              <w:t>170,00</w:t>
            </w:r>
          </w:p>
        </w:tc>
        <w:tc>
          <w:tcPr>
            <w:tcW w:w="1184" w:type="dxa"/>
            <w:tcBorders>
              <w:left w:val="single" w:sz="4" w:space="0" w:color="000000"/>
              <w:bottom w:val="single" w:sz="4" w:space="0" w:color="000000"/>
            </w:tcBorders>
            <w:shd w:val="clear" w:color="auto" w:fill="FFFFFF"/>
            <w:vAlign w:val="center"/>
          </w:tcPr>
          <w:p w14:paraId="329869A9" w14:textId="77777777" w:rsidR="003F6D17" w:rsidRPr="00EA2C0F" w:rsidRDefault="003F6D17" w:rsidP="00450E37">
            <w:pPr>
              <w:jc w:val="center"/>
            </w:pPr>
            <w:r>
              <w:rPr>
                <w:rFonts w:ascii="Calibri" w:hAnsi="Calibri" w:cs="Calibri"/>
                <w:color w:val="000000"/>
                <w:sz w:val="22"/>
                <w:szCs w:val="22"/>
              </w:rPr>
              <w:t>181,90</w:t>
            </w:r>
          </w:p>
        </w:tc>
        <w:tc>
          <w:tcPr>
            <w:tcW w:w="1135" w:type="dxa"/>
            <w:tcBorders>
              <w:left w:val="single" w:sz="4" w:space="0" w:color="000000"/>
              <w:bottom w:val="single" w:sz="4" w:space="0" w:color="000000"/>
            </w:tcBorders>
            <w:shd w:val="clear" w:color="auto" w:fill="FFFFFF"/>
            <w:vAlign w:val="center"/>
          </w:tcPr>
          <w:p w14:paraId="1C1A36E3" w14:textId="77777777" w:rsidR="003F6D17" w:rsidRPr="00EA2C0F" w:rsidRDefault="003F6D17" w:rsidP="00450E37">
            <w:pPr>
              <w:jc w:val="center"/>
            </w:pPr>
            <w:r>
              <w:rPr>
                <w:rFonts w:ascii="Calibri" w:hAnsi="Calibri" w:cs="Calibri"/>
                <w:color w:val="000000"/>
                <w:sz w:val="22"/>
                <w:szCs w:val="22"/>
              </w:rPr>
              <w:t>182,00</w:t>
            </w:r>
          </w:p>
        </w:tc>
        <w:tc>
          <w:tcPr>
            <w:tcW w:w="1139" w:type="dxa"/>
            <w:tcBorders>
              <w:left w:val="single" w:sz="4" w:space="0" w:color="000000"/>
              <w:bottom w:val="single" w:sz="4" w:space="0" w:color="000000"/>
            </w:tcBorders>
            <w:shd w:val="clear" w:color="auto" w:fill="FFFFFF"/>
            <w:vAlign w:val="center"/>
          </w:tcPr>
          <w:p w14:paraId="34B868AC" w14:textId="77777777" w:rsidR="003F6D17" w:rsidRPr="00EA2C0F" w:rsidRDefault="003F6D17" w:rsidP="00450E37">
            <w:pPr>
              <w:jc w:val="center"/>
            </w:pPr>
            <w:r>
              <w:rPr>
                <w:rFonts w:ascii="Calibri" w:hAnsi="Calibri" w:cs="Calibri"/>
                <w:color w:val="000000"/>
                <w:sz w:val="22"/>
                <w:szCs w:val="22"/>
              </w:rPr>
              <w:t>177,97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21946FE5" w14:textId="77777777" w:rsidR="003F6D17" w:rsidRPr="00EA2C0F" w:rsidRDefault="003F6D17" w:rsidP="00450E37">
            <w:pPr>
              <w:jc w:val="center"/>
            </w:pPr>
            <w:r>
              <w:rPr>
                <w:rFonts w:ascii="Calibri" w:hAnsi="Calibri" w:cs="Calibri"/>
                <w:color w:val="000000"/>
                <w:sz w:val="22"/>
                <w:szCs w:val="22"/>
              </w:rPr>
              <w:t>177,97</w:t>
            </w:r>
          </w:p>
        </w:tc>
      </w:tr>
      <w:tr w:rsidR="003F6D17" w:rsidRPr="00EA2C0F" w14:paraId="551B9E39"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3B148400"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26</w:t>
            </w:r>
          </w:p>
        </w:tc>
        <w:tc>
          <w:tcPr>
            <w:tcW w:w="6008" w:type="dxa"/>
            <w:tcBorders>
              <w:left w:val="single" w:sz="4" w:space="0" w:color="000000"/>
              <w:bottom w:val="single" w:sz="4" w:space="0" w:color="000000"/>
            </w:tcBorders>
            <w:shd w:val="clear" w:color="auto" w:fill="FFFFFF"/>
          </w:tcPr>
          <w:p w14:paraId="1D18C1B4" w14:textId="77777777" w:rsidR="003F6D17" w:rsidRPr="00F21FDF" w:rsidRDefault="003F6D17" w:rsidP="00450E37">
            <w:r w:rsidRPr="00F21FDF">
              <w:t>Зеркало простое</w:t>
            </w:r>
          </w:p>
        </w:tc>
        <w:tc>
          <w:tcPr>
            <w:tcW w:w="708" w:type="dxa"/>
            <w:tcBorders>
              <w:left w:val="single" w:sz="4" w:space="0" w:color="000000"/>
              <w:bottom w:val="single" w:sz="4" w:space="0" w:color="000000"/>
            </w:tcBorders>
            <w:shd w:val="clear" w:color="auto" w:fill="FFFFFF"/>
            <w:vAlign w:val="center"/>
          </w:tcPr>
          <w:p w14:paraId="59CBD7BA"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7C1FE364"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6E6377F3" w14:textId="77777777" w:rsidR="003F6D17" w:rsidRPr="00EA2C0F" w:rsidRDefault="003F6D17" w:rsidP="00450E37">
            <w:pPr>
              <w:jc w:val="center"/>
            </w:pPr>
            <w:r>
              <w:rPr>
                <w:rFonts w:ascii="Calibri" w:hAnsi="Calibri" w:cs="Calibri"/>
                <w:color w:val="000000"/>
                <w:sz w:val="22"/>
                <w:szCs w:val="22"/>
              </w:rPr>
              <w:t>320,00</w:t>
            </w:r>
          </w:p>
        </w:tc>
        <w:tc>
          <w:tcPr>
            <w:tcW w:w="1184" w:type="dxa"/>
            <w:tcBorders>
              <w:left w:val="single" w:sz="4" w:space="0" w:color="000000"/>
              <w:bottom w:val="single" w:sz="4" w:space="0" w:color="000000"/>
            </w:tcBorders>
            <w:shd w:val="clear" w:color="auto" w:fill="FFFFFF"/>
            <w:vAlign w:val="center"/>
          </w:tcPr>
          <w:p w14:paraId="78FD9298" w14:textId="77777777" w:rsidR="003F6D17" w:rsidRPr="00EA2C0F" w:rsidRDefault="003F6D17" w:rsidP="00450E37">
            <w:pPr>
              <w:jc w:val="center"/>
            </w:pPr>
            <w:r>
              <w:rPr>
                <w:rFonts w:ascii="Calibri" w:hAnsi="Calibri" w:cs="Calibri"/>
                <w:color w:val="000000"/>
                <w:sz w:val="22"/>
                <w:szCs w:val="22"/>
              </w:rPr>
              <w:t>342,40</w:t>
            </w:r>
          </w:p>
        </w:tc>
        <w:tc>
          <w:tcPr>
            <w:tcW w:w="1135" w:type="dxa"/>
            <w:tcBorders>
              <w:left w:val="single" w:sz="4" w:space="0" w:color="000000"/>
              <w:bottom w:val="single" w:sz="4" w:space="0" w:color="000000"/>
            </w:tcBorders>
            <w:shd w:val="clear" w:color="auto" w:fill="FFFFFF"/>
            <w:vAlign w:val="center"/>
          </w:tcPr>
          <w:p w14:paraId="32EDD206" w14:textId="77777777" w:rsidR="003F6D17" w:rsidRPr="00EA2C0F" w:rsidRDefault="003F6D17" w:rsidP="00450E37">
            <w:pPr>
              <w:jc w:val="center"/>
            </w:pPr>
            <w:r>
              <w:rPr>
                <w:rFonts w:ascii="Calibri" w:hAnsi="Calibri" w:cs="Calibri"/>
                <w:color w:val="000000"/>
                <w:sz w:val="22"/>
                <w:szCs w:val="22"/>
              </w:rPr>
              <w:t>343,00</w:t>
            </w:r>
          </w:p>
        </w:tc>
        <w:tc>
          <w:tcPr>
            <w:tcW w:w="1139" w:type="dxa"/>
            <w:tcBorders>
              <w:left w:val="single" w:sz="4" w:space="0" w:color="000000"/>
              <w:bottom w:val="single" w:sz="4" w:space="0" w:color="000000"/>
            </w:tcBorders>
            <w:shd w:val="clear" w:color="auto" w:fill="FFFFFF"/>
            <w:vAlign w:val="center"/>
          </w:tcPr>
          <w:p w14:paraId="689EECF2" w14:textId="77777777" w:rsidR="003F6D17" w:rsidRPr="00EA2C0F" w:rsidRDefault="003F6D17" w:rsidP="00450E37">
            <w:pPr>
              <w:jc w:val="center"/>
            </w:pPr>
            <w:r>
              <w:rPr>
                <w:rFonts w:ascii="Calibri" w:hAnsi="Calibri" w:cs="Calibri"/>
                <w:color w:val="000000"/>
                <w:sz w:val="22"/>
                <w:szCs w:val="22"/>
              </w:rPr>
              <w:t>335,13</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33F4E5AB" w14:textId="77777777" w:rsidR="003F6D17" w:rsidRPr="00EA2C0F" w:rsidRDefault="003F6D17" w:rsidP="00450E37">
            <w:pPr>
              <w:jc w:val="center"/>
            </w:pPr>
            <w:r>
              <w:rPr>
                <w:rFonts w:ascii="Calibri" w:hAnsi="Calibri" w:cs="Calibri"/>
                <w:color w:val="000000"/>
                <w:sz w:val="22"/>
                <w:szCs w:val="22"/>
              </w:rPr>
              <w:t>335,13</w:t>
            </w:r>
          </w:p>
        </w:tc>
      </w:tr>
      <w:tr w:rsidR="003F6D17" w:rsidRPr="00EA2C0F" w14:paraId="5C3AD0B1"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1F91C707"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27</w:t>
            </w:r>
          </w:p>
        </w:tc>
        <w:tc>
          <w:tcPr>
            <w:tcW w:w="6008" w:type="dxa"/>
            <w:tcBorders>
              <w:left w:val="single" w:sz="4" w:space="0" w:color="000000"/>
              <w:bottom w:val="single" w:sz="4" w:space="0" w:color="000000"/>
            </w:tcBorders>
            <w:shd w:val="clear" w:color="auto" w:fill="FFFFFF"/>
          </w:tcPr>
          <w:p w14:paraId="368D149C" w14:textId="77777777" w:rsidR="003F6D17" w:rsidRPr="00F21FDF" w:rsidRDefault="003F6D17" w:rsidP="00450E37">
            <w:r w:rsidRPr="00F21FDF">
              <w:t xml:space="preserve">Клапан включения делителя </w:t>
            </w:r>
          </w:p>
        </w:tc>
        <w:tc>
          <w:tcPr>
            <w:tcW w:w="708" w:type="dxa"/>
            <w:tcBorders>
              <w:left w:val="single" w:sz="4" w:space="0" w:color="000000"/>
              <w:bottom w:val="single" w:sz="4" w:space="0" w:color="000000"/>
            </w:tcBorders>
            <w:shd w:val="clear" w:color="auto" w:fill="FFFFFF"/>
            <w:vAlign w:val="center"/>
          </w:tcPr>
          <w:p w14:paraId="5D5C7FEF"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40A4D6CE"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0ED174A8" w14:textId="77777777" w:rsidR="003F6D17" w:rsidRPr="00EA2C0F" w:rsidRDefault="003F6D17" w:rsidP="00450E37">
            <w:pPr>
              <w:jc w:val="center"/>
            </w:pPr>
            <w:r>
              <w:rPr>
                <w:rFonts w:ascii="Calibri" w:hAnsi="Calibri" w:cs="Calibri"/>
                <w:color w:val="000000"/>
                <w:sz w:val="22"/>
                <w:szCs w:val="22"/>
              </w:rPr>
              <w:t>5 985,00</w:t>
            </w:r>
          </w:p>
        </w:tc>
        <w:tc>
          <w:tcPr>
            <w:tcW w:w="1184" w:type="dxa"/>
            <w:tcBorders>
              <w:left w:val="single" w:sz="4" w:space="0" w:color="000000"/>
              <w:bottom w:val="single" w:sz="4" w:space="0" w:color="000000"/>
            </w:tcBorders>
            <w:shd w:val="clear" w:color="auto" w:fill="FFFFFF"/>
            <w:vAlign w:val="center"/>
          </w:tcPr>
          <w:p w14:paraId="14750004" w14:textId="77777777" w:rsidR="003F6D17" w:rsidRPr="00EA2C0F" w:rsidRDefault="003F6D17" w:rsidP="00450E37">
            <w:pPr>
              <w:jc w:val="center"/>
            </w:pPr>
            <w:r>
              <w:rPr>
                <w:rFonts w:ascii="Calibri" w:hAnsi="Calibri" w:cs="Calibri"/>
                <w:color w:val="000000"/>
                <w:sz w:val="22"/>
                <w:szCs w:val="22"/>
              </w:rPr>
              <w:t>6 403,95</w:t>
            </w:r>
          </w:p>
        </w:tc>
        <w:tc>
          <w:tcPr>
            <w:tcW w:w="1135" w:type="dxa"/>
            <w:tcBorders>
              <w:left w:val="single" w:sz="4" w:space="0" w:color="000000"/>
              <w:bottom w:val="single" w:sz="4" w:space="0" w:color="000000"/>
            </w:tcBorders>
            <w:shd w:val="clear" w:color="auto" w:fill="FFFFFF"/>
            <w:vAlign w:val="center"/>
          </w:tcPr>
          <w:p w14:paraId="678E48A8" w14:textId="77777777" w:rsidR="003F6D17" w:rsidRPr="00EA2C0F" w:rsidRDefault="003F6D17" w:rsidP="00450E37">
            <w:pPr>
              <w:jc w:val="center"/>
            </w:pPr>
            <w:r>
              <w:rPr>
                <w:rFonts w:ascii="Calibri" w:hAnsi="Calibri" w:cs="Calibri"/>
                <w:color w:val="000000"/>
                <w:sz w:val="22"/>
                <w:szCs w:val="22"/>
              </w:rPr>
              <w:t>6 404,00</w:t>
            </w:r>
          </w:p>
        </w:tc>
        <w:tc>
          <w:tcPr>
            <w:tcW w:w="1139" w:type="dxa"/>
            <w:tcBorders>
              <w:left w:val="single" w:sz="4" w:space="0" w:color="000000"/>
              <w:bottom w:val="single" w:sz="4" w:space="0" w:color="000000"/>
            </w:tcBorders>
            <w:shd w:val="clear" w:color="auto" w:fill="FFFFFF"/>
            <w:vAlign w:val="center"/>
          </w:tcPr>
          <w:p w14:paraId="58863F81" w14:textId="77777777" w:rsidR="003F6D17" w:rsidRPr="00EA2C0F" w:rsidRDefault="003F6D17" w:rsidP="00450E37">
            <w:pPr>
              <w:jc w:val="center"/>
            </w:pPr>
            <w:r>
              <w:rPr>
                <w:rFonts w:ascii="Calibri" w:hAnsi="Calibri" w:cs="Calibri"/>
                <w:color w:val="000000"/>
                <w:sz w:val="22"/>
                <w:szCs w:val="22"/>
              </w:rPr>
              <w:t>6 264,32</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313F15F9" w14:textId="77777777" w:rsidR="003F6D17" w:rsidRPr="00EA2C0F" w:rsidRDefault="003F6D17" w:rsidP="00450E37">
            <w:pPr>
              <w:jc w:val="center"/>
            </w:pPr>
            <w:r>
              <w:rPr>
                <w:rFonts w:ascii="Calibri" w:hAnsi="Calibri" w:cs="Calibri"/>
                <w:color w:val="000000"/>
                <w:sz w:val="22"/>
                <w:szCs w:val="22"/>
              </w:rPr>
              <w:t>6 264,32</w:t>
            </w:r>
          </w:p>
        </w:tc>
      </w:tr>
      <w:tr w:rsidR="003F6D17" w:rsidRPr="00EA2C0F" w14:paraId="0F4DB953"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5764EAF8"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28</w:t>
            </w:r>
          </w:p>
        </w:tc>
        <w:tc>
          <w:tcPr>
            <w:tcW w:w="6008" w:type="dxa"/>
            <w:tcBorders>
              <w:left w:val="single" w:sz="4" w:space="0" w:color="000000"/>
              <w:bottom w:val="single" w:sz="4" w:space="0" w:color="000000"/>
            </w:tcBorders>
            <w:shd w:val="clear" w:color="auto" w:fill="FFFFFF"/>
          </w:tcPr>
          <w:p w14:paraId="55970FAC" w14:textId="77777777" w:rsidR="003F6D17" w:rsidRPr="00F21FDF" w:rsidRDefault="003F6D17" w:rsidP="00450E37">
            <w:r w:rsidRPr="00F21FDF">
              <w:t xml:space="preserve">Корзина сцепления </w:t>
            </w:r>
          </w:p>
        </w:tc>
        <w:tc>
          <w:tcPr>
            <w:tcW w:w="708" w:type="dxa"/>
            <w:tcBorders>
              <w:left w:val="single" w:sz="4" w:space="0" w:color="000000"/>
              <w:bottom w:val="single" w:sz="4" w:space="0" w:color="000000"/>
            </w:tcBorders>
            <w:shd w:val="clear" w:color="auto" w:fill="FFFFFF"/>
            <w:vAlign w:val="center"/>
          </w:tcPr>
          <w:p w14:paraId="1F4122B0"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20DC6E51"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4380CBA1" w14:textId="77777777" w:rsidR="003F6D17" w:rsidRPr="00EA2C0F" w:rsidRDefault="003F6D17" w:rsidP="00450E37">
            <w:pPr>
              <w:jc w:val="center"/>
            </w:pPr>
            <w:r>
              <w:rPr>
                <w:rFonts w:ascii="Calibri" w:hAnsi="Calibri" w:cs="Calibri"/>
                <w:color w:val="000000"/>
                <w:sz w:val="22"/>
                <w:szCs w:val="22"/>
              </w:rPr>
              <w:t>14 100,00</w:t>
            </w:r>
          </w:p>
        </w:tc>
        <w:tc>
          <w:tcPr>
            <w:tcW w:w="1184" w:type="dxa"/>
            <w:tcBorders>
              <w:left w:val="single" w:sz="4" w:space="0" w:color="000000"/>
              <w:bottom w:val="single" w:sz="4" w:space="0" w:color="000000"/>
            </w:tcBorders>
            <w:shd w:val="clear" w:color="auto" w:fill="FFFFFF"/>
            <w:vAlign w:val="center"/>
          </w:tcPr>
          <w:p w14:paraId="3F10ADCA" w14:textId="77777777" w:rsidR="003F6D17" w:rsidRPr="00EA2C0F" w:rsidRDefault="003F6D17" w:rsidP="00450E37">
            <w:pPr>
              <w:jc w:val="center"/>
            </w:pPr>
            <w:r>
              <w:rPr>
                <w:rFonts w:ascii="Calibri" w:hAnsi="Calibri" w:cs="Calibri"/>
                <w:color w:val="000000"/>
                <w:sz w:val="22"/>
                <w:szCs w:val="22"/>
              </w:rPr>
              <w:t>15 087,00</w:t>
            </w:r>
          </w:p>
        </w:tc>
        <w:tc>
          <w:tcPr>
            <w:tcW w:w="1135" w:type="dxa"/>
            <w:tcBorders>
              <w:left w:val="single" w:sz="4" w:space="0" w:color="000000"/>
              <w:bottom w:val="single" w:sz="4" w:space="0" w:color="000000"/>
            </w:tcBorders>
            <w:shd w:val="clear" w:color="auto" w:fill="FFFFFF"/>
            <w:vAlign w:val="center"/>
          </w:tcPr>
          <w:p w14:paraId="7DE7F11A" w14:textId="77777777" w:rsidR="003F6D17" w:rsidRPr="00EA2C0F" w:rsidRDefault="003F6D17" w:rsidP="00450E37">
            <w:pPr>
              <w:jc w:val="center"/>
            </w:pPr>
            <w:r>
              <w:rPr>
                <w:rFonts w:ascii="Calibri" w:hAnsi="Calibri" w:cs="Calibri"/>
                <w:color w:val="000000"/>
                <w:sz w:val="22"/>
                <w:szCs w:val="22"/>
              </w:rPr>
              <w:t>15 088,00</w:t>
            </w:r>
          </w:p>
        </w:tc>
        <w:tc>
          <w:tcPr>
            <w:tcW w:w="1139" w:type="dxa"/>
            <w:tcBorders>
              <w:left w:val="single" w:sz="4" w:space="0" w:color="000000"/>
              <w:bottom w:val="single" w:sz="4" w:space="0" w:color="000000"/>
            </w:tcBorders>
            <w:shd w:val="clear" w:color="auto" w:fill="FFFFFF"/>
            <w:vAlign w:val="center"/>
          </w:tcPr>
          <w:p w14:paraId="461960AA" w14:textId="77777777" w:rsidR="003F6D17" w:rsidRPr="00EA2C0F" w:rsidRDefault="003F6D17" w:rsidP="00450E37">
            <w:pPr>
              <w:jc w:val="center"/>
            </w:pPr>
            <w:r>
              <w:rPr>
                <w:rFonts w:ascii="Calibri" w:hAnsi="Calibri" w:cs="Calibri"/>
                <w:color w:val="000000"/>
                <w:sz w:val="22"/>
                <w:szCs w:val="22"/>
              </w:rPr>
              <w:t>14 758,33</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569E3B17" w14:textId="77777777" w:rsidR="003F6D17" w:rsidRPr="00EA2C0F" w:rsidRDefault="003F6D17" w:rsidP="00450E37">
            <w:pPr>
              <w:jc w:val="center"/>
            </w:pPr>
            <w:r>
              <w:rPr>
                <w:rFonts w:ascii="Calibri" w:hAnsi="Calibri" w:cs="Calibri"/>
                <w:color w:val="000000"/>
                <w:sz w:val="22"/>
                <w:szCs w:val="22"/>
              </w:rPr>
              <w:t>14 758,33</w:t>
            </w:r>
          </w:p>
        </w:tc>
      </w:tr>
      <w:tr w:rsidR="003F6D17" w:rsidRPr="00EA2C0F" w14:paraId="05CEFEC4"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33CB6212"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29</w:t>
            </w:r>
          </w:p>
        </w:tc>
        <w:tc>
          <w:tcPr>
            <w:tcW w:w="6008" w:type="dxa"/>
            <w:tcBorders>
              <w:left w:val="single" w:sz="4" w:space="0" w:color="000000"/>
              <w:bottom w:val="single" w:sz="4" w:space="0" w:color="000000"/>
            </w:tcBorders>
            <w:shd w:val="clear" w:color="auto" w:fill="FFFFFF"/>
          </w:tcPr>
          <w:p w14:paraId="1C7E19DE" w14:textId="77777777" w:rsidR="003F6D17" w:rsidRPr="00F21FDF" w:rsidRDefault="003F6D17" w:rsidP="00450E37">
            <w:r w:rsidRPr="00F21FDF">
              <w:t xml:space="preserve">Кран аварийного растормаживания </w:t>
            </w:r>
          </w:p>
        </w:tc>
        <w:tc>
          <w:tcPr>
            <w:tcW w:w="708" w:type="dxa"/>
            <w:tcBorders>
              <w:left w:val="single" w:sz="4" w:space="0" w:color="000000"/>
              <w:bottom w:val="single" w:sz="4" w:space="0" w:color="000000"/>
            </w:tcBorders>
            <w:shd w:val="clear" w:color="auto" w:fill="FFFFFF"/>
            <w:vAlign w:val="center"/>
          </w:tcPr>
          <w:p w14:paraId="2CB31E82"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6EA6384A"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79CA71A1" w14:textId="77777777" w:rsidR="003F6D17" w:rsidRPr="00EA2C0F" w:rsidRDefault="003F6D17" w:rsidP="00450E37">
            <w:pPr>
              <w:jc w:val="center"/>
            </w:pPr>
            <w:r>
              <w:rPr>
                <w:rFonts w:ascii="Calibri" w:hAnsi="Calibri" w:cs="Calibri"/>
                <w:color w:val="000000"/>
                <w:sz w:val="22"/>
                <w:szCs w:val="22"/>
              </w:rPr>
              <w:t>615,00</w:t>
            </w:r>
          </w:p>
        </w:tc>
        <w:tc>
          <w:tcPr>
            <w:tcW w:w="1184" w:type="dxa"/>
            <w:tcBorders>
              <w:left w:val="single" w:sz="4" w:space="0" w:color="000000"/>
              <w:bottom w:val="single" w:sz="4" w:space="0" w:color="000000"/>
            </w:tcBorders>
            <w:shd w:val="clear" w:color="auto" w:fill="FFFFFF"/>
            <w:vAlign w:val="center"/>
          </w:tcPr>
          <w:p w14:paraId="66762C57" w14:textId="77777777" w:rsidR="003F6D17" w:rsidRPr="00EA2C0F" w:rsidRDefault="003F6D17" w:rsidP="00450E37">
            <w:pPr>
              <w:jc w:val="center"/>
            </w:pPr>
            <w:r>
              <w:rPr>
                <w:rFonts w:ascii="Calibri" w:hAnsi="Calibri" w:cs="Calibri"/>
                <w:color w:val="000000"/>
                <w:sz w:val="22"/>
                <w:szCs w:val="22"/>
              </w:rPr>
              <w:t>658,05</w:t>
            </w:r>
          </w:p>
        </w:tc>
        <w:tc>
          <w:tcPr>
            <w:tcW w:w="1135" w:type="dxa"/>
            <w:tcBorders>
              <w:left w:val="single" w:sz="4" w:space="0" w:color="000000"/>
              <w:bottom w:val="single" w:sz="4" w:space="0" w:color="000000"/>
            </w:tcBorders>
            <w:shd w:val="clear" w:color="auto" w:fill="FFFFFF"/>
            <w:vAlign w:val="center"/>
          </w:tcPr>
          <w:p w14:paraId="5E8FF360" w14:textId="77777777" w:rsidR="003F6D17" w:rsidRPr="00EA2C0F" w:rsidRDefault="003F6D17" w:rsidP="00450E37">
            <w:pPr>
              <w:jc w:val="center"/>
            </w:pPr>
            <w:r>
              <w:rPr>
                <w:rFonts w:ascii="Calibri" w:hAnsi="Calibri" w:cs="Calibri"/>
                <w:color w:val="000000"/>
                <w:sz w:val="22"/>
                <w:szCs w:val="22"/>
              </w:rPr>
              <w:t>659,00</w:t>
            </w:r>
          </w:p>
        </w:tc>
        <w:tc>
          <w:tcPr>
            <w:tcW w:w="1139" w:type="dxa"/>
            <w:tcBorders>
              <w:left w:val="single" w:sz="4" w:space="0" w:color="000000"/>
              <w:bottom w:val="single" w:sz="4" w:space="0" w:color="000000"/>
            </w:tcBorders>
            <w:shd w:val="clear" w:color="auto" w:fill="FFFFFF"/>
            <w:vAlign w:val="center"/>
          </w:tcPr>
          <w:p w14:paraId="537887AF" w14:textId="77777777" w:rsidR="003F6D17" w:rsidRPr="00EA2C0F" w:rsidRDefault="003F6D17" w:rsidP="00450E37">
            <w:pPr>
              <w:jc w:val="center"/>
            </w:pPr>
            <w:r>
              <w:rPr>
                <w:rFonts w:ascii="Calibri" w:hAnsi="Calibri" w:cs="Calibri"/>
                <w:color w:val="000000"/>
                <w:sz w:val="22"/>
                <w:szCs w:val="22"/>
              </w:rPr>
              <w:t>644,02</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51FA2E4C" w14:textId="77777777" w:rsidR="003F6D17" w:rsidRPr="00EA2C0F" w:rsidRDefault="003F6D17" w:rsidP="00450E37">
            <w:pPr>
              <w:jc w:val="center"/>
            </w:pPr>
            <w:r>
              <w:rPr>
                <w:rFonts w:ascii="Calibri" w:hAnsi="Calibri" w:cs="Calibri"/>
                <w:color w:val="000000"/>
                <w:sz w:val="22"/>
                <w:szCs w:val="22"/>
              </w:rPr>
              <w:t>644,02</w:t>
            </w:r>
          </w:p>
        </w:tc>
      </w:tr>
      <w:tr w:rsidR="003F6D17" w:rsidRPr="00EA2C0F" w14:paraId="16CDA54E"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711060EB"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30</w:t>
            </w:r>
          </w:p>
        </w:tc>
        <w:tc>
          <w:tcPr>
            <w:tcW w:w="6008" w:type="dxa"/>
            <w:tcBorders>
              <w:left w:val="single" w:sz="4" w:space="0" w:color="000000"/>
              <w:bottom w:val="single" w:sz="4" w:space="0" w:color="000000"/>
            </w:tcBorders>
            <w:shd w:val="clear" w:color="auto" w:fill="FFFFFF"/>
          </w:tcPr>
          <w:p w14:paraId="1C630EA9" w14:textId="77777777" w:rsidR="003F6D17" w:rsidRPr="00F21FDF" w:rsidRDefault="003F6D17" w:rsidP="00450E37">
            <w:r w:rsidRPr="00F21FDF">
              <w:t xml:space="preserve">Кран ручного тормоза 3 вывода </w:t>
            </w:r>
          </w:p>
        </w:tc>
        <w:tc>
          <w:tcPr>
            <w:tcW w:w="708" w:type="dxa"/>
            <w:tcBorders>
              <w:left w:val="single" w:sz="4" w:space="0" w:color="000000"/>
              <w:bottom w:val="single" w:sz="4" w:space="0" w:color="000000"/>
            </w:tcBorders>
            <w:shd w:val="clear" w:color="auto" w:fill="FFFFFF"/>
            <w:vAlign w:val="center"/>
          </w:tcPr>
          <w:p w14:paraId="1F362377"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7AFB5D4D"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18374158" w14:textId="77777777" w:rsidR="003F6D17" w:rsidRPr="00EA2C0F" w:rsidRDefault="003F6D17" w:rsidP="00450E37">
            <w:pPr>
              <w:jc w:val="center"/>
            </w:pPr>
            <w:r>
              <w:rPr>
                <w:rFonts w:ascii="Calibri" w:hAnsi="Calibri" w:cs="Calibri"/>
                <w:color w:val="000000"/>
                <w:sz w:val="22"/>
                <w:szCs w:val="22"/>
              </w:rPr>
              <w:t>4 848,00</w:t>
            </w:r>
          </w:p>
        </w:tc>
        <w:tc>
          <w:tcPr>
            <w:tcW w:w="1184" w:type="dxa"/>
            <w:tcBorders>
              <w:left w:val="single" w:sz="4" w:space="0" w:color="000000"/>
              <w:bottom w:val="single" w:sz="4" w:space="0" w:color="000000"/>
            </w:tcBorders>
            <w:shd w:val="clear" w:color="auto" w:fill="FFFFFF"/>
            <w:vAlign w:val="center"/>
          </w:tcPr>
          <w:p w14:paraId="1AD295E0" w14:textId="77777777" w:rsidR="003F6D17" w:rsidRPr="00EA2C0F" w:rsidRDefault="003F6D17" w:rsidP="00450E37">
            <w:pPr>
              <w:jc w:val="center"/>
            </w:pPr>
            <w:r>
              <w:rPr>
                <w:rFonts w:ascii="Calibri" w:hAnsi="Calibri" w:cs="Calibri"/>
                <w:color w:val="000000"/>
                <w:sz w:val="22"/>
                <w:szCs w:val="22"/>
              </w:rPr>
              <w:t>5 187,36</w:t>
            </w:r>
          </w:p>
        </w:tc>
        <w:tc>
          <w:tcPr>
            <w:tcW w:w="1135" w:type="dxa"/>
            <w:tcBorders>
              <w:left w:val="single" w:sz="4" w:space="0" w:color="000000"/>
              <w:bottom w:val="single" w:sz="4" w:space="0" w:color="000000"/>
            </w:tcBorders>
            <w:shd w:val="clear" w:color="auto" w:fill="FFFFFF"/>
            <w:vAlign w:val="center"/>
          </w:tcPr>
          <w:p w14:paraId="1BCC821A" w14:textId="77777777" w:rsidR="003F6D17" w:rsidRPr="00EA2C0F" w:rsidRDefault="003F6D17" w:rsidP="00450E37">
            <w:pPr>
              <w:jc w:val="center"/>
            </w:pPr>
            <w:r>
              <w:rPr>
                <w:rFonts w:ascii="Calibri" w:hAnsi="Calibri" w:cs="Calibri"/>
                <w:color w:val="000000"/>
                <w:sz w:val="22"/>
                <w:szCs w:val="22"/>
              </w:rPr>
              <w:t>5 188,00</w:t>
            </w:r>
          </w:p>
        </w:tc>
        <w:tc>
          <w:tcPr>
            <w:tcW w:w="1139" w:type="dxa"/>
            <w:tcBorders>
              <w:left w:val="single" w:sz="4" w:space="0" w:color="000000"/>
              <w:bottom w:val="single" w:sz="4" w:space="0" w:color="000000"/>
            </w:tcBorders>
            <w:shd w:val="clear" w:color="auto" w:fill="FFFFFF"/>
            <w:vAlign w:val="center"/>
          </w:tcPr>
          <w:p w14:paraId="0FA7DD1D" w14:textId="77777777" w:rsidR="003F6D17" w:rsidRPr="00EA2C0F" w:rsidRDefault="003F6D17" w:rsidP="00450E37">
            <w:pPr>
              <w:jc w:val="center"/>
            </w:pPr>
            <w:r>
              <w:rPr>
                <w:rFonts w:ascii="Calibri" w:hAnsi="Calibri" w:cs="Calibri"/>
                <w:color w:val="000000"/>
                <w:sz w:val="22"/>
                <w:szCs w:val="22"/>
              </w:rPr>
              <w:t>5 074,45</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35DA67D2" w14:textId="77777777" w:rsidR="003F6D17" w:rsidRPr="00EA2C0F" w:rsidRDefault="003F6D17" w:rsidP="00450E37">
            <w:pPr>
              <w:jc w:val="center"/>
            </w:pPr>
            <w:r>
              <w:rPr>
                <w:rFonts w:ascii="Calibri" w:hAnsi="Calibri" w:cs="Calibri"/>
                <w:color w:val="000000"/>
                <w:sz w:val="22"/>
                <w:szCs w:val="22"/>
              </w:rPr>
              <w:t>5 074,45</w:t>
            </w:r>
          </w:p>
        </w:tc>
      </w:tr>
      <w:tr w:rsidR="003F6D17" w:rsidRPr="00EA2C0F" w14:paraId="325BA06B"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A4B55C9"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color w:val="000000"/>
                <w:sz w:val="20"/>
                <w:szCs w:val="20"/>
              </w:rPr>
              <w:t>31</w:t>
            </w:r>
          </w:p>
        </w:tc>
        <w:tc>
          <w:tcPr>
            <w:tcW w:w="6008" w:type="dxa"/>
            <w:tcBorders>
              <w:left w:val="single" w:sz="4" w:space="0" w:color="000000"/>
              <w:bottom w:val="single" w:sz="4" w:space="0" w:color="000000"/>
            </w:tcBorders>
            <w:shd w:val="clear" w:color="auto" w:fill="FFFFFF"/>
          </w:tcPr>
          <w:p w14:paraId="6726DF8D" w14:textId="77777777" w:rsidR="003F6D17" w:rsidRPr="00F21FDF" w:rsidRDefault="003F6D17" w:rsidP="00450E37">
            <w:r w:rsidRPr="00F21FDF">
              <w:t xml:space="preserve">Кран ручного тормоза Евро 4 вывода </w:t>
            </w:r>
          </w:p>
        </w:tc>
        <w:tc>
          <w:tcPr>
            <w:tcW w:w="708" w:type="dxa"/>
            <w:tcBorders>
              <w:left w:val="single" w:sz="4" w:space="0" w:color="000000"/>
              <w:bottom w:val="single" w:sz="4" w:space="0" w:color="000000"/>
            </w:tcBorders>
            <w:shd w:val="clear" w:color="auto" w:fill="FFFFFF"/>
            <w:vAlign w:val="center"/>
          </w:tcPr>
          <w:p w14:paraId="595B14C4"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1638764D"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0F1F2C50" w14:textId="77777777" w:rsidR="003F6D17" w:rsidRPr="00EA2C0F" w:rsidRDefault="003F6D17" w:rsidP="00450E37">
            <w:pPr>
              <w:jc w:val="center"/>
            </w:pPr>
            <w:r>
              <w:rPr>
                <w:rFonts w:ascii="Calibri" w:hAnsi="Calibri" w:cs="Calibri"/>
                <w:color w:val="000000"/>
                <w:sz w:val="22"/>
                <w:szCs w:val="22"/>
              </w:rPr>
              <w:t>4 687,00</w:t>
            </w:r>
          </w:p>
        </w:tc>
        <w:tc>
          <w:tcPr>
            <w:tcW w:w="1184" w:type="dxa"/>
            <w:tcBorders>
              <w:left w:val="single" w:sz="4" w:space="0" w:color="000000"/>
              <w:bottom w:val="single" w:sz="4" w:space="0" w:color="000000"/>
            </w:tcBorders>
            <w:shd w:val="clear" w:color="auto" w:fill="FFFFFF"/>
            <w:vAlign w:val="center"/>
          </w:tcPr>
          <w:p w14:paraId="39F39F5A" w14:textId="77777777" w:rsidR="003F6D17" w:rsidRPr="00EA2C0F" w:rsidRDefault="003F6D17" w:rsidP="00450E37">
            <w:pPr>
              <w:jc w:val="center"/>
            </w:pPr>
            <w:r>
              <w:rPr>
                <w:rFonts w:ascii="Calibri" w:hAnsi="Calibri" w:cs="Calibri"/>
                <w:color w:val="000000"/>
                <w:sz w:val="22"/>
                <w:szCs w:val="22"/>
              </w:rPr>
              <w:t>5 015,09</w:t>
            </w:r>
          </w:p>
        </w:tc>
        <w:tc>
          <w:tcPr>
            <w:tcW w:w="1135" w:type="dxa"/>
            <w:tcBorders>
              <w:left w:val="single" w:sz="4" w:space="0" w:color="000000"/>
              <w:bottom w:val="single" w:sz="4" w:space="0" w:color="000000"/>
            </w:tcBorders>
            <w:shd w:val="clear" w:color="auto" w:fill="FFFFFF"/>
            <w:vAlign w:val="center"/>
          </w:tcPr>
          <w:p w14:paraId="52351291" w14:textId="77777777" w:rsidR="003F6D17" w:rsidRPr="00EA2C0F" w:rsidRDefault="003F6D17" w:rsidP="00450E37">
            <w:pPr>
              <w:jc w:val="center"/>
            </w:pPr>
            <w:r>
              <w:rPr>
                <w:rFonts w:ascii="Calibri" w:hAnsi="Calibri" w:cs="Calibri"/>
                <w:color w:val="000000"/>
                <w:sz w:val="22"/>
                <w:szCs w:val="22"/>
              </w:rPr>
              <w:t>5 016,00</w:t>
            </w:r>
          </w:p>
        </w:tc>
        <w:tc>
          <w:tcPr>
            <w:tcW w:w="1139" w:type="dxa"/>
            <w:tcBorders>
              <w:left w:val="single" w:sz="4" w:space="0" w:color="000000"/>
              <w:bottom w:val="single" w:sz="4" w:space="0" w:color="000000"/>
            </w:tcBorders>
            <w:shd w:val="clear" w:color="auto" w:fill="FFFFFF"/>
            <w:vAlign w:val="center"/>
          </w:tcPr>
          <w:p w14:paraId="59161A78" w14:textId="77777777" w:rsidR="003F6D17" w:rsidRPr="00EA2C0F" w:rsidRDefault="003F6D17" w:rsidP="00450E37">
            <w:pPr>
              <w:jc w:val="center"/>
            </w:pPr>
            <w:r>
              <w:rPr>
                <w:rFonts w:ascii="Calibri" w:hAnsi="Calibri" w:cs="Calibri"/>
                <w:color w:val="000000"/>
                <w:sz w:val="22"/>
                <w:szCs w:val="22"/>
              </w:rPr>
              <w:t>4 906,03</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4002469C" w14:textId="77777777" w:rsidR="003F6D17" w:rsidRPr="00EA2C0F" w:rsidRDefault="003F6D17" w:rsidP="00450E37">
            <w:pPr>
              <w:jc w:val="center"/>
            </w:pPr>
            <w:r>
              <w:rPr>
                <w:rFonts w:ascii="Calibri" w:hAnsi="Calibri" w:cs="Calibri"/>
                <w:color w:val="000000"/>
                <w:sz w:val="22"/>
                <w:szCs w:val="22"/>
              </w:rPr>
              <w:t>4 906,03</w:t>
            </w:r>
          </w:p>
        </w:tc>
      </w:tr>
      <w:tr w:rsidR="003F6D17" w:rsidRPr="00EA2C0F" w14:paraId="0B20014D"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0026093C"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32</w:t>
            </w:r>
          </w:p>
        </w:tc>
        <w:tc>
          <w:tcPr>
            <w:tcW w:w="6008" w:type="dxa"/>
            <w:tcBorders>
              <w:left w:val="single" w:sz="4" w:space="0" w:color="000000"/>
              <w:bottom w:val="single" w:sz="4" w:space="0" w:color="000000"/>
            </w:tcBorders>
            <w:shd w:val="clear" w:color="auto" w:fill="FFFFFF"/>
          </w:tcPr>
          <w:p w14:paraId="4E3CE68A" w14:textId="77777777" w:rsidR="003F6D17" w:rsidRPr="00F21FDF" w:rsidRDefault="003F6D17" w:rsidP="00450E37">
            <w:r w:rsidRPr="00F21FDF">
              <w:t xml:space="preserve">Крестовина межосевого (заднего) кардана 5320 в сборе </w:t>
            </w:r>
          </w:p>
        </w:tc>
        <w:tc>
          <w:tcPr>
            <w:tcW w:w="708" w:type="dxa"/>
            <w:tcBorders>
              <w:left w:val="single" w:sz="4" w:space="0" w:color="000000"/>
              <w:bottom w:val="single" w:sz="4" w:space="0" w:color="000000"/>
            </w:tcBorders>
            <w:shd w:val="clear" w:color="auto" w:fill="FFFFFF"/>
            <w:vAlign w:val="center"/>
          </w:tcPr>
          <w:p w14:paraId="11650844"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6BFAC92E"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0F04D78F" w14:textId="77777777" w:rsidR="003F6D17" w:rsidRPr="00EA2C0F" w:rsidRDefault="003F6D17" w:rsidP="00450E37">
            <w:pPr>
              <w:jc w:val="center"/>
            </w:pPr>
            <w:r>
              <w:rPr>
                <w:rFonts w:ascii="Calibri" w:hAnsi="Calibri" w:cs="Calibri"/>
                <w:color w:val="000000"/>
                <w:sz w:val="22"/>
                <w:szCs w:val="22"/>
              </w:rPr>
              <w:t>1 250,00</w:t>
            </w:r>
          </w:p>
        </w:tc>
        <w:tc>
          <w:tcPr>
            <w:tcW w:w="1184" w:type="dxa"/>
            <w:tcBorders>
              <w:left w:val="single" w:sz="4" w:space="0" w:color="000000"/>
              <w:bottom w:val="single" w:sz="4" w:space="0" w:color="000000"/>
            </w:tcBorders>
            <w:shd w:val="clear" w:color="auto" w:fill="FFFFFF"/>
            <w:vAlign w:val="center"/>
          </w:tcPr>
          <w:p w14:paraId="47CE4784" w14:textId="77777777" w:rsidR="003F6D17" w:rsidRPr="00EA2C0F" w:rsidRDefault="003F6D17" w:rsidP="00450E37">
            <w:pPr>
              <w:jc w:val="center"/>
            </w:pPr>
            <w:r>
              <w:rPr>
                <w:rFonts w:ascii="Calibri" w:hAnsi="Calibri" w:cs="Calibri"/>
                <w:color w:val="000000"/>
                <w:sz w:val="22"/>
                <w:szCs w:val="22"/>
              </w:rPr>
              <w:t>1 337,50</w:t>
            </w:r>
          </w:p>
        </w:tc>
        <w:tc>
          <w:tcPr>
            <w:tcW w:w="1135" w:type="dxa"/>
            <w:tcBorders>
              <w:left w:val="single" w:sz="4" w:space="0" w:color="000000"/>
              <w:bottom w:val="single" w:sz="4" w:space="0" w:color="000000"/>
            </w:tcBorders>
            <w:shd w:val="clear" w:color="auto" w:fill="FFFFFF"/>
            <w:vAlign w:val="center"/>
          </w:tcPr>
          <w:p w14:paraId="4F9A6021" w14:textId="77777777" w:rsidR="003F6D17" w:rsidRPr="00EA2C0F" w:rsidRDefault="003F6D17" w:rsidP="00450E37">
            <w:pPr>
              <w:jc w:val="center"/>
            </w:pPr>
            <w:r>
              <w:rPr>
                <w:rFonts w:ascii="Calibri" w:hAnsi="Calibri" w:cs="Calibri"/>
                <w:color w:val="000000"/>
                <w:sz w:val="22"/>
                <w:szCs w:val="22"/>
              </w:rPr>
              <w:t>1 338,00</w:t>
            </w:r>
          </w:p>
        </w:tc>
        <w:tc>
          <w:tcPr>
            <w:tcW w:w="1139" w:type="dxa"/>
            <w:tcBorders>
              <w:left w:val="single" w:sz="4" w:space="0" w:color="000000"/>
              <w:bottom w:val="single" w:sz="4" w:space="0" w:color="000000"/>
            </w:tcBorders>
            <w:shd w:val="clear" w:color="auto" w:fill="FFFFFF"/>
            <w:vAlign w:val="center"/>
          </w:tcPr>
          <w:p w14:paraId="7066AF45" w14:textId="77777777" w:rsidR="003F6D17" w:rsidRPr="00EA2C0F" w:rsidRDefault="003F6D17" w:rsidP="00450E37">
            <w:pPr>
              <w:jc w:val="center"/>
            </w:pPr>
            <w:r>
              <w:rPr>
                <w:rFonts w:ascii="Calibri" w:hAnsi="Calibri" w:cs="Calibri"/>
                <w:color w:val="000000"/>
                <w:sz w:val="22"/>
                <w:szCs w:val="22"/>
              </w:rPr>
              <w:t>1 308,50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2E5EEFBD" w14:textId="77777777" w:rsidR="003F6D17" w:rsidRPr="00EA2C0F" w:rsidRDefault="003F6D17" w:rsidP="00450E37">
            <w:pPr>
              <w:jc w:val="center"/>
            </w:pPr>
            <w:r>
              <w:rPr>
                <w:rFonts w:ascii="Calibri" w:hAnsi="Calibri" w:cs="Calibri"/>
                <w:color w:val="000000"/>
                <w:sz w:val="22"/>
                <w:szCs w:val="22"/>
              </w:rPr>
              <w:t>1 308,50</w:t>
            </w:r>
          </w:p>
        </w:tc>
      </w:tr>
      <w:tr w:rsidR="003F6D17" w:rsidRPr="00EA2C0F" w14:paraId="75803163"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5DEA011"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color w:val="000000"/>
                <w:sz w:val="20"/>
                <w:szCs w:val="20"/>
              </w:rPr>
              <w:t>33</w:t>
            </w:r>
          </w:p>
        </w:tc>
        <w:tc>
          <w:tcPr>
            <w:tcW w:w="6008" w:type="dxa"/>
            <w:tcBorders>
              <w:left w:val="single" w:sz="4" w:space="0" w:color="000000"/>
              <w:bottom w:val="single" w:sz="4" w:space="0" w:color="000000"/>
            </w:tcBorders>
            <w:shd w:val="clear" w:color="auto" w:fill="FFFFFF"/>
          </w:tcPr>
          <w:p w14:paraId="28AF95C0" w14:textId="77777777" w:rsidR="003F6D17" w:rsidRPr="00F21FDF" w:rsidRDefault="003F6D17" w:rsidP="00450E37">
            <w:r w:rsidRPr="00F21FDF">
              <w:t xml:space="preserve">Крестовина межколесного дифференциала в сборе (комплект) </w:t>
            </w:r>
          </w:p>
        </w:tc>
        <w:tc>
          <w:tcPr>
            <w:tcW w:w="708" w:type="dxa"/>
            <w:tcBorders>
              <w:left w:val="single" w:sz="4" w:space="0" w:color="000000"/>
              <w:bottom w:val="single" w:sz="4" w:space="0" w:color="000000"/>
            </w:tcBorders>
            <w:shd w:val="clear" w:color="auto" w:fill="FFFFFF"/>
            <w:vAlign w:val="center"/>
          </w:tcPr>
          <w:p w14:paraId="7310BDF7"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6454970D"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1C33C456" w14:textId="77777777" w:rsidR="003F6D17" w:rsidRPr="00EA2C0F" w:rsidRDefault="003F6D17" w:rsidP="00450E37">
            <w:pPr>
              <w:jc w:val="center"/>
            </w:pPr>
            <w:r>
              <w:rPr>
                <w:rFonts w:ascii="Calibri" w:hAnsi="Calibri" w:cs="Calibri"/>
                <w:color w:val="000000"/>
                <w:sz w:val="22"/>
                <w:szCs w:val="22"/>
              </w:rPr>
              <w:t>11 120,00</w:t>
            </w:r>
          </w:p>
        </w:tc>
        <w:tc>
          <w:tcPr>
            <w:tcW w:w="1184" w:type="dxa"/>
            <w:tcBorders>
              <w:left w:val="single" w:sz="4" w:space="0" w:color="000000"/>
              <w:bottom w:val="single" w:sz="4" w:space="0" w:color="000000"/>
            </w:tcBorders>
            <w:shd w:val="clear" w:color="auto" w:fill="FFFFFF"/>
            <w:vAlign w:val="center"/>
          </w:tcPr>
          <w:p w14:paraId="08FFDF54" w14:textId="77777777" w:rsidR="003F6D17" w:rsidRPr="00EA2C0F" w:rsidRDefault="003F6D17" w:rsidP="00450E37">
            <w:pPr>
              <w:jc w:val="center"/>
            </w:pPr>
            <w:r>
              <w:rPr>
                <w:rFonts w:ascii="Calibri" w:hAnsi="Calibri" w:cs="Calibri"/>
                <w:color w:val="000000"/>
                <w:sz w:val="22"/>
                <w:szCs w:val="22"/>
              </w:rPr>
              <w:t>11 898,40</w:t>
            </w:r>
          </w:p>
        </w:tc>
        <w:tc>
          <w:tcPr>
            <w:tcW w:w="1135" w:type="dxa"/>
            <w:tcBorders>
              <w:left w:val="single" w:sz="4" w:space="0" w:color="000000"/>
              <w:bottom w:val="single" w:sz="4" w:space="0" w:color="000000"/>
            </w:tcBorders>
            <w:shd w:val="clear" w:color="auto" w:fill="FFFFFF"/>
            <w:vAlign w:val="center"/>
          </w:tcPr>
          <w:p w14:paraId="5B2742F3" w14:textId="77777777" w:rsidR="003F6D17" w:rsidRPr="00EA2C0F" w:rsidRDefault="003F6D17" w:rsidP="00450E37">
            <w:pPr>
              <w:jc w:val="center"/>
            </w:pPr>
            <w:r>
              <w:rPr>
                <w:rFonts w:ascii="Calibri" w:hAnsi="Calibri" w:cs="Calibri"/>
                <w:color w:val="000000"/>
                <w:sz w:val="22"/>
                <w:szCs w:val="22"/>
              </w:rPr>
              <w:t>11 899,00</w:t>
            </w:r>
          </w:p>
        </w:tc>
        <w:tc>
          <w:tcPr>
            <w:tcW w:w="1139" w:type="dxa"/>
            <w:tcBorders>
              <w:left w:val="single" w:sz="4" w:space="0" w:color="000000"/>
              <w:bottom w:val="single" w:sz="4" w:space="0" w:color="000000"/>
            </w:tcBorders>
            <w:shd w:val="clear" w:color="auto" w:fill="FFFFFF"/>
            <w:vAlign w:val="center"/>
          </w:tcPr>
          <w:p w14:paraId="0C404F47" w14:textId="77777777" w:rsidR="003F6D17" w:rsidRPr="00EA2C0F" w:rsidRDefault="003F6D17" w:rsidP="00450E37">
            <w:pPr>
              <w:jc w:val="center"/>
            </w:pPr>
            <w:r>
              <w:rPr>
                <w:rFonts w:ascii="Calibri" w:hAnsi="Calibri" w:cs="Calibri"/>
                <w:color w:val="000000"/>
                <w:sz w:val="22"/>
                <w:szCs w:val="22"/>
              </w:rPr>
              <w:t>11 639,13</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A2E18F5" w14:textId="77777777" w:rsidR="003F6D17" w:rsidRPr="00EA2C0F" w:rsidRDefault="003F6D17" w:rsidP="00450E37">
            <w:pPr>
              <w:jc w:val="center"/>
            </w:pPr>
            <w:r>
              <w:rPr>
                <w:rFonts w:ascii="Calibri" w:hAnsi="Calibri" w:cs="Calibri"/>
                <w:color w:val="000000"/>
                <w:sz w:val="22"/>
                <w:szCs w:val="22"/>
              </w:rPr>
              <w:t>11 639,13</w:t>
            </w:r>
          </w:p>
        </w:tc>
      </w:tr>
      <w:tr w:rsidR="003F6D17" w:rsidRPr="00EA2C0F" w14:paraId="6EA18936"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51F3A09E"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34</w:t>
            </w:r>
          </w:p>
        </w:tc>
        <w:tc>
          <w:tcPr>
            <w:tcW w:w="6008" w:type="dxa"/>
            <w:tcBorders>
              <w:left w:val="single" w:sz="4" w:space="0" w:color="000000"/>
              <w:bottom w:val="single" w:sz="4" w:space="0" w:color="000000"/>
            </w:tcBorders>
            <w:shd w:val="clear" w:color="auto" w:fill="FFFFFF"/>
          </w:tcPr>
          <w:p w14:paraId="0A65BEC5" w14:textId="77777777" w:rsidR="003F6D17" w:rsidRPr="00F21FDF" w:rsidRDefault="003F6D17" w:rsidP="00450E37">
            <w:r w:rsidRPr="00F21FDF">
              <w:t xml:space="preserve">Крестовина межосевого дифференциала 53205 в сборе </w:t>
            </w:r>
          </w:p>
        </w:tc>
        <w:tc>
          <w:tcPr>
            <w:tcW w:w="708" w:type="dxa"/>
            <w:tcBorders>
              <w:left w:val="single" w:sz="4" w:space="0" w:color="000000"/>
              <w:bottom w:val="single" w:sz="4" w:space="0" w:color="000000"/>
            </w:tcBorders>
            <w:shd w:val="clear" w:color="auto" w:fill="FFFFFF"/>
            <w:vAlign w:val="center"/>
          </w:tcPr>
          <w:p w14:paraId="7C543838"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45FDC670"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3B28789" w14:textId="77777777" w:rsidR="003F6D17" w:rsidRPr="00EA2C0F" w:rsidRDefault="003F6D17" w:rsidP="00450E37">
            <w:pPr>
              <w:jc w:val="center"/>
            </w:pPr>
            <w:r>
              <w:rPr>
                <w:rFonts w:ascii="Calibri" w:hAnsi="Calibri" w:cs="Calibri"/>
                <w:color w:val="000000"/>
                <w:sz w:val="22"/>
                <w:szCs w:val="22"/>
              </w:rPr>
              <w:t>9 845,00</w:t>
            </w:r>
          </w:p>
        </w:tc>
        <w:tc>
          <w:tcPr>
            <w:tcW w:w="1184" w:type="dxa"/>
            <w:tcBorders>
              <w:left w:val="single" w:sz="4" w:space="0" w:color="000000"/>
              <w:bottom w:val="single" w:sz="4" w:space="0" w:color="000000"/>
            </w:tcBorders>
            <w:shd w:val="clear" w:color="auto" w:fill="FFFFFF"/>
            <w:vAlign w:val="center"/>
          </w:tcPr>
          <w:p w14:paraId="63066C3B" w14:textId="77777777" w:rsidR="003F6D17" w:rsidRPr="00EA2C0F" w:rsidRDefault="003F6D17" w:rsidP="00450E37">
            <w:pPr>
              <w:jc w:val="center"/>
            </w:pPr>
            <w:r>
              <w:rPr>
                <w:rFonts w:ascii="Calibri" w:hAnsi="Calibri" w:cs="Calibri"/>
                <w:color w:val="000000"/>
                <w:sz w:val="22"/>
                <w:szCs w:val="22"/>
              </w:rPr>
              <w:t>10 534,15</w:t>
            </w:r>
          </w:p>
        </w:tc>
        <w:tc>
          <w:tcPr>
            <w:tcW w:w="1135" w:type="dxa"/>
            <w:tcBorders>
              <w:left w:val="single" w:sz="4" w:space="0" w:color="000000"/>
              <w:bottom w:val="single" w:sz="4" w:space="0" w:color="000000"/>
            </w:tcBorders>
            <w:shd w:val="clear" w:color="auto" w:fill="FFFFFF"/>
            <w:vAlign w:val="center"/>
          </w:tcPr>
          <w:p w14:paraId="08730EFE" w14:textId="77777777" w:rsidR="003F6D17" w:rsidRPr="00EA2C0F" w:rsidRDefault="003F6D17" w:rsidP="00450E37">
            <w:pPr>
              <w:jc w:val="center"/>
            </w:pPr>
            <w:r>
              <w:rPr>
                <w:rFonts w:ascii="Calibri" w:hAnsi="Calibri" w:cs="Calibri"/>
                <w:color w:val="000000"/>
                <w:sz w:val="22"/>
                <w:szCs w:val="22"/>
              </w:rPr>
              <w:t>10 535,00</w:t>
            </w:r>
          </w:p>
        </w:tc>
        <w:tc>
          <w:tcPr>
            <w:tcW w:w="1139" w:type="dxa"/>
            <w:tcBorders>
              <w:left w:val="single" w:sz="4" w:space="0" w:color="000000"/>
              <w:bottom w:val="single" w:sz="4" w:space="0" w:color="000000"/>
            </w:tcBorders>
            <w:shd w:val="clear" w:color="auto" w:fill="FFFFFF"/>
            <w:vAlign w:val="center"/>
          </w:tcPr>
          <w:p w14:paraId="4112EDE8" w14:textId="77777777" w:rsidR="003F6D17" w:rsidRPr="00EA2C0F" w:rsidRDefault="003F6D17" w:rsidP="00450E37">
            <w:pPr>
              <w:jc w:val="center"/>
            </w:pPr>
            <w:r>
              <w:rPr>
                <w:rFonts w:ascii="Calibri" w:hAnsi="Calibri" w:cs="Calibri"/>
                <w:color w:val="000000"/>
                <w:sz w:val="22"/>
                <w:szCs w:val="22"/>
              </w:rPr>
              <w:t>10 304,72</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E3DA9A3" w14:textId="77777777" w:rsidR="003F6D17" w:rsidRPr="00EA2C0F" w:rsidRDefault="003F6D17" w:rsidP="00450E37">
            <w:pPr>
              <w:jc w:val="center"/>
            </w:pPr>
            <w:r>
              <w:rPr>
                <w:rFonts w:ascii="Calibri" w:hAnsi="Calibri" w:cs="Calibri"/>
                <w:color w:val="000000"/>
                <w:sz w:val="22"/>
                <w:szCs w:val="22"/>
              </w:rPr>
              <w:t>10 304,72</w:t>
            </w:r>
          </w:p>
        </w:tc>
      </w:tr>
      <w:tr w:rsidR="003F6D17" w:rsidRPr="00EA2C0F" w14:paraId="41AC6085"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4619C2E5"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color w:val="000000"/>
                <w:sz w:val="20"/>
                <w:szCs w:val="20"/>
              </w:rPr>
              <w:t>35</w:t>
            </w:r>
          </w:p>
        </w:tc>
        <w:tc>
          <w:tcPr>
            <w:tcW w:w="6008" w:type="dxa"/>
            <w:tcBorders>
              <w:left w:val="single" w:sz="4" w:space="0" w:color="000000"/>
              <w:bottom w:val="single" w:sz="4" w:space="0" w:color="000000"/>
            </w:tcBorders>
            <w:shd w:val="clear" w:color="auto" w:fill="FFFFFF"/>
          </w:tcPr>
          <w:p w14:paraId="6556A2C8" w14:textId="77777777" w:rsidR="003F6D17" w:rsidRPr="00F21FDF" w:rsidRDefault="003F6D17" w:rsidP="00450E37">
            <w:r w:rsidRPr="00F21FDF">
              <w:t xml:space="preserve">Крестовина основного (среднего) кардана 5320 в сборе </w:t>
            </w:r>
          </w:p>
        </w:tc>
        <w:tc>
          <w:tcPr>
            <w:tcW w:w="708" w:type="dxa"/>
            <w:tcBorders>
              <w:left w:val="single" w:sz="4" w:space="0" w:color="000000"/>
              <w:bottom w:val="single" w:sz="4" w:space="0" w:color="000000"/>
            </w:tcBorders>
            <w:shd w:val="clear" w:color="auto" w:fill="FFFFFF"/>
            <w:vAlign w:val="center"/>
          </w:tcPr>
          <w:p w14:paraId="47AFB975"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B6A9F70"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04734EAD" w14:textId="77777777" w:rsidR="003F6D17" w:rsidRPr="00EA2C0F" w:rsidRDefault="003F6D17" w:rsidP="00450E37">
            <w:pPr>
              <w:jc w:val="center"/>
            </w:pPr>
            <w:r>
              <w:rPr>
                <w:rFonts w:ascii="Calibri" w:hAnsi="Calibri" w:cs="Calibri"/>
                <w:color w:val="000000"/>
                <w:sz w:val="22"/>
                <w:szCs w:val="22"/>
              </w:rPr>
              <w:t>1 757,00</w:t>
            </w:r>
          </w:p>
        </w:tc>
        <w:tc>
          <w:tcPr>
            <w:tcW w:w="1184" w:type="dxa"/>
            <w:tcBorders>
              <w:left w:val="single" w:sz="4" w:space="0" w:color="000000"/>
              <w:bottom w:val="single" w:sz="4" w:space="0" w:color="000000"/>
            </w:tcBorders>
            <w:shd w:val="clear" w:color="auto" w:fill="FFFFFF"/>
            <w:vAlign w:val="center"/>
          </w:tcPr>
          <w:p w14:paraId="569E0528" w14:textId="77777777" w:rsidR="003F6D17" w:rsidRPr="00EA2C0F" w:rsidRDefault="003F6D17" w:rsidP="00450E37">
            <w:pPr>
              <w:jc w:val="center"/>
            </w:pPr>
            <w:r>
              <w:rPr>
                <w:rFonts w:ascii="Calibri" w:hAnsi="Calibri" w:cs="Calibri"/>
                <w:color w:val="000000"/>
                <w:sz w:val="22"/>
                <w:szCs w:val="22"/>
              </w:rPr>
              <w:t>1 879,99</w:t>
            </w:r>
          </w:p>
        </w:tc>
        <w:tc>
          <w:tcPr>
            <w:tcW w:w="1135" w:type="dxa"/>
            <w:tcBorders>
              <w:left w:val="single" w:sz="4" w:space="0" w:color="000000"/>
              <w:bottom w:val="single" w:sz="4" w:space="0" w:color="000000"/>
            </w:tcBorders>
            <w:shd w:val="clear" w:color="auto" w:fill="FFFFFF"/>
            <w:vAlign w:val="center"/>
          </w:tcPr>
          <w:p w14:paraId="0738C639" w14:textId="77777777" w:rsidR="003F6D17" w:rsidRPr="00EA2C0F" w:rsidRDefault="003F6D17" w:rsidP="00450E37">
            <w:pPr>
              <w:jc w:val="center"/>
            </w:pPr>
            <w:r>
              <w:rPr>
                <w:rFonts w:ascii="Calibri" w:hAnsi="Calibri" w:cs="Calibri"/>
                <w:color w:val="000000"/>
                <w:sz w:val="22"/>
                <w:szCs w:val="22"/>
              </w:rPr>
              <w:t>1 880,00</w:t>
            </w:r>
          </w:p>
        </w:tc>
        <w:tc>
          <w:tcPr>
            <w:tcW w:w="1139" w:type="dxa"/>
            <w:tcBorders>
              <w:left w:val="single" w:sz="4" w:space="0" w:color="000000"/>
              <w:bottom w:val="single" w:sz="4" w:space="0" w:color="000000"/>
            </w:tcBorders>
            <w:shd w:val="clear" w:color="auto" w:fill="FFFFFF"/>
            <w:vAlign w:val="center"/>
          </w:tcPr>
          <w:p w14:paraId="28192165" w14:textId="77777777" w:rsidR="003F6D17" w:rsidRPr="00EA2C0F" w:rsidRDefault="003F6D17" w:rsidP="00450E37">
            <w:pPr>
              <w:jc w:val="center"/>
            </w:pPr>
            <w:r>
              <w:rPr>
                <w:rFonts w:ascii="Calibri" w:hAnsi="Calibri" w:cs="Calibri"/>
                <w:color w:val="000000"/>
                <w:sz w:val="22"/>
                <w:szCs w:val="22"/>
              </w:rPr>
              <w:t>1 839,00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6722EB5E" w14:textId="77777777" w:rsidR="003F6D17" w:rsidRPr="00EA2C0F" w:rsidRDefault="003F6D17" w:rsidP="00450E37">
            <w:pPr>
              <w:jc w:val="center"/>
            </w:pPr>
            <w:r>
              <w:rPr>
                <w:rFonts w:ascii="Calibri" w:hAnsi="Calibri" w:cs="Calibri"/>
                <w:color w:val="000000"/>
                <w:sz w:val="22"/>
                <w:szCs w:val="22"/>
              </w:rPr>
              <w:t>1 839,00</w:t>
            </w:r>
          </w:p>
        </w:tc>
      </w:tr>
      <w:tr w:rsidR="003F6D17" w:rsidRPr="00EA2C0F" w14:paraId="7171330A"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0CFFB353"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36</w:t>
            </w:r>
          </w:p>
        </w:tc>
        <w:tc>
          <w:tcPr>
            <w:tcW w:w="6008" w:type="dxa"/>
            <w:tcBorders>
              <w:left w:val="single" w:sz="4" w:space="0" w:color="000000"/>
              <w:bottom w:val="single" w:sz="4" w:space="0" w:color="000000"/>
            </w:tcBorders>
            <w:shd w:val="clear" w:color="auto" w:fill="FFFFFF"/>
          </w:tcPr>
          <w:p w14:paraId="488F24EF" w14:textId="77777777" w:rsidR="003F6D17" w:rsidRPr="00F21FDF" w:rsidRDefault="003F6D17" w:rsidP="00450E37">
            <w:r w:rsidRPr="00F21FDF">
              <w:t xml:space="preserve">Кронштейн </w:t>
            </w:r>
            <w:proofErr w:type="spellStart"/>
            <w:r w:rsidRPr="00F21FDF">
              <w:t>энергоаккумулятора</w:t>
            </w:r>
            <w:proofErr w:type="spellEnd"/>
            <w:r w:rsidRPr="00F21FDF">
              <w:t xml:space="preserve"> 5511 в сборе задний левый </w:t>
            </w:r>
          </w:p>
        </w:tc>
        <w:tc>
          <w:tcPr>
            <w:tcW w:w="708" w:type="dxa"/>
            <w:tcBorders>
              <w:left w:val="single" w:sz="4" w:space="0" w:color="000000"/>
              <w:bottom w:val="single" w:sz="4" w:space="0" w:color="000000"/>
            </w:tcBorders>
            <w:shd w:val="clear" w:color="auto" w:fill="FFFFFF"/>
            <w:vAlign w:val="center"/>
          </w:tcPr>
          <w:p w14:paraId="3688BDFD"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6ED7298"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4E520955" w14:textId="77777777" w:rsidR="003F6D17" w:rsidRPr="00EA2C0F" w:rsidRDefault="003F6D17" w:rsidP="00450E37">
            <w:pPr>
              <w:jc w:val="center"/>
            </w:pPr>
            <w:r>
              <w:rPr>
                <w:rFonts w:ascii="Calibri" w:hAnsi="Calibri" w:cs="Calibri"/>
                <w:color w:val="000000"/>
                <w:sz w:val="22"/>
                <w:szCs w:val="22"/>
              </w:rPr>
              <w:t>8 803,00</w:t>
            </w:r>
          </w:p>
        </w:tc>
        <w:tc>
          <w:tcPr>
            <w:tcW w:w="1184" w:type="dxa"/>
            <w:tcBorders>
              <w:left w:val="single" w:sz="4" w:space="0" w:color="000000"/>
              <w:bottom w:val="single" w:sz="4" w:space="0" w:color="000000"/>
            </w:tcBorders>
            <w:shd w:val="clear" w:color="auto" w:fill="FFFFFF"/>
            <w:vAlign w:val="center"/>
          </w:tcPr>
          <w:p w14:paraId="3C3CF319" w14:textId="77777777" w:rsidR="003F6D17" w:rsidRPr="00EA2C0F" w:rsidRDefault="003F6D17" w:rsidP="00450E37">
            <w:pPr>
              <w:jc w:val="center"/>
            </w:pPr>
            <w:r>
              <w:rPr>
                <w:rFonts w:ascii="Calibri" w:hAnsi="Calibri" w:cs="Calibri"/>
                <w:color w:val="000000"/>
                <w:sz w:val="22"/>
                <w:szCs w:val="22"/>
              </w:rPr>
              <w:t>9 419,21</w:t>
            </w:r>
          </w:p>
        </w:tc>
        <w:tc>
          <w:tcPr>
            <w:tcW w:w="1135" w:type="dxa"/>
            <w:tcBorders>
              <w:left w:val="single" w:sz="4" w:space="0" w:color="000000"/>
              <w:bottom w:val="single" w:sz="4" w:space="0" w:color="000000"/>
            </w:tcBorders>
            <w:shd w:val="clear" w:color="auto" w:fill="FFFFFF"/>
            <w:vAlign w:val="center"/>
          </w:tcPr>
          <w:p w14:paraId="0946CB2B" w14:textId="77777777" w:rsidR="003F6D17" w:rsidRPr="00EA2C0F" w:rsidRDefault="003F6D17" w:rsidP="00450E37">
            <w:pPr>
              <w:jc w:val="center"/>
            </w:pPr>
            <w:r>
              <w:rPr>
                <w:rFonts w:ascii="Calibri" w:hAnsi="Calibri" w:cs="Calibri"/>
                <w:color w:val="000000"/>
                <w:sz w:val="22"/>
                <w:szCs w:val="22"/>
              </w:rPr>
              <w:t>9 420,00</w:t>
            </w:r>
          </w:p>
        </w:tc>
        <w:tc>
          <w:tcPr>
            <w:tcW w:w="1139" w:type="dxa"/>
            <w:tcBorders>
              <w:left w:val="single" w:sz="4" w:space="0" w:color="000000"/>
              <w:bottom w:val="single" w:sz="4" w:space="0" w:color="000000"/>
            </w:tcBorders>
            <w:shd w:val="clear" w:color="auto" w:fill="FFFFFF"/>
            <w:vAlign w:val="center"/>
          </w:tcPr>
          <w:p w14:paraId="7BECF63A" w14:textId="77777777" w:rsidR="003F6D17" w:rsidRPr="00EA2C0F" w:rsidRDefault="003F6D17" w:rsidP="00450E37">
            <w:pPr>
              <w:jc w:val="center"/>
            </w:pPr>
            <w:r>
              <w:rPr>
                <w:rFonts w:ascii="Calibri" w:hAnsi="Calibri" w:cs="Calibri"/>
                <w:color w:val="000000"/>
                <w:sz w:val="22"/>
                <w:szCs w:val="22"/>
              </w:rPr>
              <w:t>9 214,07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4CAF0575" w14:textId="77777777" w:rsidR="003F6D17" w:rsidRPr="00EA2C0F" w:rsidRDefault="003F6D17" w:rsidP="00450E37">
            <w:pPr>
              <w:jc w:val="center"/>
            </w:pPr>
            <w:r>
              <w:rPr>
                <w:rFonts w:ascii="Calibri" w:hAnsi="Calibri" w:cs="Calibri"/>
                <w:color w:val="000000"/>
                <w:sz w:val="22"/>
                <w:szCs w:val="22"/>
              </w:rPr>
              <w:t>9 214,07</w:t>
            </w:r>
          </w:p>
        </w:tc>
      </w:tr>
      <w:tr w:rsidR="003F6D17" w:rsidRPr="00EA2C0F" w14:paraId="4FFA4980"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1EC00929" w14:textId="77777777" w:rsidR="003F6D17" w:rsidRPr="00F21FDF" w:rsidRDefault="003F6D17" w:rsidP="00450E37">
            <w:pPr>
              <w:pStyle w:val="afff2"/>
              <w:shd w:val="clear" w:color="auto" w:fill="FFFFFF"/>
              <w:jc w:val="center"/>
              <w:rPr>
                <w:rFonts w:ascii="Times New Roman" w:hAnsi="Times New Roman" w:cs="Times New Roman"/>
                <w:sz w:val="20"/>
                <w:szCs w:val="20"/>
              </w:rPr>
            </w:pPr>
            <w:r w:rsidRPr="00F21FDF">
              <w:rPr>
                <w:rFonts w:ascii="Times New Roman" w:hAnsi="Times New Roman" w:cs="Times New Roman"/>
                <w:color w:val="000000"/>
                <w:sz w:val="20"/>
                <w:szCs w:val="20"/>
              </w:rPr>
              <w:t>37</w:t>
            </w:r>
          </w:p>
        </w:tc>
        <w:tc>
          <w:tcPr>
            <w:tcW w:w="6008" w:type="dxa"/>
            <w:tcBorders>
              <w:left w:val="single" w:sz="4" w:space="0" w:color="000000"/>
              <w:bottom w:val="single" w:sz="4" w:space="0" w:color="000000"/>
            </w:tcBorders>
            <w:shd w:val="clear" w:color="auto" w:fill="FFFFFF"/>
          </w:tcPr>
          <w:p w14:paraId="482C2D8E" w14:textId="77777777" w:rsidR="003F6D17" w:rsidRPr="00F21FDF" w:rsidRDefault="003F6D17" w:rsidP="00450E37">
            <w:r w:rsidRPr="00F21FDF">
              <w:t xml:space="preserve">Кронштейн </w:t>
            </w:r>
            <w:proofErr w:type="spellStart"/>
            <w:r w:rsidRPr="00F21FDF">
              <w:t>энергоаккумулятора</w:t>
            </w:r>
            <w:proofErr w:type="spellEnd"/>
            <w:r w:rsidRPr="00F21FDF">
              <w:t xml:space="preserve"> 5511 в сборе задний правый</w:t>
            </w:r>
          </w:p>
        </w:tc>
        <w:tc>
          <w:tcPr>
            <w:tcW w:w="708" w:type="dxa"/>
            <w:tcBorders>
              <w:left w:val="single" w:sz="4" w:space="0" w:color="000000"/>
              <w:bottom w:val="single" w:sz="4" w:space="0" w:color="000000"/>
            </w:tcBorders>
            <w:shd w:val="clear" w:color="auto" w:fill="FFFFFF"/>
            <w:vAlign w:val="center"/>
          </w:tcPr>
          <w:p w14:paraId="61DC7B3F"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627117D8"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27ACB241" w14:textId="77777777" w:rsidR="003F6D17" w:rsidRPr="00EA2C0F" w:rsidRDefault="003F6D17" w:rsidP="00450E37">
            <w:pPr>
              <w:jc w:val="center"/>
            </w:pPr>
            <w:r>
              <w:rPr>
                <w:rFonts w:ascii="Calibri" w:hAnsi="Calibri" w:cs="Calibri"/>
                <w:color w:val="000000"/>
                <w:sz w:val="22"/>
                <w:szCs w:val="22"/>
              </w:rPr>
              <w:t>8 803,00</w:t>
            </w:r>
          </w:p>
        </w:tc>
        <w:tc>
          <w:tcPr>
            <w:tcW w:w="1184" w:type="dxa"/>
            <w:tcBorders>
              <w:left w:val="single" w:sz="4" w:space="0" w:color="000000"/>
              <w:bottom w:val="single" w:sz="4" w:space="0" w:color="000000"/>
            </w:tcBorders>
            <w:shd w:val="clear" w:color="auto" w:fill="FFFFFF"/>
            <w:vAlign w:val="center"/>
          </w:tcPr>
          <w:p w14:paraId="273F39F6" w14:textId="77777777" w:rsidR="003F6D17" w:rsidRPr="00EA2C0F" w:rsidRDefault="003F6D17" w:rsidP="00450E37">
            <w:pPr>
              <w:jc w:val="center"/>
            </w:pPr>
            <w:r>
              <w:rPr>
                <w:rFonts w:ascii="Calibri" w:hAnsi="Calibri" w:cs="Calibri"/>
                <w:color w:val="000000"/>
                <w:sz w:val="22"/>
                <w:szCs w:val="22"/>
              </w:rPr>
              <w:t>9 419,21</w:t>
            </w:r>
          </w:p>
        </w:tc>
        <w:tc>
          <w:tcPr>
            <w:tcW w:w="1135" w:type="dxa"/>
            <w:tcBorders>
              <w:left w:val="single" w:sz="4" w:space="0" w:color="000000"/>
              <w:bottom w:val="single" w:sz="4" w:space="0" w:color="000000"/>
            </w:tcBorders>
            <w:shd w:val="clear" w:color="auto" w:fill="FFFFFF"/>
            <w:vAlign w:val="center"/>
          </w:tcPr>
          <w:p w14:paraId="3F9F5DBF" w14:textId="77777777" w:rsidR="003F6D17" w:rsidRPr="00EA2C0F" w:rsidRDefault="003F6D17" w:rsidP="00450E37">
            <w:pPr>
              <w:jc w:val="center"/>
            </w:pPr>
            <w:r>
              <w:rPr>
                <w:rFonts w:ascii="Calibri" w:hAnsi="Calibri" w:cs="Calibri"/>
                <w:color w:val="000000"/>
                <w:sz w:val="22"/>
                <w:szCs w:val="22"/>
              </w:rPr>
              <w:t>9 420,00</w:t>
            </w:r>
          </w:p>
        </w:tc>
        <w:tc>
          <w:tcPr>
            <w:tcW w:w="1139" w:type="dxa"/>
            <w:tcBorders>
              <w:left w:val="single" w:sz="4" w:space="0" w:color="000000"/>
              <w:bottom w:val="single" w:sz="4" w:space="0" w:color="000000"/>
            </w:tcBorders>
            <w:shd w:val="clear" w:color="auto" w:fill="FFFFFF"/>
            <w:vAlign w:val="center"/>
          </w:tcPr>
          <w:p w14:paraId="5FDC37E2" w14:textId="77777777" w:rsidR="003F6D17" w:rsidRPr="00EA2C0F" w:rsidRDefault="003F6D17" w:rsidP="00450E37">
            <w:pPr>
              <w:jc w:val="center"/>
            </w:pPr>
            <w:r>
              <w:rPr>
                <w:rFonts w:ascii="Calibri" w:hAnsi="Calibri" w:cs="Calibri"/>
                <w:color w:val="000000"/>
                <w:sz w:val="22"/>
                <w:szCs w:val="22"/>
              </w:rPr>
              <w:t>9 214,07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E58CE97" w14:textId="77777777" w:rsidR="003F6D17" w:rsidRPr="00EA2C0F" w:rsidRDefault="003F6D17" w:rsidP="00450E37">
            <w:pPr>
              <w:jc w:val="center"/>
            </w:pPr>
            <w:r>
              <w:rPr>
                <w:rFonts w:ascii="Calibri" w:hAnsi="Calibri" w:cs="Calibri"/>
                <w:color w:val="000000"/>
                <w:sz w:val="22"/>
                <w:szCs w:val="22"/>
              </w:rPr>
              <w:t>9 214,07</w:t>
            </w:r>
          </w:p>
        </w:tc>
      </w:tr>
      <w:tr w:rsidR="003F6D17" w:rsidRPr="00EA2C0F" w14:paraId="3955F941"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4FE29AC0"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color w:val="000000"/>
                <w:sz w:val="20"/>
                <w:szCs w:val="20"/>
              </w:rPr>
              <w:t>38</w:t>
            </w:r>
          </w:p>
        </w:tc>
        <w:tc>
          <w:tcPr>
            <w:tcW w:w="6008" w:type="dxa"/>
            <w:tcBorders>
              <w:left w:val="single" w:sz="4" w:space="0" w:color="000000"/>
              <w:bottom w:val="single" w:sz="4" w:space="0" w:color="000000"/>
            </w:tcBorders>
            <w:shd w:val="clear" w:color="auto" w:fill="FFFFFF"/>
          </w:tcPr>
          <w:p w14:paraId="43579D21" w14:textId="77777777" w:rsidR="003F6D17" w:rsidRPr="00F21FDF" w:rsidRDefault="003F6D17" w:rsidP="00450E37">
            <w:r w:rsidRPr="00F21FDF">
              <w:t xml:space="preserve">Кронштейн </w:t>
            </w:r>
            <w:proofErr w:type="spellStart"/>
            <w:r w:rsidRPr="00F21FDF">
              <w:t>энергоаккумулятора</w:t>
            </w:r>
            <w:proofErr w:type="spellEnd"/>
            <w:r w:rsidRPr="00F21FDF">
              <w:t xml:space="preserve"> ЕВРО</w:t>
            </w:r>
          </w:p>
        </w:tc>
        <w:tc>
          <w:tcPr>
            <w:tcW w:w="708" w:type="dxa"/>
            <w:tcBorders>
              <w:left w:val="single" w:sz="4" w:space="0" w:color="000000"/>
              <w:bottom w:val="single" w:sz="4" w:space="0" w:color="000000"/>
            </w:tcBorders>
            <w:shd w:val="clear" w:color="auto" w:fill="FFFFFF"/>
            <w:vAlign w:val="center"/>
          </w:tcPr>
          <w:p w14:paraId="1333CB9D"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45170A98"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1FFE4AC7" w14:textId="77777777" w:rsidR="003F6D17" w:rsidRPr="00EA2C0F" w:rsidRDefault="003F6D17" w:rsidP="00450E37">
            <w:pPr>
              <w:jc w:val="center"/>
            </w:pPr>
            <w:r>
              <w:rPr>
                <w:rFonts w:ascii="Calibri" w:hAnsi="Calibri" w:cs="Calibri"/>
                <w:color w:val="000000"/>
                <w:sz w:val="22"/>
                <w:szCs w:val="22"/>
              </w:rPr>
              <w:t>7 817,00</w:t>
            </w:r>
          </w:p>
        </w:tc>
        <w:tc>
          <w:tcPr>
            <w:tcW w:w="1184" w:type="dxa"/>
            <w:tcBorders>
              <w:left w:val="single" w:sz="4" w:space="0" w:color="000000"/>
              <w:bottom w:val="single" w:sz="4" w:space="0" w:color="000000"/>
            </w:tcBorders>
            <w:shd w:val="clear" w:color="auto" w:fill="FFFFFF"/>
            <w:vAlign w:val="center"/>
          </w:tcPr>
          <w:p w14:paraId="79877ACC" w14:textId="77777777" w:rsidR="003F6D17" w:rsidRPr="00EA2C0F" w:rsidRDefault="003F6D17" w:rsidP="00450E37">
            <w:pPr>
              <w:jc w:val="center"/>
            </w:pPr>
            <w:r>
              <w:rPr>
                <w:rFonts w:ascii="Calibri" w:hAnsi="Calibri" w:cs="Calibri"/>
                <w:color w:val="000000"/>
                <w:sz w:val="22"/>
                <w:szCs w:val="22"/>
              </w:rPr>
              <w:t>8 364,19</w:t>
            </w:r>
          </w:p>
        </w:tc>
        <w:tc>
          <w:tcPr>
            <w:tcW w:w="1135" w:type="dxa"/>
            <w:tcBorders>
              <w:left w:val="single" w:sz="4" w:space="0" w:color="000000"/>
              <w:bottom w:val="single" w:sz="4" w:space="0" w:color="000000"/>
            </w:tcBorders>
            <w:shd w:val="clear" w:color="auto" w:fill="FFFFFF"/>
            <w:vAlign w:val="center"/>
          </w:tcPr>
          <w:p w14:paraId="5D7EE163" w14:textId="77777777" w:rsidR="003F6D17" w:rsidRPr="00EA2C0F" w:rsidRDefault="003F6D17" w:rsidP="00450E37">
            <w:pPr>
              <w:jc w:val="center"/>
            </w:pPr>
            <w:r>
              <w:rPr>
                <w:rFonts w:ascii="Calibri" w:hAnsi="Calibri" w:cs="Calibri"/>
                <w:color w:val="000000"/>
                <w:sz w:val="22"/>
                <w:szCs w:val="22"/>
              </w:rPr>
              <w:t>8 365,00</w:t>
            </w:r>
          </w:p>
        </w:tc>
        <w:tc>
          <w:tcPr>
            <w:tcW w:w="1139" w:type="dxa"/>
            <w:tcBorders>
              <w:left w:val="single" w:sz="4" w:space="0" w:color="000000"/>
              <w:bottom w:val="single" w:sz="4" w:space="0" w:color="000000"/>
            </w:tcBorders>
            <w:shd w:val="clear" w:color="auto" w:fill="FFFFFF"/>
            <w:vAlign w:val="center"/>
          </w:tcPr>
          <w:p w14:paraId="679987C7" w14:textId="77777777" w:rsidR="003F6D17" w:rsidRPr="00EA2C0F" w:rsidRDefault="003F6D17" w:rsidP="00450E37">
            <w:pPr>
              <w:jc w:val="center"/>
            </w:pPr>
            <w:r>
              <w:rPr>
                <w:rFonts w:ascii="Calibri" w:hAnsi="Calibri" w:cs="Calibri"/>
                <w:color w:val="000000"/>
                <w:sz w:val="22"/>
                <w:szCs w:val="22"/>
              </w:rPr>
              <w:t>8 182,06</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7FABDF4" w14:textId="77777777" w:rsidR="003F6D17" w:rsidRPr="00EA2C0F" w:rsidRDefault="003F6D17" w:rsidP="00450E37">
            <w:pPr>
              <w:jc w:val="center"/>
            </w:pPr>
            <w:r>
              <w:rPr>
                <w:rFonts w:ascii="Calibri" w:hAnsi="Calibri" w:cs="Calibri"/>
                <w:color w:val="000000"/>
                <w:sz w:val="22"/>
                <w:szCs w:val="22"/>
              </w:rPr>
              <w:t>8 182,06</w:t>
            </w:r>
          </w:p>
        </w:tc>
      </w:tr>
      <w:tr w:rsidR="003F6D17" w:rsidRPr="00EA2C0F" w14:paraId="7B463914"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3248149F"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39</w:t>
            </w:r>
          </w:p>
        </w:tc>
        <w:tc>
          <w:tcPr>
            <w:tcW w:w="6008" w:type="dxa"/>
            <w:tcBorders>
              <w:left w:val="single" w:sz="4" w:space="0" w:color="000000"/>
              <w:bottom w:val="single" w:sz="4" w:space="0" w:color="000000"/>
            </w:tcBorders>
            <w:shd w:val="clear" w:color="auto" w:fill="FFFFFF"/>
          </w:tcPr>
          <w:p w14:paraId="124BE1B8" w14:textId="77777777" w:rsidR="003F6D17" w:rsidRPr="00F21FDF" w:rsidRDefault="003F6D17" w:rsidP="00450E37">
            <w:proofErr w:type="spellStart"/>
            <w:r w:rsidRPr="00F21FDF">
              <w:t>Металлорукав</w:t>
            </w:r>
            <w:proofErr w:type="spellEnd"/>
            <w:r w:rsidRPr="00F21FDF">
              <w:t xml:space="preserve">   гофра с тройником (усиленный)</w:t>
            </w:r>
          </w:p>
        </w:tc>
        <w:tc>
          <w:tcPr>
            <w:tcW w:w="708" w:type="dxa"/>
            <w:tcBorders>
              <w:left w:val="single" w:sz="4" w:space="0" w:color="000000"/>
              <w:bottom w:val="single" w:sz="4" w:space="0" w:color="000000"/>
            </w:tcBorders>
            <w:shd w:val="clear" w:color="auto" w:fill="FFFFFF"/>
            <w:vAlign w:val="center"/>
          </w:tcPr>
          <w:p w14:paraId="041F0E0A"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66A3FF8"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2524D8A0" w14:textId="77777777" w:rsidR="003F6D17" w:rsidRPr="00EA2C0F" w:rsidRDefault="003F6D17" w:rsidP="00450E37">
            <w:pPr>
              <w:jc w:val="center"/>
            </w:pPr>
            <w:r>
              <w:rPr>
                <w:rFonts w:ascii="Calibri" w:hAnsi="Calibri" w:cs="Calibri"/>
                <w:color w:val="000000"/>
                <w:sz w:val="22"/>
                <w:szCs w:val="22"/>
              </w:rPr>
              <w:t>1 943,00</w:t>
            </w:r>
          </w:p>
        </w:tc>
        <w:tc>
          <w:tcPr>
            <w:tcW w:w="1184" w:type="dxa"/>
            <w:tcBorders>
              <w:left w:val="single" w:sz="4" w:space="0" w:color="000000"/>
              <w:bottom w:val="single" w:sz="4" w:space="0" w:color="000000"/>
            </w:tcBorders>
            <w:shd w:val="clear" w:color="auto" w:fill="FFFFFF"/>
            <w:vAlign w:val="center"/>
          </w:tcPr>
          <w:p w14:paraId="11972933" w14:textId="77777777" w:rsidR="003F6D17" w:rsidRPr="00EA2C0F" w:rsidRDefault="003F6D17" w:rsidP="00450E37">
            <w:pPr>
              <w:jc w:val="center"/>
            </w:pPr>
            <w:r>
              <w:rPr>
                <w:rFonts w:ascii="Calibri" w:hAnsi="Calibri" w:cs="Calibri"/>
                <w:color w:val="000000"/>
                <w:sz w:val="22"/>
                <w:szCs w:val="22"/>
              </w:rPr>
              <w:t>2 079,01</w:t>
            </w:r>
          </w:p>
        </w:tc>
        <w:tc>
          <w:tcPr>
            <w:tcW w:w="1135" w:type="dxa"/>
            <w:tcBorders>
              <w:left w:val="single" w:sz="4" w:space="0" w:color="000000"/>
              <w:bottom w:val="single" w:sz="4" w:space="0" w:color="000000"/>
            </w:tcBorders>
            <w:shd w:val="clear" w:color="auto" w:fill="FFFFFF"/>
            <w:vAlign w:val="center"/>
          </w:tcPr>
          <w:p w14:paraId="6F145068" w14:textId="77777777" w:rsidR="003F6D17" w:rsidRPr="00EA2C0F" w:rsidRDefault="003F6D17" w:rsidP="00450E37">
            <w:pPr>
              <w:jc w:val="center"/>
            </w:pPr>
            <w:r>
              <w:rPr>
                <w:rFonts w:ascii="Calibri" w:hAnsi="Calibri" w:cs="Calibri"/>
                <w:color w:val="000000"/>
                <w:sz w:val="22"/>
                <w:szCs w:val="22"/>
              </w:rPr>
              <w:t>2 080,00</w:t>
            </w:r>
          </w:p>
        </w:tc>
        <w:tc>
          <w:tcPr>
            <w:tcW w:w="1139" w:type="dxa"/>
            <w:tcBorders>
              <w:left w:val="single" w:sz="4" w:space="0" w:color="000000"/>
              <w:bottom w:val="single" w:sz="4" w:space="0" w:color="000000"/>
            </w:tcBorders>
            <w:shd w:val="clear" w:color="auto" w:fill="FFFFFF"/>
            <w:vAlign w:val="center"/>
          </w:tcPr>
          <w:p w14:paraId="795D9F89" w14:textId="77777777" w:rsidR="003F6D17" w:rsidRPr="00EA2C0F" w:rsidRDefault="003F6D17" w:rsidP="00450E37">
            <w:pPr>
              <w:jc w:val="center"/>
            </w:pPr>
            <w:r>
              <w:rPr>
                <w:rFonts w:ascii="Calibri" w:hAnsi="Calibri" w:cs="Calibri"/>
                <w:color w:val="000000"/>
                <w:sz w:val="22"/>
                <w:szCs w:val="22"/>
              </w:rPr>
              <w:t>2 034,00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7BE516B" w14:textId="77777777" w:rsidR="003F6D17" w:rsidRPr="00EA2C0F" w:rsidRDefault="003F6D17" w:rsidP="00450E37">
            <w:pPr>
              <w:jc w:val="center"/>
            </w:pPr>
            <w:r>
              <w:rPr>
                <w:rFonts w:ascii="Calibri" w:hAnsi="Calibri" w:cs="Calibri"/>
                <w:color w:val="000000"/>
                <w:sz w:val="22"/>
                <w:szCs w:val="22"/>
              </w:rPr>
              <w:t>2 034,00</w:t>
            </w:r>
          </w:p>
        </w:tc>
      </w:tr>
      <w:tr w:rsidR="003F6D17" w:rsidRPr="00EA2C0F" w14:paraId="4FCA3EF0"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5008B1D8"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40</w:t>
            </w:r>
          </w:p>
        </w:tc>
        <w:tc>
          <w:tcPr>
            <w:tcW w:w="6008" w:type="dxa"/>
            <w:tcBorders>
              <w:left w:val="single" w:sz="4" w:space="0" w:color="000000"/>
              <w:bottom w:val="single" w:sz="4" w:space="0" w:color="000000"/>
            </w:tcBorders>
            <w:shd w:val="clear" w:color="auto" w:fill="FFFFFF"/>
          </w:tcPr>
          <w:p w14:paraId="789B95CA" w14:textId="77777777" w:rsidR="003F6D17" w:rsidRPr="00F21FDF" w:rsidRDefault="003F6D17" w:rsidP="00450E37">
            <w:proofErr w:type="spellStart"/>
            <w:r w:rsidRPr="00F21FDF">
              <w:t>Металлорукав</w:t>
            </w:r>
            <w:proofErr w:type="spellEnd"/>
            <w:r w:rsidRPr="00F21FDF">
              <w:t xml:space="preserve">   цельнометаллический</w:t>
            </w:r>
          </w:p>
        </w:tc>
        <w:tc>
          <w:tcPr>
            <w:tcW w:w="708" w:type="dxa"/>
            <w:tcBorders>
              <w:left w:val="single" w:sz="4" w:space="0" w:color="000000"/>
              <w:bottom w:val="single" w:sz="4" w:space="0" w:color="000000"/>
            </w:tcBorders>
            <w:shd w:val="clear" w:color="auto" w:fill="FFFFFF"/>
            <w:vAlign w:val="center"/>
          </w:tcPr>
          <w:p w14:paraId="03CE5CEC"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1ECF8B00"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1B143A7F" w14:textId="77777777" w:rsidR="003F6D17" w:rsidRPr="00EA2C0F" w:rsidRDefault="003F6D17" w:rsidP="00450E37">
            <w:pPr>
              <w:jc w:val="center"/>
            </w:pPr>
            <w:r>
              <w:rPr>
                <w:rFonts w:ascii="Calibri" w:hAnsi="Calibri" w:cs="Calibri"/>
                <w:color w:val="000000"/>
                <w:sz w:val="22"/>
                <w:szCs w:val="22"/>
              </w:rPr>
              <w:t>2 275,00</w:t>
            </w:r>
          </w:p>
        </w:tc>
        <w:tc>
          <w:tcPr>
            <w:tcW w:w="1184" w:type="dxa"/>
            <w:tcBorders>
              <w:left w:val="single" w:sz="4" w:space="0" w:color="000000"/>
              <w:bottom w:val="single" w:sz="4" w:space="0" w:color="000000"/>
            </w:tcBorders>
            <w:shd w:val="clear" w:color="auto" w:fill="FFFFFF"/>
            <w:vAlign w:val="center"/>
          </w:tcPr>
          <w:p w14:paraId="7214D627" w14:textId="77777777" w:rsidR="003F6D17" w:rsidRPr="00EA2C0F" w:rsidRDefault="003F6D17" w:rsidP="00450E37">
            <w:pPr>
              <w:jc w:val="center"/>
            </w:pPr>
            <w:r>
              <w:rPr>
                <w:rFonts w:ascii="Calibri" w:hAnsi="Calibri" w:cs="Calibri"/>
                <w:color w:val="000000"/>
                <w:sz w:val="22"/>
                <w:szCs w:val="22"/>
              </w:rPr>
              <w:t>2 434,25</w:t>
            </w:r>
          </w:p>
        </w:tc>
        <w:tc>
          <w:tcPr>
            <w:tcW w:w="1135" w:type="dxa"/>
            <w:tcBorders>
              <w:left w:val="single" w:sz="4" w:space="0" w:color="000000"/>
              <w:bottom w:val="single" w:sz="4" w:space="0" w:color="000000"/>
            </w:tcBorders>
            <w:shd w:val="clear" w:color="auto" w:fill="FFFFFF"/>
            <w:vAlign w:val="center"/>
          </w:tcPr>
          <w:p w14:paraId="246882F7" w14:textId="77777777" w:rsidR="003F6D17" w:rsidRPr="00EA2C0F" w:rsidRDefault="003F6D17" w:rsidP="00450E37">
            <w:pPr>
              <w:jc w:val="center"/>
            </w:pPr>
            <w:r>
              <w:rPr>
                <w:rFonts w:ascii="Calibri" w:hAnsi="Calibri" w:cs="Calibri"/>
                <w:color w:val="000000"/>
                <w:sz w:val="22"/>
                <w:szCs w:val="22"/>
              </w:rPr>
              <w:t>2 435,00</w:t>
            </w:r>
          </w:p>
        </w:tc>
        <w:tc>
          <w:tcPr>
            <w:tcW w:w="1139" w:type="dxa"/>
            <w:tcBorders>
              <w:left w:val="single" w:sz="4" w:space="0" w:color="000000"/>
              <w:bottom w:val="single" w:sz="4" w:space="0" w:color="000000"/>
            </w:tcBorders>
            <w:shd w:val="clear" w:color="auto" w:fill="FFFFFF"/>
            <w:vAlign w:val="center"/>
          </w:tcPr>
          <w:p w14:paraId="58750DAE" w14:textId="77777777" w:rsidR="003F6D17" w:rsidRPr="00EA2C0F" w:rsidRDefault="003F6D17" w:rsidP="00450E37">
            <w:pPr>
              <w:jc w:val="center"/>
            </w:pPr>
            <w:r>
              <w:rPr>
                <w:rFonts w:ascii="Calibri" w:hAnsi="Calibri" w:cs="Calibri"/>
                <w:color w:val="000000"/>
                <w:sz w:val="22"/>
                <w:szCs w:val="22"/>
              </w:rPr>
              <w:t>2 381,42</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D9A9EC9" w14:textId="77777777" w:rsidR="003F6D17" w:rsidRPr="00EA2C0F" w:rsidRDefault="003F6D17" w:rsidP="00450E37">
            <w:pPr>
              <w:jc w:val="center"/>
            </w:pPr>
            <w:r>
              <w:rPr>
                <w:rFonts w:ascii="Calibri" w:hAnsi="Calibri" w:cs="Calibri"/>
                <w:color w:val="000000"/>
                <w:sz w:val="22"/>
                <w:szCs w:val="22"/>
              </w:rPr>
              <w:t>2 381,42</w:t>
            </w:r>
          </w:p>
        </w:tc>
      </w:tr>
      <w:tr w:rsidR="003F6D17" w:rsidRPr="00EA2C0F" w14:paraId="79778DE7"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1CDD66B0"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41</w:t>
            </w:r>
          </w:p>
        </w:tc>
        <w:tc>
          <w:tcPr>
            <w:tcW w:w="6008" w:type="dxa"/>
            <w:tcBorders>
              <w:left w:val="single" w:sz="4" w:space="0" w:color="000000"/>
              <w:bottom w:val="single" w:sz="4" w:space="0" w:color="000000"/>
            </w:tcBorders>
            <w:shd w:val="clear" w:color="auto" w:fill="FFFFFF"/>
          </w:tcPr>
          <w:p w14:paraId="74B93E2F" w14:textId="77777777" w:rsidR="003F6D17" w:rsidRPr="00F21FDF" w:rsidRDefault="003F6D17" w:rsidP="00450E37">
            <w:r w:rsidRPr="00F21FDF">
              <w:t xml:space="preserve">Механизм переключения делителя </w:t>
            </w:r>
          </w:p>
        </w:tc>
        <w:tc>
          <w:tcPr>
            <w:tcW w:w="708" w:type="dxa"/>
            <w:tcBorders>
              <w:left w:val="single" w:sz="4" w:space="0" w:color="000000"/>
              <w:bottom w:val="single" w:sz="4" w:space="0" w:color="000000"/>
            </w:tcBorders>
            <w:shd w:val="clear" w:color="auto" w:fill="FFFFFF"/>
            <w:vAlign w:val="center"/>
          </w:tcPr>
          <w:p w14:paraId="01937F86"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128FE145"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4C1C047" w14:textId="77777777" w:rsidR="003F6D17" w:rsidRPr="00EA2C0F" w:rsidRDefault="003F6D17" w:rsidP="00450E37">
            <w:pPr>
              <w:jc w:val="center"/>
            </w:pPr>
            <w:r>
              <w:rPr>
                <w:rFonts w:ascii="Calibri" w:hAnsi="Calibri" w:cs="Calibri"/>
                <w:color w:val="000000"/>
                <w:sz w:val="22"/>
                <w:szCs w:val="22"/>
              </w:rPr>
              <w:t>6 366,00</w:t>
            </w:r>
          </w:p>
        </w:tc>
        <w:tc>
          <w:tcPr>
            <w:tcW w:w="1184" w:type="dxa"/>
            <w:tcBorders>
              <w:left w:val="single" w:sz="4" w:space="0" w:color="000000"/>
              <w:bottom w:val="single" w:sz="4" w:space="0" w:color="000000"/>
            </w:tcBorders>
            <w:shd w:val="clear" w:color="auto" w:fill="FFFFFF"/>
            <w:vAlign w:val="center"/>
          </w:tcPr>
          <w:p w14:paraId="07FA2938" w14:textId="77777777" w:rsidR="003F6D17" w:rsidRPr="00EA2C0F" w:rsidRDefault="003F6D17" w:rsidP="00450E37">
            <w:pPr>
              <w:jc w:val="center"/>
            </w:pPr>
            <w:r>
              <w:rPr>
                <w:rFonts w:ascii="Calibri" w:hAnsi="Calibri" w:cs="Calibri"/>
                <w:color w:val="000000"/>
                <w:sz w:val="22"/>
                <w:szCs w:val="22"/>
              </w:rPr>
              <w:t>6 811,62</w:t>
            </w:r>
          </w:p>
        </w:tc>
        <w:tc>
          <w:tcPr>
            <w:tcW w:w="1135" w:type="dxa"/>
            <w:tcBorders>
              <w:left w:val="single" w:sz="4" w:space="0" w:color="000000"/>
              <w:bottom w:val="single" w:sz="4" w:space="0" w:color="000000"/>
            </w:tcBorders>
            <w:shd w:val="clear" w:color="auto" w:fill="FFFFFF"/>
            <w:vAlign w:val="center"/>
          </w:tcPr>
          <w:p w14:paraId="230BF4C4" w14:textId="77777777" w:rsidR="003F6D17" w:rsidRPr="00EA2C0F" w:rsidRDefault="003F6D17" w:rsidP="00450E37">
            <w:pPr>
              <w:jc w:val="center"/>
            </w:pPr>
            <w:r>
              <w:rPr>
                <w:rFonts w:ascii="Calibri" w:hAnsi="Calibri" w:cs="Calibri"/>
                <w:color w:val="000000"/>
                <w:sz w:val="22"/>
                <w:szCs w:val="22"/>
              </w:rPr>
              <w:t>6 812,00</w:t>
            </w:r>
          </w:p>
        </w:tc>
        <w:tc>
          <w:tcPr>
            <w:tcW w:w="1139" w:type="dxa"/>
            <w:tcBorders>
              <w:left w:val="single" w:sz="4" w:space="0" w:color="000000"/>
              <w:bottom w:val="single" w:sz="4" w:space="0" w:color="000000"/>
            </w:tcBorders>
            <w:shd w:val="clear" w:color="auto" w:fill="FFFFFF"/>
            <w:vAlign w:val="center"/>
          </w:tcPr>
          <w:p w14:paraId="1CB9D3DE" w14:textId="77777777" w:rsidR="003F6D17" w:rsidRPr="00EA2C0F" w:rsidRDefault="003F6D17" w:rsidP="00450E37">
            <w:pPr>
              <w:jc w:val="center"/>
            </w:pPr>
            <w:r>
              <w:rPr>
                <w:rFonts w:ascii="Calibri" w:hAnsi="Calibri" w:cs="Calibri"/>
                <w:color w:val="000000"/>
                <w:sz w:val="22"/>
                <w:szCs w:val="22"/>
              </w:rPr>
              <w:t>6 663,21</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2001A083" w14:textId="77777777" w:rsidR="003F6D17" w:rsidRPr="00EA2C0F" w:rsidRDefault="003F6D17" w:rsidP="00450E37">
            <w:pPr>
              <w:jc w:val="center"/>
            </w:pPr>
            <w:r>
              <w:rPr>
                <w:rFonts w:ascii="Calibri" w:hAnsi="Calibri" w:cs="Calibri"/>
                <w:color w:val="000000"/>
                <w:sz w:val="22"/>
                <w:szCs w:val="22"/>
              </w:rPr>
              <w:t>6 663,21</w:t>
            </w:r>
          </w:p>
        </w:tc>
      </w:tr>
      <w:tr w:rsidR="003F6D17" w:rsidRPr="00EA2C0F" w14:paraId="5615533E"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7A8BC3F9"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color w:val="000000"/>
                <w:sz w:val="20"/>
                <w:szCs w:val="20"/>
              </w:rPr>
              <w:t>42</w:t>
            </w:r>
          </w:p>
        </w:tc>
        <w:tc>
          <w:tcPr>
            <w:tcW w:w="6008" w:type="dxa"/>
            <w:tcBorders>
              <w:left w:val="single" w:sz="4" w:space="0" w:color="000000"/>
              <w:bottom w:val="single" w:sz="4" w:space="0" w:color="000000"/>
            </w:tcBorders>
            <w:shd w:val="clear" w:color="auto" w:fill="FFFFFF"/>
          </w:tcPr>
          <w:p w14:paraId="5EEA2303" w14:textId="77777777" w:rsidR="003F6D17" w:rsidRPr="00F21FDF" w:rsidRDefault="003F6D17" w:rsidP="00450E37">
            <w:r w:rsidRPr="00F21FDF">
              <w:t xml:space="preserve">Мотор отопителя МЭ-237 маленький 25 Вт. </w:t>
            </w:r>
          </w:p>
        </w:tc>
        <w:tc>
          <w:tcPr>
            <w:tcW w:w="708" w:type="dxa"/>
            <w:tcBorders>
              <w:left w:val="single" w:sz="4" w:space="0" w:color="000000"/>
              <w:bottom w:val="single" w:sz="4" w:space="0" w:color="000000"/>
            </w:tcBorders>
            <w:shd w:val="clear" w:color="auto" w:fill="FFFFFF"/>
            <w:vAlign w:val="center"/>
          </w:tcPr>
          <w:p w14:paraId="574E1829"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6A01B036"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5DD20738" w14:textId="77777777" w:rsidR="003F6D17" w:rsidRPr="00EA2C0F" w:rsidRDefault="003F6D17" w:rsidP="00450E37">
            <w:pPr>
              <w:jc w:val="center"/>
            </w:pPr>
            <w:r>
              <w:rPr>
                <w:rFonts w:ascii="Calibri" w:hAnsi="Calibri" w:cs="Calibri"/>
                <w:color w:val="000000"/>
                <w:sz w:val="22"/>
                <w:szCs w:val="22"/>
              </w:rPr>
              <w:t>1 418,00</w:t>
            </w:r>
          </w:p>
        </w:tc>
        <w:tc>
          <w:tcPr>
            <w:tcW w:w="1184" w:type="dxa"/>
            <w:tcBorders>
              <w:left w:val="single" w:sz="4" w:space="0" w:color="000000"/>
              <w:bottom w:val="single" w:sz="4" w:space="0" w:color="000000"/>
            </w:tcBorders>
            <w:shd w:val="clear" w:color="auto" w:fill="FFFFFF"/>
            <w:vAlign w:val="center"/>
          </w:tcPr>
          <w:p w14:paraId="5D6BD5FE" w14:textId="77777777" w:rsidR="003F6D17" w:rsidRPr="00EA2C0F" w:rsidRDefault="003F6D17" w:rsidP="00450E37">
            <w:pPr>
              <w:jc w:val="center"/>
            </w:pPr>
            <w:r>
              <w:rPr>
                <w:rFonts w:ascii="Calibri" w:hAnsi="Calibri" w:cs="Calibri"/>
                <w:color w:val="000000"/>
                <w:sz w:val="22"/>
                <w:szCs w:val="22"/>
              </w:rPr>
              <w:t>1 517,26</w:t>
            </w:r>
          </w:p>
        </w:tc>
        <w:tc>
          <w:tcPr>
            <w:tcW w:w="1135" w:type="dxa"/>
            <w:tcBorders>
              <w:left w:val="single" w:sz="4" w:space="0" w:color="000000"/>
              <w:bottom w:val="single" w:sz="4" w:space="0" w:color="000000"/>
            </w:tcBorders>
            <w:shd w:val="clear" w:color="auto" w:fill="FFFFFF"/>
            <w:vAlign w:val="center"/>
          </w:tcPr>
          <w:p w14:paraId="0CFD6BA3" w14:textId="77777777" w:rsidR="003F6D17" w:rsidRPr="00EA2C0F" w:rsidRDefault="003F6D17" w:rsidP="00450E37">
            <w:pPr>
              <w:jc w:val="center"/>
            </w:pPr>
            <w:r>
              <w:rPr>
                <w:rFonts w:ascii="Calibri" w:hAnsi="Calibri" w:cs="Calibri"/>
                <w:color w:val="000000"/>
                <w:sz w:val="22"/>
                <w:szCs w:val="22"/>
              </w:rPr>
              <w:t>1 489,00</w:t>
            </w:r>
          </w:p>
        </w:tc>
        <w:tc>
          <w:tcPr>
            <w:tcW w:w="1139" w:type="dxa"/>
            <w:tcBorders>
              <w:left w:val="single" w:sz="4" w:space="0" w:color="000000"/>
              <w:bottom w:val="single" w:sz="4" w:space="0" w:color="000000"/>
            </w:tcBorders>
            <w:shd w:val="clear" w:color="auto" w:fill="FFFFFF"/>
            <w:vAlign w:val="center"/>
          </w:tcPr>
          <w:p w14:paraId="7116F114" w14:textId="77777777" w:rsidR="003F6D17" w:rsidRPr="00EA2C0F" w:rsidRDefault="003F6D17" w:rsidP="00450E37">
            <w:pPr>
              <w:jc w:val="center"/>
            </w:pPr>
            <w:r>
              <w:rPr>
                <w:rFonts w:ascii="Calibri" w:hAnsi="Calibri" w:cs="Calibri"/>
                <w:color w:val="000000"/>
                <w:sz w:val="22"/>
                <w:szCs w:val="22"/>
              </w:rPr>
              <w:t>1 474,75</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82B7432" w14:textId="77777777" w:rsidR="003F6D17" w:rsidRPr="00EA2C0F" w:rsidRDefault="003F6D17" w:rsidP="00450E37">
            <w:pPr>
              <w:jc w:val="center"/>
            </w:pPr>
            <w:r>
              <w:rPr>
                <w:rFonts w:ascii="Calibri" w:hAnsi="Calibri" w:cs="Calibri"/>
                <w:color w:val="000000"/>
                <w:sz w:val="22"/>
                <w:szCs w:val="22"/>
              </w:rPr>
              <w:t>1 474,75</w:t>
            </w:r>
          </w:p>
        </w:tc>
      </w:tr>
      <w:tr w:rsidR="003F6D17" w:rsidRPr="00EA2C0F" w14:paraId="1AA2F6E9"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0B274A64"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43</w:t>
            </w:r>
          </w:p>
        </w:tc>
        <w:tc>
          <w:tcPr>
            <w:tcW w:w="6008" w:type="dxa"/>
            <w:tcBorders>
              <w:left w:val="single" w:sz="4" w:space="0" w:color="000000"/>
              <w:bottom w:val="single" w:sz="4" w:space="0" w:color="000000"/>
            </w:tcBorders>
            <w:shd w:val="clear" w:color="auto" w:fill="FFFFFF"/>
          </w:tcPr>
          <w:p w14:paraId="7D5DA223" w14:textId="77777777" w:rsidR="003F6D17" w:rsidRPr="00F21FDF" w:rsidRDefault="003F6D17" w:rsidP="00450E37">
            <w:r w:rsidRPr="00F21FDF">
              <w:t xml:space="preserve">Мотор стеклоочистителя с редуктором </w:t>
            </w:r>
          </w:p>
        </w:tc>
        <w:tc>
          <w:tcPr>
            <w:tcW w:w="708" w:type="dxa"/>
            <w:tcBorders>
              <w:left w:val="single" w:sz="4" w:space="0" w:color="000000"/>
              <w:bottom w:val="single" w:sz="4" w:space="0" w:color="000000"/>
            </w:tcBorders>
            <w:shd w:val="clear" w:color="auto" w:fill="FFFFFF"/>
            <w:vAlign w:val="center"/>
          </w:tcPr>
          <w:p w14:paraId="0C220151"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0F9949C9"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06B050D5" w14:textId="77777777" w:rsidR="003F6D17" w:rsidRPr="00EA2C0F" w:rsidRDefault="003F6D17" w:rsidP="00450E37">
            <w:pPr>
              <w:jc w:val="center"/>
            </w:pPr>
            <w:r>
              <w:rPr>
                <w:rFonts w:ascii="Calibri" w:hAnsi="Calibri" w:cs="Calibri"/>
                <w:color w:val="000000"/>
                <w:sz w:val="22"/>
                <w:szCs w:val="22"/>
              </w:rPr>
              <w:t>1 948,00</w:t>
            </w:r>
          </w:p>
        </w:tc>
        <w:tc>
          <w:tcPr>
            <w:tcW w:w="1184" w:type="dxa"/>
            <w:tcBorders>
              <w:left w:val="single" w:sz="4" w:space="0" w:color="000000"/>
              <w:bottom w:val="single" w:sz="4" w:space="0" w:color="000000"/>
            </w:tcBorders>
            <w:shd w:val="clear" w:color="auto" w:fill="FFFFFF"/>
            <w:vAlign w:val="center"/>
          </w:tcPr>
          <w:p w14:paraId="3519A052" w14:textId="77777777" w:rsidR="003F6D17" w:rsidRPr="00EA2C0F" w:rsidRDefault="003F6D17" w:rsidP="00450E37">
            <w:pPr>
              <w:jc w:val="center"/>
            </w:pPr>
            <w:r>
              <w:rPr>
                <w:rFonts w:ascii="Calibri" w:hAnsi="Calibri" w:cs="Calibri"/>
                <w:color w:val="000000"/>
                <w:sz w:val="22"/>
                <w:szCs w:val="22"/>
              </w:rPr>
              <w:t>2 084,36</w:t>
            </w:r>
          </w:p>
        </w:tc>
        <w:tc>
          <w:tcPr>
            <w:tcW w:w="1135" w:type="dxa"/>
            <w:tcBorders>
              <w:left w:val="single" w:sz="4" w:space="0" w:color="000000"/>
              <w:bottom w:val="single" w:sz="4" w:space="0" w:color="000000"/>
            </w:tcBorders>
            <w:shd w:val="clear" w:color="auto" w:fill="FFFFFF"/>
            <w:vAlign w:val="center"/>
          </w:tcPr>
          <w:p w14:paraId="33283252" w14:textId="77777777" w:rsidR="003F6D17" w:rsidRPr="00EA2C0F" w:rsidRDefault="003F6D17" w:rsidP="00450E37">
            <w:pPr>
              <w:jc w:val="center"/>
            </w:pPr>
            <w:r>
              <w:rPr>
                <w:rFonts w:ascii="Calibri" w:hAnsi="Calibri" w:cs="Calibri"/>
                <w:color w:val="000000"/>
                <w:sz w:val="22"/>
                <w:szCs w:val="22"/>
              </w:rPr>
              <w:t>2 046,00</w:t>
            </w:r>
          </w:p>
        </w:tc>
        <w:tc>
          <w:tcPr>
            <w:tcW w:w="1139" w:type="dxa"/>
            <w:tcBorders>
              <w:left w:val="single" w:sz="4" w:space="0" w:color="000000"/>
              <w:bottom w:val="single" w:sz="4" w:space="0" w:color="000000"/>
            </w:tcBorders>
            <w:shd w:val="clear" w:color="auto" w:fill="FFFFFF"/>
            <w:vAlign w:val="center"/>
          </w:tcPr>
          <w:p w14:paraId="281F4709" w14:textId="77777777" w:rsidR="003F6D17" w:rsidRPr="00EA2C0F" w:rsidRDefault="003F6D17" w:rsidP="00450E37">
            <w:pPr>
              <w:jc w:val="center"/>
            </w:pPr>
            <w:r>
              <w:rPr>
                <w:rFonts w:ascii="Calibri" w:hAnsi="Calibri" w:cs="Calibri"/>
                <w:color w:val="000000"/>
                <w:sz w:val="22"/>
                <w:szCs w:val="22"/>
              </w:rPr>
              <w:t>2 026,12</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52F4F68A" w14:textId="77777777" w:rsidR="003F6D17" w:rsidRPr="00EA2C0F" w:rsidRDefault="003F6D17" w:rsidP="00450E37">
            <w:pPr>
              <w:jc w:val="center"/>
            </w:pPr>
            <w:r>
              <w:rPr>
                <w:rFonts w:ascii="Calibri" w:hAnsi="Calibri" w:cs="Calibri"/>
                <w:color w:val="000000"/>
                <w:sz w:val="22"/>
                <w:szCs w:val="22"/>
              </w:rPr>
              <w:t>2 026,12</w:t>
            </w:r>
          </w:p>
        </w:tc>
      </w:tr>
      <w:tr w:rsidR="003F6D17" w:rsidRPr="00EA2C0F" w14:paraId="5B00F904"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78E6F5E6"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color w:val="000000"/>
                <w:sz w:val="20"/>
                <w:szCs w:val="20"/>
              </w:rPr>
              <w:t>44</w:t>
            </w:r>
          </w:p>
        </w:tc>
        <w:tc>
          <w:tcPr>
            <w:tcW w:w="6008" w:type="dxa"/>
            <w:tcBorders>
              <w:left w:val="single" w:sz="4" w:space="0" w:color="000000"/>
              <w:bottom w:val="single" w:sz="4" w:space="0" w:color="000000"/>
            </w:tcBorders>
            <w:shd w:val="clear" w:color="auto" w:fill="FFFFFF"/>
          </w:tcPr>
          <w:p w14:paraId="4F746DAB" w14:textId="77777777" w:rsidR="003F6D17" w:rsidRPr="00F21FDF" w:rsidRDefault="003F6D17" w:rsidP="00450E37">
            <w:r w:rsidRPr="00F21FDF">
              <w:t xml:space="preserve">Муфта выжимного подшипника </w:t>
            </w:r>
          </w:p>
        </w:tc>
        <w:tc>
          <w:tcPr>
            <w:tcW w:w="708" w:type="dxa"/>
            <w:tcBorders>
              <w:left w:val="single" w:sz="4" w:space="0" w:color="000000"/>
              <w:bottom w:val="single" w:sz="4" w:space="0" w:color="000000"/>
            </w:tcBorders>
            <w:shd w:val="clear" w:color="auto" w:fill="FFFFFF"/>
            <w:vAlign w:val="center"/>
          </w:tcPr>
          <w:p w14:paraId="40A00F5D"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577A3F3F"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07D93346" w14:textId="77777777" w:rsidR="003F6D17" w:rsidRPr="00EA2C0F" w:rsidRDefault="003F6D17" w:rsidP="00450E37">
            <w:pPr>
              <w:jc w:val="center"/>
            </w:pPr>
            <w:r>
              <w:rPr>
                <w:rFonts w:ascii="Calibri" w:hAnsi="Calibri" w:cs="Calibri"/>
                <w:color w:val="000000"/>
                <w:sz w:val="22"/>
                <w:szCs w:val="22"/>
              </w:rPr>
              <w:t>1 205,00</w:t>
            </w:r>
          </w:p>
        </w:tc>
        <w:tc>
          <w:tcPr>
            <w:tcW w:w="1184" w:type="dxa"/>
            <w:tcBorders>
              <w:left w:val="single" w:sz="4" w:space="0" w:color="000000"/>
              <w:bottom w:val="single" w:sz="4" w:space="0" w:color="000000"/>
            </w:tcBorders>
            <w:shd w:val="clear" w:color="auto" w:fill="FFFFFF"/>
            <w:vAlign w:val="center"/>
          </w:tcPr>
          <w:p w14:paraId="3290C0AC" w14:textId="77777777" w:rsidR="003F6D17" w:rsidRPr="00EA2C0F" w:rsidRDefault="003F6D17" w:rsidP="00450E37">
            <w:pPr>
              <w:jc w:val="center"/>
            </w:pPr>
            <w:r>
              <w:rPr>
                <w:rFonts w:ascii="Calibri" w:hAnsi="Calibri" w:cs="Calibri"/>
                <w:color w:val="000000"/>
                <w:sz w:val="22"/>
                <w:szCs w:val="22"/>
              </w:rPr>
              <w:t>1 289,35</w:t>
            </w:r>
          </w:p>
        </w:tc>
        <w:tc>
          <w:tcPr>
            <w:tcW w:w="1135" w:type="dxa"/>
            <w:tcBorders>
              <w:left w:val="single" w:sz="4" w:space="0" w:color="000000"/>
              <w:bottom w:val="single" w:sz="4" w:space="0" w:color="000000"/>
            </w:tcBorders>
            <w:shd w:val="clear" w:color="auto" w:fill="FFFFFF"/>
            <w:vAlign w:val="center"/>
          </w:tcPr>
          <w:p w14:paraId="763C61D2" w14:textId="77777777" w:rsidR="003F6D17" w:rsidRPr="00EA2C0F" w:rsidRDefault="003F6D17" w:rsidP="00450E37">
            <w:pPr>
              <w:jc w:val="center"/>
            </w:pPr>
            <w:r>
              <w:rPr>
                <w:rFonts w:ascii="Calibri" w:hAnsi="Calibri" w:cs="Calibri"/>
                <w:color w:val="000000"/>
                <w:sz w:val="22"/>
                <w:szCs w:val="22"/>
              </w:rPr>
              <w:t>1 266,00</w:t>
            </w:r>
          </w:p>
        </w:tc>
        <w:tc>
          <w:tcPr>
            <w:tcW w:w="1139" w:type="dxa"/>
            <w:tcBorders>
              <w:left w:val="single" w:sz="4" w:space="0" w:color="000000"/>
              <w:bottom w:val="single" w:sz="4" w:space="0" w:color="000000"/>
            </w:tcBorders>
            <w:shd w:val="clear" w:color="auto" w:fill="FFFFFF"/>
            <w:vAlign w:val="center"/>
          </w:tcPr>
          <w:p w14:paraId="05819F3E" w14:textId="77777777" w:rsidR="003F6D17" w:rsidRPr="00EA2C0F" w:rsidRDefault="003F6D17" w:rsidP="00450E37">
            <w:pPr>
              <w:jc w:val="center"/>
            </w:pPr>
            <w:r>
              <w:rPr>
                <w:rFonts w:ascii="Calibri" w:hAnsi="Calibri" w:cs="Calibri"/>
                <w:color w:val="000000"/>
                <w:sz w:val="22"/>
                <w:szCs w:val="22"/>
              </w:rPr>
              <w:t>1 253,45</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58C6BB01" w14:textId="77777777" w:rsidR="003F6D17" w:rsidRPr="00EA2C0F" w:rsidRDefault="003F6D17" w:rsidP="00450E37">
            <w:pPr>
              <w:jc w:val="center"/>
            </w:pPr>
            <w:r>
              <w:rPr>
                <w:rFonts w:ascii="Calibri" w:hAnsi="Calibri" w:cs="Calibri"/>
                <w:color w:val="000000"/>
                <w:sz w:val="22"/>
                <w:szCs w:val="22"/>
              </w:rPr>
              <w:t>1 253,45</w:t>
            </w:r>
          </w:p>
        </w:tc>
      </w:tr>
      <w:tr w:rsidR="003F6D17" w:rsidRPr="00EA2C0F" w14:paraId="58AFA723"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4F5DFE9F"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45</w:t>
            </w:r>
          </w:p>
        </w:tc>
        <w:tc>
          <w:tcPr>
            <w:tcW w:w="6008" w:type="dxa"/>
            <w:tcBorders>
              <w:left w:val="single" w:sz="4" w:space="0" w:color="000000"/>
              <w:bottom w:val="single" w:sz="4" w:space="0" w:color="000000"/>
            </w:tcBorders>
            <w:shd w:val="clear" w:color="auto" w:fill="FFFFFF"/>
          </w:tcPr>
          <w:p w14:paraId="63FDF061" w14:textId="77777777" w:rsidR="003F6D17" w:rsidRPr="00F21FDF" w:rsidRDefault="003F6D17" w:rsidP="00450E37">
            <w:r w:rsidRPr="00F21FDF">
              <w:t>Накладка тормозная сверленная не расточенная</w:t>
            </w:r>
          </w:p>
        </w:tc>
        <w:tc>
          <w:tcPr>
            <w:tcW w:w="708" w:type="dxa"/>
            <w:tcBorders>
              <w:left w:val="single" w:sz="4" w:space="0" w:color="000000"/>
              <w:bottom w:val="single" w:sz="4" w:space="0" w:color="000000"/>
            </w:tcBorders>
            <w:shd w:val="clear" w:color="auto" w:fill="FFFFFF"/>
            <w:vAlign w:val="center"/>
          </w:tcPr>
          <w:p w14:paraId="1FFB922E"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1123B97E"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228FD4E4" w14:textId="77777777" w:rsidR="003F6D17" w:rsidRPr="00EA2C0F" w:rsidRDefault="003F6D17" w:rsidP="00450E37">
            <w:pPr>
              <w:jc w:val="center"/>
            </w:pPr>
            <w:r>
              <w:rPr>
                <w:rFonts w:ascii="Calibri" w:hAnsi="Calibri" w:cs="Calibri"/>
                <w:color w:val="000000"/>
                <w:sz w:val="22"/>
                <w:szCs w:val="22"/>
              </w:rPr>
              <w:t>280,00</w:t>
            </w:r>
          </w:p>
        </w:tc>
        <w:tc>
          <w:tcPr>
            <w:tcW w:w="1184" w:type="dxa"/>
            <w:tcBorders>
              <w:left w:val="single" w:sz="4" w:space="0" w:color="000000"/>
              <w:bottom w:val="single" w:sz="4" w:space="0" w:color="000000"/>
            </w:tcBorders>
            <w:shd w:val="clear" w:color="auto" w:fill="FFFFFF"/>
            <w:vAlign w:val="center"/>
          </w:tcPr>
          <w:p w14:paraId="02E6F890" w14:textId="77777777" w:rsidR="003F6D17" w:rsidRPr="00EA2C0F" w:rsidRDefault="003F6D17" w:rsidP="00450E37">
            <w:pPr>
              <w:jc w:val="center"/>
            </w:pPr>
            <w:r>
              <w:rPr>
                <w:rFonts w:ascii="Calibri" w:hAnsi="Calibri" w:cs="Calibri"/>
                <w:color w:val="000000"/>
                <w:sz w:val="22"/>
                <w:szCs w:val="22"/>
              </w:rPr>
              <w:t>299,60</w:t>
            </w:r>
          </w:p>
        </w:tc>
        <w:tc>
          <w:tcPr>
            <w:tcW w:w="1135" w:type="dxa"/>
            <w:tcBorders>
              <w:left w:val="single" w:sz="4" w:space="0" w:color="000000"/>
              <w:bottom w:val="single" w:sz="4" w:space="0" w:color="000000"/>
            </w:tcBorders>
            <w:shd w:val="clear" w:color="auto" w:fill="FFFFFF"/>
            <w:vAlign w:val="center"/>
          </w:tcPr>
          <w:p w14:paraId="71DA5598" w14:textId="77777777" w:rsidR="003F6D17" w:rsidRPr="00EA2C0F" w:rsidRDefault="003F6D17" w:rsidP="00450E37">
            <w:pPr>
              <w:jc w:val="center"/>
            </w:pPr>
            <w:r>
              <w:rPr>
                <w:rFonts w:ascii="Calibri" w:hAnsi="Calibri" w:cs="Calibri"/>
                <w:color w:val="000000"/>
                <w:sz w:val="22"/>
                <w:szCs w:val="22"/>
              </w:rPr>
              <w:t>295,00</w:t>
            </w:r>
          </w:p>
        </w:tc>
        <w:tc>
          <w:tcPr>
            <w:tcW w:w="1139" w:type="dxa"/>
            <w:tcBorders>
              <w:left w:val="single" w:sz="4" w:space="0" w:color="000000"/>
              <w:bottom w:val="single" w:sz="4" w:space="0" w:color="000000"/>
            </w:tcBorders>
            <w:shd w:val="clear" w:color="auto" w:fill="FFFFFF"/>
            <w:vAlign w:val="center"/>
          </w:tcPr>
          <w:p w14:paraId="6012ABA5" w14:textId="77777777" w:rsidR="003F6D17" w:rsidRPr="00EA2C0F" w:rsidRDefault="003F6D17" w:rsidP="00450E37">
            <w:pPr>
              <w:jc w:val="center"/>
            </w:pPr>
            <w:r>
              <w:rPr>
                <w:rFonts w:ascii="Calibri" w:hAnsi="Calibri" w:cs="Calibri"/>
                <w:color w:val="000000"/>
                <w:sz w:val="22"/>
                <w:szCs w:val="22"/>
              </w:rPr>
              <w:t>291,53</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474FBA6C" w14:textId="77777777" w:rsidR="003F6D17" w:rsidRPr="00EA2C0F" w:rsidRDefault="003F6D17" w:rsidP="00450E37">
            <w:pPr>
              <w:jc w:val="center"/>
            </w:pPr>
            <w:r>
              <w:rPr>
                <w:rFonts w:ascii="Calibri" w:hAnsi="Calibri" w:cs="Calibri"/>
                <w:color w:val="000000"/>
                <w:sz w:val="22"/>
                <w:szCs w:val="22"/>
              </w:rPr>
              <w:t>291,53</w:t>
            </w:r>
          </w:p>
        </w:tc>
      </w:tr>
      <w:tr w:rsidR="003F6D17" w:rsidRPr="00EA2C0F" w14:paraId="3C6FE89E"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5ABC4C0"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46</w:t>
            </w:r>
          </w:p>
        </w:tc>
        <w:tc>
          <w:tcPr>
            <w:tcW w:w="6008" w:type="dxa"/>
            <w:tcBorders>
              <w:left w:val="single" w:sz="4" w:space="0" w:color="000000"/>
              <w:bottom w:val="single" w:sz="4" w:space="0" w:color="000000"/>
            </w:tcBorders>
            <w:shd w:val="clear" w:color="auto" w:fill="FFFFFF"/>
          </w:tcPr>
          <w:p w14:paraId="09A7EE31" w14:textId="77777777" w:rsidR="003F6D17" w:rsidRPr="00F21FDF" w:rsidRDefault="003F6D17" w:rsidP="00450E37">
            <w:r w:rsidRPr="00F21FDF">
              <w:t xml:space="preserve">Наконечник рулевой тяги 5320 левый </w:t>
            </w:r>
          </w:p>
        </w:tc>
        <w:tc>
          <w:tcPr>
            <w:tcW w:w="708" w:type="dxa"/>
            <w:tcBorders>
              <w:left w:val="single" w:sz="4" w:space="0" w:color="000000"/>
              <w:bottom w:val="single" w:sz="4" w:space="0" w:color="000000"/>
            </w:tcBorders>
            <w:shd w:val="clear" w:color="auto" w:fill="FFFFFF"/>
            <w:vAlign w:val="center"/>
          </w:tcPr>
          <w:p w14:paraId="0A698B9F"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0E1E009F"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00A8D88" w14:textId="77777777" w:rsidR="003F6D17" w:rsidRPr="00EA2C0F" w:rsidRDefault="003F6D17" w:rsidP="00450E37">
            <w:pPr>
              <w:jc w:val="center"/>
            </w:pPr>
            <w:r>
              <w:rPr>
                <w:rFonts w:ascii="Calibri" w:hAnsi="Calibri" w:cs="Calibri"/>
                <w:color w:val="000000"/>
                <w:sz w:val="22"/>
                <w:szCs w:val="22"/>
              </w:rPr>
              <w:t>3 251,00</w:t>
            </w:r>
          </w:p>
        </w:tc>
        <w:tc>
          <w:tcPr>
            <w:tcW w:w="1184" w:type="dxa"/>
            <w:tcBorders>
              <w:left w:val="single" w:sz="4" w:space="0" w:color="000000"/>
              <w:bottom w:val="single" w:sz="4" w:space="0" w:color="000000"/>
            </w:tcBorders>
            <w:shd w:val="clear" w:color="auto" w:fill="FFFFFF"/>
            <w:vAlign w:val="center"/>
          </w:tcPr>
          <w:p w14:paraId="1FE475F9" w14:textId="77777777" w:rsidR="003F6D17" w:rsidRPr="00EA2C0F" w:rsidRDefault="003F6D17" w:rsidP="00450E37">
            <w:pPr>
              <w:jc w:val="center"/>
            </w:pPr>
            <w:r>
              <w:rPr>
                <w:rFonts w:ascii="Calibri" w:hAnsi="Calibri" w:cs="Calibri"/>
                <w:color w:val="000000"/>
                <w:sz w:val="22"/>
                <w:szCs w:val="22"/>
              </w:rPr>
              <w:t>3 478,57</w:t>
            </w:r>
          </w:p>
        </w:tc>
        <w:tc>
          <w:tcPr>
            <w:tcW w:w="1135" w:type="dxa"/>
            <w:tcBorders>
              <w:left w:val="single" w:sz="4" w:space="0" w:color="000000"/>
              <w:bottom w:val="single" w:sz="4" w:space="0" w:color="000000"/>
            </w:tcBorders>
            <w:shd w:val="clear" w:color="auto" w:fill="FFFFFF"/>
            <w:vAlign w:val="center"/>
          </w:tcPr>
          <w:p w14:paraId="1A8E8396" w14:textId="77777777" w:rsidR="003F6D17" w:rsidRPr="00EA2C0F" w:rsidRDefault="003F6D17" w:rsidP="00450E37">
            <w:pPr>
              <w:jc w:val="center"/>
            </w:pPr>
            <w:r>
              <w:rPr>
                <w:rFonts w:ascii="Calibri" w:hAnsi="Calibri" w:cs="Calibri"/>
                <w:color w:val="000000"/>
                <w:sz w:val="22"/>
                <w:szCs w:val="22"/>
              </w:rPr>
              <w:t>3 414,00</w:t>
            </w:r>
          </w:p>
        </w:tc>
        <w:tc>
          <w:tcPr>
            <w:tcW w:w="1139" w:type="dxa"/>
            <w:tcBorders>
              <w:left w:val="single" w:sz="4" w:space="0" w:color="000000"/>
              <w:bottom w:val="single" w:sz="4" w:space="0" w:color="000000"/>
            </w:tcBorders>
            <w:shd w:val="clear" w:color="auto" w:fill="FFFFFF"/>
            <w:vAlign w:val="center"/>
          </w:tcPr>
          <w:p w14:paraId="685AD8D2" w14:textId="77777777" w:rsidR="003F6D17" w:rsidRPr="00EA2C0F" w:rsidRDefault="003F6D17" w:rsidP="00450E37">
            <w:pPr>
              <w:jc w:val="center"/>
            </w:pPr>
            <w:r>
              <w:rPr>
                <w:rFonts w:ascii="Calibri" w:hAnsi="Calibri" w:cs="Calibri"/>
                <w:color w:val="000000"/>
                <w:sz w:val="22"/>
                <w:szCs w:val="22"/>
              </w:rPr>
              <w:t>3 381,19</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03CED80" w14:textId="77777777" w:rsidR="003F6D17" w:rsidRPr="00EA2C0F" w:rsidRDefault="003F6D17" w:rsidP="00450E37">
            <w:pPr>
              <w:jc w:val="center"/>
            </w:pPr>
            <w:r>
              <w:rPr>
                <w:rFonts w:ascii="Calibri" w:hAnsi="Calibri" w:cs="Calibri"/>
                <w:color w:val="000000"/>
                <w:sz w:val="22"/>
                <w:szCs w:val="22"/>
              </w:rPr>
              <w:t>3 381,19</w:t>
            </w:r>
          </w:p>
        </w:tc>
      </w:tr>
      <w:tr w:rsidR="003F6D17" w:rsidRPr="00EA2C0F" w14:paraId="7E9139F0"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2C3BDA2E"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47</w:t>
            </w:r>
          </w:p>
        </w:tc>
        <w:tc>
          <w:tcPr>
            <w:tcW w:w="6008" w:type="dxa"/>
            <w:tcBorders>
              <w:left w:val="single" w:sz="4" w:space="0" w:color="000000"/>
              <w:bottom w:val="single" w:sz="4" w:space="0" w:color="000000"/>
            </w:tcBorders>
            <w:shd w:val="clear" w:color="auto" w:fill="FFFFFF"/>
          </w:tcPr>
          <w:p w14:paraId="0F2DE457" w14:textId="77777777" w:rsidR="003F6D17" w:rsidRPr="00F21FDF" w:rsidRDefault="003F6D17" w:rsidP="00450E37">
            <w:r w:rsidRPr="00F21FDF">
              <w:t>Наконечник рулевой тяги 5320 правый</w:t>
            </w:r>
          </w:p>
        </w:tc>
        <w:tc>
          <w:tcPr>
            <w:tcW w:w="708" w:type="dxa"/>
            <w:tcBorders>
              <w:left w:val="single" w:sz="4" w:space="0" w:color="000000"/>
              <w:bottom w:val="single" w:sz="4" w:space="0" w:color="000000"/>
            </w:tcBorders>
            <w:shd w:val="clear" w:color="auto" w:fill="FFFFFF"/>
            <w:vAlign w:val="center"/>
          </w:tcPr>
          <w:p w14:paraId="6E9D97F9"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2EDC1867"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4CA10574" w14:textId="77777777" w:rsidR="003F6D17" w:rsidRPr="00EA2C0F" w:rsidRDefault="003F6D17" w:rsidP="00450E37">
            <w:pPr>
              <w:jc w:val="center"/>
            </w:pPr>
            <w:r>
              <w:rPr>
                <w:rFonts w:ascii="Calibri" w:hAnsi="Calibri" w:cs="Calibri"/>
                <w:color w:val="000000"/>
                <w:sz w:val="22"/>
                <w:szCs w:val="22"/>
              </w:rPr>
              <w:t>3 251,00</w:t>
            </w:r>
          </w:p>
        </w:tc>
        <w:tc>
          <w:tcPr>
            <w:tcW w:w="1184" w:type="dxa"/>
            <w:tcBorders>
              <w:left w:val="single" w:sz="4" w:space="0" w:color="000000"/>
              <w:bottom w:val="single" w:sz="4" w:space="0" w:color="000000"/>
            </w:tcBorders>
            <w:shd w:val="clear" w:color="auto" w:fill="FFFFFF"/>
            <w:vAlign w:val="center"/>
          </w:tcPr>
          <w:p w14:paraId="585B0B68" w14:textId="77777777" w:rsidR="003F6D17" w:rsidRPr="00EA2C0F" w:rsidRDefault="003F6D17" w:rsidP="00450E37">
            <w:pPr>
              <w:jc w:val="center"/>
            </w:pPr>
            <w:r>
              <w:rPr>
                <w:rFonts w:ascii="Calibri" w:hAnsi="Calibri" w:cs="Calibri"/>
                <w:color w:val="000000"/>
                <w:sz w:val="22"/>
                <w:szCs w:val="22"/>
              </w:rPr>
              <w:t>3 478,57</w:t>
            </w:r>
          </w:p>
        </w:tc>
        <w:tc>
          <w:tcPr>
            <w:tcW w:w="1135" w:type="dxa"/>
            <w:tcBorders>
              <w:left w:val="single" w:sz="4" w:space="0" w:color="000000"/>
              <w:bottom w:val="single" w:sz="4" w:space="0" w:color="000000"/>
            </w:tcBorders>
            <w:shd w:val="clear" w:color="auto" w:fill="FFFFFF"/>
            <w:vAlign w:val="center"/>
          </w:tcPr>
          <w:p w14:paraId="37D16D92" w14:textId="77777777" w:rsidR="003F6D17" w:rsidRPr="00EA2C0F" w:rsidRDefault="003F6D17" w:rsidP="00450E37">
            <w:pPr>
              <w:jc w:val="center"/>
            </w:pPr>
            <w:r>
              <w:rPr>
                <w:rFonts w:ascii="Calibri" w:hAnsi="Calibri" w:cs="Calibri"/>
                <w:color w:val="000000"/>
                <w:sz w:val="22"/>
                <w:szCs w:val="22"/>
              </w:rPr>
              <w:t>3 414,00</w:t>
            </w:r>
          </w:p>
        </w:tc>
        <w:tc>
          <w:tcPr>
            <w:tcW w:w="1139" w:type="dxa"/>
            <w:tcBorders>
              <w:left w:val="single" w:sz="4" w:space="0" w:color="000000"/>
              <w:bottom w:val="single" w:sz="4" w:space="0" w:color="000000"/>
            </w:tcBorders>
            <w:shd w:val="clear" w:color="auto" w:fill="FFFFFF"/>
            <w:vAlign w:val="center"/>
          </w:tcPr>
          <w:p w14:paraId="78655D3E" w14:textId="77777777" w:rsidR="003F6D17" w:rsidRPr="00EA2C0F" w:rsidRDefault="003F6D17" w:rsidP="00450E37">
            <w:pPr>
              <w:jc w:val="center"/>
            </w:pPr>
            <w:r>
              <w:rPr>
                <w:rFonts w:ascii="Calibri" w:hAnsi="Calibri" w:cs="Calibri"/>
                <w:color w:val="000000"/>
                <w:sz w:val="22"/>
                <w:szCs w:val="22"/>
              </w:rPr>
              <w:t>3 381,19</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63B7003E" w14:textId="77777777" w:rsidR="003F6D17" w:rsidRPr="00EA2C0F" w:rsidRDefault="003F6D17" w:rsidP="00450E37">
            <w:pPr>
              <w:jc w:val="center"/>
            </w:pPr>
            <w:r>
              <w:rPr>
                <w:rFonts w:ascii="Calibri" w:hAnsi="Calibri" w:cs="Calibri"/>
                <w:color w:val="000000"/>
                <w:sz w:val="22"/>
                <w:szCs w:val="22"/>
              </w:rPr>
              <w:t>3 381,19</w:t>
            </w:r>
          </w:p>
        </w:tc>
      </w:tr>
      <w:tr w:rsidR="003F6D17" w:rsidRPr="00EA2C0F" w14:paraId="59F82370"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2468B037"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lastRenderedPageBreak/>
              <w:t>48</w:t>
            </w:r>
          </w:p>
        </w:tc>
        <w:tc>
          <w:tcPr>
            <w:tcW w:w="6008" w:type="dxa"/>
            <w:tcBorders>
              <w:left w:val="single" w:sz="4" w:space="0" w:color="000000"/>
              <w:bottom w:val="single" w:sz="4" w:space="0" w:color="000000"/>
            </w:tcBorders>
            <w:shd w:val="clear" w:color="auto" w:fill="FFFFFF"/>
          </w:tcPr>
          <w:p w14:paraId="5F3CE38D" w14:textId="77777777" w:rsidR="003F6D17" w:rsidRPr="00F21FDF" w:rsidRDefault="003F6D17" w:rsidP="00450E37">
            <w:r w:rsidRPr="00F21FDF">
              <w:t xml:space="preserve">Наконечник рулевой тяги 6520 левый </w:t>
            </w:r>
          </w:p>
        </w:tc>
        <w:tc>
          <w:tcPr>
            <w:tcW w:w="708" w:type="dxa"/>
            <w:tcBorders>
              <w:left w:val="single" w:sz="4" w:space="0" w:color="000000"/>
              <w:bottom w:val="single" w:sz="4" w:space="0" w:color="000000"/>
            </w:tcBorders>
            <w:shd w:val="clear" w:color="auto" w:fill="FFFFFF"/>
            <w:vAlign w:val="center"/>
          </w:tcPr>
          <w:p w14:paraId="3DF2938E"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1E1387AE"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6E48D08F" w14:textId="77777777" w:rsidR="003F6D17" w:rsidRPr="00EA2C0F" w:rsidRDefault="003F6D17" w:rsidP="00450E37">
            <w:pPr>
              <w:jc w:val="center"/>
            </w:pPr>
            <w:r>
              <w:rPr>
                <w:rFonts w:ascii="Calibri" w:hAnsi="Calibri" w:cs="Calibri"/>
                <w:color w:val="000000"/>
                <w:sz w:val="22"/>
                <w:szCs w:val="22"/>
              </w:rPr>
              <w:t>3 780,00</w:t>
            </w:r>
          </w:p>
        </w:tc>
        <w:tc>
          <w:tcPr>
            <w:tcW w:w="1184" w:type="dxa"/>
            <w:tcBorders>
              <w:left w:val="single" w:sz="4" w:space="0" w:color="000000"/>
              <w:bottom w:val="single" w:sz="4" w:space="0" w:color="000000"/>
            </w:tcBorders>
            <w:shd w:val="clear" w:color="auto" w:fill="FFFFFF"/>
            <w:vAlign w:val="center"/>
          </w:tcPr>
          <w:p w14:paraId="7A76008C" w14:textId="77777777" w:rsidR="003F6D17" w:rsidRPr="00EA2C0F" w:rsidRDefault="003F6D17" w:rsidP="00450E37">
            <w:pPr>
              <w:jc w:val="center"/>
            </w:pPr>
            <w:r>
              <w:rPr>
                <w:rFonts w:ascii="Calibri" w:hAnsi="Calibri" w:cs="Calibri"/>
                <w:color w:val="000000"/>
                <w:sz w:val="22"/>
                <w:szCs w:val="22"/>
              </w:rPr>
              <w:t>4 044,60</w:t>
            </w:r>
          </w:p>
        </w:tc>
        <w:tc>
          <w:tcPr>
            <w:tcW w:w="1135" w:type="dxa"/>
            <w:tcBorders>
              <w:left w:val="single" w:sz="4" w:space="0" w:color="000000"/>
              <w:bottom w:val="single" w:sz="4" w:space="0" w:color="000000"/>
            </w:tcBorders>
            <w:shd w:val="clear" w:color="auto" w:fill="FFFFFF"/>
            <w:vAlign w:val="center"/>
          </w:tcPr>
          <w:p w14:paraId="1BFFEBC7" w14:textId="77777777" w:rsidR="003F6D17" w:rsidRPr="00EA2C0F" w:rsidRDefault="003F6D17" w:rsidP="00450E37">
            <w:pPr>
              <w:jc w:val="center"/>
            </w:pPr>
            <w:r>
              <w:rPr>
                <w:rFonts w:ascii="Calibri" w:hAnsi="Calibri" w:cs="Calibri"/>
                <w:color w:val="000000"/>
                <w:sz w:val="22"/>
                <w:szCs w:val="22"/>
              </w:rPr>
              <w:t>3 969,00</w:t>
            </w:r>
          </w:p>
        </w:tc>
        <w:tc>
          <w:tcPr>
            <w:tcW w:w="1139" w:type="dxa"/>
            <w:tcBorders>
              <w:left w:val="single" w:sz="4" w:space="0" w:color="000000"/>
              <w:bottom w:val="single" w:sz="4" w:space="0" w:color="000000"/>
            </w:tcBorders>
            <w:shd w:val="clear" w:color="auto" w:fill="FFFFFF"/>
            <w:vAlign w:val="center"/>
          </w:tcPr>
          <w:p w14:paraId="440500F1" w14:textId="77777777" w:rsidR="003F6D17" w:rsidRPr="00EA2C0F" w:rsidRDefault="003F6D17" w:rsidP="00450E37">
            <w:pPr>
              <w:jc w:val="center"/>
            </w:pPr>
            <w:r>
              <w:rPr>
                <w:rFonts w:ascii="Calibri" w:hAnsi="Calibri" w:cs="Calibri"/>
                <w:color w:val="000000"/>
                <w:sz w:val="22"/>
                <w:szCs w:val="22"/>
              </w:rPr>
              <w:t>3 931,20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F01FA9D" w14:textId="77777777" w:rsidR="003F6D17" w:rsidRPr="00EA2C0F" w:rsidRDefault="003F6D17" w:rsidP="00450E37">
            <w:pPr>
              <w:jc w:val="center"/>
            </w:pPr>
            <w:r>
              <w:rPr>
                <w:rFonts w:ascii="Calibri" w:hAnsi="Calibri" w:cs="Calibri"/>
                <w:color w:val="000000"/>
                <w:sz w:val="22"/>
                <w:szCs w:val="22"/>
              </w:rPr>
              <w:t>3 931,20</w:t>
            </w:r>
          </w:p>
        </w:tc>
      </w:tr>
      <w:tr w:rsidR="003F6D17" w:rsidRPr="00EA2C0F" w14:paraId="28DBA1BF"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1F7467B1"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49</w:t>
            </w:r>
          </w:p>
        </w:tc>
        <w:tc>
          <w:tcPr>
            <w:tcW w:w="6008" w:type="dxa"/>
            <w:tcBorders>
              <w:left w:val="single" w:sz="4" w:space="0" w:color="000000"/>
              <w:bottom w:val="single" w:sz="4" w:space="0" w:color="000000"/>
            </w:tcBorders>
            <w:shd w:val="clear" w:color="auto" w:fill="FFFFFF"/>
          </w:tcPr>
          <w:p w14:paraId="4FBAA946" w14:textId="77777777" w:rsidR="003F6D17" w:rsidRPr="00F21FDF" w:rsidRDefault="003F6D17" w:rsidP="00450E37">
            <w:r w:rsidRPr="00F21FDF">
              <w:t>Наконечник рулевой тяги 6520 правый</w:t>
            </w:r>
          </w:p>
        </w:tc>
        <w:tc>
          <w:tcPr>
            <w:tcW w:w="708" w:type="dxa"/>
            <w:tcBorders>
              <w:left w:val="single" w:sz="4" w:space="0" w:color="000000"/>
              <w:bottom w:val="single" w:sz="4" w:space="0" w:color="000000"/>
            </w:tcBorders>
            <w:shd w:val="clear" w:color="auto" w:fill="FFFFFF"/>
            <w:vAlign w:val="center"/>
          </w:tcPr>
          <w:p w14:paraId="46FCB035"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6700A98F"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1F75B7A8" w14:textId="77777777" w:rsidR="003F6D17" w:rsidRPr="00EA2C0F" w:rsidRDefault="003F6D17" w:rsidP="00450E37">
            <w:pPr>
              <w:jc w:val="center"/>
            </w:pPr>
            <w:r>
              <w:rPr>
                <w:rFonts w:ascii="Calibri" w:hAnsi="Calibri" w:cs="Calibri"/>
                <w:color w:val="000000"/>
                <w:sz w:val="22"/>
                <w:szCs w:val="22"/>
              </w:rPr>
              <w:t>3 780,00</w:t>
            </w:r>
          </w:p>
        </w:tc>
        <w:tc>
          <w:tcPr>
            <w:tcW w:w="1184" w:type="dxa"/>
            <w:tcBorders>
              <w:left w:val="single" w:sz="4" w:space="0" w:color="000000"/>
              <w:bottom w:val="single" w:sz="4" w:space="0" w:color="000000"/>
            </w:tcBorders>
            <w:shd w:val="clear" w:color="auto" w:fill="FFFFFF"/>
            <w:vAlign w:val="center"/>
          </w:tcPr>
          <w:p w14:paraId="0213604E" w14:textId="77777777" w:rsidR="003F6D17" w:rsidRPr="00EA2C0F" w:rsidRDefault="003F6D17" w:rsidP="00450E37">
            <w:pPr>
              <w:jc w:val="center"/>
            </w:pPr>
            <w:r>
              <w:rPr>
                <w:rFonts w:ascii="Calibri" w:hAnsi="Calibri" w:cs="Calibri"/>
                <w:color w:val="000000"/>
                <w:sz w:val="22"/>
                <w:szCs w:val="22"/>
              </w:rPr>
              <w:t>4 044,60</w:t>
            </w:r>
          </w:p>
        </w:tc>
        <w:tc>
          <w:tcPr>
            <w:tcW w:w="1135" w:type="dxa"/>
            <w:tcBorders>
              <w:left w:val="single" w:sz="4" w:space="0" w:color="000000"/>
              <w:bottom w:val="single" w:sz="4" w:space="0" w:color="000000"/>
            </w:tcBorders>
            <w:shd w:val="clear" w:color="auto" w:fill="FFFFFF"/>
            <w:vAlign w:val="center"/>
          </w:tcPr>
          <w:p w14:paraId="3C62539F" w14:textId="77777777" w:rsidR="003F6D17" w:rsidRPr="00EA2C0F" w:rsidRDefault="003F6D17" w:rsidP="00450E37">
            <w:pPr>
              <w:jc w:val="center"/>
            </w:pPr>
            <w:r>
              <w:rPr>
                <w:rFonts w:ascii="Calibri" w:hAnsi="Calibri" w:cs="Calibri"/>
                <w:color w:val="000000"/>
                <w:sz w:val="22"/>
                <w:szCs w:val="22"/>
              </w:rPr>
              <w:t>3 969,00</w:t>
            </w:r>
          </w:p>
        </w:tc>
        <w:tc>
          <w:tcPr>
            <w:tcW w:w="1139" w:type="dxa"/>
            <w:tcBorders>
              <w:left w:val="single" w:sz="4" w:space="0" w:color="000000"/>
              <w:bottom w:val="single" w:sz="4" w:space="0" w:color="000000"/>
            </w:tcBorders>
            <w:shd w:val="clear" w:color="auto" w:fill="FFFFFF"/>
            <w:vAlign w:val="center"/>
          </w:tcPr>
          <w:p w14:paraId="232ED8F3" w14:textId="77777777" w:rsidR="003F6D17" w:rsidRPr="00EA2C0F" w:rsidRDefault="003F6D17" w:rsidP="00450E37">
            <w:pPr>
              <w:jc w:val="center"/>
            </w:pPr>
            <w:r>
              <w:rPr>
                <w:rFonts w:ascii="Calibri" w:hAnsi="Calibri" w:cs="Calibri"/>
                <w:color w:val="000000"/>
                <w:sz w:val="22"/>
                <w:szCs w:val="22"/>
              </w:rPr>
              <w:t>3 931,20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5745B91E" w14:textId="77777777" w:rsidR="003F6D17" w:rsidRPr="00EA2C0F" w:rsidRDefault="003F6D17" w:rsidP="00450E37">
            <w:pPr>
              <w:jc w:val="center"/>
            </w:pPr>
            <w:r>
              <w:rPr>
                <w:rFonts w:ascii="Calibri" w:hAnsi="Calibri" w:cs="Calibri"/>
                <w:color w:val="000000"/>
                <w:sz w:val="22"/>
                <w:szCs w:val="22"/>
              </w:rPr>
              <w:t>3 931,20</w:t>
            </w:r>
          </w:p>
        </w:tc>
      </w:tr>
      <w:tr w:rsidR="003F6D17" w:rsidRPr="00EA2C0F" w14:paraId="2715694D"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0CD8DACE"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50</w:t>
            </w:r>
          </w:p>
        </w:tc>
        <w:tc>
          <w:tcPr>
            <w:tcW w:w="6008" w:type="dxa"/>
            <w:tcBorders>
              <w:left w:val="single" w:sz="4" w:space="0" w:color="000000"/>
              <w:bottom w:val="single" w:sz="4" w:space="0" w:color="000000"/>
            </w:tcBorders>
            <w:shd w:val="clear" w:color="auto" w:fill="FFFFFF"/>
          </w:tcPr>
          <w:p w14:paraId="764ED013" w14:textId="77777777" w:rsidR="003F6D17" w:rsidRPr="00F21FDF" w:rsidRDefault="003F6D17" w:rsidP="00450E37">
            <w:r w:rsidRPr="00F21FDF">
              <w:t xml:space="preserve">Насос гидроусилителя руля </w:t>
            </w:r>
          </w:p>
        </w:tc>
        <w:tc>
          <w:tcPr>
            <w:tcW w:w="708" w:type="dxa"/>
            <w:tcBorders>
              <w:left w:val="single" w:sz="4" w:space="0" w:color="000000"/>
              <w:bottom w:val="single" w:sz="4" w:space="0" w:color="000000"/>
            </w:tcBorders>
            <w:shd w:val="clear" w:color="auto" w:fill="FFFFFF"/>
            <w:vAlign w:val="center"/>
          </w:tcPr>
          <w:p w14:paraId="48914E6E"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097AB099"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42D5A0DE" w14:textId="77777777" w:rsidR="003F6D17" w:rsidRPr="00EA2C0F" w:rsidRDefault="003F6D17" w:rsidP="00450E37">
            <w:pPr>
              <w:jc w:val="center"/>
            </w:pPr>
            <w:r>
              <w:rPr>
                <w:rFonts w:ascii="Calibri" w:hAnsi="Calibri" w:cs="Calibri"/>
                <w:color w:val="000000"/>
                <w:sz w:val="22"/>
                <w:szCs w:val="22"/>
              </w:rPr>
              <w:t>14 320,00</w:t>
            </w:r>
          </w:p>
        </w:tc>
        <w:tc>
          <w:tcPr>
            <w:tcW w:w="1184" w:type="dxa"/>
            <w:tcBorders>
              <w:left w:val="single" w:sz="4" w:space="0" w:color="000000"/>
              <w:bottom w:val="single" w:sz="4" w:space="0" w:color="000000"/>
            </w:tcBorders>
            <w:shd w:val="clear" w:color="auto" w:fill="FFFFFF"/>
            <w:vAlign w:val="center"/>
          </w:tcPr>
          <w:p w14:paraId="188942D6" w14:textId="77777777" w:rsidR="003F6D17" w:rsidRPr="00EA2C0F" w:rsidRDefault="003F6D17" w:rsidP="00450E37">
            <w:pPr>
              <w:jc w:val="center"/>
            </w:pPr>
            <w:r>
              <w:rPr>
                <w:rFonts w:ascii="Calibri" w:hAnsi="Calibri" w:cs="Calibri"/>
                <w:color w:val="000000"/>
                <w:sz w:val="22"/>
                <w:szCs w:val="22"/>
              </w:rPr>
              <w:t>15 322,40</w:t>
            </w:r>
          </w:p>
        </w:tc>
        <w:tc>
          <w:tcPr>
            <w:tcW w:w="1135" w:type="dxa"/>
            <w:tcBorders>
              <w:left w:val="single" w:sz="4" w:space="0" w:color="000000"/>
              <w:bottom w:val="single" w:sz="4" w:space="0" w:color="000000"/>
            </w:tcBorders>
            <w:shd w:val="clear" w:color="auto" w:fill="FFFFFF"/>
            <w:vAlign w:val="center"/>
          </w:tcPr>
          <w:p w14:paraId="64D5CB94" w14:textId="77777777" w:rsidR="003F6D17" w:rsidRPr="00EA2C0F" w:rsidRDefault="003F6D17" w:rsidP="00450E37">
            <w:pPr>
              <w:jc w:val="center"/>
            </w:pPr>
            <w:r>
              <w:rPr>
                <w:rFonts w:ascii="Calibri" w:hAnsi="Calibri" w:cs="Calibri"/>
                <w:color w:val="000000"/>
                <w:sz w:val="22"/>
                <w:szCs w:val="22"/>
              </w:rPr>
              <w:t>15 036,00</w:t>
            </w:r>
          </w:p>
        </w:tc>
        <w:tc>
          <w:tcPr>
            <w:tcW w:w="1139" w:type="dxa"/>
            <w:tcBorders>
              <w:left w:val="single" w:sz="4" w:space="0" w:color="000000"/>
              <w:bottom w:val="single" w:sz="4" w:space="0" w:color="000000"/>
            </w:tcBorders>
            <w:shd w:val="clear" w:color="auto" w:fill="FFFFFF"/>
            <w:vAlign w:val="center"/>
          </w:tcPr>
          <w:p w14:paraId="78EFE3AC" w14:textId="77777777" w:rsidR="003F6D17" w:rsidRPr="00EA2C0F" w:rsidRDefault="003F6D17" w:rsidP="00450E37">
            <w:pPr>
              <w:jc w:val="center"/>
            </w:pPr>
            <w:r>
              <w:rPr>
                <w:rFonts w:ascii="Calibri" w:hAnsi="Calibri" w:cs="Calibri"/>
                <w:color w:val="000000"/>
                <w:sz w:val="22"/>
                <w:szCs w:val="22"/>
              </w:rPr>
              <w:t>14 892,80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25FE47CE" w14:textId="77777777" w:rsidR="003F6D17" w:rsidRPr="00EA2C0F" w:rsidRDefault="003F6D17" w:rsidP="00450E37">
            <w:pPr>
              <w:jc w:val="center"/>
            </w:pPr>
            <w:r>
              <w:rPr>
                <w:rFonts w:ascii="Calibri" w:hAnsi="Calibri" w:cs="Calibri"/>
                <w:color w:val="000000"/>
                <w:sz w:val="22"/>
                <w:szCs w:val="22"/>
              </w:rPr>
              <w:t>14 892,80</w:t>
            </w:r>
          </w:p>
        </w:tc>
      </w:tr>
      <w:tr w:rsidR="003F6D17" w:rsidRPr="00EA2C0F" w14:paraId="018314FE"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7B75830A"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51</w:t>
            </w:r>
          </w:p>
        </w:tc>
        <w:tc>
          <w:tcPr>
            <w:tcW w:w="6008" w:type="dxa"/>
            <w:tcBorders>
              <w:left w:val="single" w:sz="4" w:space="0" w:color="000000"/>
              <w:bottom w:val="single" w:sz="4" w:space="0" w:color="000000"/>
            </w:tcBorders>
            <w:shd w:val="clear" w:color="auto" w:fill="FFFFFF"/>
          </w:tcPr>
          <w:p w14:paraId="66310F31" w14:textId="77777777" w:rsidR="003F6D17" w:rsidRPr="00F21FDF" w:rsidRDefault="003F6D17" w:rsidP="00450E37">
            <w:r w:rsidRPr="00F21FDF">
              <w:t xml:space="preserve">Насос НШ- 32 левый </w:t>
            </w:r>
          </w:p>
        </w:tc>
        <w:tc>
          <w:tcPr>
            <w:tcW w:w="708" w:type="dxa"/>
            <w:tcBorders>
              <w:left w:val="single" w:sz="4" w:space="0" w:color="000000"/>
              <w:bottom w:val="single" w:sz="4" w:space="0" w:color="000000"/>
            </w:tcBorders>
            <w:shd w:val="clear" w:color="auto" w:fill="FFFFFF"/>
            <w:vAlign w:val="center"/>
          </w:tcPr>
          <w:p w14:paraId="0320AEAF"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17DA27EC"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273A52FE" w14:textId="77777777" w:rsidR="003F6D17" w:rsidRPr="00EA2C0F" w:rsidRDefault="003F6D17" w:rsidP="00450E37">
            <w:pPr>
              <w:jc w:val="center"/>
            </w:pPr>
            <w:r>
              <w:rPr>
                <w:rFonts w:ascii="Calibri" w:hAnsi="Calibri" w:cs="Calibri"/>
                <w:color w:val="000000"/>
                <w:sz w:val="22"/>
                <w:szCs w:val="22"/>
              </w:rPr>
              <w:t>9 081,00</w:t>
            </w:r>
          </w:p>
        </w:tc>
        <w:tc>
          <w:tcPr>
            <w:tcW w:w="1184" w:type="dxa"/>
            <w:tcBorders>
              <w:left w:val="single" w:sz="4" w:space="0" w:color="000000"/>
              <w:bottom w:val="single" w:sz="4" w:space="0" w:color="000000"/>
            </w:tcBorders>
            <w:shd w:val="clear" w:color="auto" w:fill="FFFFFF"/>
            <w:vAlign w:val="center"/>
          </w:tcPr>
          <w:p w14:paraId="038EA4FB" w14:textId="77777777" w:rsidR="003F6D17" w:rsidRPr="00EA2C0F" w:rsidRDefault="003F6D17" w:rsidP="00450E37">
            <w:pPr>
              <w:jc w:val="center"/>
            </w:pPr>
            <w:r>
              <w:rPr>
                <w:rFonts w:ascii="Calibri" w:hAnsi="Calibri" w:cs="Calibri"/>
                <w:color w:val="000000"/>
                <w:sz w:val="22"/>
                <w:szCs w:val="22"/>
              </w:rPr>
              <w:t>916,67</w:t>
            </w:r>
          </w:p>
        </w:tc>
        <w:tc>
          <w:tcPr>
            <w:tcW w:w="1135" w:type="dxa"/>
            <w:tcBorders>
              <w:left w:val="single" w:sz="4" w:space="0" w:color="000000"/>
              <w:bottom w:val="single" w:sz="4" w:space="0" w:color="000000"/>
            </w:tcBorders>
            <w:shd w:val="clear" w:color="auto" w:fill="FFFFFF"/>
            <w:vAlign w:val="center"/>
          </w:tcPr>
          <w:p w14:paraId="125BE855" w14:textId="77777777" w:rsidR="003F6D17" w:rsidRPr="00EA2C0F" w:rsidRDefault="003F6D17" w:rsidP="00450E37">
            <w:pPr>
              <w:jc w:val="center"/>
            </w:pPr>
            <w:r>
              <w:rPr>
                <w:rFonts w:ascii="Calibri" w:hAnsi="Calibri" w:cs="Calibri"/>
                <w:color w:val="000000"/>
                <w:sz w:val="22"/>
                <w:szCs w:val="22"/>
              </w:rPr>
              <w:t>9 535,00</w:t>
            </w:r>
          </w:p>
        </w:tc>
        <w:tc>
          <w:tcPr>
            <w:tcW w:w="1139" w:type="dxa"/>
            <w:tcBorders>
              <w:left w:val="single" w:sz="4" w:space="0" w:color="000000"/>
              <w:bottom w:val="single" w:sz="4" w:space="0" w:color="000000"/>
            </w:tcBorders>
            <w:shd w:val="clear" w:color="auto" w:fill="FFFFFF"/>
            <w:vAlign w:val="center"/>
          </w:tcPr>
          <w:p w14:paraId="6AECD2BA" w14:textId="77777777" w:rsidR="003F6D17" w:rsidRPr="00EA2C0F" w:rsidRDefault="003F6D17" w:rsidP="00450E37">
            <w:pPr>
              <w:jc w:val="center"/>
            </w:pPr>
            <w:r>
              <w:rPr>
                <w:rFonts w:ascii="Calibri" w:hAnsi="Calibri" w:cs="Calibri"/>
                <w:color w:val="000000"/>
                <w:sz w:val="22"/>
                <w:szCs w:val="22"/>
              </w:rPr>
              <w:t>6 510,89</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A5D1F36" w14:textId="77777777" w:rsidR="003F6D17" w:rsidRPr="00EA2C0F" w:rsidRDefault="003F6D17" w:rsidP="00450E37">
            <w:pPr>
              <w:jc w:val="center"/>
            </w:pPr>
            <w:r>
              <w:rPr>
                <w:rFonts w:ascii="Calibri" w:hAnsi="Calibri" w:cs="Calibri"/>
                <w:color w:val="000000"/>
                <w:sz w:val="22"/>
                <w:szCs w:val="22"/>
              </w:rPr>
              <w:t>6 510,89</w:t>
            </w:r>
          </w:p>
        </w:tc>
      </w:tr>
      <w:tr w:rsidR="003F6D17" w:rsidRPr="00EA2C0F" w14:paraId="711B1C4B"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1CC8F47F"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52</w:t>
            </w:r>
          </w:p>
        </w:tc>
        <w:tc>
          <w:tcPr>
            <w:tcW w:w="6008" w:type="dxa"/>
            <w:tcBorders>
              <w:left w:val="single" w:sz="4" w:space="0" w:color="000000"/>
              <w:bottom w:val="single" w:sz="4" w:space="0" w:color="000000"/>
            </w:tcBorders>
            <w:shd w:val="clear" w:color="auto" w:fill="FFFFFF"/>
          </w:tcPr>
          <w:p w14:paraId="645863A8" w14:textId="77777777" w:rsidR="003F6D17" w:rsidRPr="00F21FDF" w:rsidRDefault="003F6D17" w:rsidP="00450E37">
            <w:r w:rsidRPr="00F21FDF">
              <w:t xml:space="preserve">Оптика фары галогеновая с подсветкой </w:t>
            </w:r>
          </w:p>
        </w:tc>
        <w:tc>
          <w:tcPr>
            <w:tcW w:w="708" w:type="dxa"/>
            <w:tcBorders>
              <w:left w:val="single" w:sz="4" w:space="0" w:color="000000"/>
              <w:bottom w:val="single" w:sz="4" w:space="0" w:color="000000"/>
            </w:tcBorders>
            <w:shd w:val="clear" w:color="auto" w:fill="FFFFFF"/>
            <w:vAlign w:val="center"/>
          </w:tcPr>
          <w:p w14:paraId="2DF4203A"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09851A5B"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5250BAE6" w14:textId="77777777" w:rsidR="003F6D17" w:rsidRPr="00EA2C0F" w:rsidRDefault="003F6D17" w:rsidP="00450E37">
            <w:pPr>
              <w:jc w:val="center"/>
            </w:pPr>
            <w:r>
              <w:rPr>
                <w:rFonts w:ascii="Calibri" w:hAnsi="Calibri" w:cs="Calibri"/>
                <w:color w:val="000000"/>
                <w:sz w:val="22"/>
                <w:szCs w:val="22"/>
              </w:rPr>
              <w:t>386,00</w:t>
            </w:r>
          </w:p>
        </w:tc>
        <w:tc>
          <w:tcPr>
            <w:tcW w:w="1184" w:type="dxa"/>
            <w:tcBorders>
              <w:left w:val="single" w:sz="4" w:space="0" w:color="000000"/>
              <w:bottom w:val="single" w:sz="4" w:space="0" w:color="000000"/>
            </w:tcBorders>
            <w:shd w:val="clear" w:color="auto" w:fill="FFFFFF"/>
            <w:vAlign w:val="center"/>
          </w:tcPr>
          <w:p w14:paraId="7E1ED8FA" w14:textId="77777777" w:rsidR="003F6D17" w:rsidRPr="00EA2C0F" w:rsidRDefault="003F6D17" w:rsidP="00450E37">
            <w:pPr>
              <w:jc w:val="center"/>
            </w:pPr>
            <w:r>
              <w:rPr>
                <w:rFonts w:ascii="Calibri" w:hAnsi="Calibri" w:cs="Calibri"/>
                <w:color w:val="000000"/>
                <w:sz w:val="22"/>
                <w:szCs w:val="22"/>
              </w:rPr>
              <w:t>413,02</w:t>
            </w:r>
          </w:p>
        </w:tc>
        <w:tc>
          <w:tcPr>
            <w:tcW w:w="1135" w:type="dxa"/>
            <w:tcBorders>
              <w:left w:val="single" w:sz="4" w:space="0" w:color="000000"/>
              <w:bottom w:val="single" w:sz="4" w:space="0" w:color="000000"/>
            </w:tcBorders>
            <w:shd w:val="clear" w:color="auto" w:fill="FFFFFF"/>
            <w:vAlign w:val="center"/>
          </w:tcPr>
          <w:p w14:paraId="0076DD58" w14:textId="77777777" w:rsidR="003F6D17" w:rsidRPr="00EA2C0F" w:rsidRDefault="003F6D17" w:rsidP="00450E37">
            <w:pPr>
              <w:jc w:val="center"/>
            </w:pPr>
            <w:r>
              <w:rPr>
                <w:rFonts w:ascii="Calibri" w:hAnsi="Calibri" w:cs="Calibri"/>
                <w:color w:val="000000"/>
                <w:sz w:val="22"/>
                <w:szCs w:val="22"/>
              </w:rPr>
              <w:t>406,00</w:t>
            </w:r>
          </w:p>
        </w:tc>
        <w:tc>
          <w:tcPr>
            <w:tcW w:w="1139" w:type="dxa"/>
            <w:tcBorders>
              <w:left w:val="single" w:sz="4" w:space="0" w:color="000000"/>
              <w:bottom w:val="single" w:sz="4" w:space="0" w:color="000000"/>
            </w:tcBorders>
            <w:shd w:val="clear" w:color="auto" w:fill="FFFFFF"/>
            <w:vAlign w:val="center"/>
          </w:tcPr>
          <w:p w14:paraId="6B162972" w14:textId="77777777" w:rsidR="003F6D17" w:rsidRPr="00EA2C0F" w:rsidRDefault="003F6D17" w:rsidP="00450E37">
            <w:pPr>
              <w:jc w:val="center"/>
            </w:pPr>
            <w:r>
              <w:rPr>
                <w:rFonts w:ascii="Calibri" w:hAnsi="Calibri" w:cs="Calibri"/>
                <w:color w:val="000000"/>
                <w:sz w:val="22"/>
                <w:szCs w:val="22"/>
              </w:rPr>
              <w:t>401,67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4C40E842" w14:textId="77777777" w:rsidR="003F6D17" w:rsidRPr="00EA2C0F" w:rsidRDefault="003F6D17" w:rsidP="00450E37">
            <w:pPr>
              <w:jc w:val="center"/>
            </w:pPr>
            <w:r>
              <w:rPr>
                <w:rFonts w:ascii="Calibri" w:hAnsi="Calibri" w:cs="Calibri"/>
                <w:color w:val="000000"/>
                <w:sz w:val="22"/>
                <w:szCs w:val="22"/>
              </w:rPr>
              <w:t>401,67</w:t>
            </w:r>
          </w:p>
        </w:tc>
      </w:tr>
      <w:tr w:rsidR="003F6D17" w:rsidRPr="00EA2C0F" w14:paraId="633C29FF"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38194DCD"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53</w:t>
            </w:r>
          </w:p>
        </w:tc>
        <w:tc>
          <w:tcPr>
            <w:tcW w:w="6008" w:type="dxa"/>
            <w:tcBorders>
              <w:left w:val="single" w:sz="4" w:space="0" w:color="000000"/>
              <w:bottom w:val="single" w:sz="4" w:space="0" w:color="000000"/>
            </w:tcBorders>
            <w:shd w:val="clear" w:color="auto" w:fill="FFFFFF"/>
          </w:tcPr>
          <w:p w14:paraId="3DCA8252" w14:textId="77777777" w:rsidR="003F6D17" w:rsidRPr="00F21FDF" w:rsidRDefault="003F6D17" w:rsidP="00450E37">
            <w:r w:rsidRPr="00F21FDF">
              <w:t xml:space="preserve">Осушитель с РВД (35110033340) </w:t>
            </w:r>
          </w:p>
        </w:tc>
        <w:tc>
          <w:tcPr>
            <w:tcW w:w="708" w:type="dxa"/>
            <w:tcBorders>
              <w:left w:val="single" w:sz="4" w:space="0" w:color="000000"/>
              <w:bottom w:val="single" w:sz="4" w:space="0" w:color="000000"/>
            </w:tcBorders>
            <w:shd w:val="clear" w:color="auto" w:fill="FFFFFF"/>
            <w:vAlign w:val="center"/>
          </w:tcPr>
          <w:p w14:paraId="1CF65D42"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2645BCF"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4F22DBD4" w14:textId="77777777" w:rsidR="003F6D17" w:rsidRPr="00EA2C0F" w:rsidRDefault="003F6D17" w:rsidP="00450E37">
            <w:pPr>
              <w:jc w:val="center"/>
            </w:pPr>
            <w:r>
              <w:rPr>
                <w:rFonts w:ascii="Calibri" w:hAnsi="Calibri" w:cs="Calibri"/>
                <w:color w:val="000000"/>
                <w:sz w:val="22"/>
                <w:szCs w:val="22"/>
              </w:rPr>
              <w:t>8 217,00</w:t>
            </w:r>
          </w:p>
        </w:tc>
        <w:tc>
          <w:tcPr>
            <w:tcW w:w="1184" w:type="dxa"/>
            <w:tcBorders>
              <w:left w:val="single" w:sz="4" w:space="0" w:color="000000"/>
              <w:bottom w:val="single" w:sz="4" w:space="0" w:color="000000"/>
            </w:tcBorders>
            <w:shd w:val="clear" w:color="auto" w:fill="FFFFFF"/>
            <w:vAlign w:val="center"/>
          </w:tcPr>
          <w:p w14:paraId="075846BC" w14:textId="77777777" w:rsidR="003F6D17" w:rsidRPr="00EA2C0F" w:rsidRDefault="003F6D17" w:rsidP="00450E37">
            <w:pPr>
              <w:jc w:val="center"/>
            </w:pPr>
            <w:r>
              <w:rPr>
                <w:rFonts w:ascii="Calibri" w:hAnsi="Calibri" w:cs="Calibri"/>
                <w:color w:val="000000"/>
                <w:sz w:val="22"/>
                <w:szCs w:val="22"/>
              </w:rPr>
              <w:t>8 792,19</w:t>
            </w:r>
          </w:p>
        </w:tc>
        <w:tc>
          <w:tcPr>
            <w:tcW w:w="1135" w:type="dxa"/>
            <w:tcBorders>
              <w:left w:val="single" w:sz="4" w:space="0" w:color="000000"/>
              <w:bottom w:val="single" w:sz="4" w:space="0" w:color="000000"/>
            </w:tcBorders>
            <w:shd w:val="clear" w:color="auto" w:fill="FFFFFF"/>
            <w:vAlign w:val="center"/>
          </w:tcPr>
          <w:p w14:paraId="609E514B" w14:textId="77777777" w:rsidR="003F6D17" w:rsidRPr="00EA2C0F" w:rsidRDefault="003F6D17" w:rsidP="00450E37">
            <w:pPr>
              <w:jc w:val="center"/>
            </w:pPr>
            <w:r>
              <w:rPr>
                <w:rFonts w:ascii="Calibri" w:hAnsi="Calibri" w:cs="Calibri"/>
                <w:color w:val="000000"/>
                <w:sz w:val="22"/>
                <w:szCs w:val="22"/>
              </w:rPr>
              <w:t>8 628,00</w:t>
            </w:r>
          </w:p>
        </w:tc>
        <w:tc>
          <w:tcPr>
            <w:tcW w:w="1139" w:type="dxa"/>
            <w:tcBorders>
              <w:left w:val="single" w:sz="4" w:space="0" w:color="000000"/>
              <w:bottom w:val="single" w:sz="4" w:space="0" w:color="000000"/>
            </w:tcBorders>
            <w:shd w:val="clear" w:color="auto" w:fill="FFFFFF"/>
            <w:vAlign w:val="center"/>
          </w:tcPr>
          <w:p w14:paraId="34A19086" w14:textId="77777777" w:rsidR="003F6D17" w:rsidRPr="00EA2C0F" w:rsidRDefault="003F6D17" w:rsidP="00450E37">
            <w:pPr>
              <w:jc w:val="center"/>
            </w:pPr>
            <w:r>
              <w:rPr>
                <w:rFonts w:ascii="Calibri" w:hAnsi="Calibri" w:cs="Calibri"/>
                <w:color w:val="000000"/>
                <w:sz w:val="22"/>
                <w:szCs w:val="22"/>
              </w:rPr>
              <w:t>8 545,73</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35323C32" w14:textId="77777777" w:rsidR="003F6D17" w:rsidRPr="00EA2C0F" w:rsidRDefault="003F6D17" w:rsidP="00450E37">
            <w:pPr>
              <w:jc w:val="center"/>
            </w:pPr>
            <w:r>
              <w:rPr>
                <w:rFonts w:ascii="Calibri" w:hAnsi="Calibri" w:cs="Calibri"/>
                <w:color w:val="000000"/>
                <w:sz w:val="22"/>
                <w:szCs w:val="22"/>
              </w:rPr>
              <w:t>8 545,73</w:t>
            </w:r>
          </w:p>
        </w:tc>
      </w:tr>
      <w:tr w:rsidR="003F6D17" w:rsidRPr="00EA2C0F" w14:paraId="07F8BC86"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162401B1"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54</w:t>
            </w:r>
          </w:p>
        </w:tc>
        <w:tc>
          <w:tcPr>
            <w:tcW w:w="6008" w:type="dxa"/>
            <w:tcBorders>
              <w:left w:val="single" w:sz="4" w:space="0" w:color="000000"/>
              <w:bottom w:val="single" w:sz="4" w:space="0" w:color="000000"/>
            </w:tcBorders>
            <w:shd w:val="clear" w:color="auto" w:fill="FFFFFF"/>
          </w:tcPr>
          <w:p w14:paraId="7E61A5E9" w14:textId="77777777" w:rsidR="003F6D17" w:rsidRPr="00F21FDF" w:rsidRDefault="003F6D17" w:rsidP="00450E37">
            <w:r w:rsidRPr="00F21FDF">
              <w:t xml:space="preserve">Осушитель с регулятором давления воздуха в сборе </w:t>
            </w:r>
          </w:p>
        </w:tc>
        <w:tc>
          <w:tcPr>
            <w:tcW w:w="708" w:type="dxa"/>
            <w:tcBorders>
              <w:left w:val="single" w:sz="4" w:space="0" w:color="000000"/>
              <w:bottom w:val="single" w:sz="4" w:space="0" w:color="000000"/>
            </w:tcBorders>
            <w:shd w:val="clear" w:color="auto" w:fill="FFFFFF"/>
            <w:vAlign w:val="center"/>
          </w:tcPr>
          <w:p w14:paraId="0326C7D8"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01CD680A"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401CEE73" w14:textId="77777777" w:rsidR="003F6D17" w:rsidRPr="00EA2C0F" w:rsidRDefault="003F6D17" w:rsidP="00450E37">
            <w:pPr>
              <w:jc w:val="center"/>
            </w:pPr>
            <w:r>
              <w:rPr>
                <w:rFonts w:ascii="Calibri" w:hAnsi="Calibri" w:cs="Calibri"/>
                <w:color w:val="000000"/>
                <w:sz w:val="22"/>
                <w:szCs w:val="22"/>
              </w:rPr>
              <w:t>10 839,00</w:t>
            </w:r>
          </w:p>
        </w:tc>
        <w:tc>
          <w:tcPr>
            <w:tcW w:w="1184" w:type="dxa"/>
            <w:tcBorders>
              <w:left w:val="single" w:sz="4" w:space="0" w:color="000000"/>
              <w:bottom w:val="single" w:sz="4" w:space="0" w:color="000000"/>
            </w:tcBorders>
            <w:shd w:val="clear" w:color="auto" w:fill="FFFFFF"/>
            <w:vAlign w:val="center"/>
          </w:tcPr>
          <w:p w14:paraId="30F47FB3" w14:textId="77777777" w:rsidR="003F6D17" w:rsidRPr="00EA2C0F" w:rsidRDefault="003F6D17" w:rsidP="00450E37">
            <w:pPr>
              <w:jc w:val="center"/>
            </w:pPr>
            <w:r>
              <w:rPr>
                <w:rFonts w:ascii="Calibri" w:hAnsi="Calibri" w:cs="Calibri"/>
                <w:color w:val="000000"/>
                <w:sz w:val="22"/>
                <w:szCs w:val="22"/>
              </w:rPr>
              <w:t>11 579,73</w:t>
            </w:r>
          </w:p>
        </w:tc>
        <w:tc>
          <w:tcPr>
            <w:tcW w:w="1135" w:type="dxa"/>
            <w:tcBorders>
              <w:left w:val="single" w:sz="4" w:space="0" w:color="000000"/>
              <w:bottom w:val="single" w:sz="4" w:space="0" w:color="000000"/>
            </w:tcBorders>
            <w:shd w:val="clear" w:color="auto" w:fill="FFFFFF"/>
            <w:vAlign w:val="center"/>
          </w:tcPr>
          <w:p w14:paraId="2ED3C4A1" w14:textId="77777777" w:rsidR="003F6D17" w:rsidRPr="00EA2C0F" w:rsidRDefault="003F6D17" w:rsidP="00450E37">
            <w:pPr>
              <w:jc w:val="center"/>
            </w:pPr>
            <w:r>
              <w:rPr>
                <w:rFonts w:ascii="Calibri" w:hAnsi="Calibri" w:cs="Calibri"/>
                <w:color w:val="000000"/>
                <w:sz w:val="22"/>
                <w:szCs w:val="22"/>
              </w:rPr>
              <w:t>11 381,00</w:t>
            </w:r>
          </w:p>
        </w:tc>
        <w:tc>
          <w:tcPr>
            <w:tcW w:w="1139" w:type="dxa"/>
            <w:tcBorders>
              <w:left w:val="single" w:sz="4" w:space="0" w:color="000000"/>
              <w:bottom w:val="single" w:sz="4" w:space="0" w:color="000000"/>
            </w:tcBorders>
            <w:shd w:val="clear" w:color="auto" w:fill="FFFFFF"/>
            <w:vAlign w:val="center"/>
          </w:tcPr>
          <w:p w14:paraId="0D2B1CB9" w14:textId="77777777" w:rsidR="003F6D17" w:rsidRPr="00EA2C0F" w:rsidRDefault="003F6D17" w:rsidP="00450E37">
            <w:pPr>
              <w:jc w:val="center"/>
            </w:pPr>
            <w:r>
              <w:rPr>
                <w:rFonts w:ascii="Calibri" w:hAnsi="Calibri" w:cs="Calibri"/>
                <w:color w:val="000000"/>
                <w:sz w:val="22"/>
                <w:szCs w:val="22"/>
              </w:rPr>
              <w:t>11 266,58</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49F99C94" w14:textId="77777777" w:rsidR="003F6D17" w:rsidRPr="00EA2C0F" w:rsidRDefault="003F6D17" w:rsidP="00450E37">
            <w:pPr>
              <w:jc w:val="center"/>
            </w:pPr>
            <w:r>
              <w:rPr>
                <w:rFonts w:ascii="Calibri" w:hAnsi="Calibri" w:cs="Calibri"/>
                <w:color w:val="000000"/>
                <w:sz w:val="22"/>
                <w:szCs w:val="22"/>
              </w:rPr>
              <w:t>11 266,58</w:t>
            </w:r>
          </w:p>
        </w:tc>
      </w:tr>
      <w:tr w:rsidR="003F6D17" w:rsidRPr="00EA2C0F" w14:paraId="4AAEF064"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C652397"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55</w:t>
            </w:r>
          </w:p>
        </w:tc>
        <w:tc>
          <w:tcPr>
            <w:tcW w:w="6008" w:type="dxa"/>
            <w:tcBorders>
              <w:left w:val="single" w:sz="4" w:space="0" w:color="000000"/>
              <w:bottom w:val="single" w:sz="4" w:space="0" w:color="000000"/>
            </w:tcBorders>
            <w:shd w:val="clear" w:color="auto" w:fill="FFFFFF"/>
          </w:tcPr>
          <w:p w14:paraId="7F13398F" w14:textId="77777777" w:rsidR="003F6D17" w:rsidRPr="00F21FDF" w:rsidRDefault="003F6D17" w:rsidP="00450E37">
            <w:r w:rsidRPr="00F21FDF">
              <w:t xml:space="preserve">Палец рулевой в полиуретане </w:t>
            </w:r>
          </w:p>
        </w:tc>
        <w:tc>
          <w:tcPr>
            <w:tcW w:w="708" w:type="dxa"/>
            <w:tcBorders>
              <w:left w:val="single" w:sz="4" w:space="0" w:color="000000"/>
              <w:bottom w:val="single" w:sz="4" w:space="0" w:color="000000"/>
            </w:tcBorders>
            <w:shd w:val="clear" w:color="auto" w:fill="FFFFFF"/>
            <w:vAlign w:val="center"/>
          </w:tcPr>
          <w:p w14:paraId="1F941DC2"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10466A3B"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7866093C" w14:textId="77777777" w:rsidR="003F6D17" w:rsidRPr="00EA2C0F" w:rsidRDefault="003F6D17" w:rsidP="00450E37">
            <w:pPr>
              <w:jc w:val="center"/>
            </w:pPr>
            <w:r>
              <w:rPr>
                <w:rFonts w:ascii="Calibri" w:hAnsi="Calibri" w:cs="Calibri"/>
                <w:color w:val="000000"/>
                <w:sz w:val="22"/>
                <w:szCs w:val="22"/>
              </w:rPr>
              <w:t>574,00</w:t>
            </w:r>
          </w:p>
        </w:tc>
        <w:tc>
          <w:tcPr>
            <w:tcW w:w="1184" w:type="dxa"/>
            <w:tcBorders>
              <w:left w:val="single" w:sz="4" w:space="0" w:color="000000"/>
              <w:bottom w:val="single" w:sz="4" w:space="0" w:color="000000"/>
            </w:tcBorders>
            <w:shd w:val="clear" w:color="auto" w:fill="FFFFFF"/>
            <w:vAlign w:val="center"/>
          </w:tcPr>
          <w:p w14:paraId="7D7D3EA6" w14:textId="77777777" w:rsidR="003F6D17" w:rsidRPr="00EA2C0F" w:rsidRDefault="003F6D17" w:rsidP="00450E37">
            <w:pPr>
              <w:jc w:val="center"/>
            </w:pPr>
            <w:r>
              <w:rPr>
                <w:rFonts w:ascii="Calibri" w:hAnsi="Calibri" w:cs="Calibri"/>
                <w:color w:val="000000"/>
                <w:sz w:val="22"/>
                <w:szCs w:val="22"/>
              </w:rPr>
              <w:t>614,18</w:t>
            </w:r>
          </w:p>
        </w:tc>
        <w:tc>
          <w:tcPr>
            <w:tcW w:w="1135" w:type="dxa"/>
            <w:tcBorders>
              <w:left w:val="single" w:sz="4" w:space="0" w:color="000000"/>
              <w:bottom w:val="single" w:sz="4" w:space="0" w:color="000000"/>
            </w:tcBorders>
            <w:shd w:val="clear" w:color="auto" w:fill="FFFFFF"/>
            <w:vAlign w:val="center"/>
          </w:tcPr>
          <w:p w14:paraId="48D9703F" w14:textId="77777777" w:rsidR="003F6D17" w:rsidRPr="00EA2C0F" w:rsidRDefault="003F6D17" w:rsidP="00450E37">
            <w:pPr>
              <w:jc w:val="center"/>
            </w:pPr>
            <w:r>
              <w:rPr>
                <w:rFonts w:ascii="Calibri" w:hAnsi="Calibri" w:cs="Calibri"/>
                <w:color w:val="000000"/>
                <w:sz w:val="22"/>
                <w:szCs w:val="22"/>
              </w:rPr>
              <w:t>603,00</w:t>
            </w:r>
          </w:p>
        </w:tc>
        <w:tc>
          <w:tcPr>
            <w:tcW w:w="1139" w:type="dxa"/>
            <w:tcBorders>
              <w:left w:val="single" w:sz="4" w:space="0" w:color="000000"/>
              <w:bottom w:val="single" w:sz="4" w:space="0" w:color="000000"/>
            </w:tcBorders>
            <w:shd w:val="clear" w:color="auto" w:fill="FFFFFF"/>
            <w:vAlign w:val="center"/>
          </w:tcPr>
          <w:p w14:paraId="58B40A29" w14:textId="77777777" w:rsidR="003F6D17" w:rsidRPr="00EA2C0F" w:rsidRDefault="003F6D17" w:rsidP="00450E37">
            <w:pPr>
              <w:jc w:val="center"/>
            </w:pPr>
            <w:r>
              <w:rPr>
                <w:rFonts w:ascii="Calibri" w:hAnsi="Calibri" w:cs="Calibri"/>
                <w:color w:val="000000"/>
                <w:sz w:val="22"/>
                <w:szCs w:val="22"/>
              </w:rPr>
              <w:t>597,06</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DF6A89B" w14:textId="77777777" w:rsidR="003F6D17" w:rsidRPr="00EA2C0F" w:rsidRDefault="003F6D17" w:rsidP="00450E37">
            <w:pPr>
              <w:jc w:val="center"/>
            </w:pPr>
            <w:r>
              <w:rPr>
                <w:rFonts w:ascii="Calibri" w:hAnsi="Calibri" w:cs="Calibri"/>
                <w:color w:val="000000"/>
                <w:sz w:val="22"/>
                <w:szCs w:val="22"/>
              </w:rPr>
              <w:t>597,06</w:t>
            </w:r>
          </w:p>
        </w:tc>
      </w:tr>
      <w:tr w:rsidR="003F6D17" w:rsidRPr="00EA2C0F" w14:paraId="299DBCC8"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3448FB01"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56</w:t>
            </w:r>
          </w:p>
        </w:tc>
        <w:tc>
          <w:tcPr>
            <w:tcW w:w="6008" w:type="dxa"/>
            <w:tcBorders>
              <w:left w:val="single" w:sz="4" w:space="0" w:color="000000"/>
              <w:bottom w:val="single" w:sz="4" w:space="0" w:color="000000"/>
            </w:tcBorders>
            <w:shd w:val="clear" w:color="auto" w:fill="FFFFFF"/>
          </w:tcPr>
          <w:p w14:paraId="6ED2248F" w14:textId="77777777" w:rsidR="003F6D17" w:rsidRPr="00F21FDF" w:rsidRDefault="003F6D17" w:rsidP="00450E37">
            <w:r w:rsidRPr="00F21FDF">
              <w:t>Патрубки радиатора комплект из 3 (трех) БРТ</w:t>
            </w:r>
          </w:p>
        </w:tc>
        <w:tc>
          <w:tcPr>
            <w:tcW w:w="708" w:type="dxa"/>
            <w:tcBorders>
              <w:left w:val="single" w:sz="4" w:space="0" w:color="000000"/>
              <w:bottom w:val="single" w:sz="4" w:space="0" w:color="000000"/>
            </w:tcBorders>
            <w:shd w:val="clear" w:color="auto" w:fill="FFFFFF"/>
            <w:vAlign w:val="center"/>
          </w:tcPr>
          <w:p w14:paraId="0ED181EE"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1672443B"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8B04AD3" w14:textId="77777777" w:rsidR="003F6D17" w:rsidRPr="00EA2C0F" w:rsidRDefault="003F6D17" w:rsidP="00450E37">
            <w:pPr>
              <w:jc w:val="center"/>
            </w:pPr>
            <w:r>
              <w:rPr>
                <w:rFonts w:ascii="Calibri" w:hAnsi="Calibri" w:cs="Calibri"/>
                <w:color w:val="000000"/>
                <w:sz w:val="22"/>
                <w:szCs w:val="22"/>
              </w:rPr>
              <w:t>1 260,00</w:t>
            </w:r>
          </w:p>
        </w:tc>
        <w:tc>
          <w:tcPr>
            <w:tcW w:w="1184" w:type="dxa"/>
            <w:tcBorders>
              <w:left w:val="single" w:sz="4" w:space="0" w:color="000000"/>
              <w:bottom w:val="single" w:sz="4" w:space="0" w:color="000000"/>
            </w:tcBorders>
            <w:shd w:val="clear" w:color="auto" w:fill="FFFFFF"/>
            <w:vAlign w:val="center"/>
          </w:tcPr>
          <w:p w14:paraId="5E334DC1" w14:textId="77777777" w:rsidR="003F6D17" w:rsidRPr="00EA2C0F" w:rsidRDefault="003F6D17" w:rsidP="00450E37">
            <w:pPr>
              <w:jc w:val="center"/>
            </w:pPr>
            <w:r>
              <w:rPr>
                <w:rFonts w:ascii="Calibri" w:hAnsi="Calibri" w:cs="Calibri"/>
                <w:color w:val="000000"/>
                <w:sz w:val="22"/>
                <w:szCs w:val="22"/>
              </w:rPr>
              <w:t>1 348,20</w:t>
            </w:r>
          </w:p>
        </w:tc>
        <w:tc>
          <w:tcPr>
            <w:tcW w:w="1135" w:type="dxa"/>
            <w:tcBorders>
              <w:left w:val="single" w:sz="4" w:space="0" w:color="000000"/>
              <w:bottom w:val="single" w:sz="4" w:space="0" w:color="000000"/>
            </w:tcBorders>
            <w:shd w:val="clear" w:color="auto" w:fill="FFFFFF"/>
            <w:vAlign w:val="center"/>
          </w:tcPr>
          <w:p w14:paraId="713ABB6E" w14:textId="77777777" w:rsidR="003F6D17" w:rsidRPr="00EA2C0F" w:rsidRDefault="003F6D17" w:rsidP="00450E37">
            <w:pPr>
              <w:jc w:val="center"/>
            </w:pPr>
            <w:r>
              <w:rPr>
                <w:rFonts w:ascii="Calibri" w:hAnsi="Calibri" w:cs="Calibri"/>
                <w:color w:val="000000"/>
                <w:sz w:val="22"/>
                <w:szCs w:val="22"/>
              </w:rPr>
              <w:t>1 324,00</w:t>
            </w:r>
          </w:p>
        </w:tc>
        <w:tc>
          <w:tcPr>
            <w:tcW w:w="1139" w:type="dxa"/>
            <w:tcBorders>
              <w:left w:val="single" w:sz="4" w:space="0" w:color="000000"/>
              <w:bottom w:val="single" w:sz="4" w:space="0" w:color="000000"/>
            </w:tcBorders>
            <w:shd w:val="clear" w:color="auto" w:fill="FFFFFF"/>
            <w:vAlign w:val="center"/>
          </w:tcPr>
          <w:p w14:paraId="75354E63" w14:textId="77777777" w:rsidR="003F6D17" w:rsidRPr="00EA2C0F" w:rsidRDefault="003F6D17" w:rsidP="00450E37">
            <w:pPr>
              <w:jc w:val="center"/>
            </w:pPr>
            <w:r>
              <w:rPr>
                <w:rFonts w:ascii="Calibri" w:hAnsi="Calibri" w:cs="Calibri"/>
                <w:color w:val="000000"/>
                <w:sz w:val="22"/>
                <w:szCs w:val="22"/>
              </w:rPr>
              <w:t>1 310,73</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90D2DAB" w14:textId="77777777" w:rsidR="003F6D17" w:rsidRPr="00EA2C0F" w:rsidRDefault="003F6D17" w:rsidP="00450E37">
            <w:pPr>
              <w:jc w:val="center"/>
            </w:pPr>
            <w:r>
              <w:rPr>
                <w:rFonts w:ascii="Calibri" w:hAnsi="Calibri" w:cs="Calibri"/>
                <w:color w:val="000000"/>
                <w:sz w:val="22"/>
                <w:szCs w:val="22"/>
              </w:rPr>
              <w:t>1 310,73</w:t>
            </w:r>
          </w:p>
        </w:tc>
      </w:tr>
      <w:tr w:rsidR="003F6D17" w:rsidRPr="00EA2C0F" w14:paraId="099BBA20"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23601F52"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57</w:t>
            </w:r>
          </w:p>
        </w:tc>
        <w:tc>
          <w:tcPr>
            <w:tcW w:w="6008" w:type="dxa"/>
            <w:tcBorders>
              <w:left w:val="single" w:sz="4" w:space="0" w:color="000000"/>
              <w:bottom w:val="single" w:sz="4" w:space="0" w:color="000000"/>
            </w:tcBorders>
            <w:shd w:val="clear" w:color="auto" w:fill="FFFFFF"/>
          </w:tcPr>
          <w:p w14:paraId="399E5E63" w14:textId="77777777" w:rsidR="003F6D17" w:rsidRPr="00F21FDF" w:rsidRDefault="003F6D17" w:rsidP="00450E37">
            <w:r w:rsidRPr="00F21FDF">
              <w:t xml:space="preserve">Пневмогидравлический усилитель в сборе </w:t>
            </w:r>
          </w:p>
        </w:tc>
        <w:tc>
          <w:tcPr>
            <w:tcW w:w="708" w:type="dxa"/>
            <w:tcBorders>
              <w:left w:val="single" w:sz="4" w:space="0" w:color="000000"/>
              <w:bottom w:val="single" w:sz="4" w:space="0" w:color="000000"/>
            </w:tcBorders>
            <w:shd w:val="clear" w:color="auto" w:fill="FFFFFF"/>
            <w:vAlign w:val="center"/>
          </w:tcPr>
          <w:p w14:paraId="0B97CE64"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59D57E4F"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6E5B8E70" w14:textId="77777777" w:rsidR="003F6D17" w:rsidRPr="00EA2C0F" w:rsidRDefault="003F6D17" w:rsidP="00450E37">
            <w:pPr>
              <w:jc w:val="center"/>
            </w:pPr>
            <w:r>
              <w:rPr>
                <w:rFonts w:ascii="Calibri" w:hAnsi="Calibri" w:cs="Calibri"/>
                <w:color w:val="000000"/>
                <w:sz w:val="22"/>
                <w:szCs w:val="22"/>
              </w:rPr>
              <w:t>16 500,00</w:t>
            </w:r>
          </w:p>
        </w:tc>
        <w:tc>
          <w:tcPr>
            <w:tcW w:w="1184" w:type="dxa"/>
            <w:tcBorders>
              <w:left w:val="single" w:sz="4" w:space="0" w:color="000000"/>
              <w:bottom w:val="single" w:sz="4" w:space="0" w:color="000000"/>
            </w:tcBorders>
            <w:shd w:val="clear" w:color="auto" w:fill="FFFFFF"/>
            <w:vAlign w:val="center"/>
          </w:tcPr>
          <w:p w14:paraId="4974548D" w14:textId="77777777" w:rsidR="003F6D17" w:rsidRPr="00EA2C0F" w:rsidRDefault="003F6D17" w:rsidP="00450E37">
            <w:pPr>
              <w:jc w:val="center"/>
            </w:pPr>
            <w:r>
              <w:rPr>
                <w:rFonts w:ascii="Calibri" w:hAnsi="Calibri" w:cs="Calibri"/>
                <w:color w:val="000000"/>
                <w:sz w:val="22"/>
                <w:szCs w:val="22"/>
              </w:rPr>
              <w:t>17 655,00</w:t>
            </w:r>
          </w:p>
        </w:tc>
        <w:tc>
          <w:tcPr>
            <w:tcW w:w="1135" w:type="dxa"/>
            <w:tcBorders>
              <w:left w:val="single" w:sz="4" w:space="0" w:color="000000"/>
              <w:bottom w:val="single" w:sz="4" w:space="0" w:color="000000"/>
            </w:tcBorders>
            <w:shd w:val="clear" w:color="auto" w:fill="FFFFFF"/>
            <w:vAlign w:val="center"/>
          </w:tcPr>
          <w:p w14:paraId="0EDC746D" w14:textId="77777777" w:rsidR="003F6D17" w:rsidRPr="00EA2C0F" w:rsidRDefault="003F6D17" w:rsidP="00450E37">
            <w:pPr>
              <w:jc w:val="center"/>
            </w:pPr>
            <w:r>
              <w:rPr>
                <w:rFonts w:ascii="Calibri" w:hAnsi="Calibri" w:cs="Calibri"/>
                <w:color w:val="000000"/>
                <w:sz w:val="22"/>
                <w:szCs w:val="22"/>
              </w:rPr>
              <w:t>17 325,00</w:t>
            </w:r>
          </w:p>
        </w:tc>
        <w:tc>
          <w:tcPr>
            <w:tcW w:w="1139" w:type="dxa"/>
            <w:tcBorders>
              <w:left w:val="single" w:sz="4" w:space="0" w:color="000000"/>
              <w:bottom w:val="single" w:sz="4" w:space="0" w:color="000000"/>
            </w:tcBorders>
            <w:shd w:val="clear" w:color="auto" w:fill="FFFFFF"/>
            <w:vAlign w:val="center"/>
          </w:tcPr>
          <w:p w14:paraId="3A6B2CD9" w14:textId="77777777" w:rsidR="003F6D17" w:rsidRPr="00EA2C0F" w:rsidRDefault="003F6D17" w:rsidP="00450E37">
            <w:pPr>
              <w:jc w:val="center"/>
            </w:pPr>
            <w:r>
              <w:rPr>
                <w:rFonts w:ascii="Calibri" w:hAnsi="Calibri" w:cs="Calibri"/>
                <w:color w:val="000000"/>
                <w:sz w:val="22"/>
                <w:szCs w:val="22"/>
              </w:rPr>
              <w:t>17 160,00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3CA463F6" w14:textId="77777777" w:rsidR="003F6D17" w:rsidRPr="00EA2C0F" w:rsidRDefault="003F6D17" w:rsidP="00450E37">
            <w:pPr>
              <w:jc w:val="center"/>
            </w:pPr>
            <w:r>
              <w:rPr>
                <w:rFonts w:ascii="Calibri" w:hAnsi="Calibri" w:cs="Calibri"/>
                <w:color w:val="000000"/>
                <w:sz w:val="22"/>
                <w:szCs w:val="22"/>
              </w:rPr>
              <w:t>17 160,00</w:t>
            </w:r>
          </w:p>
        </w:tc>
      </w:tr>
      <w:tr w:rsidR="003F6D17" w:rsidRPr="00EA2C0F" w14:paraId="3F3655A0"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3640045D"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58</w:t>
            </w:r>
          </w:p>
        </w:tc>
        <w:tc>
          <w:tcPr>
            <w:tcW w:w="6008" w:type="dxa"/>
            <w:tcBorders>
              <w:left w:val="single" w:sz="4" w:space="0" w:color="000000"/>
              <w:bottom w:val="single" w:sz="4" w:space="0" w:color="000000"/>
            </w:tcBorders>
            <w:shd w:val="clear" w:color="auto" w:fill="FFFFFF"/>
          </w:tcPr>
          <w:p w14:paraId="50F43A1A" w14:textId="77777777" w:rsidR="003F6D17" w:rsidRPr="00F21FDF" w:rsidRDefault="003F6D17" w:rsidP="00450E37">
            <w:r w:rsidRPr="00F21FDF">
              <w:t>Радиатор основной 65115,65116, 65117 (3-х рядный) медный</w:t>
            </w:r>
          </w:p>
        </w:tc>
        <w:tc>
          <w:tcPr>
            <w:tcW w:w="708" w:type="dxa"/>
            <w:tcBorders>
              <w:left w:val="single" w:sz="4" w:space="0" w:color="000000"/>
              <w:bottom w:val="single" w:sz="4" w:space="0" w:color="000000"/>
            </w:tcBorders>
            <w:shd w:val="clear" w:color="auto" w:fill="FFFFFF"/>
            <w:vAlign w:val="center"/>
          </w:tcPr>
          <w:p w14:paraId="4465DAE0"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128A9EA4"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6AF4B631" w14:textId="77777777" w:rsidR="003F6D17" w:rsidRPr="00EA2C0F" w:rsidRDefault="003F6D17" w:rsidP="00450E37">
            <w:pPr>
              <w:jc w:val="center"/>
            </w:pPr>
            <w:r>
              <w:rPr>
                <w:rFonts w:ascii="Calibri" w:hAnsi="Calibri" w:cs="Calibri"/>
                <w:color w:val="000000"/>
                <w:sz w:val="22"/>
                <w:szCs w:val="22"/>
              </w:rPr>
              <w:t>60 694,00</w:t>
            </w:r>
          </w:p>
        </w:tc>
        <w:tc>
          <w:tcPr>
            <w:tcW w:w="1184" w:type="dxa"/>
            <w:tcBorders>
              <w:left w:val="single" w:sz="4" w:space="0" w:color="000000"/>
              <w:bottom w:val="single" w:sz="4" w:space="0" w:color="000000"/>
            </w:tcBorders>
            <w:shd w:val="clear" w:color="auto" w:fill="FFFFFF"/>
            <w:vAlign w:val="center"/>
          </w:tcPr>
          <w:p w14:paraId="48FE73FB" w14:textId="77777777" w:rsidR="003F6D17" w:rsidRPr="00EA2C0F" w:rsidRDefault="003F6D17" w:rsidP="00450E37">
            <w:pPr>
              <w:jc w:val="center"/>
            </w:pPr>
            <w:r>
              <w:rPr>
                <w:rFonts w:ascii="Calibri" w:hAnsi="Calibri" w:cs="Calibri"/>
                <w:color w:val="000000"/>
                <w:sz w:val="22"/>
                <w:szCs w:val="22"/>
              </w:rPr>
              <w:t>64 942,58</w:t>
            </w:r>
          </w:p>
        </w:tc>
        <w:tc>
          <w:tcPr>
            <w:tcW w:w="1135" w:type="dxa"/>
            <w:tcBorders>
              <w:left w:val="single" w:sz="4" w:space="0" w:color="000000"/>
              <w:bottom w:val="single" w:sz="4" w:space="0" w:color="000000"/>
            </w:tcBorders>
            <w:shd w:val="clear" w:color="auto" w:fill="FFFFFF"/>
            <w:vAlign w:val="center"/>
          </w:tcPr>
          <w:p w14:paraId="64B43986" w14:textId="77777777" w:rsidR="003F6D17" w:rsidRPr="00EA2C0F" w:rsidRDefault="003F6D17" w:rsidP="00450E37">
            <w:pPr>
              <w:jc w:val="center"/>
            </w:pPr>
            <w:r>
              <w:rPr>
                <w:rFonts w:ascii="Calibri" w:hAnsi="Calibri" w:cs="Calibri"/>
                <w:color w:val="000000"/>
                <w:sz w:val="22"/>
                <w:szCs w:val="22"/>
              </w:rPr>
              <w:t>63 729,00</w:t>
            </w:r>
          </w:p>
        </w:tc>
        <w:tc>
          <w:tcPr>
            <w:tcW w:w="1139" w:type="dxa"/>
            <w:tcBorders>
              <w:left w:val="single" w:sz="4" w:space="0" w:color="000000"/>
              <w:bottom w:val="single" w:sz="4" w:space="0" w:color="000000"/>
            </w:tcBorders>
            <w:shd w:val="clear" w:color="auto" w:fill="FFFFFF"/>
            <w:vAlign w:val="center"/>
          </w:tcPr>
          <w:p w14:paraId="710FC59C" w14:textId="77777777" w:rsidR="003F6D17" w:rsidRPr="00EA2C0F" w:rsidRDefault="003F6D17" w:rsidP="00450E37">
            <w:pPr>
              <w:jc w:val="center"/>
            </w:pPr>
            <w:r>
              <w:rPr>
                <w:rFonts w:ascii="Calibri" w:hAnsi="Calibri" w:cs="Calibri"/>
                <w:color w:val="000000"/>
                <w:sz w:val="22"/>
                <w:szCs w:val="22"/>
              </w:rPr>
              <w:t>63 121,86</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51CDC26" w14:textId="77777777" w:rsidR="003F6D17" w:rsidRPr="00EA2C0F" w:rsidRDefault="003F6D17" w:rsidP="00450E37">
            <w:pPr>
              <w:jc w:val="center"/>
            </w:pPr>
            <w:r>
              <w:rPr>
                <w:rFonts w:ascii="Calibri" w:hAnsi="Calibri" w:cs="Calibri"/>
                <w:color w:val="000000"/>
                <w:sz w:val="22"/>
                <w:szCs w:val="22"/>
              </w:rPr>
              <w:t>63 121,86</w:t>
            </w:r>
          </w:p>
        </w:tc>
      </w:tr>
      <w:tr w:rsidR="003F6D17" w:rsidRPr="00EA2C0F" w14:paraId="5203D761"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227FC154"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59</w:t>
            </w:r>
          </w:p>
        </w:tc>
        <w:tc>
          <w:tcPr>
            <w:tcW w:w="6008" w:type="dxa"/>
            <w:tcBorders>
              <w:left w:val="single" w:sz="4" w:space="0" w:color="000000"/>
              <w:bottom w:val="single" w:sz="4" w:space="0" w:color="000000"/>
            </w:tcBorders>
            <w:shd w:val="clear" w:color="auto" w:fill="FFFFFF"/>
          </w:tcPr>
          <w:p w14:paraId="1A288411" w14:textId="77777777" w:rsidR="003F6D17" w:rsidRPr="00F21FDF" w:rsidRDefault="003F6D17" w:rsidP="00450E37">
            <w:r w:rsidRPr="00F21FDF">
              <w:t>Радиатор основной 5320 медный</w:t>
            </w:r>
          </w:p>
        </w:tc>
        <w:tc>
          <w:tcPr>
            <w:tcW w:w="708" w:type="dxa"/>
            <w:tcBorders>
              <w:left w:val="single" w:sz="4" w:space="0" w:color="000000"/>
              <w:bottom w:val="single" w:sz="4" w:space="0" w:color="000000"/>
            </w:tcBorders>
            <w:shd w:val="clear" w:color="auto" w:fill="FFFFFF"/>
            <w:vAlign w:val="center"/>
          </w:tcPr>
          <w:p w14:paraId="1F5F3DC5"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23D16DE2"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4713D3C" w14:textId="77777777" w:rsidR="003F6D17" w:rsidRPr="00EA2C0F" w:rsidRDefault="003F6D17" w:rsidP="00450E37">
            <w:pPr>
              <w:jc w:val="center"/>
            </w:pPr>
            <w:r>
              <w:rPr>
                <w:rFonts w:ascii="Calibri" w:hAnsi="Calibri" w:cs="Calibri"/>
                <w:color w:val="000000"/>
                <w:sz w:val="22"/>
                <w:szCs w:val="22"/>
              </w:rPr>
              <w:t>36 450,00</w:t>
            </w:r>
          </w:p>
        </w:tc>
        <w:tc>
          <w:tcPr>
            <w:tcW w:w="1184" w:type="dxa"/>
            <w:tcBorders>
              <w:left w:val="single" w:sz="4" w:space="0" w:color="000000"/>
              <w:bottom w:val="single" w:sz="4" w:space="0" w:color="000000"/>
            </w:tcBorders>
            <w:shd w:val="clear" w:color="auto" w:fill="FFFFFF"/>
            <w:vAlign w:val="center"/>
          </w:tcPr>
          <w:p w14:paraId="7747013B" w14:textId="77777777" w:rsidR="003F6D17" w:rsidRPr="00EA2C0F" w:rsidRDefault="003F6D17" w:rsidP="00450E37">
            <w:pPr>
              <w:jc w:val="center"/>
            </w:pPr>
            <w:r>
              <w:rPr>
                <w:rFonts w:ascii="Calibri" w:hAnsi="Calibri" w:cs="Calibri"/>
                <w:color w:val="000000"/>
                <w:sz w:val="22"/>
                <w:szCs w:val="22"/>
              </w:rPr>
              <w:t>39 001,50</w:t>
            </w:r>
          </w:p>
        </w:tc>
        <w:tc>
          <w:tcPr>
            <w:tcW w:w="1135" w:type="dxa"/>
            <w:tcBorders>
              <w:left w:val="single" w:sz="4" w:space="0" w:color="000000"/>
              <w:bottom w:val="single" w:sz="4" w:space="0" w:color="000000"/>
            </w:tcBorders>
            <w:shd w:val="clear" w:color="auto" w:fill="FFFFFF"/>
            <w:vAlign w:val="center"/>
          </w:tcPr>
          <w:p w14:paraId="7A073DD9" w14:textId="77777777" w:rsidR="003F6D17" w:rsidRPr="00EA2C0F" w:rsidRDefault="003F6D17" w:rsidP="00450E37">
            <w:pPr>
              <w:jc w:val="center"/>
            </w:pPr>
            <w:r>
              <w:rPr>
                <w:rFonts w:ascii="Calibri" w:hAnsi="Calibri" w:cs="Calibri"/>
                <w:color w:val="000000"/>
                <w:sz w:val="22"/>
                <w:szCs w:val="22"/>
              </w:rPr>
              <w:t>38 273,00</w:t>
            </w:r>
          </w:p>
        </w:tc>
        <w:tc>
          <w:tcPr>
            <w:tcW w:w="1139" w:type="dxa"/>
            <w:tcBorders>
              <w:left w:val="single" w:sz="4" w:space="0" w:color="000000"/>
              <w:bottom w:val="single" w:sz="4" w:space="0" w:color="000000"/>
            </w:tcBorders>
            <w:shd w:val="clear" w:color="auto" w:fill="FFFFFF"/>
            <w:vAlign w:val="center"/>
          </w:tcPr>
          <w:p w14:paraId="02DCB322" w14:textId="77777777" w:rsidR="003F6D17" w:rsidRPr="00EA2C0F" w:rsidRDefault="003F6D17" w:rsidP="00450E37">
            <w:pPr>
              <w:jc w:val="center"/>
            </w:pPr>
            <w:r>
              <w:rPr>
                <w:rFonts w:ascii="Calibri" w:hAnsi="Calibri" w:cs="Calibri"/>
                <w:color w:val="000000"/>
                <w:sz w:val="22"/>
                <w:szCs w:val="22"/>
              </w:rPr>
              <w:t>37 908,17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67D0D838" w14:textId="77777777" w:rsidR="003F6D17" w:rsidRPr="00EA2C0F" w:rsidRDefault="003F6D17" w:rsidP="00450E37">
            <w:pPr>
              <w:jc w:val="center"/>
            </w:pPr>
            <w:r>
              <w:rPr>
                <w:rFonts w:ascii="Calibri" w:hAnsi="Calibri" w:cs="Calibri"/>
                <w:color w:val="000000"/>
                <w:sz w:val="22"/>
                <w:szCs w:val="22"/>
              </w:rPr>
              <w:t>37 908,17</w:t>
            </w:r>
          </w:p>
        </w:tc>
      </w:tr>
      <w:tr w:rsidR="003F6D17" w:rsidRPr="00EA2C0F" w14:paraId="6C8089B5"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786A7874"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60</w:t>
            </w:r>
          </w:p>
        </w:tc>
        <w:tc>
          <w:tcPr>
            <w:tcW w:w="6008" w:type="dxa"/>
            <w:tcBorders>
              <w:left w:val="single" w:sz="4" w:space="0" w:color="000000"/>
              <w:bottom w:val="single" w:sz="4" w:space="0" w:color="000000"/>
            </w:tcBorders>
            <w:shd w:val="clear" w:color="auto" w:fill="FFFFFF"/>
          </w:tcPr>
          <w:p w14:paraId="279C00A4" w14:textId="77777777" w:rsidR="003F6D17" w:rsidRPr="00F21FDF" w:rsidRDefault="003F6D17" w:rsidP="00450E37">
            <w:proofErr w:type="gramStart"/>
            <w:r w:rsidRPr="00F21FDF">
              <w:t>Реле</w:t>
            </w:r>
            <w:proofErr w:type="gramEnd"/>
            <w:r w:rsidRPr="00F21FDF">
              <w:t xml:space="preserve"> втягивающее стартера </w:t>
            </w:r>
          </w:p>
        </w:tc>
        <w:tc>
          <w:tcPr>
            <w:tcW w:w="708" w:type="dxa"/>
            <w:tcBorders>
              <w:left w:val="single" w:sz="4" w:space="0" w:color="000000"/>
              <w:bottom w:val="single" w:sz="4" w:space="0" w:color="000000"/>
            </w:tcBorders>
            <w:shd w:val="clear" w:color="auto" w:fill="FFFFFF"/>
            <w:vAlign w:val="center"/>
          </w:tcPr>
          <w:p w14:paraId="26D148DB"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45E4B2A7"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71A69A3D" w14:textId="77777777" w:rsidR="003F6D17" w:rsidRPr="00EA2C0F" w:rsidRDefault="003F6D17" w:rsidP="00450E37">
            <w:pPr>
              <w:jc w:val="center"/>
            </w:pPr>
            <w:r>
              <w:rPr>
                <w:rFonts w:ascii="Calibri" w:hAnsi="Calibri" w:cs="Calibri"/>
                <w:color w:val="000000"/>
                <w:sz w:val="22"/>
                <w:szCs w:val="22"/>
              </w:rPr>
              <w:t>5 028,00</w:t>
            </w:r>
          </w:p>
        </w:tc>
        <w:tc>
          <w:tcPr>
            <w:tcW w:w="1184" w:type="dxa"/>
            <w:tcBorders>
              <w:left w:val="single" w:sz="4" w:space="0" w:color="000000"/>
              <w:bottom w:val="single" w:sz="4" w:space="0" w:color="000000"/>
            </w:tcBorders>
            <w:shd w:val="clear" w:color="auto" w:fill="FFFFFF"/>
            <w:vAlign w:val="center"/>
          </w:tcPr>
          <w:p w14:paraId="1F7813BE" w14:textId="77777777" w:rsidR="003F6D17" w:rsidRPr="00EA2C0F" w:rsidRDefault="003F6D17" w:rsidP="00450E37">
            <w:pPr>
              <w:jc w:val="center"/>
            </w:pPr>
            <w:r>
              <w:rPr>
                <w:rFonts w:ascii="Calibri" w:hAnsi="Calibri" w:cs="Calibri"/>
                <w:color w:val="000000"/>
                <w:sz w:val="22"/>
                <w:szCs w:val="22"/>
              </w:rPr>
              <w:t>5 379,96</w:t>
            </w:r>
          </w:p>
        </w:tc>
        <w:tc>
          <w:tcPr>
            <w:tcW w:w="1135" w:type="dxa"/>
            <w:tcBorders>
              <w:left w:val="single" w:sz="4" w:space="0" w:color="000000"/>
              <w:bottom w:val="single" w:sz="4" w:space="0" w:color="000000"/>
            </w:tcBorders>
            <w:shd w:val="clear" w:color="auto" w:fill="FFFFFF"/>
            <w:vAlign w:val="center"/>
          </w:tcPr>
          <w:p w14:paraId="5C9A23FB" w14:textId="77777777" w:rsidR="003F6D17" w:rsidRPr="00EA2C0F" w:rsidRDefault="003F6D17" w:rsidP="00450E37">
            <w:pPr>
              <w:jc w:val="center"/>
            </w:pPr>
            <w:r>
              <w:rPr>
                <w:rFonts w:ascii="Calibri" w:hAnsi="Calibri" w:cs="Calibri"/>
                <w:color w:val="000000"/>
                <w:sz w:val="22"/>
                <w:szCs w:val="22"/>
              </w:rPr>
              <w:t>5 280,00</w:t>
            </w:r>
          </w:p>
        </w:tc>
        <w:tc>
          <w:tcPr>
            <w:tcW w:w="1139" w:type="dxa"/>
            <w:tcBorders>
              <w:left w:val="single" w:sz="4" w:space="0" w:color="000000"/>
              <w:bottom w:val="single" w:sz="4" w:space="0" w:color="000000"/>
            </w:tcBorders>
            <w:shd w:val="clear" w:color="auto" w:fill="FFFFFF"/>
            <w:vAlign w:val="center"/>
          </w:tcPr>
          <w:p w14:paraId="20634AB9" w14:textId="77777777" w:rsidR="003F6D17" w:rsidRPr="00EA2C0F" w:rsidRDefault="003F6D17" w:rsidP="00450E37">
            <w:pPr>
              <w:jc w:val="center"/>
            </w:pPr>
            <w:r>
              <w:rPr>
                <w:rFonts w:ascii="Calibri" w:hAnsi="Calibri" w:cs="Calibri"/>
                <w:color w:val="000000"/>
                <w:sz w:val="22"/>
                <w:szCs w:val="22"/>
              </w:rPr>
              <w:t>5 229,32</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C365C52" w14:textId="77777777" w:rsidR="003F6D17" w:rsidRPr="00EA2C0F" w:rsidRDefault="003F6D17" w:rsidP="00450E37">
            <w:pPr>
              <w:jc w:val="center"/>
            </w:pPr>
            <w:r>
              <w:rPr>
                <w:rFonts w:ascii="Calibri" w:hAnsi="Calibri" w:cs="Calibri"/>
                <w:color w:val="000000"/>
                <w:sz w:val="22"/>
                <w:szCs w:val="22"/>
              </w:rPr>
              <w:t>5 229,32</w:t>
            </w:r>
          </w:p>
        </w:tc>
      </w:tr>
      <w:tr w:rsidR="003F6D17" w:rsidRPr="00EA2C0F" w14:paraId="43D0752F"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1A2FCF61"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61</w:t>
            </w:r>
          </w:p>
        </w:tc>
        <w:tc>
          <w:tcPr>
            <w:tcW w:w="6008" w:type="dxa"/>
            <w:tcBorders>
              <w:left w:val="single" w:sz="4" w:space="0" w:color="000000"/>
              <w:bottom w:val="single" w:sz="4" w:space="0" w:color="000000"/>
            </w:tcBorders>
            <w:shd w:val="clear" w:color="auto" w:fill="FFFFFF"/>
          </w:tcPr>
          <w:p w14:paraId="373381FF" w14:textId="77777777" w:rsidR="003F6D17" w:rsidRPr="00F21FDF" w:rsidRDefault="003F6D17" w:rsidP="00450E37">
            <w:r w:rsidRPr="00F21FDF">
              <w:t>Ремень вентилятора 1320 зубчатый</w:t>
            </w:r>
          </w:p>
        </w:tc>
        <w:tc>
          <w:tcPr>
            <w:tcW w:w="708" w:type="dxa"/>
            <w:tcBorders>
              <w:left w:val="single" w:sz="4" w:space="0" w:color="000000"/>
              <w:bottom w:val="single" w:sz="4" w:space="0" w:color="000000"/>
            </w:tcBorders>
            <w:shd w:val="clear" w:color="auto" w:fill="FFFFFF"/>
            <w:vAlign w:val="center"/>
          </w:tcPr>
          <w:p w14:paraId="4E0EF199"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2E574BE1"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6606D3A6" w14:textId="77777777" w:rsidR="003F6D17" w:rsidRPr="00EA2C0F" w:rsidRDefault="003F6D17" w:rsidP="00450E37">
            <w:pPr>
              <w:jc w:val="center"/>
            </w:pPr>
            <w:r>
              <w:rPr>
                <w:rFonts w:ascii="Calibri" w:hAnsi="Calibri" w:cs="Calibri"/>
                <w:color w:val="000000"/>
                <w:sz w:val="22"/>
                <w:szCs w:val="22"/>
              </w:rPr>
              <w:t>127,00</w:t>
            </w:r>
          </w:p>
        </w:tc>
        <w:tc>
          <w:tcPr>
            <w:tcW w:w="1184" w:type="dxa"/>
            <w:tcBorders>
              <w:left w:val="single" w:sz="4" w:space="0" w:color="000000"/>
              <w:bottom w:val="single" w:sz="4" w:space="0" w:color="000000"/>
            </w:tcBorders>
            <w:shd w:val="clear" w:color="auto" w:fill="FFFFFF"/>
            <w:vAlign w:val="center"/>
          </w:tcPr>
          <w:p w14:paraId="2EF26A23" w14:textId="77777777" w:rsidR="003F6D17" w:rsidRPr="00EA2C0F" w:rsidRDefault="003F6D17" w:rsidP="00450E37">
            <w:pPr>
              <w:jc w:val="center"/>
            </w:pPr>
            <w:r>
              <w:rPr>
                <w:rFonts w:ascii="Calibri" w:hAnsi="Calibri" w:cs="Calibri"/>
                <w:color w:val="000000"/>
                <w:sz w:val="22"/>
                <w:szCs w:val="22"/>
              </w:rPr>
              <w:t>135,89</w:t>
            </w:r>
          </w:p>
        </w:tc>
        <w:tc>
          <w:tcPr>
            <w:tcW w:w="1135" w:type="dxa"/>
            <w:tcBorders>
              <w:left w:val="single" w:sz="4" w:space="0" w:color="000000"/>
              <w:bottom w:val="single" w:sz="4" w:space="0" w:color="000000"/>
            </w:tcBorders>
            <w:shd w:val="clear" w:color="auto" w:fill="FFFFFF"/>
            <w:vAlign w:val="center"/>
          </w:tcPr>
          <w:p w14:paraId="24DE8A99" w14:textId="77777777" w:rsidR="003F6D17" w:rsidRPr="00EA2C0F" w:rsidRDefault="003F6D17" w:rsidP="00450E37">
            <w:pPr>
              <w:jc w:val="center"/>
            </w:pPr>
            <w:r>
              <w:rPr>
                <w:rFonts w:ascii="Calibri" w:hAnsi="Calibri" w:cs="Calibri"/>
                <w:color w:val="000000"/>
                <w:sz w:val="22"/>
                <w:szCs w:val="22"/>
              </w:rPr>
              <w:t>134,00</w:t>
            </w:r>
          </w:p>
        </w:tc>
        <w:tc>
          <w:tcPr>
            <w:tcW w:w="1139" w:type="dxa"/>
            <w:tcBorders>
              <w:left w:val="single" w:sz="4" w:space="0" w:color="000000"/>
              <w:bottom w:val="single" w:sz="4" w:space="0" w:color="000000"/>
            </w:tcBorders>
            <w:shd w:val="clear" w:color="auto" w:fill="FFFFFF"/>
            <w:vAlign w:val="center"/>
          </w:tcPr>
          <w:p w14:paraId="0877C6CF" w14:textId="77777777" w:rsidR="003F6D17" w:rsidRPr="00EA2C0F" w:rsidRDefault="003F6D17" w:rsidP="00450E37">
            <w:pPr>
              <w:jc w:val="center"/>
            </w:pPr>
            <w:r>
              <w:rPr>
                <w:rFonts w:ascii="Calibri" w:hAnsi="Calibri" w:cs="Calibri"/>
                <w:color w:val="000000"/>
                <w:sz w:val="22"/>
                <w:szCs w:val="22"/>
              </w:rPr>
              <w:t>132,30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7612A1A7" w14:textId="77777777" w:rsidR="003F6D17" w:rsidRPr="00EA2C0F" w:rsidRDefault="003F6D17" w:rsidP="00450E37">
            <w:pPr>
              <w:jc w:val="center"/>
            </w:pPr>
            <w:r>
              <w:rPr>
                <w:rFonts w:ascii="Calibri" w:hAnsi="Calibri" w:cs="Calibri"/>
                <w:color w:val="000000"/>
                <w:sz w:val="22"/>
                <w:szCs w:val="22"/>
              </w:rPr>
              <w:t>132,30</w:t>
            </w:r>
          </w:p>
        </w:tc>
      </w:tr>
      <w:tr w:rsidR="003F6D17" w:rsidRPr="00EA2C0F" w14:paraId="5E92FF56"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2F2C6D1C"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62</w:t>
            </w:r>
          </w:p>
        </w:tc>
        <w:tc>
          <w:tcPr>
            <w:tcW w:w="6008" w:type="dxa"/>
            <w:tcBorders>
              <w:left w:val="single" w:sz="4" w:space="0" w:color="000000"/>
              <w:bottom w:val="single" w:sz="4" w:space="0" w:color="000000"/>
            </w:tcBorders>
            <w:shd w:val="clear" w:color="auto" w:fill="FFFFFF"/>
          </w:tcPr>
          <w:p w14:paraId="56628743" w14:textId="77777777" w:rsidR="003F6D17" w:rsidRPr="00F21FDF" w:rsidRDefault="003F6D17" w:rsidP="00450E37">
            <w:r w:rsidRPr="00F21FDF">
              <w:t>Ремень вентилятора 1703 Евро - 2</w:t>
            </w:r>
          </w:p>
        </w:tc>
        <w:tc>
          <w:tcPr>
            <w:tcW w:w="708" w:type="dxa"/>
            <w:tcBorders>
              <w:left w:val="single" w:sz="4" w:space="0" w:color="000000"/>
              <w:bottom w:val="single" w:sz="4" w:space="0" w:color="000000"/>
            </w:tcBorders>
            <w:shd w:val="clear" w:color="auto" w:fill="FFFFFF"/>
            <w:vAlign w:val="center"/>
          </w:tcPr>
          <w:p w14:paraId="1CEC091B"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26261CA3"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1F256C2A" w14:textId="77777777" w:rsidR="003F6D17" w:rsidRPr="00EA2C0F" w:rsidRDefault="003F6D17" w:rsidP="00450E37">
            <w:pPr>
              <w:jc w:val="center"/>
            </w:pPr>
            <w:r>
              <w:rPr>
                <w:rFonts w:ascii="Calibri" w:hAnsi="Calibri" w:cs="Calibri"/>
                <w:color w:val="000000"/>
                <w:sz w:val="22"/>
                <w:szCs w:val="22"/>
              </w:rPr>
              <w:t>310,00</w:t>
            </w:r>
          </w:p>
        </w:tc>
        <w:tc>
          <w:tcPr>
            <w:tcW w:w="1184" w:type="dxa"/>
            <w:tcBorders>
              <w:left w:val="single" w:sz="4" w:space="0" w:color="000000"/>
              <w:bottom w:val="single" w:sz="4" w:space="0" w:color="000000"/>
            </w:tcBorders>
            <w:shd w:val="clear" w:color="auto" w:fill="FFFFFF"/>
            <w:vAlign w:val="center"/>
          </w:tcPr>
          <w:p w14:paraId="79B33DA7" w14:textId="77777777" w:rsidR="003F6D17" w:rsidRPr="00EA2C0F" w:rsidRDefault="003F6D17" w:rsidP="00450E37">
            <w:pPr>
              <w:jc w:val="center"/>
            </w:pPr>
            <w:r>
              <w:rPr>
                <w:rFonts w:ascii="Calibri" w:hAnsi="Calibri" w:cs="Calibri"/>
                <w:color w:val="000000"/>
                <w:sz w:val="22"/>
                <w:szCs w:val="22"/>
              </w:rPr>
              <w:t>331,70</w:t>
            </w:r>
          </w:p>
        </w:tc>
        <w:tc>
          <w:tcPr>
            <w:tcW w:w="1135" w:type="dxa"/>
            <w:tcBorders>
              <w:left w:val="single" w:sz="4" w:space="0" w:color="000000"/>
              <w:bottom w:val="single" w:sz="4" w:space="0" w:color="000000"/>
            </w:tcBorders>
            <w:shd w:val="clear" w:color="auto" w:fill="FFFFFF"/>
            <w:vAlign w:val="center"/>
          </w:tcPr>
          <w:p w14:paraId="6C512AEC" w14:textId="77777777" w:rsidR="003F6D17" w:rsidRPr="00EA2C0F" w:rsidRDefault="003F6D17" w:rsidP="00450E37">
            <w:pPr>
              <w:jc w:val="center"/>
            </w:pPr>
            <w:r>
              <w:rPr>
                <w:rFonts w:ascii="Calibri" w:hAnsi="Calibri" w:cs="Calibri"/>
                <w:color w:val="000000"/>
                <w:sz w:val="22"/>
                <w:szCs w:val="22"/>
              </w:rPr>
              <w:t>326,00</w:t>
            </w:r>
          </w:p>
        </w:tc>
        <w:tc>
          <w:tcPr>
            <w:tcW w:w="1139" w:type="dxa"/>
            <w:tcBorders>
              <w:left w:val="single" w:sz="4" w:space="0" w:color="000000"/>
              <w:bottom w:val="single" w:sz="4" w:space="0" w:color="000000"/>
            </w:tcBorders>
            <w:shd w:val="clear" w:color="auto" w:fill="FFFFFF"/>
            <w:vAlign w:val="center"/>
          </w:tcPr>
          <w:p w14:paraId="00E8984C" w14:textId="77777777" w:rsidR="003F6D17" w:rsidRPr="00EA2C0F" w:rsidRDefault="003F6D17" w:rsidP="00450E37">
            <w:pPr>
              <w:jc w:val="center"/>
            </w:pPr>
            <w:r>
              <w:rPr>
                <w:rFonts w:ascii="Calibri" w:hAnsi="Calibri" w:cs="Calibri"/>
                <w:color w:val="000000"/>
                <w:sz w:val="22"/>
                <w:szCs w:val="22"/>
              </w:rPr>
              <w:t>322,57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7627591F" w14:textId="77777777" w:rsidR="003F6D17" w:rsidRPr="00EA2C0F" w:rsidRDefault="003F6D17" w:rsidP="00450E37">
            <w:pPr>
              <w:jc w:val="center"/>
            </w:pPr>
            <w:r>
              <w:rPr>
                <w:rFonts w:ascii="Calibri" w:hAnsi="Calibri" w:cs="Calibri"/>
                <w:color w:val="000000"/>
                <w:sz w:val="22"/>
                <w:szCs w:val="22"/>
              </w:rPr>
              <w:t>322,57</w:t>
            </w:r>
          </w:p>
        </w:tc>
      </w:tr>
      <w:tr w:rsidR="003F6D17" w:rsidRPr="00EA2C0F" w14:paraId="78959541"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485A5C09"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63</w:t>
            </w:r>
          </w:p>
        </w:tc>
        <w:tc>
          <w:tcPr>
            <w:tcW w:w="6008" w:type="dxa"/>
            <w:tcBorders>
              <w:left w:val="single" w:sz="4" w:space="0" w:color="000000"/>
              <w:bottom w:val="single" w:sz="4" w:space="0" w:color="000000"/>
            </w:tcBorders>
            <w:shd w:val="clear" w:color="auto" w:fill="FFFFFF"/>
          </w:tcPr>
          <w:p w14:paraId="4D899E49" w14:textId="77777777" w:rsidR="003F6D17" w:rsidRPr="00F21FDF" w:rsidRDefault="003F6D17" w:rsidP="00450E37">
            <w:r w:rsidRPr="00F21FDF">
              <w:t xml:space="preserve">Рессорный лист № 1,2 задний 13т. </w:t>
            </w:r>
          </w:p>
        </w:tc>
        <w:tc>
          <w:tcPr>
            <w:tcW w:w="708" w:type="dxa"/>
            <w:tcBorders>
              <w:left w:val="single" w:sz="4" w:space="0" w:color="000000"/>
              <w:bottom w:val="single" w:sz="4" w:space="0" w:color="000000"/>
            </w:tcBorders>
            <w:shd w:val="clear" w:color="auto" w:fill="FFFFFF"/>
            <w:vAlign w:val="center"/>
          </w:tcPr>
          <w:p w14:paraId="338A2844"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5637990F"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2DF7C4EB" w14:textId="77777777" w:rsidR="003F6D17" w:rsidRPr="00EA2C0F" w:rsidRDefault="003F6D17" w:rsidP="00450E37">
            <w:pPr>
              <w:jc w:val="center"/>
            </w:pPr>
            <w:r>
              <w:rPr>
                <w:rFonts w:ascii="Calibri" w:hAnsi="Calibri" w:cs="Calibri"/>
                <w:color w:val="000000"/>
                <w:sz w:val="22"/>
                <w:szCs w:val="22"/>
              </w:rPr>
              <w:t>4 045,00</w:t>
            </w:r>
          </w:p>
        </w:tc>
        <w:tc>
          <w:tcPr>
            <w:tcW w:w="1184" w:type="dxa"/>
            <w:tcBorders>
              <w:left w:val="single" w:sz="4" w:space="0" w:color="000000"/>
              <w:bottom w:val="single" w:sz="4" w:space="0" w:color="000000"/>
            </w:tcBorders>
            <w:shd w:val="clear" w:color="auto" w:fill="FFFFFF"/>
            <w:vAlign w:val="center"/>
          </w:tcPr>
          <w:p w14:paraId="154A3780" w14:textId="77777777" w:rsidR="003F6D17" w:rsidRPr="00EA2C0F" w:rsidRDefault="003F6D17" w:rsidP="00450E37">
            <w:pPr>
              <w:jc w:val="center"/>
            </w:pPr>
            <w:r>
              <w:rPr>
                <w:rFonts w:ascii="Calibri" w:hAnsi="Calibri" w:cs="Calibri"/>
                <w:color w:val="000000"/>
                <w:sz w:val="22"/>
                <w:szCs w:val="22"/>
              </w:rPr>
              <w:t>4 328,15</w:t>
            </w:r>
          </w:p>
        </w:tc>
        <w:tc>
          <w:tcPr>
            <w:tcW w:w="1135" w:type="dxa"/>
            <w:tcBorders>
              <w:left w:val="single" w:sz="4" w:space="0" w:color="000000"/>
              <w:bottom w:val="single" w:sz="4" w:space="0" w:color="000000"/>
            </w:tcBorders>
            <w:shd w:val="clear" w:color="auto" w:fill="FFFFFF"/>
            <w:vAlign w:val="center"/>
          </w:tcPr>
          <w:p w14:paraId="5B3FF1F4" w14:textId="77777777" w:rsidR="003F6D17" w:rsidRPr="00EA2C0F" w:rsidRDefault="003F6D17" w:rsidP="00450E37">
            <w:pPr>
              <w:jc w:val="center"/>
            </w:pPr>
            <w:r>
              <w:rPr>
                <w:rFonts w:ascii="Calibri" w:hAnsi="Calibri" w:cs="Calibri"/>
                <w:color w:val="000000"/>
                <w:sz w:val="22"/>
                <w:szCs w:val="22"/>
              </w:rPr>
              <w:t>4 248,00</w:t>
            </w:r>
          </w:p>
        </w:tc>
        <w:tc>
          <w:tcPr>
            <w:tcW w:w="1139" w:type="dxa"/>
            <w:tcBorders>
              <w:left w:val="single" w:sz="4" w:space="0" w:color="000000"/>
              <w:bottom w:val="single" w:sz="4" w:space="0" w:color="000000"/>
            </w:tcBorders>
            <w:shd w:val="clear" w:color="auto" w:fill="FFFFFF"/>
            <w:vAlign w:val="center"/>
          </w:tcPr>
          <w:p w14:paraId="3F321048" w14:textId="77777777" w:rsidR="003F6D17" w:rsidRPr="00EA2C0F" w:rsidRDefault="003F6D17" w:rsidP="00450E37">
            <w:pPr>
              <w:jc w:val="center"/>
            </w:pPr>
            <w:r>
              <w:rPr>
                <w:rFonts w:ascii="Calibri" w:hAnsi="Calibri" w:cs="Calibri"/>
                <w:color w:val="000000"/>
                <w:sz w:val="22"/>
                <w:szCs w:val="22"/>
              </w:rPr>
              <w:t>4 207,05</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7EA7708C" w14:textId="77777777" w:rsidR="003F6D17" w:rsidRPr="00EA2C0F" w:rsidRDefault="003F6D17" w:rsidP="00450E37">
            <w:pPr>
              <w:jc w:val="center"/>
            </w:pPr>
            <w:r>
              <w:rPr>
                <w:rFonts w:ascii="Calibri" w:hAnsi="Calibri" w:cs="Calibri"/>
                <w:color w:val="000000"/>
                <w:sz w:val="22"/>
                <w:szCs w:val="22"/>
              </w:rPr>
              <w:t>4 207,05</w:t>
            </w:r>
          </w:p>
        </w:tc>
      </w:tr>
      <w:tr w:rsidR="003F6D17" w:rsidRPr="00EA2C0F" w14:paraId="71376D5A"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1D8BDC1F"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64</w:t>
            </w:r>
          </w:p>
        </w:tc>
        <w:tc>
          <w:tcPr>
            <w:tcW w:w="6008" w:type="dxa"/>
            <w:tcBorders>
              <w:left w:val="single" w:sz="4" w:space="0" w:color="000000"/>
              <w:bottom w:val="single" w:sz="4" w:space="0" w:color="000000"/>
            </w:tcBorders>
            <w:shd w:val="clear" w:color="auto" w:fill="FFFFFF"/>
          </w:tcPr>
          <w:p w14:paraId="19884E55" w14:textId="77777777" w:rsidR="003F6D17" w:rsidRPr="00F21FDF" w:rsidRDefault="003F6D17" w:rsidP="00450E37">
            <w:r w:rsidRPr="00F21FDF">
              <w:t>Рессорный лист № 3 задний 13т.м</w:t>
            </w:r>
          </w:p>
        </w:tc>
        <w:tc>
          <w:tcPr>
            <w:tcW w:w="708" w:type="dxa"/>
            <w:tcBorders>
              <w:left w:val="single" w:sz="4" w:space="0" w:color="000000"/>
              <w:bottom w:val="single" w:sz="4" w:space="0" w:color="000000"/>
            </w:tcBorders>
            <w:shd w:val="clear" w:color="auto" w:fill="FFFFFF"/>
            <w:vAlign w:val="center"/>
          </w:tcPr>
          <w:p w14:paraId="1D31C7C8"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19CA0047"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7579553E" w14:textId="77777777" w:rsidR="003F6D17" w:rsidRPr="00EA2C0F" w:rsidRDefault="003F6D17" w:rsidP="00450E37">
            <w:pPr>
              <w:jc w:val="center"/>
            </w:pPr>
            <w:r>
              <w:rPr>
                <w:rFonts w:ascii="Calibri" w:hAnsi="Calibri" w:cs="Calibri"/>
                <w:color w:val="000000"/>
                <w:sz w:val="22"/>
                <w:szCs w:val="22"/>
              </w:rPr>
              <w:t>5 700,00</w:t>
            </w:r>
          </w:p>
        </w:tc>
        <w:tc>
          <w:tcPr>
            <w:tcW w:w="1184" w:type="dxa"/>
            <w:tcBorders>
              <w:left w:val="single" w:sz="4" w:space="0" w:color="000000"/>
              <w:bottom w:val="single" w:sz="4" w:space="0" w:color="000000"/>
            </w:tcBorders>
            <w:shd w:val="clear" w:color="auto" w:fill="FFFFFF"/>
            <w:vAlign w:val="center"/>
          </w:tcPr>
          <w:p w14:paraId="4AC8273B" w14:textId="77777777" w:rsidR="003F6D17" w:rsidRPr="00EA2C0F" w:rsidRDefault="003F6D17" w:rsidP="00450E37">
            <w:pPr>
              <w:jc w:val="center"/>
            </w:pPr>
            <w:r>
              <w:rPr>
                <w:rFonts w:ascii="Calibri" w:hAnsi="Calibri" w:cs="Calibri"/>
                <w:color w:val="000000"/>
                <w:sz w:val="22"/>
                <w:szCs w:val="22"/>
              </w:rPr>
              <w:t>6 099,00</w:t>
            </w:r>
          </w:p>
        </w:tc>
        <w:tc>
          <w:tcPr>
            <w:tcW w:w="1135" w:type="dxa"/>
            <w:tcBorders>
              <w:left w:val="single" w:sz="4" w:space="0" w:color="000000"/>
              <w:bottom w:val="single" w:sz="4" w:space="0" w:color="000000"/>
            </w:tcBorders>
            <w:shd w:val="clear" w:color="auto" w:fill="FFFFFF"/>
            <w:vAlign w:val="center"/>
          </w:tcPr>
          <w:p w14:paraId="7B95D813" w14:textId="77777777" w:rsidR="003F6D17" w:rsidRPr="00EA2C0F" w:rsidRDefault="003F6D17" w:rsidP="00450E37">
            <w:pPr>
              <w:jc w:val="center"/>
            </w:pPr>
            <w:r>
              <w:rPr>
                <w:rFonts w:ascii="Calibri" w:hAnsi="Calibri" w:cs="Calibri"/>
                <w:color w:val="000000"/>
                <w:sz w:val="22"/>
                <w:szCs w:val="22"/>
              </w:rPr>
              <w:t>5 985,00</w:t>
            </w:r>
          </w:p>
        </w:tc>
        <w:tc>
          <w:tcPr>
            <w:tcW w:w="1139" w:type="dxa"/>
            <w:tcBorders>
              <w:left w:val="single" w:sz="4" w:space="0" w:color="000000"/>
              <w:bottom w:val="single" w:sz="4" w:space="0" w:color="000000"/>
            </w:tcBorders>
            <w:shd w:val="clear" w:color="auto" w:fill="FFFFFF"/>
            <w:vAlign w:val="center"/>
          </w:tcPr>
          <w:p w14:paraId="3E8F4258" w14:textId="77777777" w:rsidR="003F6D17" w:rsidRPr="00EA2C0F" w:rsidRDefault="003F6D17" w:rsidP="00450E37">
            <w:pPr>
              <w:jc w:val="center"/>
            </w:pPr>
            <w:r>
              <w:rPr>
                <w:rFonts w:ascii="Calibri" w:hAnsi="Calibri" w:cs="Calibri"/>
                <w:color w:val="000000"/>
                <w:sz w:val="22"/>
                <w:szCs w:val="22"/>
              </w:rPr>
              <w:t>5 928,00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8F1041C" w14:textId="77777777" w:rsidR="003F6D17" w:rsidRPr="00EA2C0F" w:rsidRDefault="003F6D17" w:rsidP="00450E37">
            <w:pPr>
              <w:jc w:val="center"/>
            </w:pPr>
            <w:r>
              <w:rPr>
                <w:rFonts w:ascii="Calibri" w:hAnsi="Calibri" w:cs="Calibri"/>
                <w:color w:val="000000"/>
                <w:sz w:val="22"/>
                <w:szCs w:val="22"/>
              </w:rPr>
              <w:t>5 928,00</w:t>
            </w:r>
          </w:p>
        </w:tc>
      </w:tr>
      <w:tr w:rsidR="003F6D17" w:rsidRPr="00EA2C0F" w14:paraId="36CEE189"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766B04F6"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65</w:t>
            </w:r>
          </w:p>
        </w:tc>
        <w:tc>
          <w:tcPr>
            <w:tcW w:w="6008" w:type="dxa"/>
            <w:tcBorders>
              <w:left w:val="single" w:sz="4" w:space="0" w:color="000000"/>
              <w:bottom w:val="single" w:sz="4" w:space="0" w:color="000000"/>
            </w:tcBorders>
            <w:shd w:val="clear" w:color="auto" w:fill="FFFFFF"/>
          </w:tcPr>
          <w:p w14:paraId="02AA4788" w14:textId="77777777" w:rsidR="003F6D17" w:rsidRPr="00F21FDF" w:rsidRDefault="003F6D17" w:rsidP="00450E37">
            <w:r w:rsidRPr="00F21FDF">
              <w:t xml:space="preserve">Рессорный лист № 4 задний 20т. </w:t>
            </w:r>
          </w:p>
        </w:tc>
        <w:tc>
          <w:tcPr>
            <w:tcW w:w="708" w:type="dxa"/>
            <w:tcBorders>
              <w:left w:val="single" w:sz="4" w:space="0" w:color="000000"/>
              <w:bottom w:val="single" w:sz="4" w:space="0" w:color="000000"/>
            </w:tcBorders>
            <w:shd w:val="clear" w:color="auto" w:fill="FFFFFF"/>
            <w:vAlign w:val="center"/>
          </w:tcPr>
          <w:p w14:paraId="5986F11D"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28DCD508"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AE5692D" w14:textId="77777777" w:rsidR="003F6D17" w:rsidRPr="00EA2C0F" w:rsidRDefault="003F6D17" w:rsidP="00450E37">
            <w:pPr>
              <w:jc w:val="center"/>
            </w:pPr>
            <w:r>
              <w:rPr>
                <w:rFonts w:ascii="Calibri" w:hAnsi="Calibri" w:cs="Calibri"/>
                <w:color w:val="000000"/>
                <w:sz w:val="22"/>
                <w:szCs w:val="22"/>
              </w:rPr>
              <w:t>6 795,00</w:t>
            </w:r>
          </w:p>
        </w:tc>
        <w:tc>
          <w:tcPr>
            <w:tcW w:w="1184" w:type="dxa"/>
            <w:tcBorders>
              <w:left w:val="single" w:sz="4" w:space="0" w:color="000000"/>
              <w:bottom w:val="single" w:sz="4" w:space="0" w:color="000000"/>
            </w:tcBorders>
            <w:shd w:val="clear" w:color="auto" w:fill="FFFFFF"/>
            <w:vAlign w:val="center"/>
          </w:tcPr>
          <w:p w14:paraId="0E00B1F3" w14:textId="77777777" w:rsidR="003F6D17" w:rsidRPr="00EA2C0F" w:rsidRDefault="003F6D17" w:rsidP="00450E37">
            <w:pPr>
              <w:jc w:val="center"/>
            </w:pPr>
            <w:r>
              <w:rPr>
                <w:rFonts w:ascii="Calibri" w:hAnsi="Calibri" w:cs="Calibri"/>
                <w:color w:val="000000"/>
                <w:sz w:val="22"/>
                <w:szCs w:val="22"/>
              </w:rPr>
              <w:t>7 270,65</w:t>
            </w:r>
          </w:p>
        </w:tc>
        <w:tc>
          <w:tcPr>
            <w:tcW w:w="1135" w:type="dxa"/>
            <w:tcBorders>
              <w:left w:val="single" w:sz="4" w:space="0" w:color="000000"/>
              <w:bottom w:val="single" w:sz="4" w:space="0" w:color="000000"/>
            </w:tcBorders>
            <w:shd w:val="clear" w:color="auto" w:fill="FFFFFF"/>
            <w:vAlign w:val="center"/>
          </w:tcPr>
          <w:p w14:paraId="4BB77F82" w14:textId="77777777" w:rsidR="003F6D17" w:rsidRPr="00EA2C0F" w:rsidRDefault="003F6D17" w:rsidP="00450E37">
            <w:pPr>
              <w:jc w:val="center"/>
            </w:pPr>
            <w:r>
              <w:rPr>
                <w:rFonts w:ascii="Calibri" w:hAnsi="Calibri" w:cs="Calibri"/>
                <w:color w:val="000000"/>
                <w:sz w:val="22"/>
                <w:szCs w:val="22"/>
              </w:rPr>
              <w:t>7 135,00</w:t>
            </w:r>
          </w:p>
        </w:tc>
        <w:tc>
          <w:tcPr>
            <w:tcW w:w="1139" w:type="dxa"/>
            <w:tcBorders>
              <w:left w:val="single" w:sz="4" w:space="0" w:color="000000"/>
              <w:bottom w:val="single" w:sz="4" w:space="0" w:color="000000"/>
            </w:tcBorders>
            <w:shd w:val="clear" w:color="auto" w:fill="FFFFFF"/>
            <w:vAlign w:val="center"/>
          </w:tcPr>
          <w:p w14:paraId="59A37BF6" w14:textId="77777777" w:rsidR="003F6D17" w:rsidRPr="00EA2C0F" w:rsidRDefault="003F6D17" w:rsidP="00450E37">
            <w:pPr>
              <w:jc w:val="center"/>
            </w:pPr>
            <w:r>
              <w:rPr>
                <w:rFonts w:ascii="Calibri" w:hAnsi="Calibri" w:cs="Calibri"/>
                <w:color w:val="000000"/>
                <w:sz w:val="22"/>
                <w:szCs w:val="22"/>
              </w:rPr>
              <w:t>7 066,88</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6FD76F1F" w14:textId="77777777" w:rsidR="003F6D17" w:rsidRPr="00EA2C0F" w:rsidRDefault="003F6D17" w:rsidP="00450E37">
            <w:pPr>
              <w:jc w:val="center"/>
            </w:pPr>
            <w:r>
              <w:rPr>
                <w:rFonts w:ascii="Calibri" w:hAnsi="Calibri" w:cs="Calibri"/>
                <w:color w:val="000000"/>
                <w:sz w:val="22"/>
                <w:szCs w:val="22"/>
              </w:rPr>
              <w:t>7 066,88</w:t>
            </w:r>
          </w:p>
        </w:tc>
      </w:tr>
      <w:tr w:rsidR="003F6D17" w:rsidRPr="00EA2C0F" w14:paraId="3E50170E"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39AF268D"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66</w:t>
            </w:r>
          </w:p>
        </w:tc>
        <w:tc>
          <w:tcPr>
            <w:tcW w:w="6008" w:type="dxa"/>
            <w:tcBorders>
              <w:left w:val="single" w:sz="4" w:space="0" w:color="000000"/>
              <w:bottom w:val="single" w:sz="4" w:space="0" w:color="000000"/>
            </w:tcBorders>
            <w:shd w:val="clear" w:color="auto" w:fill="FFFFFF"/>
          </w:tcPr>
          <w:p w14:paraId="0F66CAA3" w14:textId="77777777" w:rsidR="003F6D17" w:rsidRPr="00F21FDF" w:rsidRDefault="003F6D17" w:rsidP="00450E37">
            <w:r w:rsidRPr="00F21FDF">
              <w:t xml:space="preserve">Рычаг регулировочный задний ЕВРО 53229 </w:t>
            </w:r>
          </w:p>
        </w:tc>
        <w:tc>
          <w:tcPr>
            <w:tcW w:w="708" w:type="dxa"/>
            <w:tcBorders>
              <w:left w:val="single" w:sz="4" w:space="0" w:color="000000"/>
              <w:bottom w:val="single" w:sz="4" w:space="0" w:color="000000"/>
            </w:tcBorders>
            <w:shd w:val="clear" w:color="auto" w:fill="FFFFFF"/>
            <w:vAlign w:val="center"/>
          </w:tcPr>
          <w:p w14:paraId="757899C4"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2EAFEA24"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2DB63D52" w14:textId="77777777" w:rsidR="003F6D17" w:rsidRPr="00EA2C0F" w:rsidRDefault="003F6D17" w:rsidP="00450E37">
            <w:pPr>
              <w:jc w:val="center"/>
            </w:pPr>
            <w:r>
              <w:rPr>
                <w:rFonts w:ascii="Calibri" w:hAnsi="Calibri" w:cs="Calibri"/>
                <w:color w:val="000000"/>
                <w:sz w:val="22"/>
                <w:szCs w:val="22"/>
              </w:rPr>
              <w:t>5 908,00</w:t>
            </w:r>
          </w:p>
        </w:tc>
        <w:tc>
          <w:tcPr>
            <w:tcW w:w="1184" w:type="dxa"/>
            <w:tcBorders>
              <w:left w:val="single" w:sz="4" w:space="0" w:color="000000"/>
              <w:bottom w:val="single" w:sz="4" w:space="0" w:color="000000"/>
            </w:tcBorders>
            <w:shd w:val="clear" w:color="auto" w:fill="FFFFFF"/>
            <w:vAlign w:val="center"/>
          </w:tcPr>
          <w:p w14:paraId="435B4F40" w14:textId="77777777" w:rsidR="003F6D17" w:rsidRPr="00EA2C0F" w:rsidRDefault="003F6D17" w:rsidP="00450E37">
            <w:pPr>
              <w:jc w:val="center"/>
            </w:pPr>
            <w:r>
              <w:rPr>
                <w:rFonts w:ascii="Calibri" w:hAnsi="Calibri" w:cs="Calibri"/>
                <w:color w:val="000000"/>
                <w:sz w:val="22"/>
                <w:szCs w:val="22"/>
              </w:rPr>
              <w:t>6 321,56</w:t>
            </w:r>
          </w:p>
        </w:tc>
        <w:tc>
          <w:tcPr>
            <w:tcW w:w="1135" w:type="dxa"/>
            <w:tcBorders>
              <w:left w:val="single" w:sz="4" w:space="0" w:color="000000"/>
              <w:bottom w:val="single" w:sz="4" w:space="0" w:color="000000"/>
            </w:tcBorders>
            <w:shd w:val="clear" w:color="auto" w:fill="FFFFFF"/>
            <w:vAlign w:val="center"/>
          </w:tcPr>
          <w:p w14:paraId="20FC29A3" w14:textId="77777777" w:rsidR="003F6D17" w:rsidRPr="00EA2C0F" w:rsidRDefault="003F6D17" w:rsidP="00450E37">
            <w:pPr>
              <w:jc w:val="center"/>
            </w:pPr>
            <w:r>
              <w:rPr>
                <w:rFonts w:ascii="Calibri" w:hAnsi="Calibri" w:cs="Calibri"/>
                <w:color w:val="000000"/>
                <w:sz w:val="22"/>
                <w:szCs w:val="22"/>
              </w:rPr>
              <w:t>6 204,00</w:t>
            </w:r>
          </w:p>
        </w:tc>
        <w:tc>
          <w:tcPr>
            <w:tcW w:w="1139" w:type="dxa"/>
            <w:tcBorders>
              <w:left w:val="single" w:sz="4" w:space="0" w:color="000000"/>
              <w:bottom w:val="single" w:sz="4" w:space="0" w:color="000000"/>
            </w:tcBorders>
            <w:shd w:val="clear" w:color="auto" w:fill="FFFFFF"/>
            <w:vAlign w:val="center"/>
          </w:tcPr>
          <w:p w14:paraId="04D60E76" w14:textId="77777777" w:rsidR="003F6D17" w:rsidRPr="00EA2C0F" w:rsidRDefault="003F6D17" w:rsidP="00450E37">
            <w:pPr>
              <w:jc w:val="center"/>
            </w:pPr>
            <w:r>
              <w:rPr>
                <w:rFonts w:ascii="Calibri" w:hAnsi="Calibri" w:cs="Calibri"/>
                <w:color w:val="000000"/>
                <w:sz w:val="22"/>
                <w:szCs w:val="22"/>
              </w:rPr>
              <w:t>6 144,52</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22F579D8" w14:textId="77777777" w:rsidR="003F6D17" w:rsidRPr="00EA2C0F" w:rsidRDefault="003F6D17" w:rsidP="00450E37">
            <w:pPr>
              <w:jc w:val="center"/>
            </w:pPr>
            <w:r>
              <w:rPr>
                <w:rFonts w:ascii="Calibri" w:hAnsi="Calibri" w:cs="Calibri"/>
                <w:color w:val="000000"/>
                <w:sz w:val="22"/>
                <w:szCs w:val="22"/>
              </w:rPr>
              <w:t>6 144,52</w:t>
            </w:r>
          </w:p>
        </w:tc>
      </w:tr>
      <w:tr w:rsidR="003F6D17" w:rsidRPr="00EA2C0F" w14:paraId="6BE35A27"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219147C8"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67</w:t>
            </w:r>
          </w:p>
        </w:tc>
        <w:tc>
          <w:tcPr>
            <w:tcW w:w="6008" w:type="dxa"/>
            <w:tcBorders>
              <w:left w:val="single" w:sz="4" w:space="0" w:color="000000"/>
              <w:bottom w:val="single" w:sz="4" w:space="0" w:color="000000"/>
            </w:tcBorders>
            <w:shd w:val="clear" w:color="auto" w:fill="FFFFFF"/>
          </w:tcPr>
          <w:p w14:paraId="5D7B995F" w14:textId="77777777" w:rsidR="003F6D17" w:rsidRPr="00F21FDF" w:rsidRDefault="003F6D17" w:rsidP="00450E37">
            <w:r w:rsidRPr="00F21FDF">
              <w:t>Рычаг регулировочный передний</w:t>
            </w:r>
          </w:p>
        </w:tc>
        <w:tc>
          <w:tcPr>
            <w:tcW w:w="708" w:type="dxa"/>
            <w:tcBorders>
              <w:left w:val="single" w:sz="4" w:space="0" w:color="000000"/>
              <w:bottom w:val="single" w:sz="4" w:space="0" w:color="000000"/>
            </w:tcBorders>
            <w:shd w:val="clear" w:color="auto" w:fill="FFFFFF"/>
            <w:vAlign w:val="center"/>
          </w:tcPr>
          <w:p w14:paraId="69B7C9EB"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4ACA389A"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4AEA4BEE" w14:textId="77777777" w:rsidR="003F6D17" w:rsidRPr="00EA2C0F" w:rsidRDefault="003F6D17" w:rsidP="00450E37">
            <w:pPr>
              <w:jc w:val="center"/>
            </w:pPr>
            <w:r>
              <w:rPr>
                <w:rFonts w:ascii="Calibri" w:hAnsi="Calibri" w:cs="Calibri"/>
                <w:color w:val="000000"/>
                <w:sz w:val="22"/>
                <w:szCs w:val="22"/>
              </w:rPr>
              <w:t>1 240,00</w:t>
            </w:r>
          </w:p>
        </w:tc>
        <w:tc>
          <w:tcPr>
            <w:tcW w:w="1184" w:type="dxa"/>
            <w:tcBorders>
              <w:left w:val="single" w:sz="4" w:space="0" w:color="000000"/>
              <w:bottom w:val="single" w:sz="4" w:space="0" w:color="000000"/>
            </w:tcBorders>
            <w:shd w:val="clear" w:color="auto" w:fill="FFFFFF"/>
            <w:vAlign w:val="center"/>
          </w:tcPr>
          <w:p w14:paraId="196FB717" w14:textId="77777777" w:rsidR="003F6D17" w:rsidRPr="00EA2C0F" w:rsidRDefault="003F6D17" w:rsidP="00450E37">
            <w:pPr>
              <w:jc w:val="center"/>
            </w:pPr>
            <w:r>
              <w:rPr>
                <w:rFonts w:ascii="Calibri" w:hAnsi="Calibri" w:cs="Calibri"/>
                <w:color w:val="000000"/>
                <w:sz w:val="22"/>
                <w:szCs w:val="22"/>
              </w:rPr>
              <w:t>1 326,80</w:t>
            </w:r>
          </w:p>
        </w:tc>
        <w:tc>
          <w:tcPr>
            <w:tcW w:w="1135" w:type="dxa"/>
            <w:tcBorders>
              <w:left w:val="single" w:sz="4" w:space="0" w:color="000000"/>
              <w:bottom w:val="single" w:sz="4" w:space="0" w:color="000000"/>
            </w:tcBorders>
            <w:shd w:val="clear" w:color="auto" w:fill="FFFFFF"/>
            <w:vAlign w:val="center"/>
          </w:tcPr>
          <w:p w14:paraId="6DCFA7B9" w14:textId="77777777" w:rsidR="003F6D17" w:rsidRPr="00EA2C0F" w:rsidRDefault="003F6D17" w:rsidP="00450E37">
            <w:pPr>
              <w:jc w:val="center"/>
            </w:pPr>
            <w:r>
              <w:rPr>
                <w:rFonts w:ascii="Calibri" w:hAnsi="Calibri" w:cs="Calibri"/>
                <w:color w:val="000000"/>
                <w:sz w:val="22"/>
                <w:szCs w:val="22"/>
              </w:rPr>
              <w:t>1 302,00</w:t>
            </w:r>
          </w:p>
        </w:tc>
        <w:tc>
          <w:tcPr>
            <w:tcW w:w="1139" w:type="dxa"/>
            <w:tcBorders>
              <w:left w:val="single" w:sz="4" w:space="0" w:color="000000"/>
              <w:bottom w:val="single" w:sz="4" w:space="0" w:color="000000"/>
            </w:tcBorders>
            <w:shd w:val="clear" w:color="auto" w:fill="FFFFFF"/>
            <w:vAlign w:val="center"/>
          </w:tcPr>
          <w:p w14:paraId="52625127" w14:textId="77777777" w:rsidR="003F6D17" w:rsidRPr="00EA2C0F" w:rsidRDefault="003F6D17" w:rsidP="00450E37">
            <w:pPr>
              <w:jc w:val="center"/>
            </w:pPr>
            <w:r>
              <w:rPr>
                <w:rFonts w:ascii="Calibri" w:hAnsi="Calibri" w:cs="Calibri"/>
                <w:color w:val="000000"/>
                <w:sz w:val="22"/>
                <w:szCs w:val="22"/>
              </w:rPr>
              <w:t>1 289,60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20D02335" w14:textId="77777777" w:rsidR="003F6D17" w:rsidRPr="00EA2C0F" w:rsidRDefault="003F6D17" w:rsidP="00450E37">
            <w:pPr>
              <w:jc w:val="center"/>
            </w:pPr>
            <w:r>
              <w:rPr>
                <w:rFonts w:ascii="Calibri" w:hAnsi="Calibri" w:cs="Calibri"/>
                <w:color w:val="000000"/>
                <w:sz w:val="22"/>
                <w:szCs w:val="22"/>
              </w:rPr>
              <w:t>1 289,60</w:t>
            </w:r>
          </w:p>
        </w:tc>
      </w:tr>
      <w:tr w:rsidR="003F6D17" w:rsidRPr="00EA2C0F" w14:paraId="7F66B2F0"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0C068953"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68</w:t>
            </w:r>
          </w:p>
        </w:tc>
        <w:tc>
          <w:tcPr>
            <w:tcW w:w="6008" w:type="dxa"/>
            <w:tcBorders>
              <w:left w:val="single" w:sz="4" w:space="0" w:color="000000"/>
              <w:bottom w:val="single" w:sz="4" w:space="0" w:color="000000"/>
            </w:tcBorders>
            <w:shd w:val="clear" w:color="auto" w:fill="FFFFFF"/>
          </w:tcPr>
          <w:p w14:paraId="71CEF211" w14:textId="77777777" w:rsidR="003F6D17" w:rsidRPr="00F21FDF" w:rsidRDefault="003F6D17" w:rsidP="00450E37">
            <w:r w:rsidRPr="00F21FDF">
              <w:t xml:space="preserve">Стартер </w:t>
            </w:r>
          </w:p>
        </w:tc>
        <w:tc>
          <w:tcPr>
            <w:tcW w:w="708" w:type="dxa"/>
            <w:tcBorders>
              <w:left w:val="single" w:sz="4" w:space="0" w:color="000000"/>
              <w:bottom w:val="single" w:sz="4" w:space="0" w:color="000000"/>
            </w:tcBorders>
            <w:shd w:val="clear" w:color="auto" w:fill="FFFFFF"/>
            <w:vAlign w:val="center"/>
          </w:tcPr>
          <w:p w14:paraId="2B2969DE"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6ECF2E81"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1D38084C" w14:textId="77777777" w:rsidR="003F6D17" w:rsidRPr="00EA2C0F" w:rsidRDefault="003F6D17" w:rsidP="00450E37">
            <w:pPr>
              <w:jc w:val="center"/>
            </w:pPr>
            <w:r>
              <w:rPr>
                <w:rFonts w:ascii="Calibri" w:hAnsi="Calibri" w:cs="Calibri"/>
                <w:color w:val="000000"/>
                <w:sz w:val="22"/>
                <w:szCs w:val="22"/>
              </w:rPr>
              <w:t>26 658,00</w:t>
            </w:r>
          </w:p>
        </w:tc>
        <w:tc>
          <w:tcPr>
            <w:tcW w:w="1184" w:type="dxa"/>
            <w:tcBorders>
              <w:left w:val="single" w:sz="4" w:space="0" w:color="000000"/>
              <w:bottom w:val="single" w:sz="4" w:space="0" w:color="000000"/>
            </w:tcBorders>
            <w:shd w:val="clear" w:color="auto" w:fill="FFFFFF"/>
            <w:vAlign w:val="center"/>
          </w:tcPr>
          <w:p w14:paraId="09A301C9" w14:textId="77777777" w:rsidR="003F6D17" w:rsidRPr="00EA2C0F" w:rsidRDefault="003F6D17" w:rsidP="00450E37">
            <w:pPr>
              <w:jc w:val="center"/>
            </w:pPr>
            <w:r>
              <w:rPr>
                <w:rFonts w:ascii="Calibri" w:hAnsi="Calibri" w:cs="Calibri"/>
                <w:color w:val="000000"/>
                <w:sz w:val="22"/>
                <w:szCs w:val="22"/>
              </w:rPr>
              <w:t>28 524,06</w:t>
            </w:r>
          </w:p>
        </w:tc>
        <w:tc>
          <w:tcPr>
            <w:tcW w:w="1135" w:type="dxa"/>
            <w:tcBorders>
              <w:left w:val="single" w:sz="4" w:space="0" w:color="000000"/>
              <w:bottom w:val="single" w:sz="4" w:space="0" w:color="000000"/>
            </w:tcBorders>
            <w:shd w:val="clear" w:color="auto" w:fill="FFFFFF"/>
            <w:vAlign w:val="center"/>
          </w:tcPr>
          <w:p w14:paraId="4D883C02" w14:textId="77777777" w:rsidR="003F6D17" w:rsidRPr="00EA2C0F" w:rsidRDefault="003F6D17" w:rsidP="00450E37">
            <w:pPr>
              <w:jc w:val="center"/>
            </w:pPr>
            <w:r>
              <w:rPr>
                <w:rFonts w:ascii="Calibri" w:hAnsi="Calibri" w:cs="Calibri"/>
                <w:color w:val="000000"/>
                <w:sz w:val="22"/>
                <w:szCs w:val="22"/>
              </w:rPr>
              <w:t>27 990,00</w:t>
            </w:r>
          </w:p>
        </w:tc>
        <w:tc>
          <w:tcPr>
            <w:tcW w:w="1139" w:type="dxa"/>
            <w:tcBorders>
              <w:left w:val="single" w:sz="4" w:space="0" w:color="000000"/>
              <w:bottom w:val="single" w:sz="4" w:space="0" w:color="000000"/>
            </w:tcBorders>
            <w:shd w:val="clear" w:color="auto" w:fill="FFFFFF"/>
            <w:vAlign w:val="center"/>
          </w:tcPr>
          <w:p w14:paraId="7E72F735" w14:textId="77777777" w:rsidR="003F6D17" w:rsidRPr="00EA2C0F" w:rsidRDefault="003F6D17" w:rsidP="00450E37">
            <w:pPr>
              <w:jc w:val="center"/>
            </w:pPr>
            <w:r>
              <w:rPr>
                <w:rFonts w:ascii="Calibri" w:hAnsi="Calibri" w:cs="Calibri"/>
                <w:color w:val="000000"/>
                <w:sz w:val="22"/>
                <w:szCs w:val="22"/>
              </w:rPr>
              <w:t>27 724,02</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B82AE55" w14:textId="77777777" w:rsidR="003F6D17" w:rsidRPr="00EA2C0F" w:rsidRDefault="003F6D17" w:rsidP="00450E37">
            <w:pPr>
              <w:jc w:val="center"/>
            </w:pPr>
            <w:r>
              <w:rPr>
                <w:rFonts w:ascii="Calibri" w:hAnsi="Calibri" w:cs="Calibri"/>
                <w:color w:val="000000"/>
                <w:sz w:val="22"/>
                <w:szCs w:val="22"/>
              </w:rPr>
              <w:t>27 724,02</w:t>
            </w:r>
          </w:p>
        </w:tc>
      </w:tr>
      <w:tr w:rsidR="003F6D17" w:rsidRPr="00EA2C0F" w14:paraId="4B1A1BCA"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21EBAD02"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69</w:t>
            </w:r>
          </w:p>
        </w:tc>
        <w:tc>
          <w:tcPr>
            <w:tcW w:w="6008" w:type="dxa"/>
            <w:tcBorders>
              <w:left w:val="single" w:sz="4" w:space="0" w:color="000000"/>
              <w:bottom w:val="single" w:sz="4" w:space="0" w:color="000000"/>
            </w:tcBorders>
            <w:shd w:val="clear" w:color="auto" w:fill="FFFFFF"/>
          </w:tcPr>
          <w:p w14:paraId="6958D71A" w14:textId="77777777" w:rsidR="003F6D17" w:rsidRPr="00F21FDF" w:rsidRDefault="003F6D17" w:rsidP="00450E37">
            <w:r w:rsidRPr="00F21FDF">
              <w:t>Стремянка задняя 15т. голая (М27х2/L 515)</w:t>
            </w:r>
          </w:p>
        </w:tc>
        <w:tc>
          <w:tcPr>
            <w:tcW w:w="708" w:type="dxa"/>
            <w:tcBorders>
              <w:left w:val="single" w:sz="4" w:space="0" w:color="000000"/>
              <w:bottom w:val="single" w:sz="4" w:space="0" w:color="000000"/>
            </w:tcBorders>
            <w:shd w:val="clear" w:color="auto" w:fill="FFFFFF"/>
            <w:vAlign w:val="center"/>
          </w:tcPr>
          <w:p w14:paraId="1040F530"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270AE5C4"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681D53F0" w14:textId="77777777" w:rsidR="003F6D17" w:rsidRPr="00EA2C0F" w:rsidRDefault="003F6D17" w:rsidP="00450E37">
            <w:pPr>
              <w:jc w:val="center"/>
            </w:pPr>
            <w:r>
              <w:rPr>
                <w:rFonts w:ascii="Calibri" w:hAnsi="Calibri" w:cs="Calibri"/>
                <w:color w:val="000000"/>
                <w:sz w:val="22"/>
                <w:szCs w:val="22"/>
              </w:rPr>
              <w:t>1 300,00</w:t>
            </w:r>
          </w:p>
        </w:tc>
        <w:tc>
          <w:tcPr>
            <w:tcW w:w="1184" w:type="dxa"/>
            <w:tcBorders>
              <w:left w:val="single" w:sz="4" w:space="0" w:color="000000"/>
              <w:bottom w:val="single" w:sz="4" w:space="0" w:color="000000"/>
            </w:tcBorders>
            <w:shd w:val="clear" w:color="auto" w:fill="FFFFFF"/>
            <w:vAlign w:val="center"/>
          </w:tcPr>
          <w:p w14:paraId="4829FFD2" w14:textId="77777777" w:rsidR="003F6D17" w:rsidRPr="00EA2C0F" w:rsidRDefault="003F6D17" w:rsidP="00450E37">
            <w:pPr>
              <w:jc w:val="center"/>
            </w:pPr>
            <w:r>
              <w:rPr>
                <w:rFonts w:ascii="Calibri" w:hAnsi="Calibri" w:cs="Calibri"/>
                <w:color w:val="000000"/>
                <w:sz w:val="22"/>
                <w:szCs w:val="22"/>
              </w:rPr>
              <w:t>1 391,00</w:t>
            </w:r>
          </w:p>
        </w:tc>
        <w:tc>
          <w:tcPr>
            <w:tcW w:w="1135" w:type="dxa"/>
            <w:tcBorders>
              <w:left w:val="single" w:sz="4" w:space="0" w:color="000000"/>
              <w:bottom w:val="single" w:sz="4" w:space="0" w:color="000000"/>
            </w:tcBorders>
            <w:shd w:val="clear" w:color="auto" w:fill="FFFFFF"/>
            <w:vAlign w:val="center"/>
          </w:tcPr>
          <w:p w14:paraId="0E47E8C5" w14:textId="77777777" w:rsidR="003F6D17" w:rsidRPr="00EA2C0F" w:rsidRDefault="003F6D17" w:rsidP="00450E37">
            <w:pPr>
              <w:jc w:val="center"/>
            </w:pPr>
            <w:r>
              <w:rPr>
                <w:rFonts w:ascii="Calibri" w:hAnsi="Calibri" w:cs="Calibri"/>
                <w:color w:val="000000"/>
                <w:sz w:val="22"/>
                <w:szCs w:val="22"/>
              </w:rPr>
              <w:t>1 365,00</w:t>
            </w:r>
          </w:p>
        </w:tc>
        <w:tc>
          <w:tcPr>
            <w:tcW w:w="1139" w:type="dxa"/>
            <w:tcBorders>
              <w:left w:val="single" w:sz="4" w:space="0" w:color="000000"/>
              <w:bottom w:val="single" w:sz="4" w:space="0" w:color="000000"/>
            </w:tcBorders>
            <w:shd w:val="clear" w:color="auto" w:fill="FFFFFF"/>
            <w:vAlign w:val="center"/>
          </w:tcPr>
          <w:p w14:paraId="77B979FF" w14:textId="77777777" w:rsidR="003F6D17" w:rsidRPr="00EA2C0F" w:rsidRDefault="003F6D17" w:rsidP="00450E37">
            <w:pPr>
              <w:jc w:val="center"/>
            </w:pPr>
            <w:r>
              <w:rPr>
                <w:rFonts w:ascii="Calibri" w:hAnsi="Calibri" w:cs="Calibri"/>
                <w:color w:val="000000"/>
                <w:sz w:val="22"/>
                <w:szCs w:val="22"/>
              </w:rPr>
              <w:t>1 352,00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218A20D4" w14:textId="77777777" w:rsidR="003F6D17" w:rsidRPr="00EA2C0F" w:rsidRDefault="003F6D17" w:rsidP="00450E37">
            <w:pPr>
              <w:jc w:val="center"/>
            </w:pPr>
            <w:r>
              <w:rPr>
                <w:rFonts w:ascii="Calibri" w:hAnsi="Calibri" w:cs="Calibri"/>
                <w:color w:val="000000"/>
                <w:sz w:val="22"/>
                <w:szCs w:val="22"/>
              </w:rPr>
              <w:t>1 352,00</w:t>
            </w:r>
          </w:p>
        </w:tc>
      </w:tr>
      <w:tr w:rsidR="003F6D17" w:rsidRPr="00EA2C0F" w14:paraId="493A3CC9"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43A8E5C1"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70</w:t>
            </w:r>
          </w:p>
        </w:tc>
        <w:tc>
          <w:tcPr>
            <w:tcW w:w="6008" w:type="dxa"/>
            <w:tcBorders>
              <w:left w:val="single" w:sz="4" w:space="0" w:color="000000"/>
              <w:bottom w:val="single" w:sz="4" w:space="0" w:color="000000"/>
            </w:tcBorders>
            <w:shd w:val="clear" w:color="auto" w:fill="FFFFFF"/>
          </w:tcPr>
          <w:p w14:paraId="418300FE" w14:textId="77777777" w:rsidR="003F6D17" w:rsidRPr="00F21FDF" w:rsidRDefault="003F6D17" w:rsidP="00450E37">
            <w:r w:rsidRPr="00F21FDF">
              <w:t>Стремянка передняя голая (М20*1,5/ L235*80)</w:t>
            </w:r>
          </w:p>
        </w:tc>
        <w:tc>
          <w:tcPr>
            <w:tcW w:w="708" w:type="dxa"/>
            <w:tcBorders>
              <w:left w:val="single" w:sz="4" w:space="0" w:color="000000"/>
              <w:bottom w:val="single" w:sz="4" w:space="0" w:color="000000"/>
            </w:tcBorders>
            <w:shd w:val="clear" w:color="auto" w:fill="FFFFFF"/>
            <w:vAlign w:val="center"/>
          </w:tcPr>
          <w:p w14:paraId="59C9EEFB"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2E203CD"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23B8A98A" w14:textId="77777777" w:rsidR="003F6D17" w:rsidRPr="00EA2C0F" w:rsidRDefault="003F6D17" w:rsidP="00450E37">
            <w:pPr>
              <w:jc w:val="center"/>
            </w:pPr>
            <w:r>
              <w:rPr>
                <w:rFonts w:ascii="Calibri" w:hAnsi="Calibri" w:cs="Calibri"/>
                <w:color w:val="000000"/>
                <w:sz w:val="22"/>
                <w:szCs w:val="22"/>
              </w:rPr>
              <w:t>410,00</w:t>
            </w:r>
          </w:p>
        </w:tc>
        <w:tc>
          <w:tcPr>
            <w:tcW w:w="1184" w:type="dxa"/>
            <w:tcBorders>
              <w:left w:val="single" w:sz="4" w:space="0" w:color="000000"/>
              <w:bottom w:val="single" w:sz="4" w:space="0" w:color="000000"/>
            </w:tcBorders>
            <w:shd w:val="clear" w:color="auto" w:fill="FFFFFF"/>
            <w:vAlign w:val="center"/>
          </w:tcPr>
          <w:p w14:paraId="7E4CD358" w14:textId="77777777" w:rsidR="003F6D17" w:rsidRPr="00EA2C0F" w:rsidRDefault="003F6D17" w:rsidP="00450E37">
            <w:pPr>
              <w:jc w:val="center"/>
            </w:pPr>
            <w:r>
              <w:rPr>
                <w:rFonts w:ascii="Calibri" w:hAnsi="Calibri" w:cs="Calibri"/>
                <w:color w:val="000000"/>
                <w:sz w:val="22"/>
                <w:szCs w:val="22"/>
              </w:rPr>
              <w:t>438,70</w:t>
            </w:r>
          </w:p>
        </w:tc>
        <w:tc>
          <w:tcPr>
            <w:tcW w:w="1135" w:type="dxa"/>
            <w:tcBorders>
              <w:left w:val="single" w:sz="4" w:space="0" w:color="000000"/>
              <w:bottom w:val="single" w:sz="4" w:space="0" w:color="000000"/>
            </w:tcBorders>
            <w:shd w:val="clear" w:color="auto" w:fill="FFFFFF"/>
            <w:vAlign w:val="center"/>
          </w:tcPr>
          <w:p w14:paraId="6454CA5B" w14:textId="77777777" w:rsidR="003F6D17" w:rsidRPr="00EA2C0F" w:rsidRDefault="003F6D17" w:rsidP="00450E37">
            <w:pPr>
              <w:jc w:val="center"/>
            </w:pPr>
            <w:r>
              <w:rPr>
                <w:rFonts w:ascii="Calibri" w:hAnsi="Calibri" w:cs="Calibri"/>
                <w:color w:val="000000"/>
                <w:sz w:val="22"/>
                <w:szCs w:val="22"/>
              </w:rPr>
              <w:t>430,00</w:t>
            </w:r>
          </w:p>
        </w:tc>
        <w:tc>
          <w:tcPr>
            <w:tcW w:w="1139" w:type="dxa"/>
            <w:tcBorders>
              <w:left w:val="single" w:sz="4" w:space="0" w:color="000000"/>
              <w:bottom w:val="single" w:sz="4" w:space="0" w:color="000000"/>
            </w:tcBorders>
            <w:shd w:val="clear" w:color="auto" w:fill="FFFFFF"/>
            <w:vAlign w:val="center"/>
          </w:tcPr>
          <w:p w14:paraId="23E3FAC6" w14:textId="77777777" w:rsidR="003F6D17" w:rsidRPr="00EA2C0F" w:rsidRDefault="003F6D17" w:rsidP="00450E37">
            <w:pPr>
              <w:jc w:val="center"/>
            </w:pPr>
            <w:r>
              <w:rPr>
                <w:rFonts w:ascii="Calibri" w:hAnsi="Calibri" w:cs="Calibri"/>
                <w:color w:val="000000"/>
                <w:sz w:val="22"/>
                <w:szCs w:val="22"/>
              </w:rPr>
              <w:t>426,23</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7C183F1D" w14:textId="77777777" w:rsidR="003F6D17" w:rsidRPr="00EA2C0F" w:rsidRDefault="003F6D17" w:rsidP="00450E37">
            <w:pPr>
              <w:jc w:val="center"/>
            </w:pPr>
            <w:r>
              <w:rPr>
                <w:rFonts w:ascii="Calibri" w:hAnsi="Calibri" w:cs="Calibri"/>
                <w:color w:val="000000"/>
                <w:sz w:val="22"/>
                <w:szCs w:val="22"/>
              </w:rPr>
              <w:t>426,23</w:t>
            </w:r>
          </w:p>
        </w:tc>
      </w:tr>
      <w:tr w:rsidR="003F6D17" w:rsidRPr="00EA2C0F" w14:paraId="1F820337"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5A3AD198"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71</w:t>
            </w:r>
          </w:p>
        </w:tc>
        <w:tc>
          <w:tcPr>
            <w:tcW w:w="6008" w:type="dxa"/>
            <w:tcBorders>
              <w:left w:val="single" w:sz="4" w:space="0" w:color="000000"/>
              <w:bottom w:val="single" w:sz="4" w:space="0" w:color="000000"/>
            </w:tcBorders>
            <w:shd w:val="clear" w:color="auto" w:fill="FFFFFF"/>
          </w:tcPr>
          <w:p w14:paraId="1D87A79C" w14:textId="77777777" w:rsidR="003F6D17" w:rsidRPr="00F21FDF" w:rsidRDefault="003F6D17" w:rsidP="00450E37">
            <w:r w:rsidRPr="00F21FDF">
              <w:t xml:space="preserve">Трещотка   задняя 10т. (левая) </w:t>
            </w:r>
          </w:p>
        </w:tc>
        <w:tc>
          <w:tcPr>
            <w:tcW w:w="708" w:type="dxa"/>
            <w:tcBorders>
              <w:left w:val="single" w:sz="4" w:space="0" w:color="000000"/>
              <w:bottom w:val="single" w:sz="4" w:space="0" w:color="000000"/>
            </w:tcBorders>
            <w:shd w:val="clear" w:color="auto" w:fill="FFFFFF"/>
            <w:vAlign w:val="center"/>
          </w:tcPr>
          <w:p w14:paraId="7835DB05"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4520365E"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7FD28F2F" w14:textId="77777777" w:rsidR="003F6D17" w:rsidRPr="00EA2C0F" w:rsidRDefault="003F6D17" w:rsidP="00450E37">
            <w:pPr>
              <w:jc w:val="center"/>
            </w:pPr>
            <w:r>
              <w:rPr>
                <w:rFonts w:ascii="Calibri" w:hAnsi="Calibri" w:cs="Calibri"/>
                <w:color w:val="000000"/>
                <w:sz w:val="22"/>
                <w:szCs w:val="22"/>
              </w:rPr>
              <w:t>4 710,00</w:t>
            </w:r>
          </w:p>
        </w:tc>
        <w:tc>
          <w:tcPr>
            <w:tcW w:w="1184" w:type="dxa"/>
            <w:tcBorders>
              <w:left w:val="single" w:sz="4" w:space="0" w:color="000000"/>
              <w:bottom w:val="single" w:sz="4" w:space="0" w:color="000000"/>
            </w:tcBorders>
            <w:shd w:val="clear" w:color="auto" w:fill="FFFFFF"/>
            <w:vAlign w:val="center"/>
          </w:tcPr>
          <w:p w14:paraId="4BCBF283" w14:textId="77777777" w:rsidR="003F6D17" w:rsidRPr="00EA2C0F" w:rsidRDefault="003F6D17" w:rsidP="00450E37">
            <w:pPr>
              <w:jc w:val="center"/>
            </w:pPr>
            <w:r>
              <w:rPr>
                <w:rFonts w:ascii="Calibri" w:hAnsi="Calibri" w:cs="Calibri"/>
                <w:color w:val="000000"/>
                <w:sz w:val="22"/>
                <w:szCs w:val="22"/>
              </w:rPr>
              <w:t>5 039,70</w:t>
            </w:r>
          </w:p>
        </w:tc>
        <w:tc>
          <w:tcPr>
            <w:tcW w:w="1135" w:type="dxa"/>
            <w:tcBorders>
              <w:left w:val="single" w:sz="4" w:space="0" w:color="000000"/>
              <w:bottom w:val="single" w:sz="4" w:space="0" w:color="000000"/>
            </w:tcBorders>
            <w:shd w:val="clear" w:color="auto" w:fill="FFFFFF"/>
            <w:vAlign w:val="center"/>
          </w:tcPr>
          <w:p w14:paraId="6A236FEB" w14:textId="77777777" w:rsidR="003F6D17" w:rsidRPr="00EA2C0F" w:rsidRDefault="003F6D17" w:rsidP="00450E37">
            <w:pPr>
              <w:jc w:val="center"/>
            </w:pPr>
            <w:r>
              <w:rPr>
                <w:rFonts w:ascii="Calibri" w:hAnsi="Calibri" w:cs="Calibri"/>
                <w:color w:val="000000"/>
                <w:sz w:val="22"/>
                <w:szCs w:val="22"/>
              </w:rPr>
              <w:t>4 946,00</w:t>
            </w:r>
          </w:p>
        </w:tc>
        <w:tc>
          <w:tcPr>
            <w:tcW w:w="1139" w:type="dxa"/>
            <w:tcBorders>
              <w:left w:val="single" w:sz="4" w:space="0" w:color="000000"/>
              <w:bottom w:val="single" w:sz="4" w:space="0" w:color="000000"/>
            </w:tcBorders>
            <w:shd w:val="clear" w:color="auto" w:fill="FFFFFF"/>
            <w:vAlign w:val="center"/>
          </w:tcPr>
          <w:p w14:paraId="6C896C86" w14:textId="77777777" w:rsidR="003F6D17" w:rsidRPr="00EA2C0F" w:rsidRDefault="003F6D17" w:rsidP="00450E37">
            <w:pPr>
              <w:jc w:val="center"/>
            </w:pPr>
            <w:r>
              <w:rPr>
                <w:rFonts w:ascii="Calibri" w:hAnsi="Calibri" w:cs="Calibri"/>
                <w:color w:val="000000"/>
                <w:sz w:val="22"/>
                <w:szCs w:val="22"/>
              </w:rPr>
              <w:t>4 898,57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6F154EEE" w14:textId="77777777" w:rsidR="003F6D17" w:rsidRPr="00EA2C0F" w:rsidRDefault="003F6D17" w:rsidP="00450E37">
            <w:pPr>
              <w:jc w:val="center"/>
            </w:pPr>
            <w:r>
              <w:rPr>
                <w:rFonts w:ascii="Calibri" w:hAnsi="Calibri" w:cs="Calibri"/>
                <w:color w:val="000000"/>
                <w:sz w:val="22"/>
                <w:szCs w:val="22"/>
              </w:rPr>
              <w:t>4 898,57</w:t>
            </w:r>
          </w:p>
        </w:tc>
      </w:tr>
      <w:tr w:rsidR="003F6D17" w:rsidRPr="00EA2C0F" w14:paraId="73348D3F"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59C2071B"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72</w:t>
            </w:r>
          </w:p>
        </w:tc>
        <w:tc>
          <w:tcPr>
            <w:tcW w:w="6008" w:type="dxa"/>
            <w:tcBorders>
              <w:left w:val="single" w:sz="4" w:space="0" w:color="000000"/>
              <w:bottom w:val="single" w:sz="4" w:space="0" w:color="000000"/>
            </w:tcBorders>
            <w:shd w:val="clear" w:color="auto" w:fill="FFFFFF"/>
          </w:tcPr>
          <w:p w14:paraId="03978482" w14:textId="77777777" w:rsidR="003F6D17" w:rsidRPr="00F21FDF" w:rsidRDefault="003F6D17" w:rsidP="00450E37">
            <w:r w:rsidRPr="00F21FDF">
              <w:t xml:space="preserve">Трещотка   задняя 10т. (правая) </w:t>
            </w:r>
          </w:p>
        </w:tc>
        <w:tc>
          <w:tcPr>
            <w:tcW w:w="708" w:type="dxa"/>
            <w:tcBorders>
              <w:left w:val="single" w:sz="4" w:space="0" w:color="000000"/>
              <w:bottom w:val="single" w:sz="4" w:space="0" w:color="000000"/>
            </w:tcBorders>
            <w:shd w:val="clear" w:color="auto" w:fill="FFFFFF"/>
            <w:vAlign w:val="center"/>
          </w:tcPr>
          <w:p w14:paraId="66C31FB4"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66A42A3C"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42F52493" w14:textId="77777777" w:rsidR="003F6D17" w:rsidRPr="00EA2C0F" w:rsidRDefault="003F6D17" w:rsidP="00450E37">
            <w:pPr>
              <w:jc w:val="center"/>
            </w:pPr>
            <w:r>
              <w:rPr>
                <w:rFonts w:ascii="Calibri" w:hAnsi="Calibri" w:cs="Calibri"/>
                <w:color w:val="000000"/>
                <w:sz w:val="22"/>
                <w:szCs w:val="22"/>
              </w:rPr>
              <w:t>4 710,00</w:t>
            </w:r>
          </w:p>
        </w:tc>
        <w:tc>
          <w:tcPr>
            <w:tcW w:w="1184" w:type="dxa"/>
            <w:tcBorders>
              <w:left w:val="single" w:sz="4" w:space="0" w:color="000000"/>
              <w:bottom w:val="single" w:sz="4" w:space="0" w:color="000000"/>
            </w:tcBorders>
            <w:shd w:val="clear" w:color="auto" w:fill="FFFFFF"/>
            <w:vAlign w:val="center"/>
          </w:tcPr>
          <w:p w14:paraId="51890101" w14:textId="77777777" w:rsidR="003F6D17" w:rsidRPr="00EA2C0F" w:rsidRDefault="003F6D17" w:rsidP="00450E37">
            <w:pPr>
              <w:jc w:val="center"/>
            </w:pPr>
            <w:r>
              <w:rPr>
                <w:rFonts w:ascii="Calibri" w:hAnsi="Calibri" w:cs="Calibri"/>
                <w:color w:val="000000"/>
                <w:sz w:val="22"/>
                <w:szCs w:val="22"/>
              </w:rPr>
              <w:t>5 039,70</w:t>
            </w:r>
          </w:p>
        </w:tc>
        <w:tc>
          <w:tcPr>
            <w:tcW w:w="1135" w:type="dxa"/>
            <w:tcBorders>
              <w:left w:val="single" w:sz="4" w:space="0" w:color="000000"/>
              <w:bottom w:val="single" w:sz="4" w:space="0" w:color="000000"/>
            </w:tcBorders>
            <w:shd w:val="clear" w:color="auto" w:fill="FFFFFF"/>
            <w:vAlign w:val="center"/>
          </w:tcPr>
          <w:p w14:paraId="0FF868E5" w14:textId="77777777" w:rsidR="003F6D17" w:rsidRPr="00EA2C0F" w:rsidRDefault="003F6D17" w:rsidP="00450E37">
            <w:pPr>
              <w:jc w:val="center"/>
            </w:pPr>
            <w:r>
              <w:rPr>
                <w:rFonts w:ascii="Calibri" w:hAnsi="Calibri" w:cs="Calibri"/>
                <w:color w:val="000000"/>
                <w:sz w:val="22"/>
                <w:szCs w:val="22"/>
              </w:rPr>
              <w:t>4 946,00</w:t>
            </w:r>
          </w:p>
        </w:tc>
        <w:tc>
          <w:tcPr>
            <w:tcW w:w="1139" w:type="dxa"/>
            <w:tcBorders>
              <w:left w:val="single" w:sz="4" w:space="0" w:color="000000"/>
              <w:bottom w:val="single" w:sz="4" w:space="0" w:color="000000"/>
            </w:tcBorders>
            <w:shd w:val="clear" w:color="auto" w:fill="FFFFFF"/>
            <w:vAlign w:val="center"/>
          </w:tcPr>
          <w:p w14:paraId="47DCD163" w14:textId="77777777" w:rsidR="003F6D17" w:rsidRPr="00EA2C0F" w:rsidRDefault="003F6D17" w:rsidP="00450E37">
            <w:pPr>
              <w:jc w:val="center"/>
            </w:pPr>
            <w:r>
              <w:rPr>
                <w:rFonts w:ascii="Calibri" w:hAnsi="Calibri" w:cs="Calibri"/>
                <w:color w:val="000000"/>
                <w:sz w:val="22"/>
                <w:szCs w:val="22"/>
              </w:rPr>
              <w:t>4 898,57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7D59A5A4" w14:textId="77777777" w:rsidR="003F6D17" w:rsidRPr="00EA2C0F" w:rsidRDefault="003F6D17" w:rsidP="00450E37">
            <w:pPr>
              <w:jc w:val="center"/>
            </w:pPr>
            <w:r>
              <w:rPr>
                <w:rFonts w:ascii="Calibri" w:hAnsi="Calibri" w:cs="Calibri"/>
                <w:color w:val="000000"/>
                <w:sz w:val="22"/>
                <w:szCs w:val="22"/>
              </w:rPr>
              <w:t>4 898,57</w:t>
            </w:r>
          </w:p>
        </w:tc>
      </w:tr>
      <w:tr w:rsidR="003F6D17" w:rsidRPr="00EA2C0F" w14:paraId="2BFEC85C"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421B8FB7"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73</w:t>
            </w:r>
          </w:p>
        </w:tc>
        <w:tc>
          <w:tcPr>
            <w:tcW w:w="6008" w:type="dxa"/>
            <w:tcBorders>
              <w:left w:val="single" w:sz="4" w:space="0" w:color="000000"/>
              <w:bottom w:val="single" w:sz="4" w:space="0" w:color="000000"/>
            </w:tcBorders>
            <w:shd w:val="clear" w:color="auto" w:fill="FFFFFF"/>
          </w:tcPr>
          <w:p w14:paraId="366533A0" w14:textId="77777777" w:rsidR="003F6D17" w:rsidRPr="00F21FDF" w:rsidRDefault="003F6D17" w:rsidP="00450E37">
            <w:r w:rsidRPr="00F21FDF">
              <w:t>Тяга рулевая продольная 53205 в сборе (регулируемая)</w:t>
            </w:r>
          </w:p>
        </w:tc>
        <w:tc>
          <w:tcPr>
            <w:tcW w:w="708" w:type="dxa"/>
            <w:tcBorders>
              <w:left w:val="single" w:sz="4" w:space="0" w:color="000000"/>
              <w:bottom w:val="single" w:sz="4" w:space="0" w:color="000000"/>
            </w:tcBorders>
            <w:shd w:val="clear" w:color="auto" w:fill="FFFFFF"/>
            <w:vAlign w:val="center"/>
          </w:tcPr>
          <w:p w14:paraId="637A5A4A"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67E6A890"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16DD9ACB" w14:textId="77777777" w:rsidR="003F6D17" w:rsidRPr="00EA2C0F" w:rsidRDefault="003F6D17" w:rsidP="00450E37">
            <w:pPr>
              <w:jc w:val="center"/>
            </w:pPr>
            <w:r>
              <w:rPr>
                <w:rFonts w:ascii="Calibri" w:hAnsi="Calibri" w:cs="Calibri"/>
                <w:color w:val="000000"/>
                <w:sz w:val="22"/>
                <w:szCs w:val="22"/>
              </w:rPr>
              <w:t>14 000,00</w:t>
            </w:r>
          </w:p>
        </w:tc>
        <w:tc>
          <w:tcPr>
            <w:tcW w:w="1184" w:type="dxa"/>
            <w:tcBorders>
              <w:left w:val="single" w:sz="4" w:space="0" w:color="000000"/>
              <w:bottom w:val="single" w:sz="4" w:space="0" w:color="000000"/>
            </w:tcBorders>
            <w:shd w:val="clear" w:color="auto" w:fill="FFFFFF"/>
            <w:vAlign w:val="center"/>
          </w:tcPr>
          <w:p w14:paraId="4E882899" w14:textId="77777777" w:rsidR="003F6D17" w:rsidRPr="00EA2C0F" w:rsidRDefault="003F6D17" w:rsidP="00450E37">
            <w:pPr>
              <w:jc w:val="center"/>
            </w:pPr>
            <w:r>
              <w:rPr>
                <w:rFonts w:ascii="Calibri" w:hAnsi="Calibri" w:cs="Calibri"/>
                <w:color w:val="000000"/>
                <w:sz w:val="22"/>
                <w:szCs w:val="22"/>
              </w:rPr>
              <w:t>14 980,00</w:t>
            </w:r>
          </w:p>
        </w:tc>
        <w:tc>
          <w:tcPr>
            <w:tcW w:w="1135" w:type="dxa"/>
            <w:tcBorders>
              <w:left w:val="single" w:sz="4" w:space="0" w:color="000000"/>
              <w:bottom w:val="single" w:sz="4" w:space="0" w:color="000000"/>
            </w:tcBorders>
            <w:shd w:val="clear" w:color="auto" w:fill="FFFFFF"/>
            <w:vAlign w:val="center"/>
          </w:tcPr>
          <w:p w14:paraId="588A6107" w14:textId="77777777" w:rsidR="003F6D17" w:rsidRPr="00EA2C0F" w:rsidRDefault="003F6D17" w:rsidP="00450E37">
            <w:pPr>
              <w:jc w:val="center"/>
            </w:pPr>
            <w:r>
              <w:rPr>
                <w:rFonts w:ascii="Calibri" w:hAnsi="Calibri" w:cs="Calibri"/>
                <w:color w:val="000000"/>
                <w:sz w:val="22"/>
                <w:szCs w:val="22"/>
              </w:rPr>
              <w:t>14 700,00</w:t>
            </w:r>
          </w:p>
        </w:tc>
        <w:tc>
          <w:tcPr>
            <w:tcW w:w="1139" w:type="dxa"/>
            <w:tcBorders>
              <w:left w:val="single" w:sz="4" w:space="0" w:color="000000"/>
              <w:bottom w:val="single" w:sz="4" w:space="0" w:color="000000"/>
            </w:tcBorders>
            <w:shd w:val="clear" w:color="auto" w:fill="FFFFFF"/>
            <w:vAlign w:val="center"/>
          </w:tcPr>
          <w:p w14:paraId="4FB93584" w14:textId="77777777" w:rsidR="003F6D17" w:rsidRPr="00EA2C0F" w:rsidRDefault="003F6D17" w:rsidP="00450E37">
            <w:pPr>
              <w:jc w:val="center"/>
            </w:pPr>
            <w:r>
              <w:rPr>
                <w:rFonts w:ascii="Calibri" w:hAnsi="Calibri" w:cs="Calibri"/>
                <w:color w:val="000000"/>
                <w:sz w:val="22"/>
                <w:szCs w:val="22"/>
              </w:rPr>
              <w:t>14 560,00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F46D8FB" w14:textId="77777777" w:rsidR="003F6D17" w:rsidRPr="00EA2C0F" w:rsidRDefault="003F6D17" w:rsidP="00450E37">
            <w:pPr>
              <w:jc w:val="center"/>
            </w:pPr>
            <w:r>
              <w:rPr>
                <w:rFonts w:ascii="Calibri" w:hAnsi="Calibri" w:cs="Calibri"/>
                <w:color w:val="000000"/>
                <w:sz w:val="22"/>
                <w:szCs w:val="22"/>
              </w:rPr>
              <w:t>14 560,00</w:t>
            </w:r>
          </w:p>
        </w:tc>
      </w:tr>
      <w:tr w:rsidR="003F6D17" w:rsidRPr="00EA2C0F" w14:paraId="523DEA5F"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8594D95"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74</w:t>
            </w:r>
          </w:p>
        </w:tc>
        <w:tc>
          <w:tcPr>
            <w:tcW w:w="6008" w:type="dxa"/>
            <w:tcBorders>
              <w:left w:val="single" w:sz="4" w:space="0" w:color="000000"/>
              <w:bottom w:val="single" w:sz="4" w:space="0" w:color="000000"/>
            </w:tcBorders>
            <w:shd w:val="clear" w:color="auto" w:fill="FFFFFF"/>
          </w:tcPr>
          <w:p w14:paraId="45023701" w14:textId="77777777" w:rsidR="003F6D17" w:rsidRPr="00F21FDF" w:rsidRDefault="003F6D17" w:rsidP="00450E37">
            <w:r w:rsidRPr="00F21FDF">
              <w:t>Фара ЕВРО-3 в сборе левая</w:t>
            </w:r>
          </w:p>
        </w:tc>
        <w:tc>
          <w:tcPr>
            <w:tcW w:w="708" w:type="dxa"/>
            <w:tcBorders>
              <w:left w:val="single" w:sz="4" w:space="0" w:color="000000"/>
              <w:bottom w:val="single" w:sz="4" w:space="0" w:color="000000"/>
            </w:tcBorders>
            <w:shd w:val="clear" w:color="auto" w:fill="FFFFFF"/>
            <w:vAlign w:val="center"/>
          </w:tcPr>
          <w:p w14:paraId="0104EE18"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52EC232"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5DDCC9D6" w14:textId="77777777" w:rsidR="003F6D17" w:rsidRPr="00EA2C0F" w:rsidRDefault="003F6D17" w:rsidP="00450E37">
            <w:pPr>
              <w:jc w:val="center"/>
            </w:pPr>
            <w:r>
              <w:rPr>
                <w:rFonts w:ascii="Calibri" w:hAnsi="Calibri" w:cs="Calibri"/>
                <w:color w:val="000000"/>
                <w:sz w:val="22"/>
                <w:szCs w:val="22"/>
              </w:rPr>
              <w:t>5 585,00</w:t>
            </w:r>
          </w:p>
        </w:tc>
        <w:tc>
          <w:tcPr>
            <w:tcW w:w="1184" w:type="dxa"/>
            <w:tcBorders>
              <w:left w:val="single" w:sz="4" w:space="0" w:color="000000"/>
              <w:bottom w:val="single" w:sz="4" w:space="0" w:color="000000"/>
            </w:tcBorders>
            <w:shd w:val="clear" w:color="auto" w:fill="FFFFFF"/>
            <w:vAlign w:val="center"/>
          </w:tcPr>
          <w:p w14:paraId="7A37FBA1" w14:textId="77777777" w:rsidR="003F6D17" w:rsidRPr="00EA2C0F" w:rsidRDefault="003F6D17" w:rsidP="00450E37">
            <w:pPr>
              <w:jc w:val="center"/>
            </w:pPr>
            <w:r>
              <w:rPr>
                <w:rFonts w:ascii="Calibri" w:hAnsi="Calibri" w:cs="Calibri"/>
                <w:color w:val="000000"/>
                <w:sz w:val="22"/>
                <w:szCs w:val="22"/>
              </w:rPr>
              <w:t>5 975,95</w:t>
            </w:r>
          </w:p>
        </w:tc>
        <w:tc>
          <w:tcPr>
            <w:tcW w:w="1135" w:type="dxa"/>
            <w:tcBorders>
              <w:left w:val="single" w:sz="4" w:space="0" w:color="000000"/>
              <w:bottom w:val="single" w:sz="4" w:space="0" w:color="000000"/>
            </w:tcBorders>
            <w:shd w:val="clear" w:color="auto" w:fill="FFFFFF"/>
            <w:vAlign w:val="center"/>
          </w:tcPr>
          <w:p w14:paraId="50BD52C3" w14:textId="77777777" w:rsidR="003F6D17" w:rsidRPr="00EA2C0F" w:rsidRDefault="003F6D17" w:rsidP="00450E37">
            <w:pPr>
              <w:jc w:val="center"/>
            </w:pPr>
            <w:r>
              <w:rPr>
                <w:rFonts w:ascii="Calibri" w:hAnsi="Calibri" w:cs="Calibri"/>
                <w:color w:val="000000"/>
                <w:sz w:val="22"/>
                <w:szCs w:val="22"/>
              </w:rPr>
              <w:t>5 864,00</w:t>
            </w:r>
          </w:p>
        </w:tc>
        <w:tc>
          <w:tcPr>
            <w:tcW w:w="1139" w:type="dxa"/>
            <w:tcBorders>
              <w:left w:val="single" w:sz="4" w:space="0" w:color="000000"/>
              <w:bottom w:val="single" w:sz="4" w:space="0" w:color="000000"/>
            </w:tcBorders>
            <w:shd w:val="clear" w:color="auto" w:fill="FFFFFF"/>
            <w:vAlign w:val="center"/>
          </w:tcPr>
          <w:p w14:paraId="0A1CE5AD" w14:textId="77777777" w:rsidR="003F6D17" w:rsidRPr="00EA2C0F" w:rsidRDefault="003F6D17" w:rsidP="00450E37">
            <w:pPr>
              <w:jc w:val="center"/>
            </w:pPr>
            <w:r>
              <w:rPr>
                <w:rFonts w:ascii="Calibri" w:hAnsi="Calibri" w:cs="Calibri"/>
                <w:color w:val="000000"/>
                <w:sz w:val="22"/>
                <w:szCs w:val="22"/>
              </w:rPr>
              <w:t>5 808,32</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1A3C15E" w14:textId="77777777" w:rsidR="003F6D17" w:rsidRPr="00EA2C0F" w:rsidRDefault="003F6D17" w:rsidP="00450E37">
            <w:pPr>
              <w:jc w:val="center"/>
            </w:pPr>
            <w:r>
              <w:rPr>
                <w:rFonts w:ascii="Calibri" w:hAnsi="Calibri" w:cs="Calibri"/>
                <w:color w:val="000000"/>
                <w:sz w:val="22"/>
                <w:szCs w:val="22"/>
              </w:rPr>
              <w:t>5 808,32</w:t>
            </w:r>
          </w:p>
        </w:tc>
      </w:tr>
      <w:tr w:rsidR="003F6D17" w:rsidRPr="00EA2C0F" w14:paraId="544474F8"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2C551355"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75</w:t>
            </w:r>
          </w:p>
        </w:tc>
        <w:tc>
          <w:tcPr>
            <w:tcW w:w="6008" w:type="dxa"/>
            <w:tcBorders>
              <w:left w:val="single" w:sz="4" w:space="0" w:color="000000"/>
              <w:bottom w:val="single" w:sz="4" w:space="0" w:color="000000"/>
            </w:tcBorders>
            <w:shd w:val="clear" w:color="auto" w:fill="FFFFFF"/>
          </w:tcPr>
          <w:p w14:paraId="56D36F08" w14:textId="77777777" w:rsidR="003F6D17" w:rsidRPr="00F21FDF" w:rsidRDefault="003F6D17" w:rsidP="00450E37">
            <w:r w:rsidRPr="00F21FDF">
              <w:t>Фара ЕВРО-3 в сборе правая</w:t>
            </w:r>
          </w:p>
        </w:tc>
        <w:tc>
          <w:tcPr>
            <w:tcW w:w="708" w:type="dxa"/>
            <w:tcBorders>
              <w:left w:val="single" w:sz="4" w:space="0" w:color="000000"/>
              <w:bottom w:val="single" w:sz="4" w:space="0" w:color="000000"/>
            </w:tcBorders>
            <w:shd w:val="clear" w:color="auto" w:fill="FFFFFF"/>
            <w:vAlign w:val="center"/>
          </w:tcPr>
          <w:p w14:paraId="085766DE"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1C1207C6"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7AC10873" w14:textId="77777777" w:rsidR="003F6D17" w:rsidRPr="00EA2C0F" w:rsidRDefault="003F6D17" w:rsidP="00450E37">
            <w:pPr>
              <w:jc w:val="center"/>
            </w:pPr>
            <w:r>
              <w:rPr>
                <w:rFonts w:ascii="Calibri" w:hAnsi="Calibri" w:cs="Calibri"/>
                <w:color w:val="000000"/>
                <w:sz w:val="22"/>
                <w:szCs w:val="22"/>
              </w:rPr>
              <w:t>5 585,00</w:t>
            </w:r>
          </w:p>
        </w:tc>
        <w:tc>
          <w:tcPr>
            <w:tcW w:w="1184" w:type="dxa"/>
            <w:tcBorders>
              <w:left w:val="single" w:sz="4" w:space="0" w:color="000000"/>
              <w:bottom w:val="single" w:sz="4" w:space="0" w:color="000000"/>
            </w:tcBorders>
            <w:shd w:val="clear" w:color="auto" w:fill="FFFFFF"/>
            <w:vAlign w:val="center"/>
          </w:tcPr>
          <w:p w14:paraId="5A6E1598" w14:textId="77777777" w:rsidR="003F6D17" w:rsidRPr="00EA2C0F" w:rsidRDefault="003F6D17" w:rsidP="00450E37">
            <w:pPr>
              <w:jc w:val="center"/>
            </w:pPr>
            <w:r>
              <w:rPr>
                <w:rFonts w:ascii="Calibri" w:hAnsi="Calibri" w:cs="Calibri"/>
                <w:color w:val="000000"/>
                <w:sz w:val="22"/>
                <w:szCs w:val="22"/>
              </w:rPr>
              <w:t>5 975,95</w:t>
            </w:r>
          </w:p>
        </w:tc>
        <w:tc>
          <w:tcPr>
            <w:tcW w:w="1135" w:type="dxa"/>
            <w:tcBorders>
              <w:left w:val="single" w:sz="4" w:space="0" w:color="000000"/>
              <w:bottom w:val="single" w:sz="4" w:space="0" w:color="000000"/>
            </w:tcBorders>
            <w:shd w:val="clear" w:color="auto" w:fill="FFFFFF"/>
            <w:vAlign w:val="center"/>
          </w:tcPr>
          <w:p w14:paraId="4C3F3EC3" w14:textId="77777777" w:rsidR="003F6D17" w:rsidRPr="00EA2C0F" w:rsidRDefault="003F6D17" w:rsidP="00450E37">
            <w:pPr>
              <w:jc w:val="center"/>
            </w:pPr>
            <w:r>
              <w:rPr>
                <w:rFonts w:ascii="Calibri" w:hAnsi="Calibri" w:cs="Calibri"/>
                <w:color w:val="000000"/>
                <w:sz w:val="22"/>
                <w:szCs w:val="22"/>
              </w:rPr>
              <w:t>5 864,00</w:t>
            </w:r>
          </w:p>
        </w:tc>
        <w:tc>
          <w:tcPr>
            <w:tcW w:w="1139" w:type="dxa"/>
            <w:tcBorders>
              <w:left w:val="single" w:sz="4" w:space="0" w:color="000000"/>
              <w:bottom w:val="single" w:sz="4" w:space="0" w:color="000000"/>
            </w:tcBorders>
            <w:shd w:val="clear" w:color="auto" w:fill="FFFFFF"/>
            <w:vAlign w:val="center"/>
          </w:tcPr>
          <w:p w14:paraId="315790D0" w14:textId="77777777" w:rsidR="003F6D17" w:rsidRPr="00EA2C0F" w:rsidRDefault="003F6D17" w:rsidP="00450E37">
            <w:pPr>
              <w:jc w:val="center"/>
            </w:pPr>
            <w:r>
              <w:rPr>
                <w:rFonts w:ascii="Calibri" w:hAnsi="Calibri" w:cs="Calibri"/>
                <w:color w:val="000000"/>
                <w:sz w:val="22"/>
                <w:szCs w:val="22"/>
              </w:rPr>
              <w:t>5 808,32</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75B4A77" w14:textId="77777777" w:rsidR="003F6D17" w:rsidRPr="00EA2C0F" w:rsidRDefault="003F6D17" w:rsidP="00450E37">
            <w:pPr>
              <w:jc w:val="center"/>
            </w:pPr>
            <w:r>
              <w:rPr>
                <w:rFonts w:ascii="Calibri" w:hAnsi="Calibri" w:cs="Calibri"/>
                <w:color w:val="000000"/>
                <w:sz w:val="22"/>
                <w:szCs w:val="22"/>
              </w:rPr>
              <w:t>5 808,32</w:t>
            </w:r>
          </w:p>
        </w:tc>
      </w:tr>
      <w:tr w:rsidR="003F6D17" w:rsidRPr="00EA2C0F" w14:paraId="16EF7FEB"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14841B5"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76</w:t>
            </w:r>
          </w:p>
        </w:tc>
        <w:tc>
          <w:tcPr>
            <w:tcW w:w="6008" w:type="dxa"/>
            <w:tcBorders>
              <w:left w:val="single" w:sz="4" w:space="0" w:color="000000"/>
              <w:bottom w:val="single" w:sz="4" w:space="0" w:color="000000"/>
            </w:tcBorders>
            <w:shd w:val="clear" w:color="auto" w:fill="FFFFFF"/>
          </w:tcPr>
          <w:p w14:paraId="2C0DA102" w14:textId="77777777" w:rsidR="003F6D17" w:rsidRPr="00F21FDF" w:rsidRDefault="003F6D17" w:rsidP="00450E37">
            <w:r w:rsidRPr="00F21FDF">
              <w:t xml:space="preserve">Фильтр грубой очистки топлива в сборе </w:t>
            </w:r>
          </w:p>
        </w:tc>
        <w:tc>
          <w:tcPr>
            <w:tcW w:w="708" w:type="dxa"/>
            <w:tcBorders>
              <w:left w:val="single" w:sz="4" w:space="0" w:color="000000"/>
              <w:bottom w:val="single" w:sz="4" w:space="0" w:color="000000"/>
            </w:tcBorders>
            <w:shd w:val="clear" w:color="auto" w:fill="FFFFFF"/>
            <w:vAlign w:val="center"/>
          </w:tcPr>
          <w:p w14:paraId="21E6A4EB"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28518106"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59CF78C1" w14:textId="77777777" w:rsidR="003F6D17" w:rsidRPr="00EA2C0F" w:rsidRDefault="003F6D17" w:rsidP="00450E37">
            <w:pPr>
              <w:jc w:val="center"/>
            </w:pPr>
            <w:r>
              <w:rPr>
                <w:rFonts w:ascii="Calibri" w:hAnsi="Calibri" w:cs="Calibri"/>
                <w:color w:val="000000"/>
                <w:sz w:val="22"/>
                <w:szCs w:val="22"/>
              </w:rPr>
              <w:t>2 519,00</w:t>
            </w:r>
          </w:p>
        </w:tc>
        <w:tc>
          <w:tcPr>
            <w:tcW w:w="1184" w:type="dxa"/>
            <w:tcBorders>
              <w:left w:val="single" w:sz="4" w:space="0" w:color="000000"/>
              <w:bottom w:val="single" w:sz="4" w:space="0" w:color="000000"/>
            </w:tcBorders>
            <w:shd w:val="clear" w:color="auto" w:fill="FFFFFF"/>
            <w:vAlign w:val="center"/>
          </w:tcPr>
          <w:p w14:paraId="07585916" w14:textId="77777777" w:rsidR="003F6D17" w:rsidRPr="00EA2C0F" w:rsidRDefault="003F6D17" w:rsidP="00450E37">
            <w:pPr>
              <w:jc w:val="center"/>
            </w:pPr>
            <w:r>
              <w:rPr>
                <w:rFonts w:ascii="Calibri" w:hAnsi="Calibri" w:cs="Calibri"/>
                <w:color w:val="000000"/>
                <w:sz w:val="22"/>
                <w:szCs w:val="22"/>
              </w:rPr>
              <w:t>2 695,33</w:t>
            </w:r>
          </w:p>
        </w:tc>
        <w:tc>
          <w:tcPr>
            <w:tcW w:w="1135" w:type="dxa"/>
            <w:tcBorders>
              <w:left w:val="single" w:sz="4" w:space="0" w:color="000000"/>
              <w:bottom w:val="single" w:sz="4" w:space="0" w:color="000000"/>
            </w:tcBorders>
            <w:shd w:val="clear" w:color="auto" w:fill="FFFFFF"/>
            <w:vAlign w:val="center"/>
          </w:tcPr>
          <w:p w14:paraId="635E53B8" w14:textId="77777777" w:rsidR="003F6D17" w:rsidRPr="00EA2C0F" w:rsidRDefault="003F6D17" w:rsidP="00450E37">
            <w:pPr>
              <w:jc w:val="center"/>
            </w:pPr>
            <w:r>
              <w:rPr>
                <w:rFonts w:ascii="Calibri" w:hAnsi="Calibri" w:cs="Calibri"/>
                <w:color w:val="000000"/>
                <w:sz w:val="22"/>
                <w:szCs w:val="22"/>
              </w:rPr>
              <w:t>2 644,00</w:t>
            </w:r>
          </w:p>
        </w:tc>
        <w:tc>
          <w:tcPr>
            <w:tcW w:w="1139" w:type="dxa"/>
            <w:tcBorders>
              <w:left w:val="single" w:sz="4" w:space="0" w:color="000000"/>
              <w:bottom w:val="single" w:sz="4" w:space="0" w:color="000000"/>
            </w:tcBorders>
            <w:shd w:val="clear" w:color="auto" w:fill="FFFFFF"/>
            <w:vAlign w:val="center"/>
          </w:tcPr>
          <w:p w14:paraId="34BE928F" w14:textId="77777777" w:rsidR="003F6D17" w:rsidRPr="00EA2C0F" w:rsidRDefault="003F6D17" w:rsidP="00450E37">
            <w:pPr>
              <w:jc w:val="center"/>
            </w:pPr>
            <w:r>
              <w:rPr>
                <w:rFonts w:ascii="Calibri" w:hAnsi="Calibri" w:cs="Calibri"/>
                <w:color w:val="000000"/>
                <w:sz w:val="22"/>
                <w:szCs w:val="22"/>
              </w:rPr>
              <w:t>2 619,44</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E095430" w14:textId="77777777" w:rsidR="003F6D17" w:rsidRPr="00EA2C0F" w:rsidRDefault="003F6D17" w:rsidP="00450E37">
            <w:pPr>
              <w:jc w:val="center"/>
            </w:pPr>
            <w:r>
              <w:rPr>
                <w:rFonts w:ascii="Calibri" w:hAnsi="Calibri" w:cs="Calibri"/>
                <w:color w:val="000000"/>
                <w:sz w:val="22"/>
                <w:szCs w:val="22"/>
              </w:rPr>
              <w:t>2 619,44</w:t>
            </w:r>
          </w:p>
        </w:tc>
      </w:tr>
      <w:tr w:rsidR="003F6D17" w:rsidRPr="00EA2C0F" w14:paraId="1C61A5FF"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7D0B22F9" w14:textId="77777777" w:rsidR="003F6D17" w:rsidRPr="00F21FDF" w:rsidRDefault="003F6D17" w:rsidP="00450E37">
            <w:pPr>
              <w:pStyle w:val="afff2"/>
              <w:snapToGrid w:val="0"/>
              <w:jc w:val="center"/>
              <w:rPr>
                <w:rFonts w:ascii="Times New Roman" w:hAnsi="Times New Roman" w:cs="Times New Roman"/>
                <w:sz w:val="20"/>
                <w:szCs w:val="20"/>
              </w:rPr>
            </w:pPr>
            <w:r w:rsidRPr="00F21FDF">
              <w:rPr>
                <w:rFonts w:ascii="Times New Roman" w:hAnsi="Times New Roman" w:cs="Times New Roman"/>
                <w:sz w:val="20"/>
                <w:szCs w:val="20"/>
              </w:rPr>
              <w:t>77</w:t>
            </w:r>
          </w:p>
        </w:tc>
        <w:tc>
          <w:tcPr>
            <w:tcW w:w="6008" w:type="dxa"/>
            <w:tcBorders>
              <w:left w:val="single" w:sz="4" w:space="0" w:color="000000"/>
              <w:bottom w:val="single" w:sz="4" w:space="0" w:color="000000"/>
            </w:tcBorders>
            <w:shd w:val="clear" w:color="auto" w:fill="FFFFFF"/>
          </w:tcPr>
          <w:p w14:paraId="2F49AB09" w14:textId="77777777" w:rsidR="003F6D17" w:rsidRPr="00F21FDF" w:rsidRDefault="003F6D17" w:rsidP="00450E37">
            <w:r w:rsidRPr="00F21FDF">
              <w:t>Фонари задние на 6-ти болтах комплект</w:t>
            </w:r>
          </w:p>
        </w:tc>
        <w:tc>
          <w:tcPr>
            <w:tcW w:w="708" w:type="dxa"/>
            <w:tcBorders>
              <w:left w:val="single" w:sz="4" w:space="0" w:color="000000"/>
              <w:bottom w:val="single" w:sz="4" w:space="0" w:color="000000"/>
            </w:tcBorders>
            <w:shd w:val="clear" w:color="auto" w:fill="FFFFFF"/>
            <w:vAlign w:val="center"/>
          </w:tcPr>
          <w:p w14:paraId="3833466C"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22216205"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75BA29E9" w14:textId="77777777" w:rsidR="003F6D17" w:rsidRPr="00EA2C0F" w:rsidRDefault="003F6D17" w:rsidP="00450E37">
            <w:pPr>
              <w:jc w:val="center"/>
            </w:pPr>
            <w:r>
              <w:rPr>
                <w:rFonts w:ascii="Calibri" w:hAnsi="Calibri" w:cs="Calibri"/>
                <w:color w:val="000000"/>
                <w:sz w:val="22"/>
                <w:szCs w:val="22"/>
              </w:rPr>
              <w:t>932,00</w:t>
            </w:r>
          </w:p>
        </w:tc>
        <w:tc>
          <w:tcPr>
            <w:tcW w:w="1184" w:type="dxa"/>
            <w:tcBorders>
              <w:left w:val="single" w:sz="4" w:space="0" w:color="000000"/>
              <w:bottom w:val="single" w:sz="4" w:space="0" w:color="000000"/>
            </w:tcBorders>
            <w:shd w:val="clear" w:color="auto" w:fill="FFFFFF"/>
            <w:vAlign w:val="center"/>
          </w:tcPr>
          <w:p w14:paraId="01E6D685" w14:textId="77777777" w:rsidR="003F6D17" w:rsidRPr="00EA2C0F" w:rsidRDefault="003F6D17" w:rsidP="00450E37">
            <w:pPr>
              <w:jc w:val="center"/>
            </w:pPr>
            <w:r>
              <w:rPr>
                <w:rFonts w:ascii="Calibri" w:hAnsi="Calibri" w:cs="Calibri"/>
                <w:color w:val="000000"/>
                <w:sz w:val="22"/>
                <w:szCs w:val="22"/>
              </w:rPr>
              <w:t>997,24</w:t>
            </w:r>
          </w:p>
        </w:tc>
        <w:tc>
          <w:tcPr>
            <w:tcW w:w="1135" w:type="dxa"/>
            <w:tcBorders>
              <w:left w:val="single" w:sz="4" w:space="0" w:color="000000"/>
              <w:bottom w:val="single" w:sz="4" w:space="0" w:color="000000"/>
            </w:tcBorders>
            <w:shd w:val="clear" w:color="auto" w:fill="FFFFFF"/>
            <w:vAlign w:val="center"/>
          </w:tcPr>
          <w:p w14:paraId="0FC05DFF" w14:textId="77777777" w:rsidR="003F6D17" w:rsidRPr="00EA2C0F" w:rsidRDefault="003F6D17" w:rsidP="00450E37">
            <w:pPr>
              <w:jc w:val="center"/>
            </w:pPr>
            <w:r>
              <w:rPr>
                <w:rFonts w:ascii="Calibri" w:hAnsi="Calibri" w:cs="Calibri"/>
                <w:color w:val="000000"/>
                <w:sz w:val="22"/>
                <w:szCs w:val="22"/>
              </w:rPr>
              <w:t>979,00</w:t>
            </w:r>
          </w:p>
        </w:tc>
        <w:tc>
          <w:tcPr>
            <w:tcW w:w="1139" w:type="dxa"/>
            <w:tcBorders>
              <w:left w:val="single" w:sz="4" w:space="0" w:color="000000"/>
              <w:bottom w:val="single" w:sz="4" w:space="0" w:color="000000"/>
            </w:tcBorders>
            <w:shd w:val="clear" w:color="auto" w:fill="FFFFFF"/>
            <w:vAlign w:val="center"/>
          </w:tcPr>
          <w:p w14:paraId="61E2C386" w14:textId="77777777" w:rsidR="003F6D17" w:rsidRPr="00EA2C0F" w:rsidRDefault="003F6D17" w:rsidP="00450E37">
            <w:pPr>
              <w:jc w:val="center"/>
            </w:pPr>
            <w:r>
              <w:rPr>
                <w:rFonts w:ascii="Calibri" w:hAnsi="Calibri" w:cs="Calibri"/>
                <w:color w:val="000000"/>
                <w:sz w:val="22"/>
                <w:szCs w:val="22"/>
              </w:rPr>
              <w:t>969,41</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5373CBE3" w14:textId="77777777" w:rsidR="003F6D17" w:rsidRPr="00EA2C0F" w:rsidRDefault="003F6D17" w:rsidP="00450E37">
            <w:pPr>
              <w:jc w:val="center"/>
            </w:pPr>
            <w:r>
              <w:rPr>
                <w:rFonts w:ascii="Calibri" w:hAnsi="Calibri" w:cs="Calibri"/>
                <w:color w:val="000000"/>
                <w:sz w:val="22"/>
                <w:szCs w:val="22"/>
              </w:rPr>
              <w:t>969,41</w:t>
            </w:r>
          </w:p>
        </w:tc>
      </w:tr>
      <w:tr w:rsidR="003F6D17" w:rsidRPr="00EA2C0F" w14:paraId="5CF87172"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929FC01" w14:textId="77777777" w:rsidR="003F6D17" w:rsidRPr="00F21FDF" w:rsidRDefault="003F6D17" w:rsidP="00450E37">
            <w:pPr>
              <w:pStyle w:val="afff2"/>
              <w:snapToGrid w:val="0"/>
              <w:jc w:val="center"/>
              <w:rPr>
                <w:rFonts w:ascii="Times New Roman" w:hAnsi="Times New Roman" w:cs="Times New Roman"/>
                <w:sz w:val="20"/>
                <w:szCs w:val="20"/>
              </w:rPr>
            </w:pPr>
            <w:r w:rsidRPr="00F21FDF">
              <w:rPr>
                <w:rFonts w:ascii="Times New Roman" w:hAnsi="Times New Roman" w:cs="Times New Roman"/>
                <w:sz w:val="20"/>
                <w:szCs w:val="20"/>
              </w:rPr>
              <w:t>78</w:t>
            </w:r>
          </w:p>
        </w:tc>
        <w:tc>
          <w:tcPr>
            <w:tcW w:w="6008" w:type="dxa"/>
            <w:tcBorders>
              <w:left w:val="single" w:sz="4" w:space="0" w:color="000000"/>
              <w:bottom w:val="single" w:sz="4" w:space="0" w:color="000000"/>
            </w:tcBorders>
            <w:shd w:val="clear" w:color="auto" w:fill="FFFFFF"/>
          </w:tcPr>
          <w:p w14:paraId="0AB5A070" w14:textId="77777777" w:rsidR="003F6D17" w:rsidRPr="00F21FDF" w:rsidRDefault="003F6D17" w:rsidP="00450E37">
            <w:r w:rsidRPr="00F21FDF">
              <w:t>Фильтр топливный тонкой очистки в сборе</w:t>
            </w:r>
          </w:p>
        </w:tc>
        <w:tc>
          <w:tcPr>
            <w:tcW w:w="708" w:type="dxa"/>
            <w:tcBorders>
              <w:left w:val="single" w:sz="4" w:space="0" w:color="000000"/>
              <w:bottom w:val="single" w:sz="4" w:space="0" w:color="000000"/>
            </w:tcBorders>
            <w:shd w:val="clear" w:color="auto" w:fill="FFFFFF"/>
            <w:vAlign w:val="center"/>
          </w:tcPr>
          <w:p w14:paraId="74D895A4"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3F1B42F"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5A9A2F70" w14:textId="77777777" w:rsidR="003F6D17" w:rsidRPr="00EA2C0F" w:rsidRDefault="003F6D17" w:rsidP="00450E37">
            <w:pPr>
              <w:jc w:val="center"/>
            </w:pPr>
            <w:r>
              <w:rPr>
                <w:rFonts w:ascii="Calibri" w:hAnsi="Calibri" w:cs="Calibri"/>
                <w:color w:val="000000"/>
                <w:sz w:val="22"/>
                <w:szCs w:val="22"/>
              </w:rPr>
              <w:t>1 318,00</w:t>
            </w:r>
          </w:p>
        </w:tc>
        <w:tc>
          <w:tcPr>
            <w:tcW w:w="1184" w:type="dxa"/>
            <w:tcBorders>
              <w:left w:val="single" w:sz="4" w:space="0" w:color="000000"/>
              <w:bottom w:val="single" w:sz="4" w:space="0" w:color="000000"/>
            </w:tcBorders>
            <w:shd w:val="clear" w:color="auto" w:fill="FFFFFF"/>
            <w:vAlign w:val="center"/>
          </w:tcPr>
          <w:p w14:paraId="681AB6A6" w14:textId="77777777" w:rsidR="003F6D17" w:rsidRPr="00EA2C0F" w:rsidRDefault="003F6D17" w:rsidP="00450E37">
            <w:pPr>
              <w:jc w:val="center"/>
            </w:pPr>
            <w:r>
              <w:rPr>
                <w:rFonts w:ascii="Calibri" w:hAnsi="Calibri" w:cs="Calibri"/>
                <w:color w:val="000000"/>
                <w:sz w:val="22"/>
                <w:szCs w:val="22"/>
              </w:rPr>
              <w:t>1 410,26</w:t>
            </w:r>
          </w:p>
        </w:tc>
        <w:tc>
          <w:tcPr>
            <w:tcW w:w="1135" w:type="dxa"/>
            <w:tcBorders>
              <w:left w:val="single" w:sz="4" w:space="0" w:color="000000"/>
              <w:bottom w:val="single" w:sz="4" w:space="0" w:color="000000"/>
            </w:tcBorders>
            <w:shd w:val="clear" w:color="auto" w:fill="FFFFFF"/>
            <w:vAlign w:val="center"/>
          </w:tcPr>
          <w:p w14:paraId="63DDEBC6" w14:textId="77777777" w:rsidR="003F6D17" w:rsidRPr="00EA2C0F" w:rsidRDefault="003F6D17" w:rsidP="00450E37">
            <w:pPr>
              <w:jc w:val="center"/>
            </w:pPr>
            <w:r>
              <w:rPr>
                <w:rFonts w:ascii="Calibri" w:hAnsi="Calibri" w:cs="Calibri"/>
                <w:color w:val="000000"/>
                <w:sz w:val="22"/>
                <w:szCs w:val="22"/>
              </w:rPr>
              <w:t>1 384,00</w:t>
            </w:r>
          </w:p>
        </w:tc>
        <w:tc>
          <w:tcPr>
            <w:tcW w:w="1139" w:type="dxa"/>
            <w:tcBorders>
              <w:left w:val="single" w:sz="4" w:space="0" w:color="000000"/>
              <w:bottom w:val="single" w:sz="4" w:space="0" w:color="000000"/>
            </w:tcBorders>
            <w:shd w:val="clear" w:color="auto" w:fill="FFFFFF"/>
            <w:vAlign w:val="center"/>
          </w:tcPr>
          <w:p w14:paraId="53AAF33B" w14:textId="77777777" w:rsidR="003F6D17" w:rsidRPr="00EA2C0F" w:rsidRDefault="003F6D17" w:rsidP="00450E37">
            <w:pPr>
              <w:jc w:val="center"/>
            </w:pPr>
            <w:r>
              <w:rPr>
                <w:rFonts w:ascii="Calibri" w:hAnsi="Calibri" w:cs="Calibri"/>
                <w:color w:val="000000"/>
                <w:sz w:val="22"/>
                <w:szCs w:val="22"/>
              </w:rPr>
              <w:t>1 370,75</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6041F247" w14:textId="77777777" w:rsidR="003F6D17" w:rsidRPr="00EA2C0F" w:rsidRDefault="003F6D17" w:rsidP="00450E37">
            <w:pPr>
              <w:jc w:val="center"/>
            </w:pPr>
            <w:r>
              <w:rPr>
                <w:rFonts w:ascii="Calibri" w:hAnsi="Calibri" w:cs="Calibri"/>
                <w:color w:val="000000"/>
                <w:sz w:val="22"/>
                <w:szCs w:val="22"/>
              </w:rPr>
              <w:t>1 370,75</w:t>
            </w:r>
          </w:p>
        </w:tc>
      </w:tr>
      <w:tr w:rsidR="003F6D17" w:rsidRPr="00EA2C0F" w14:paraId="1CA187FB"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42251295" w14:textId="77777777" w:rsidR="003F6D17" w:rsidRPr="00F21FDF" w:rsidRDefault="003F6D17" w:rsidP="00450E37">
            <w:pPr>
              <w:pStyle w:val="afff2"/>
              <w:snapToGrid w:val="0"/>
              <w:jc w:val="center"/>
              <w:rPr>
                <w:rFonts w:ascii="Times New Roman" w:hAnsi="Times New Roman" w:cs="Times New Roman"/>
                <w:sz w:val="20"/>
                <w:szCs w:val="20"/>
              </w:rPr>
            </w:pPr>
            <w:r w:rsidRPr="00F21FDF">
              <w:rPr>
                <w:rFonts w:ascii="Times New Roman" w:hAnsi="Times New Roman" w:cs="Times New Roman"/>
                <w:sz w:val="20"/>
                <w:szCs w:val="20"/>
              </w:rPr>
              <w:t>79</w:t>
            </w:r>
          </w:p>
        </w:tc>
        <w:tc>
          <w:tcPr>
            <w:tcW w:w="6008" w:type="dxa"/>
            <w:tcBorders>
              <w:left w:val="single" w:sz="4" w:space="0" w:color="000000"/>
              <w:bottom w:val="single" w:sz="4" w:space="0" w:color="000000"/>
            </w:tcBorders>
            <w:shd w:val="clear" w:color="auto" w:fill="FFFFFF"/>
          </w:tcPr>
          <w:p w14:paraId="2346B4C0" w14:textId="77777777" w:rsidR="003F6D17" w:rsidRPr="00F21FDF" w:rsidRDefault="003F6D17" w:rsidP="00450E37">
            <w:r w:rsidRPr="00F21FDF">
              <w:t xml:space="preserve">Шкворень на 6520 Евро </w:t>
            </w:r>
          </w:p>
        </w:tc>
        <w:tc>
          <w:tcPr>
            <w:tcW w:w="708" w:type="dxa"/>
            <w:tcBorders>
              <w:left w:val="single" w:sz="4" w:space="0" w:color="000000"/>
              <w:bottom w:val="single" w:sz="4" w:space="0" w:color="000000"/>
            </w:tcBorders>
            <w:shd w:val="clear" w:color="auto" w:fill="FFFFFF"/>
            <w:vAlign w:val="center"/>
          </w:tcPr>
          <w:p w14:paraId="6A90DC53"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52614D4B"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79DF1AB9" w14:textId="77777777" w:rsidR="003F6D17" w:rsidRPr="00EA2C0F" w:rsidRDefault="003F6D17" w:rsidP="00450E37">
            <w:pPr>
              <w:jc w:val="center"/>
            </w:pPr>
            <w:r>
              <w:rPr>
                <w:rFonts w:ascii="Calibri" w:hAnsi="Calibri" w:cs="Calibri"/>
                <w:color w:val="000000"/>
                <w:sz w:val="22"/>
                <w:szCs w:val="22"/>
              </w:rPr>
              <w:t>3 495,00</w:t>
            </w:r>
          </w:p>
        </w:tc>
        <w:tc>
          <w:tcPr>
            <w:tcW w:w="1184" w:type="dxa"/>
            <w:tcBorders>
              <w:left w:val="single" w:sz="4" w:space="0" w:color="000000"/>
              <w:bottom w:val="single" w:sz="4" w:space="0" w:color="000000"/>
            </w:tcBorders>
            <w:shd w:val="clear" w:color="auto" w:fill="FFFFFF"/>
            <w:vAlign w:val="center"/>
          </w:tcPr>
          <w:p w14:paraId="7F111B4C" w14:textId="77777777" w:rsidR="003F6D17" w:rsidRPr="00EA2C0F" w:rsidRDefault="003F6D17" w:rsidP="00450E37">
            <w:pPr>
              <w:jc w:val="center"/>
            </w:pPr>
            <w:r>
              <w:rPr>
                <w:rFonts w:ascii="Calibri" w:hAnsi="Calibri" w:cs="Calibri"/>
                <w:color w:val="000000"/>
                <w:sz w:val="22"/>
                <w:szCs w:val="22"/>
              </w:rPr>
              <w:t>3 739,65</w:t>
            </w:r>
          </w:p>
        </w:tc>
        <w:tc>
          <w:tcPr>
            <w:tcW w:w="1135" w:type="dxa"/>
            <w:tcBorders>
              <w:left w:val="single" w:sz="4" w:space="0" w:color="000000"/>
              <w:bottom w:val="single" w:sz="4" w:space="0" w:color="000000"/>
            </w:tcBorders>
            <w:shd w:val="clear" w:color="auto" w:fill="FFFFFF"/>
            <w:vAlign w:val="center"/>
          </w:tcPr>
          <w:p w14:paraId="4E51289F" w14:textId="77777777" w:rsidR="003F6D17" w:rsidRPr="00EA2C0F" w:rsidRDefault="003F6D17" w:rsidP="00450E37">
            <w:pPr>
              <w:jc w:val="center"/>
            </w:pPr>
            <w:r>
              <w:rPr>
                <w:rFonts w:ascii="Calibri" w:hAnsi="Calibri" w:cs="Calibri"/>
                <w:color w:val="000000"/>
                <w:sz w:val="22"/>
                <w:szCs w:val="22"/>
              </w:rPr>
              <w:t>3 670,00</w:t>
            </w:r>
          </w:p>
        </w:tc>
        <w:tc>
          <w:tcPr>
            <w:tcW w:w="1139" w:type="dxa"/>
            <w:tcBorders>
              <w:left w:val="single" w:sz="4" w:space="0" w:color="000000"/>
              <w:bottom w:val="single" w:sz="4" w:space="0" w:color="000000"/>
            </w:tcBorders>
            <w:shd w:val="clear" w:color="auto" w:fill="FFFFFF"/>
            <w:vAlign w:val="center"/>
          </w:tcPr>
          <w:p w14:paraId="1A9038E6" w14:textId="77777777" w:rsidR="003F6D17" w:rsidRPr="00EA2C0F" w:rsidRDefault="003F6D17" w:rsidP="00450E37">
            <w:pPr>
              <w:jc w:val="center"/>
            </w:pPr>
            <w:r>
              <w:rPr>
                <w:rFonts w:ascii="Calibri" w:hAnsi="Calibri" w:cs="Calibri"/>
                <w:color w:val="000000"/>
                <w:sz w:val="22"/>
                <w:szCs w:val="22"/>
              </w:rPr>
              <w:t>3 634,88</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29E3A0EE" w14:textId="77777777" w:rsidR="003F6D17" w:rsidRPr="00EA2C0F" w:rsidRDefault="003F6D17" w:rsidP="00450E37">
            <w:pPr>
              <w:jc w:val="center"/>
            </w:pPr>
            <w:r>
              <w:rPr>
                <w:rFonts w:ascii="Calibri" w:hAnsi="Calibri" w:cs="Calibri"/>
                <w:color w:val="000000"/>
                <w:sz w:val="22"/>
                <w:szCs w:val="22"/>
              </w:rPr>
              <w:t>3 634,88</w:t>
            </w:r>
          </w:p>
        </w:tc>
      </w:tr>
      <w:tr w:rsidR="003F6D17" w:rsidRPr="00EA2C0F" w14:paraId="0BDB0606"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7BEA6087" w14:textId="77777777" w:rsidR="003F6D17" w:rsidRPr="00F21FDF" w:rsidRDefault="003F6D17" w:rsidP="00450E37">
            <w:pPr>
              <w:pStyle w:val="afff2"/>
              <w:snapToGrid w:val="0"/>
              <w:jc w:val="center"/>
              <w:rPr>
                <w:rFonts w:ascii="Times New Roman" w:hAnsi="Times New Roman" w:cs="Times New Roman"/>
                <w:sz w:val="20"/>
                <w:szCs w:val="20"/>
              </w:rPr>
            </w:pPr>
            <w:r w:rsidRPr="00F21FDF">
              <w:rPr>
                <w:rFonts w:ascii="Times New Roman" w:hAnsi="Times New Roman" w:cs="Times New Roman"/>
                <w:sz w:val="20"/>
                <w:szCs w:val="20"/>
              </w:rPr>
              <w:t>80</w:t>
            </w:r>
          </w:p>
        </w:tc>
        <w:tc>
          <w:tcPr>
            <w:tcW w:w="6008" w:type="dxa"/>
            <w:tcBorders>
              <w:left w:val="single" w:sz="4" w:space="0" w:color="000000"/>
              <w:bottom w:val="single" w:sz="4" w:space="0" w:color="000000"/>
            </w:tcBorders>
            <w:shd w:val="clear" w:color="auto" w:fill="FFFFFF"/>
          </w:tcPr>
          <w:p w14:paraId="69860BA8" w14:textId="77777777" w:rsidR="003F6D17" w:rsidRPr="00F21FDF" w:rsidRDefault="003F6D17" w:rsidP="00450E37">
            <w:r w:rsidRPr="00F21FDF">
              <w:t>Шланг подъёма кузова 120см</w:t>
            </w:r>
          </w:p>
        </w:tc>
        <w:tc>
          <w:tcPr>
            <w:tcW w:w="708" w:type="dxa"/>
            <w:tcBorders>
              <w:left w:val="single" w:sz="4" w:space="0" w:color="000000"/>
              <w:bottom w:val="single" w:sz="4" w:space="0" w:color="000000"/>
            </w:tcBorders>
            <w:shd w:val="clear" w:color="auto" w:fill="FFFFFF"/>
            <w:vAlign w:val="center"/>
          </w:tcPr>
          <w:p w14:paraId="567A2C88"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280B4AF4"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54473B8C" w14:textId="77777777" w:rsidR="003F6D17" w:rsidRPr="00EA2C0F" w:rsidRDefault="003F6D17" w:rsidP="00450E37">
            <w:pPr>
              <w:jc w:val="center"/>
            </w:pPr>
            <w:r>
              <w:rPr>
                <w:rFonts w:ascii="Calibri" w:hAnsi="Calibri" w:cs="Calibri"/>
                <w:color w:val="000000"/>
                <w:sz w:val="22"/>
                <w:szCs w:val="22"/>
              </w:rPr>
              <w:t>820,00</w:t>
            </w:r>
          </w:p>
        </w:tc>
        <w:tc>
          <w:tcPr>
            <w:tcW w:w="1184" w:type="dxa"/>
            <w:tcBorders>
              <w:left w:val="single" w:sz="4" w:space="0" w:color="000000"/>
              <w:bottom w:val="single" w:sz="4" w:space="0" w:color="000000"/>
            </w:tcBorders>
            <w:shd w:val="clear" w:color="auto" w:fill="FFFFFF"/>
            <w:vAlign w:val="center"/>
          </w:tcPr>
          <w:p w14:paraId="4BC43995" w14:textId="77777777" w:rsidR="003F6D17" w:rsidRPr="00EA2C0F" w:rsidRDefault="003F6D17" w:rsidP="00450E37">
            <w:pPr>
              <w:jc w:val="center"/>
            </w:pPr>
            <w:r>
              <w:rPr>
                <w:rFonts w:ascii="Calibri" w:hAnsi="Calibri" w:cs="Calibri"/>
                <w:color w:val="000000"/>
                <w:sz w:val="22"/>
                <w:szCs w:val="22"/>
              </w:rPr>
              <w:t>877,40</w:t>
            </w:r>
          </w:p>
        </w:tc>
        <w:tc>
          <w:tcPr>
            <w:tcW w:w="1135" w:type="dxa"/>
            <w:tcBorders>
              <w:left w:val="single" w:sz="4" w:space="0" w:color="000000"/>
              <w:bottom w:val="single" w:sz="4" w:space="0" w:color="000000"/>
            </w:tcBorders>
            <w:shd w:val="clear" w:color="auto" w:fill="FFFFFF"/>
            <w:vAlign w:val="center"/>
          </w:tcPr>
          <w:p w14:paraId="41E1ED29" w14:textId="77777777" w:rsidR="003F6D17" w:rsidRPr="00EA2C0F" w:rsidRDefault="003F6D17" w:rsidP="00450E37">
            <w:pPr>
              <w:jc w:val="center"/>
            </w:pPr>
            <w:r>
              <w:rPr>
                <w:rFonts w:ascii="Calibri" w:hAnsi="Calibri" w:cs="Calibri"/>
                <w:color w:val="000000"/>
                <w:sz w:val="22"/>
                <w:szCs w:val="22"/>
              </w:rPr>
              <w:t>860,00</w:t>
            </w:r>
          </w:p>
        </w:tc>
        <w:tc>
          <w:tcPr>
            <w:tcW w:w="1139" w:type="dxa"/>
            <w:tcBorders>
              <w:left w:val="single" w:sz="4" w:space="0" w:color="000000"/>
              <w:bottom w:val="single" w:sz="4" w:space="0" w:color="000000"/>
            </w:tcBorders>
            <w:shd w:val="clear" w:color="auto" w:fill="FFFFFF"/>
            <w:vAlign w:val="center"/>
          </w:tcPr>
          <w:p w14:paraId="1354042E" w14:textId="77777777" w:rsidR="003F6D17" w:rsidRPr="00EA2C0F" w:rsidRDefault="003F6D17" w:rsidP="00450E37">
            <w:pPr>
              <w:jc w:val="center"/>
            </w:pPr>
            <w:r>
              <w:rPr>
                <w:rFonts w:ascii="Calibri" w:hAnsi="Calibri" w:cs="Calibri"/>
                <w:color w:val="000000"/>
                <w:sz w:val="22"/>
                <w:szCs w:val="22"/>
              </w:rPr>
              <w:t>852,47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9311ABA" w14:textId="77777777" w:rsidR="003F6D17" w:rsidRPr="00EA2C0F" w:rsidRDefault="003F6D17" w:rsidP="00450E37">
            <w:pPr>
              <w:jc w:val="center"/>
            </w:pPr>
            <w:r>
              <w:rPr>
                <w:rFonts w:ascii="Calibri" w:hAnsi="Calibri" w:cs="Calibri"/>
                <w:color w:val="000000"/>
                <w:sz w:val="22"/>
                <w:szCs w:val="22"/>
              </w:rPr>
              <w:t>852,47</w:t>
            </w:r>
          </w:p>
        </w:tc>
      </w:tr>
      <w:tr w:rsidR="003F6D17" w:rsidRPr="00EA2C0F" w14:paraId="41325FD7"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C82CD59" w14:textId="77777777" w:rsidR="003F6D17" w:rsidRPr="00F21FDF" w:rsidRDefault="003F6D17" w:rsidP="00450E37">
            <w:pPr>
              <w:pStyle w:val="afff2"/>
              <w:snapToGrid w:val="0"/>
              <w:jc w:val="center"/>
              <w:rPr>
                <w:rFonts w:ascii="Times New Roman" w:hAnsi="Times New Roman" w:cs="Times New Roman"/>
                <w:sz w:val="20"/>
                <w:szCs w:val="20"/>
              </w:rPr>
            </w:pPr>
            <w:r w:rsidRPr="00F21FDF">
              <w:rPr>
                <w:rFonts w:ascii="Times New Roman" w:hAnsi="Times New Roman" w:cs="Times New Roman"/>
                <w:sz w:val="20"/>
                <w:szCs w:val="20"/>
              </w:rPr>
              <w:t>81</w:t>
            </w:r>
          </w:p>
        </w:tc>
        <w:tc>
          <w:tcPr>
            <w:tcW w:w="6008" w:type="dxa"/>
            <w:tcBorders>
              <w:left w:val="single" w:sz="4" w:space="0" w:color="000000"/>
              <w:bottom w:val="single" w:sz="4" w:space="0" w:color="000000"/>
            </w:tcBorders>
            <w:shd w:val="clear" w:color="auto" w:fill="FFFFFF"/>
          </w:tcPr>
          <w:p w14:paraId="710CBFDF" w14:textId="77777777" w:rsidR="003F6D17" w:rsidRPr="00F21FDF" w:rsidRDefault="003F6D17" w:rsidP="00450E37">
            <w:r w:rsidRPr="00F21FDF">
              <w:t>Шланг тормозной 5320 (штуцер / гайка)</w:t>
            </w:r>
          </w:p>
        </w:tc>
        <w:tc>
          <w:tcPr>
            <w:tcW w:w="708" w:type="dxa"/>
            <w:tcBorders>
              <w:left w:val="single" w:sz="4" w:space="0" w:color="000000"/>
              <w:bottom w:val="single" w:sz="4" w:space="0" w:color="000000"/>
            </w:tcBorders>
            <w:shd w:val="clear" w:color="auto" w:fill="FFFFFF"/>
            <w:vAlign w:val="center"/>
          </w:tcPr>
          <w:p w14:paraId="1129C7A0"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0ADBF11D"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2BD8A8D" w14:textId="77777777" w:rsidR="003F6D17" w:rsidRPr="00EA2C0F" w:rsidRDefault="003F6D17" w:rsidP="00450E37">
            <w:pPr>
              <w:jc w:val="center"/>
            </w:pPr>
            <w:r>
              <w:rPr>
                <w:rFonts w:ascii="Calibri" w:hAnsi="Calibri" w:cs="Calibri"/>
                <w:color w:val="000000"/>
                <w:sz w:val="22"/>
                <w:szCs w:val="22"/>
              </w:rPr>
              <w:t>525,00</w:t>
            </w:r>
          </w:p>
        </w:tc>
        <w:tc>
          <w:tcPr>
            <w:tcW w:w="1184" w:type="dxa"/>
            <w:tcBorders>
              <w:left w:val="single" w:sz="4" w:space="0" w:color="000000"/>
              <w:bottom w:val="single" w:sz="4" w:space="0" w:color="000000"/>
            </w:tcBorders>
            <w:shd w:val="clear" w:color="auto" w:fill="FFFFFF"/>
            <w:vAlign w:val="center"/>
          </w:tcPr>
          <w:p w14:paraId="2C7912B9" w14:textId="77777777" w:rsidR="003F6D17" w:rsidRPr="00EA2C0F" w:rsidRDefault="003F6D17" w:rsidP="00450E37">
            <w:pPr>
              <w:jc w:val="center"/>
            </w:pPr>
            <w:r>
              <w:rPr>
                <w:rFonts w:ascii="Calibri" w:hAnsi="Calibri" w:cs="Calibri"/>
                <w:color w:val="000000"/>
                <w:sz w:val="22"/>
                <w:szCs w:val="22"/>
              </w:rPr>
              <w:t>561,75</w:t>
            </w:r>
          </w:p>
        </w:tc>
        <w:tc>
          <w:tcPr>
            <w:tcW w:w="1135" w:type="dxa"/>
            <w:tcBorders>
              <w:left w:val="single" w:sz="4" w:space="0" w:color="000000"/>
              <w:bottom w:val="single" w:sz="4" w:space="0" w:color="000000"/>
            </w:tcBorders>
            <w:shd w:val="clear" w:color="auto" w:fill="FFFFFF"/>
            <w:vAlign w:val="center"/>
          </w:tcPr>
          <w:p w14:paraId="3BD01255" w14:textId="77777777" w:rsidR="003F6D17" w:rsidRPr="00EA2C0F" w:rsidRDefault="003F6D17" w:rsidP="00450E37">
            <w:pPr>
              <w:jc w:val="center"/>
            </w:pPr>
            <w:r>
              <w:rPr>
                <w:rFonts w:ascii="Calibri" w:hAnsi="Calibri" w:cs="Calibri"/>
                <w:color w:val="000000"/>
                <w:sz w:val="22"/>
                <w:szCs w:val="22"/>
              </w:rPr>
              <w:t>550,00</w:t>
            </w:r>
          </w:p>
        </w:tc>
        <w:tc>
          <w:tcPr>
            <w:tcW w:w="1139" w:type="dxa"/>
            <w:tcBorders>
              <w:left w:val="single" w:sz="4" w:space="0" w:color="000000"/>
              <w:bottom w:val="single" w:sz="4" w:space="0" w:color="000000"/>
            </w:tcBorders>
            <w:shd w:val="clear" w:color="auto" w:fill="FFFFFF"/>
            <w:vAlign w:val="center"/>
          </w:tcPr>
          <w:p w14:paraId="385C1987" w14:textId="77777777" w:rsidR="003F6D17" w:rsidRPr="00EA2C0F" w:rsidRDefault="003F6D17" w:rsidP="00450E37">
            <w:pPr>
              <w:jc w:val="center"/>
            </w:pPr>
            <w:r>
              <w:rPr>
                <w:rFonts w:ascii="Calibri" w:hAnsi="Calibri" w:cs="Calibri"/>
                <w:color w:val="000000"/>
                <w:sz w:val="22"/>
                <w:szCs w:val="22"/>
              </w:rPr>
              <w:t>545,58</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404C10EE" w14:textId="77777777" w:rsidR="003F6D17" w:rsidRPr="00EA2C0F" w:rsidRDefault="003F6D17" w:rsidP="00450E37">
            <w:pPr>
              <w:jc w:val="center"/>
            </w:pPr>
            <w:r>
              <w:rPr>
                <w:rFonts w:ascii="Calibri" w:hAnsi="Calibri" w:cs="Calibri"/>
                <w:color w:val="000000"/>
                <w:sz w:val="22"/>
                <w:szCs w:val="22"/>
              </w:rPr>
              <w:t>545,58</w:t>
            </w:r>
          </w:p>
        </w:tc>
      </w:tr>
      <w:tr w:rsidR="003F6D17" w:rsidRPr="00EA2C0F" w14:paraId="5D606347"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44938BBA" w14:textId="77777777" w:rsidR="003F6D17" w:rsidRPr="00F21FDF" w:rsidRDefault="003F6D17" w:rsidP="00450E37">
            <w:pPr>
              <w:pStyle w:val="afff2"/>
              <w:snapToGrid w:val="0"/>
              <w:jc w:val="center"/>
              <w:rPr>
                <w:rFonts w:ascii="Times New Roman" w:hAnsi="Times New Roman" w:cs="Times New Roman"/>
                <w:sz w:val="20"/>
                <w:szCs w:val="20"/>
              </w:rPr>
            </w:pPr>
            <w:r w:rsidRPr="00F21FDF">
              <w:rPr>
                <w:rFonts w:ascii="Times New Roman" w:hAnsi="Times New Roman" w:cs="Times New Roman"/>
                <w:sz w:val="20"/>
                <w:szCs w:val="20"/>
              </w:rPr>
              <w:t>82</w:t>
            </w:r>
          </w:p>
        </w:tc>
        <w:tc>
          <w:tcPr>
            <w:tcW w:w="6008" w:type="dxa"/>
            <w:tcBorders>
              <w:left w:val="single" w:sz="4" w:space="0" w:color="000000"/>
              <w:bottom w:val="single" w:sz="4" w:space="0" w:color="000000"/>
            </w:tcBorders>
            <w:shd w:val="clear" w:color="auto" w:fill="FFFFFF"/>
          </w:tcPr>
          <w:p w14:paraId="6B64497E" w14:textId="77777777" w:rsidR="003F6D17" w:rsidRPr="00F21FDF" w:rsidRDefault="003F6D17" w:rsidP="00450E37">
            <w:r w:rsidRPr="00F21FDF">
              <w:t>Шпилька 853302 (М27 х 1.5 х 86)</w:t>
            </w:r>
          </w:p>
        </w:tc>
        <w:tc>
          <w:tcPr>
            <w:tcW w:w="708" w:type="dxa"/>
            <w:tcBorders>
              <w:left w:val="single" w:sz="4" w:space="0" w:color="000000"/>
              <w:bottom w:val="single" w:sz="4" w:space="0" w:color="000000"/>
            </w:tcBorders>
            <w:shd w:val="clear" w:color="auto" w:fill="FFFFFF"/>
            <w:vAlign w:val="center"/>
          </w:tcPr>
          <w:p w14:paraId="01644856"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7F37AB88"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15BC8BA1" w14:textId="77777777" w:rsidR="003F6D17" w:rsidRPr="00EA2C0F" w:rsidRDefault="003F6D17" w:rsidP="00450E37">
            <w:pPr>
              <w:jc w:val="center"/>
            </w:pPr>
            <w:r>
              <w:rPr>
                <w:rFonts w:ascii="Calibri" w:hAnsi="Calibri" w:cs="Calibri"/>
                <w:color w:val="000000"/>
                <w:sz w:val="22"/>
                <w:szCs w:val="22"/>
              </w:rPr>
              <w:t>141,00</w:t>
            </w:r>
          </w:p>
        </w:tc>
        <w:tc>
          <w:tcPr>
            <w:tcW w:w="1184" w:type="dxa"/>
            <w:tcBorders>
              <w:left w:val="single" w:sz="4" w:space="0" w:color="000000"/>
              <w:bottom w:val="single" w:sz="4" w:space="0" w:color="000000"/>
            </w:tcBorders>
            <w:shd w:val="clear" w:color="auto" w:fill="FFFFFF"/>
            <w:vAlign w:val="center"/>
          </w:tcPr>
          <w:p w14:paraId="7D454ADE" w14:textId="77777777" w:rsidR="003F6D17" w:rsidRPr="00EA2C0F" w:rsidRDefault="003F6D17" w:rsidP="00450E37">
            <w:pPr>
              <w:jc w:val="center"/>
            </w:pPr>
            <w:r>
              <w:rPr>
                <w:rFonts w:ascii="Calibri" w:hAnsi="Calibri" w:cs="Calibri"/>
                <w:color w:val="000000"/>
                <w:sz w:val="22"/>
                <w:szCs w:val="22"/>
              </w:rPr>
              <w:t>150,87</w:t>
            </w:r>
          </w:p>
        </w:tc>
        <w:tc>
          <w:tcPr>
            <w:tcW w:w="1135" w:type="dxa"/>
            <w:tcBorders>
              <w:left w:val="single" w:sz="4" w:space="0" w:color="000000"/>
              <w:bottom w:val="single" w:sz="4" w:space="0" w:color="000000"/>
            </w:tcBorders>
            <w:shd w:val="clear" w:color="auto" w:fill="FFFFFF"/>
            <w:vAlign w:val="center"/>
          </w:tcPr>
          <w:p w14:paraId="66562D5E" w14:textId="77777777" w:rsidR="003F6D17" w:rsidRPr="00EA2C0F" w:rsidRDefault="003F6D17" w:rsidP="00450E37">
            <w:pPr>
              <w:jc w:val="center"/>
            </w:pPr>
            <w:r>
              <w:rPr>
                <w:rFonts w:ascii="Calibri" w:hAnsi="Calibri" w:cs="Calibri"/>
                <w:color w:val="000000"/>
                <w:sz w:val="22"/>
                <w:szCs w:val="22"/>
              </w:rPr>
              <w:t>149,00</w:t>
            </w:r>
          </w:p>
        </w:tc>
        <w:tc>
          <w:tcPr>
            <w:tcW w:w="1139" w:type="dxa"/>
            <w:tcBorders>
              <w:left w:val="single" w:sz="4" w:space="0" w:color="000000"/>
              <w:bottom w:val="single" w:sz="4" w:space="0" w:color="000000"/>
            </w:tcBorders>
            <w:shd w:val="clear" w:color="auto" w:fill="FFFFFF"/>
            <w:vAlign w:val="center"/>
          </w:tcPr>
          <w:p w14:paraId="13175FC5" w14:textId="77777777" w:rsidR="003F6D17" w:rsidRPr="00EA2C0F" w:rsidRDefault="003F6D17" w:rsidP="00450E37">
            <w:pPr>
              <w:jc w:val="center"/>
            </w:pPr>
            <w:r>
              <w:rPr>
                <w:rFonts w:ascii="Calibri" w:hAnsi="Calibri" w:cs="Calibri"/>
                <w:color w:val="000000"/>
                <w:sz w:val="22"/>
                <w:szCs w:val="22"/>
              </w:rPr>
              <w:t>146,96</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2C1BC45" w14:textId="77777777" w:rsidR="003F6D17" w:rsidRPr="00EA2C0F" w:rsidRDefault="003F6D17" w:rsidP="00450E37">
            <w:pPr>
              <w:jc w:val="center"/>
            </w:pPr>
            <w:r>
              <w:rPr>
                <w:rFonts w:ascii="Calibri" w:hAnsi="Calibri" w:cs="Calibri"/>
                <w:color w:val="000000"/>
                <w:sz w:val="22"/>
                <w:szCs w:val="22"/>
              </w:rPr>
              <w:t>146,96</w:t>
            </w:r>
          </w:p>
        </w:tc>
      </w:tr>
      <w:tr w:rsidR="003F6D17" w:rsidRPr="00EA2C0F" w14:paraId="089EB397"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55CD8E2F" w14:textId="77777777" w:rsidR="003F6D17" w:rsidRPr="00F21FDF" w:rsidRDefault="003F6D17" w:rsidP="00450E37">
            <w:pPr>
              <w:pStyle w:val="afff2"/>
              <w:snapToGrid w:val="0"/>
              <w:jc w:val="center"/>
              <w:rPr>
                <w:rFonts w:ascii="Times New Roman" w:hAnsi="Times New Roman" w:cs="Times New Roman"/>
                <w:sz w:val="20"/>
                <w:szCs w:val="20"/>
              </w:rPr>
            </w:pPr>
            <w:r w:rsidRPr="00F21FDF">
              <w:rPr>
                <w:rFonts w:ascii="Times New Roman" w:hAnsi="Times New Roman" w:cs="Times New Roman"/>
                <w:sz w:val="20"/>
                <w:szCs w:val="20"/>
              </w:rPr>
              <w:t>83</w:t>
            </w:r>
          </w:p>
        </w:tc>
        <w:tc>
          <w:tcPr>
            <w:tcW w:w="6008" w:type="dxa"/>
            <w:tcBorders>
              <w:left w:val="single" w:sz="4" w:space="0" w:color="000000"/>
              <w:bottom w:val="single" w:sz="4" w:space="0" w:color="000000"/>
            </w:tcBorders>
            <w:shd w:val="clear" w:color="auto" w:fill="FFFFFF"/>
          </w:tcPr>
          <w:p w14:paraId="49D4876D" w14:textId="77777777" w:rsidR="003F6D17" w:rsidRPr="00F21FDF" w:rsidRDefault="003F6D17" w:rsidP="00450E37">
            <w:r w:rsidRPr="00F21FDF">
              <w:t xml:space="preserve">Штанга реактивная 65115 с двухопорным резинометаллическим </w:t>
            </w:r>
            <w:r w:rsidRPr="00F21FDF">
              <w:lastRenderedPageBreak/>
              <w:t>шарниром</w:t>
            </w:r>
          </w:p>
        </w:tc>
        <w:tc>
          <w:tcPr>
            <w:tcW w:w="708" w:type="dxa"/>
            <w:tcBorders>
              <w:left w:val="single" w:sz="4" w:space="0" w:color="000000"/>
              <w:bottom w:val="single" w:sz="4" w:space="0" w:color="000000"/>
            </w:tcBorders>
            <w:shd w:val="clear" w:color="auto" w:fill="FFFFFF"/>
            <w:vAlign w:val="center"/>
          </w:tcPr>
          <w:p w14:paraId="795C3F14" w14:textId="77777777" w:rsidR="003F6D17" w:rsidRPr="00F21FDF" w:rsidRDefault="003F6D17" w:rsidP="00450E37">
            <w:pPr>
              <w:jc w:val="center"/>
            </w:pPr>
            <w:proofErr w:type="spellStart"/>
            <w:r w:rsidRPr="00F21FDF">
              <w:lastRenderedPageBreak/>
              <w:t>шт</w:t>
            </w:r>
            <w:proofErr w:type="spellEnd"/>
          </w:p>
        </w:tc>
        <w:tc>
          <w:tcPr>
            <w:tcW w:w="549" w:type="dxa"/>
            <w:tcBorders>
              <w:left w:val="single" w:sz="4" w:space="0" w:color="000000"/>
              <w:bottom w:val="single" w:sz="4" w:space="0" w:color="000000"/>
            </w:tcBorders>
            <w:shd w:val="clear" w:color="auto" w:fill="FFFFFF"/>
            <w:vAlign w:val="center"/>
          </w:tcPr>
          <w:p w14:paraId="62ECE457"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500C409" w14:textId="77777777" w:rsidR="003F6D17" w:rsidRPr="00EA2C0F" w:rsidRDefault="003F6D17" w:rsidP="00450E37">
            <w:pPr>
              <w:jc w:val="center"/>
            </w:pPr>
            <w:r>
              <w:rPr>
                <w:rFonts w:ascii="Calibri" w:hAnsi="Calibri" w:cs="Calibri"/>
                <w:color w:val="000000"/>
                <w:sz w:val="22"/>
                <w:szCs w:val="22"/>
              </w:rPr>
              <w:t>9 442,00</w:t>
            </w:r>
          </w:p>
        </w:tc>
        <w:tc>
          <w:tcPr>
            <w:tcW w:w="1184" w:type="dxa"/>
            <w:tcBorders>
              <w:left w:val="single" w:sz="4" w:space="0" w:color="000000"/>
              <w:bottom w:val="single" w:sz="4" w:space="0" w:color="000000"/>
            </w:tcBorders>
            <w:shd w:val="clear" w:color="auto" w:fill="FFFFFF"/>
            <w:vAlign w:val="center"/>
          </w:tcPr>
          <w:p w14:paraId="796D4C5B" w14:textId="77777777" w:rsidR="003F6D17" w:rsidRPr="00EA2C0F" w:rsidRDefault="003F6D17" w:rsidP="00450E37">
            <w:pPr>
              <w:jc w:val="center"/>
            </w:pPr>
            <w:r>
              <w:rPr>
                <w:rFonts w:ascii="Calibri" w:hAnsi="Calibri" w:cs="Calibri"/>
                <w:color w:val="000000"/>
                <w:sz w:val="22"/>
                <w:szCs w:val="22"/>
              </w:rPr>
              <w:t>10 102,94</w:t>
            </w:r>
          </w:p>
        </w:tc>
        <w:tc>
          <w:tcPr>
            <w:tcW w:w="1135" w:type="dxa"/>
            <w:tcBorders>
              <w:left w:val="single" w:sz="4" w:space="0" w:color="000000"/>
              <w:bottom w:val="single" w:sz="4" w:space="0" w:color="000000"/>
            </w:tcBorders>
            <w:shd w:val="clear" w:color="auto" w:fill="FFFFFF"/>
            <w:vAlign w:val="center"/>
          </w:tcPr>
          <w:p w14:paraId="71173D03" w14:textId="77777777" w:rsidR="003F6D17" w:rsidRPr="00EA2C0F" w:rsidRDefault="003F6D17" w:rsidP="00450E37">
            <w:pPr>
              <w:jc w:val="center"/>
            </w:pPr>
            <w:r>
              <w:rPr>
                <w:rFonts w:ascii="Calibri" w:hAnsi="Calibri" w:cs="Calibri"/>
                <w:color w:val="000000"/>
                <w:sz w:val="22"/>
                <w:szCs w:val="22"/>
              </w:rPr>
              <w:t>9 915,00</w:t>
            </w:r>
          </w:p>
        </w:tc>
        <w:tc>
          <w:tcPr>
            <w:tcW w:w="1139" w:type="dxa"/>
            <w:tcBorders>
              <w:left w:val="single" w:sz="4" w:space="0" w:color="000000"/>
              <w:bottom w:val="single" w:sz="4" w:space="0" w:color="000000"/>
            </w:tcBorders>
            <w:shd w:val="clear" w:color="auto" w:fill="FFFFFF"/>
            <w:vAlign w:val="center"/>
          </w:tcPr>
          <w:p w14:paraId="238C82F8" w14:textId="77777777" w:rsidR="003F6D17" w:rsidRPr="00EA2C0F" w:rsidRDefault="003F6D17" w:rsidP="00450E37">
            <w:pPr>
              <w:jc w:val="center"/>
            </w:pPr>
            <w:r>
              <w:rPr>
                <w:rFonts w:ascii="Calibri" w:hAnsi="Calibri" w:cs="Calibri"/>
                <w:color w:val="000000"/>
                <w:sz w:val="22"/>
                <w:szCs w:val="22"/>
              </w:rPr>
              <w:t>9 819,98</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608926B4" w14:textId="77777777" w:rsidR="003F6D17" w:rsidRPr="00EA2C0F" w:rsidRDefault="003F6D17" w:rsidP="00450E37">
            <w:pPr>
              <w:jc w:val="center"/>
            </w:pPr>
            <w:r>
              <w:rPr>
                <w:rFonts w:ascii="Calibri" w:hAnsi="Calibri" w:cs="Calibri"/>
                <w:color w:val="000000"/>
                <w:sz w:val="22"/>
                <w:szCs w:val="22"/>
              </w:rPr>
              <w:t>9 819,98</w:t>
            </w:r>
          </w:p>
        </w:tc>
      </w:tr>
      <w:tr w:rsidR="003F6D17" w:rsidRPr="00EA2C0F" w14:paraId="5331056E"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4B5C666C" w14:textId="77777777" w:rsidR="003F6D17" w:rsidRPr="00F21FDF" w:rsidRDefault="003F6D17" w:rsidP="00450E37">
            <w:pPr>
              <w:pStyle w:val="afff2"/>
              <w:snapToGrid w:val="0"/>
              <w:jc w:val="center"/>
              <w:rPr>
                <w:rFonts w:ascii="Times New Roman" w:hAnsi="Times New Roman" w:cs="Times New Roman"/>
                <w:sz w:val="20"/>
                <w:szCs w:val="20"/>
              </w:rPr>
            </w:pPr>
            <w:r w:rsidRPr="00F21FDF">
              <w:rPr>
                <w:rFonts w:ascii="Times New Roman" w:hAnsi="Times New Roman" w:cs="Times New Roman"/>
                <w:sz w:val="20"/>
                <w:szCs w:val="20"/>
              </w:rPr>
              <w:t>84</w:t>
            </w:r>
          </w:p>
        </w:tc>
        <w:tc>
          <w:tcPr>
            <w:tcW w:w="6008" w:type="dxa"/>
            <w:tcBorders>
              <w:left w:val="single" w:sz="4" w:space="0" w:color="000000"/>
              <w:bottom w:val="single" w:sz="4" w:space="0" w:color="000000"/>
            </w:tcBorders>
            <w:shd w:val="clear" w:color="auto" w:fill="FFFFFF"/>
          </w:tcPr>
          <w:p w14:paraId="32D20A69" w14:textId="77777777" w:rsidR="003F6D17" w:rsidRPr="00F21FDF" w:rsidRDefault="003F6D17" w:rsidP="00450E37">
            <w:r w:rsidRPr="00F21FDF">
              <w:t>Щетка стеклоочистителя ЕВРО-2 (500 мм) (крючок)</w:t>
            </w:r>
          </w:p>
        </w:tc>
        <w:tc>
          <w:tcPr>
            <w:tcW w:w="708" w:type="dxa"/>
            <w:tcBorders>
              <w:left w:val="single" w:sz="4" w:space="0" w:color="000000"/>
              <w:bottom w:val="single" w:sz="4" w:space="0" w:color="000000"/>
            </w:tcBorders>
            <w:shd w:val="clear" w:color="auto" w:fill="FFFFFF"/>
            <w:vAlign w:val="center"/>
          </w:tcPr>
          <w:p w14:paraId="3EE63B6E"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2182CA46"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19694B4" w14:textId="77777777" w:rsidR="003F6D17" w:rsidRPr="00EA2C0F" w:rsidRDefault="003F6D17" w:rsidP="00450E37">
            <w:pPr>
              <w:jc w:val="center"/>
            </w:pPr>
            <w:r>
              <w:rPr>
                <w:rFonts w:ascii="Calibri" w:hAnsi="Calibri" w:cs="Calibri"/>
                <w:color w:val="000000"/>
                <w:sz w:val="22"/>
                <w:szCs w:val="22"/>
              </w:rPr>
              <w:t>285,00</w:t>
            </w:r>
          </w:p>
        </w:tc>
        <w:tc>
          <w:tcPr>
            <w:tcW w:w="1184" w:type="dxa"/>
            <w:tcBorders>
              <w:left w:val="single" w:sz="4" w:space="0" w:color="000000"/>
              <w:bottom w:val="single" w:sz="4" w:space="0" w:color="000000"/>
            </w:tcBorders>
            <w:shd w:val="clear" w:color="auto" w:fill="FFFFFF"/>
            <w:vAlign w:val="center"/>
          </w:tcPr>
          <w:p w14:paraId="78D39CD9" w14:textId="77777777" w:rsidR="003F6D17" w:rsidRPr="00EA2C0F" w:rsidRDefault="003F6D17" w:rsidP="00450E37">
            <w:pPr>
              <w:jc w:val="center"/>
            </w:pPr>
            <w:r>
              <w:rPr>
                <w:rFonts w:ascii="Calibri" w:hAnsi="Calibri" w:cs="Calibri"/>
                <w:color w:val="000000"/>
                <w:sz w:val="22"/>
                <w:szCs w:val="22"/>
              </w:rPr>
              <w:t>304,95</w:t>
            </w:r>
          </w:p>
        </w:tc>
        <w:tc>
          <w:tcPr>
            <w:tcW w:w="1135" w:type="dxa"/>
            <w:tcBorders>
              <w:left w:val="single" w:sz="4" w:space="0" w:color="000000"/>
              <w:bottom w:val="single" w:sz="4" w:space="0" w:color="000000"/>
            </w:tcBorders>
            <w:shd w:val="clear" w:color="auto" w:fill="FFFFFF"/>
            <w:vAlign w:val="center"/>
          </w:tcPr>
          <w:p w14:paraId="69351A67" w14:textId="77777777" w:rsidR="003F6D17" w:rsidRPr="00EA2C0F" w:rsidRDefault="003F6D17" w:rsidP="00450E37">
            <w:pPr>
              <w:jc w:val="center"/>
            </w:pPr>
            <w:r>
              <w:rPr>
                <w:rFonts w:ascii="Calibri" w:hAnsi="Calibri" w:cs="Calibri"/>
                <w:color w:val="000000"/>
                <w:sz w:val="22"/>
                <w:szCs w:val="22"/>
              </w:rPr>
              <w:t>300,00</w:t>
            </w:r>
          </w:p>
        </w:tc>
        <w:tc>
          <w:tcPr>
            <w:tcW w:w="1139" w:type="dxa"/>
            <w:tcBorders>
              <w:left w:val="single" w:sz="4" w:space="0" w:color="000000"/>
              <w:bottom w:val="single" w:sz="4" w:space="0" w:color="000000"/>
            </w:tcBorders>
            <w:shd w:val="clear" w:color="auto" w:fill="FFFFFF"/>
            <w:vAlign w:val="center"/>
          </w:tcPr>
          <w:p w14:paraId="3542DF13" w14:textId="77777777" w:rsidR="003F6D17" w:rsidRPr="00EA2C0F" w:rsidRDefault="003F6D17" w:rsidP="00450E37">
            <w:pPr>
              <w:jc w:val="center"/>
            </w:pPr>
            <w:r>
              <w:rPr>
                <w:rFonts w:ascii="Calibri" w:hAnsi="Calibri" w:cs="Calibri"/>
                <w:color w:val="000000"/>
                <w:sz w:val="22"/>
                <w:szCs w:val="22"/>
              </w:rPr>
              <w:t>296,65</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6174A6D4" w14:textId="77777777" w:rsidR="003F6D17" w:rsidRPr="00EA2C0F" w:rsidRDefault="003F6D17" w:rsidP="00450E37">
            <w:pPr>
              <w:jc w:val="center"/>
            </w:pPr>
            <w:r>
              <w:rPr>
                <w:rFonts w:ascii="Calibri" w:hAnsi="Calibri" w:cs="Calibri"/>
                <w:color w:val="000000"/>
                <w:sz w:val="22"/>
                <w:szCs w:val="22"/>
              </w:rPr>
              <w:t>296,65</w:t>
            </w:r>
          </w:p>
        </w:tc>
      </w:tr>
      <w:tr w:rsidR="003F6D17" w:rsidRPr="00EA2C0F" w14:paraId="555D3B8B"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1AAA34D0" w14:textId="77777777" w:rsidR="003F6D17" w:rsidRPr="00F21FDF" w:rsidRDefault="003F6D17" w:rsidP="00450E37">
            <w:pPr>
              <w:pStyle w:val="afff2"/>
              <w:snapToGrid w:val="0"/>
              <w:jc w:val="center"/>
              <w:rPr>
                <w:rFonts w:ascii="Times New Roman" w:hAnsi="Times New Roman" w:cs="Times New Roman"/>
                <w:sz w:val="20"/>
                <w:szCs w:val="20"/>
              </w:rPr>
            </w:pPr>
            <w:r w:rsidRPr="00F21FDF">
              <w:rPr>
                <w:rFonts w:ascii="Times New Roman" w:hAnsi="Times New Roman" w:cs="Times New Roman"/>
                <w:sz w:val="20"/>
                <w:szCs w:val="20"/>
              </w:rPr>
              <w:t>85</w:t>
            </w:r>
          </w:p>
        </w:tc>
        <w:tc>
          <w:tcPr>
            <w:tcW w:w="6008" w:type="dxa"/>
            <w:tcBorders>
              <w:left w:val="single" w:sz="4" w:space="0" w:color="000000"/>
              <w:bottom w:val="single" w:sz="4" w:space="0" w:color="000000"/>
            </w:tcBorders>
            <w:shd w:val="clear" w:color="auto" w:fill="FFFFFF"/>
          </w:tcPr>
          <w:p w14:paraId="0EB8DFF7" w14:textId="77777777" w:rsidR="003F6D17" w:rsidRPr="00F21FDF" w:rsidRDefault="003F6D17" w:rsidP="00450E37">
            <w:r w:rsidRPr="00F21FDF">
              <w:t xml:space="preserve">Электромагнитный клапан КЭМ-10 </w:t>
            </w:r>
          </w:p>
        </w:tc>
        <w:tc>
          <w:tcPr>
            <w:tcW w:w="708" w:type="dxa"/>
            <w:tcBorders>
              <w:left w:val="single" w:sz="4" w:space="0" w:color="000000"/>
              <w:bottom w:val="single" w:sz="4" w:space="0" w:color="000000"/>
            </w:tcBorders>
            <w:shd w:val="clear" w:color="auto" w:fill="FFFFFF"/>
            <w:vAlign w:val="center"/>
          </w:tcPr>
          <w:p w14:paraId="6574B662"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4985BB85"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2A77C911" w14:textId="77777777" w:rsidR="003F6D17" w:rsidRPr="00EA2C0F" w:rsidRDefault="003F6D17" w:rsidP="00450E37">
            <w:pPr>
              <w:jc w:val="center"/>
            </w:pPr>
            <w:r>
              <w:rPr>
                <w:rFonts w:ascii="Calibri" w:hAnsi="Calibri" w:cs="Calibri"/>
                <w:color w:val="000000"/>
                <w:sz w:val="22"/>
                <w:szCs w:val="22"/>
              </w:rPr>
              <w:t>3 050,00</w:t>
            </w:r>
          </w:p>
        </w:tc>
        <w:tc>
          <w:tcPr>
            <w:tcW w:w="1184" w:type="dxa"/>
            <w:tcBorders>
              <w:left w:val="single" w:sz="4" w:space="0" w:color="000000"/>
              <w:bottom w:val="single" w:sz="4" w:space="0" w:color="000000"/>
            </w:tcBorders>
            <w:shd w:val="clear" w:color="auto" w:fill="FFFFFF"/>
            <w:vAlign w:val="center"/>
          </w:tcPr>
          <w:p w14:paraId="50694C4B" w14:textId="77777777" w:rsidR="003F6D17" w:rsidRPr="00EA2C0F" w:rsidRDefault="003F6D17" w:rsidP="00450E37">
            <w:pPr>
              <w:jc w:val="center"/>
            </w:pPr>
            <w:r>
              <w:rPr>
                <w:rFonts w:ascii="Calibri" w:hAnsi="Calibri" w:cs="Calibri"/>
                <w:color w:val="000000"/>
                <w:sz w:val="22"/>
                <w:szCs w:val="22"/>
              </w:rPr>
              <w:t>3 263,50</w:t>
            </w:r>
          </w:p>
        </w:tc>
        <w:tc>
          <w:tcPr>
            <w:tcW w:w="1135" w:type="dxa"/>
            <w:tcBorders>
              <w:left w:val="single" w:sz="4" w:space="0" w:color="000000"/>
              <w:bottom w:val="single" w:sz="4" w:space="0" w:color="000000"/>
            </w:tcBorders>
            <w:shd w:val="clear" w:color="auto" w:fill="FFFFFF"/>
            <w:vAlign w:val="center"/>
          </w:tcPr>
          <w:p w14:paraId="72A0BF25" w14:textId="77777777" w:rsidR="003F6D17" w:rsidRPr="00EA2C0F" w:rsidRDefault="003F6D17" w:rsidP="00450E37">
            <w:pPr>
              <w:jc w:val="center"/>
            </w:pPr>
            <w:r>
              <w:rPr>
                <w:rFonts w:ascii="Calibri" w:hAnsi="Calibri" w:cs="Calibri"/>
                <w:color w:val="000000"/>
                <w:sz w:val="22"/>
                <w:szCs w:val="22"/>
              </w:rPr>
              <w:t>3 202,00</w:t>
            </w:r>
          </w:p>
        </w:tc>
        <w:tc>
          <w:tcPr>
            <w:tcW w:w="1139" w:type="dxa"/>
            <w:tcBorders>
              <w:left w:val="single" w:sz="4" w:space="0" w:color="000000"/>
              <w:bottom w:val="single" w:sz="4" w:space="0" w:color="000000"/>
            </w:tcBorders>
            <w:shd w:val="clear" w:color="auto" w:fill="FFFFFF"/>
            <w:vAlign w:val="center"/>
          </w:tcPr>
          <w:p w14:paraId="1BD1EFD8" w14:textId="77777777" w:rsidR="003F6D17" w:rsidRPr="00EA2C0F" w:rsidRDefault="003F6D17" w:rsidP="00450E37">
            <w:pPr>
              <w:jc w:val="center"/>
            </w:pPr>
            <w:r>
              <w:rPr>
                <w:rFonts w:ascii="Calibri" w:hAnsi="Calibri" w:cs="Calibri"/>
                <w:color w:val="000000"/>
                <w:sz w:val="22"/>
                <w:szCs w:val="22"/>
              </w:rPr>
              <w:t>3 171,83</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5FEAFF9E" w14:textId="77777777" w:rsidR="003F6D17" w:rsidRPr="00EA2C0F" w:rsidRDefault="003F6D17" w:rsidP="00450E37">
            <w:pPr>
              <w:jc w:val="center"/>
            </w:pPr>
            <w:r>
              <w:rPr>
                <w:rFonts w:ascii="Calibri" w:hAnsi="Calibri" w:cs="Calibri"/>
                <w:color w:val="000000"/>
                <w:sz w:val="22"/>
                <w:szCs w:val="22"/>
              </w:rPr>
              <w:t>3 171,83</w:t>
            </w:r>
          </w:p>
        </w:tc>
      </w:tr>
      <w:tr w:rsidR="003F6D17" w:rsidRPr="00EA2C0F" w14:paraId="6E4B5B16"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74C239F4" w14:textId="77777777" w:rsidR="003F6D17" w:rsidRPr="00F21FDF" w:rsidRDefault="003F6D17" w:rsidP="00450E37">
            <w:pPr>
              <w:pStyle w:val="afff2"/>
              <w:snapToGrid w:val="0"/>
              <w:jc w:val="center"/>
              <w:rPr>
                <w:rFonts w:ascii="Times New Roman" w:hAnsi="Times New Roman" w:cs="Times New Roman"/>
                <w:sz w:val="20"/>
                <w:szCs w:val="20"/>
              </w:rPr>
            </w:pPr>
            <w:r w:rsidRPr="00F21FDF">
              <w:rPr>
                <w:rFonts w:ascii="Times New Roman" w:hAnsi="Times New Roman" w:cs="Times New Roman"/>
                <w:sz w:val="20"/>
                <w:szCs w:val="20"/>
              </w:rPr>
              <w:t>86</w:t>
            </w:r>
          </w:p>
        </w:tc>
        <w:tc>
          <w:tcPr>
            <w:tcW w:w="6008" w:type="dxa"/>
            <w:tcBorders>
              <w:left w:val="single" w:sz="4" w:space="0" w:color="000000"/>
              <w:bottom w:val="single" w:sz="4" w:space="0" w:color="000000"/>
            </w:tcBorders>
            <w:shd w:val="clear" w:color="auto" w:fill="FFFFFF"/>
          </w:tcPr>
          <w:p w14:paraId="5A364C83" w14:textId="77777777" w:rsidR="003F6D17" w:rsidRPr="00F21FDF" w:rsidRDefault="003F6D17" w:rsidP="00450E37">
            <w:r w:rsidRPr="00F21FDF">
              <w:t xml:space="preserve">Элемент (картридж) Фильтра грубой очистки топлива Евро-2 (квадрат) 10л. </w:t>
            </w:r>
          </w:p>
        </w:tc>
        <w:tc>
          <w:tcPr>
            <w:tcW w:w="708" w:type="dxa"/>
            <w:tcBorders>
              <w:left w:val="single" w:sz="4" w:space="0" w:color="000000"/>
              <w:bottom w:val="single" w:sz="4" w:space="0" w:color="000000"/>
            </w:tcBorders>
            <w:shd w:val="clear" w:color="auto" w:fill="FFFFFF"/>
            <w:vAlign w:val="center"/>
          </w:tcPr>
          <w:p w14:paraId="702215A1"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66A4ABBC"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565D3B04" w14:textId="77777777" w:rsidR="003F6D17" w:rsidRPr="00EA2C0F" w:rsidRDefault="003F6D17" w:rsidP="00450E37">
            <w:pPr>
              <w:jc w:val="center"/>
            </w:pPr>
            <w:r>
              <w:rPr>
                <w:rFonts w:ascii="Calibri" w:hAnsi="Calibri" w:cs="Calibri"/>
                <w:color w:val="000000"/>
                <w:sz w:val="22"/>
                <w:szCs w:val="22"/>
              </w:rPr>
              <w:t>365,00</w:t>
            </w:r>
          </w:p>
        </w:tc>
        <w:tc>
          <w:tcPr>
            <w:tcW w:w="1184" w:type="dxa"/>
            <w:tcBorders>
              <w:left w:val="single" w:sz="4" w:space="0" w:color="000000"/>
              <w:bottom w:val="single" w:sz="4" w:space="0" w:color="000000"/>
            </w:tcBorders>
            <w:shd w:val="clear" w:color="auto" w:fill="FFFFFF"/>
            <w:vAlign w:val="center"/>
          </w:tcPr>
          <w:p w14:paraId="51ADDB9F" w14:textId="77777777" w:rsidR="003F6D17" w:rsidRPr="00EA2C0F" w:rsidRDefault="003F6D17" w:rsidP="00450E37">
            <w:pPr>
              <w:jc w:val="center"/>
            </w:pPr>
            <w:r>
              <w:rPr>
                <w:rFonts w:ascii="Calibri" w:hAnsi="Calibri" w:cs="Calibri"/>
                <w:color w:val="000000"/>
                <w:sz w:val="22"/>
                <w:szCs w:val="22"/>
              </w:rPr>
              <w:t>390,55</w:t>
            </w:r>
          </w:p>
        </w:tc>
        <w:tc>
          <w:tcPr>
            <w:tcW w:w="1135" w:type="dxa"/>
            <w:tcBorders>
              <w:left w:val="single" w:sz="4" w:space="0" w:color="000000"/>
              <w:bottom w:val="single" w:sz="4" w:space="0" w:color="000000"/>
            </w:tcBorders>
            <w:shd w:val="clear" w:color="auto" w:fill="FFFFFF"/>
            <w:vAlign w:val="center"/>
          </w:tcPr>
          <w:p w14:paraId="15CF546E" w14:textId="77777777" w:rsidR="003F6D17" w:rsidRPr="00EA2C0F" w:rsidRDefault="003F6D17" w:rsidP="00450E37">
            <w:pPr>
              <w:jc w:val="center"/>
            </w:pPr>
            <w:r>
              <w:rPr>
                <w:rFonts w:ascii="Calibri" w:hAnsi="Calibri" w:cs="Calibri"/>
                <w:color w:val="000000"/>
                <w:sz w:val="22"/>
                <w:szCs w:val="22"/>
              </w:rPr>
              <w:t>383,00</w:t>
            </w:r>
          </w:p>
        </w:tc>
        <w:tc>
          <w:tcPr>
            <w:tcW w:w="1139" w:type="dxa"/>
            <w:tcBorders>
              <w:left w:val="single" w:sz="4" w:space="0" w:color="000000"/>
              <w:bottom w:val="single" w:sz="4" w:space="0" w:color="000000"/>
            </w:tcBorders>
            <w:shd w:val="clear" w:color="auto" w:fill="FFFFFF"/>
            <w:vAlign w:val="center"/>
          </w:tcPr>
          <w:p w14:paraId="4DE6C87E" w14:textId="77777777" w:rsidR="003F6D17" w:rsidRPr="00EA2C0F" w:rsidRDefault="003F6D17" w:rsidP="00450E37">
            <w:pPr>
              <w:jc w:val="center"/>
            </w:pPr>
            <w:r>
              <w:rPr>
                <w:rFonts w:ascii="Calibri" w:hAnsi="Calibri" w:cs="Calibri"/>
                <w:color w:val="000000"/>
                <w:sz w:val="22"/>
                <w:szCs w:val="22"/>
              </w:rPr>
              <w:t>379,52</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29A65D05" w14:textId="77777777" w:rsidR="003F6D17" w:rsidRPr="00EA2C0F" w:rsidRDefault="003F6D17" w:rsidP="00450E37">
            <w:pPr>
              <w:jc w:val="center"/>
            </w:pPr>
            <w:r>
              <w:rPr>
                <w:rFonts w:ascii="Calibri" w:hAnsi="Calibri" w:cs="Calibri"/>
                <w:color w:val="000000"/>
                <w:sz w:val="22"/>
                <w:szCs w:val="22"/>
              </w:rPr>
              <w:t>379,52</w:t>
            </w:r>
          </w:p>
        </w:tc>
      </w:tr>
      <w:tr w:rsidR="003F6D17" w:rsidRPr="00EA2C0F" w14:paraId="785B521F"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5BF245C3" w14:textId="77777777" w:rsidR="003F6D17" w:rsidRPr="00F21FDF" w:rsidRDefault="003F6D17" w:rsidP="00450E37">
            <w:pPr>
              <w:pStyle w:val="afff2"/>
              <w:snapToGrid w:val="0"/>
              <w:jc w:val="center"/>
              <w:rPr>
                <w:rFonts w:ascii="Times New Roman" w:hAnsi="Times New Roman" w:cs="Times New Roman"/>
                <w:sz w:val="20"/>
                <w:szCs w:val="20"/>
              </w:rPr>
            </w:pPr>
            <w:r w:rsidRPr="00F21FDF">
              <w:rPr>
                <w:rFonts w:ascii="Times New Roman" w:hAnsi="Times New Roman" w:cs="Times New Roman"/>
                <w:sz w:val="20"/>
                <w:szCs w:val="20"/>
              </w:rPr>
              <w:t>87</w:t>
            </w:r>
          </w:p>
        </w:tc>
        <w:tc>
          <w:tcPr>
            <w:tcW w:w="6008" w:type="dxa"/>
            <w:tcBorders>
              <w:left w:val="single" w:sz="4" w:space="0" w:color="000000"/>
              <w:bottom w:val="single" w:sz="4" w:space="0" w:color="000000"/>
            </w:tcBorders>
            <w:shd w:val="clear" w:color="auto" w:fill="FFFFFF"/>
          </w:tcPr>
          <w:p w14:paraId="786B43E5" w14:textId="77777777" w:rsidR="003F6D17" w:rsidRPr="00F21FDF" w:rsidRDefault="003F6D17" w:rsidP="00450E37">
            <w:r w:rsidRPr="00F21FDF">
              <w:t xml:space="preserve">Элемент воздушного фильтра    </w:t>
            </w:r>
          </w:p>
        </w:tc>
        <w:tc>
          <w:tcPr>
            <w:tcW w:w="708" w:type="dxa"/>
            <w:tcBorders>
              <w:left w:val="single" w:sz="4" w:space="0" w:color="000000"/>
              <w:bottom w:val="single" w:sz="4" w:space="0" w:color="000000"/>
            </w:tcBorders>
            <w:shd w:val="clear" w:color="auto" w:fill="FFFFFF"/>
            <w:vAlign w:val="center"/>
          </w:tcPr>
          <w:p w14:paraId="4618A446"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A62E37A"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7EBD952F" w14:textId="77777777" w:rsidR="003F6D17" w:rsidRPr="00EA2C0F" w:rsidRDefault="003F6D17" w:rsidP="00450E37">
            <w:pPr>
              <w:jc w:val="center"/>
            </w:pPr>
            <w:r>
              <w:rPr>
                <w:rFonts w:ascii="Calibri" w:hAnsi="Calibri" w:cs="Calibri"/>
                <w:color w:val="000000"/>
                <w:sz w:val="22"/>
                <w:szCs w:val="22"/>
              </w:rPr>
              <w:t>1 050,00</w:t>
            </w:r>
          </w:p>
        </w:tc>
        <w:tc>
          <w:tcPr>
            <w:tcW w:w="1184" w:type="dxa"/>
            <w:tcBorders>
              <w:left w:val="single" w:sz="4" w:space="0" w:color="000000"/>
              <w:bottom w:val="single" w:sz="4" w:space="0" w:color="000000"/>
            </w:tcBorders>
            <w:shd w:val="clear" w:color="auto" w:fill="FFFFFF"/>
            <w:vAlign w:val="center"/>
          </w:tcPr>
          <w:p w14:paraId="4A11326C" w14:textId="77777777" w:rsidR="003F6D17" w:rsidRPr="00EA2C0F" w:rsidRDefault="003F6D17" w:rsidP="00450E37">
            <w:pPr>
              <w:jc w:val="center"/>
            </w:pPr>
            <w:r>
              <w:rPr>
                <w:rFonts w:ascii="Calibri" w:hAnsi="Calibri" w:cs="Calibri"/>
                <w:color w:val="000000"/>
                <w:sz w:val="22"/>
                <w:szCs w:val="22"/>
              </w:rPr>
              <w:t>1 123,50</w:t>
            </w:r>
          </w:p>
        </w:tc>
        <w:tc>
          <w:tcPr>
            <w:tcW w:w="1135" w:type="dxa"/>
            <w:tcBorders>
              <w:left w:val="single" w:sz="4" w:space="0" w:color="000000"/>
              <w:bottom w:val="single" w:sz="4" w:space="0" w:color="000000"/>
            </w:tcBorders>
            <w:shd w:val="clear" w:color="auto" w:fill="FFFFFF"/>
            <w:vAlign w:val="center"/>
          </w:tcPr>
          <w:p w14:paraId="10C826F0" w14:textId="77777777" w:rsidR="003F6D17" w:rsidRPr="00EA2C0F" w:rsidRDefault="003F6D17" w:rsidP="00450E37">
            <w:pPr>
              <w:jc w:val="center"/>
            </w:pPr>
            <w:r>
              <w:rPr>
                <w:rFonts w:ascii="Calibri" w:hAnsi="Calibri" w:cs="Calibri"/>
                <w:color w:val="000000"/>
                <w:sz w:val="22"/>
                <w:szCs w:val="22"/>
              </w:rPr>
              <w:t>1 103,00</w:t>
            </w:r>
          </w:p>
        </w:tc>
        <w:tc>
          <w:tcPr>
            <w:tcW w:w="1139" w:type="dxa"/>
            <w:tcBorders>
              <w:left w:val="single" w:sz="4" w:space="0" w:color="000000"/>
              <w:bottom w:val="single" w:sz="4" w:space="0" w:color="000000"/>
            </w:tcBorders>
            <w:shd w:val="clear" w:color="auto" w:fill="FFFFFF"/>
            <w:vAlign w:val="center"/>
          </w:tcPr>
          <w:p w14:paraId="698A8686" w14:textId="77777777" w:rsidR="003F6D17" w:rsidRPr="00EA2C0F" w:rsidRDefault="003F6D17" w:rsidP="00450E37">
            <w:pPr>
              <w:jc w:val="center"/>
            </w:pPr>
            <w:r>
              <w:rPr>
                <w:rFonts w:ascii="Calibri" w:hAnsi="Calibri" w:cs="Calibri"/>
                <w:color w:val="000000"/>
                <w:sz w:val="22"/>
                <w:szCs w:val="22"/>
              </w:rPr>
              <w:t>1 092,17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257AB82" w14:textId="77777777" w:rsidR="003F6D17" w:rsidRPr="00EA2C0F" w:rsidRDefault="003F6D17" w:rsidP="00450E37">
            <w:pPr>
              <w:jc w:val="center"/>
            </w:pPr>
            <w:r>
              <w:rPr>
                <w:rFonts w:ascii="Calibri" w:hAnsi="Calibri" w:cs="Calibri"/>
                <w:color w:val="000000"/>
                <w:sz w:val="22"/>
                <w:szCs w:val="22"/>
              </w:rPr>
              <w:t>1 092,17</w:t>
            </w:r>
          </w:p>
        </w:tc>
      </w:tr>
      <w:tr w:rsidR="003F6D17" w:rsidRPr="00EA2C0F" w14:paraId="77416D29"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26A5C6F" w14:textId="77777777" w:rsidR="003F6D17" w:rsidRPr="00F21FDF" w:rsidRDefault="003F6D17" w:rsidP="00450E37">
            <w:pPr>
              <w:pStyle w:val="afff2"/>
              <w:snapToGrid w:val="0"/>
              <w:jc w:val="center"/>
              <w:rPr>
                <w:rFonts w:ascii="Times New Roman" w:hAnsi="Times New Roman" w:cs="Times New Roman"/>
                <w:sz w:val="20"/>
                <w:szCs w:val="20"/>
              </w:rPr>
            </w:pPr>
            <w:r w:rsidRPr="00F21FDF">
              <w:rPr>
                <w:rFonts w:ascii="Times New Roman" w:hAnsi="Times New Roman" w:cs="Times New Roman"/>
                <w:sz w:val="20"/>
                <w:szCs w:val="20"/>
              </w:rPr>
              <w:t>88</w:t>
            </w:r>
          </w:p>
        </w:tc>
        <w:tc>
          <w:tcPr>
            <w:tcW w:w="6008" w:type="dxa"/>
            <w:tcBorders>
              <w:left w:val="single" w:sz="4" w:space="0" w:color="000000"/>
              <w:bottom w:val="single" w:sz="4" w:space="0" w:color="000000"/>
            </w:tcBorders>
            <w:shd w:val="clear" w:color="auto" w:fill="FFFFFF"/>
          </w:tcPr>
          <w:p w14:paraId="2568F1C2" w14:textId="77777777" w:rsidR="003F6D17" w:rsidRPr="00F21FDF" w:rsidRDefault="003F6D17" w:rsidP="00450E37">
            <w:proofErr w:type="spellStart"/>
            <w:r w:rsidRPr="00F21FDF">
              <w:t>Энергоаккумулятор</w:t>
            </w:r>
            <w:proofErr w:type="spellEnd"/>
            <w:r w:rsidRPr="00F21FDF">
              <w:t xml:space="preserve"> 5320 (тип 20/20)</w:t>
            </w:r>
          </w:p>
        </w:tc>
        <w:tc>
          <w:tcPr>
            <w:tcW w:w="708" w:type="dxa"/>
            <w:tcBorders>
              <w:left w:val="single" w:sz="4" w:space="0" w:color="000000"/>
              <w:bottom w:val="single" w:sz="4" w:space="0" w:color="000000"/>
            </w:tcBorders>
            <w:shd w:val="clear" w:color="auto" w:fill="FFFFFF"/>
            <w:vAlign w:val="center"/>
          </w:tcPr>
          <w:p w14:paraId="460F5460"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5524C9DB"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7F60AE5F" w14:textId="77777777" w:rsidR="003F6D17" w:rsidRPr="00EA2C0F" w:rsidRDefault="003F6D17" w:rsidP="00450E37">
            <w:pPr>
              <w:jc w:val="center"/>
            </w:pPr>
            <w:r>
              <w:rPr>
                <w:rFonts w:ascii="Calibri" w:hAnsi="Calibri" w:cs="Calibri"/>
                <w:color w:val="000000"/>
                <w:sz w:val="22"/>
                <w:szCs w:val="22"/>
              </w:rPr>
              <w:t>5 156,00</w:t>
            </w:r>
          </w:p>
        </w:tc>
        <w:tc>
          <w:tcPr>
            <w:tcW w:w="1184" w:type="dxa"/>
            <w:tcBorders>
              <w:left w:val="single" w:sz="4" w:space="0" w:color="000000"/>
              <w:bottom w:val="single" w:sz="4" w:space="0" w:color="000000"/>
            </w:tcBorders>
            <w:shd w:val="clear" w:color="auto" w:fill="FFFFFF"/>
            <w:vAlign w:val="center"/>
          </w:tcPr>
          <w:p w14:paraId="3B0E6E38" w14:textId="77777777" w:rsidR="003F6D17" w:rsidRPr="00EA2C0F" w:rsidRDefault="003F6D17" w:rsidP="00450E37">
            <w:pPr>
              <w:jc w:val="center"/>
            </w:pPr>
            <w:r>
              <w:rPr>
                <w:rFonts w:ascii="Calibri" w:hAnsi="Calibri" w:cs="Calibri"/>
                <w:color w:val="000000"/>
                <w:sz w:val="22"/>
                <w:szCs w:val="22"/>
              </w:rPr>
              <w:t>5 516,92</w:t>
            </w:r>
          </w:p>
        </w:tc>
        <w:tc>
          <w:tcPr>
            <w:tcW w:w="1135" w:type="dxa"/>
            <w:tcBorders>
              <w:left w:val="single" w:sz="4" w:space="0" w:color="000000"/>
              <w:bottom w:val="single" w:sz="4" w:space="0" w:color="000000"/>
            </w:tcBorders>
            <w:shd w:val="clear" w:color="auto" w:fill="FFFFFF"/>
            <w:vAlign w:val="center"/>
          </w:tcPr>
          <w:p w14:paraId="33A72FFD" w14:textId="77777777" w:rsidR="003F6D17" w:rsidRPr="00EA2C0F" w:rsidRDefault="003F6D17" w:rsidP="00450E37">
            <w:pPr>
              <w:jc w:val="center"/>
            </w:pPr>
            <w:r>
              <w:rPr>
                <w:rFonts w:ascii="Calibri" w:hAnsi="Calibri" w:cs="Calibri"/>
                <w:color w:val="000000"/>
                <w:sz w:val="22"/>
                <w:szCs w:val="22"/>
              </w:rPr>
              <w:t>5 414,00</w:t>
            </w:r>
          </w:p>
        </w:tc>
        <w:tc>
          <w:tcPr>
            <w:tcW w:w="1139" w:type="dxa"/>
            <w:tcBorders>
              <w:left w:val="single" w:sz="4" w:space="0" w:color="000000"/>
              <w:bottom w:val="single" w:sz="4" w:space="0" w:color="000000"/>
            </w:tcBorders>
            <w:shd w:val="clear" w:color="auto" w:fill="FFFFFF"/>
            <w:vAlign w:val="center"/>
          </w:tcPr>
          <w:p w14:paraId="2FE8C7FD" w14:textId="77777777" w:rsidR="003F6D17" w:rsidRPr="00EA2C0F" w:rsidRDefault="003F6D17" w:rsidP="00450E37">
            <w:pPr>
              <w:jc w:val="center"/>
            </w:pPr>
            <w:r>
              <w:rPr>
                <w:rFonts w:ascii="Calibri" w:hAnsi="Calibri" w:cs="Calibri"/>
                <w:color w:val="000000"/>
                <w:sz w:val="22"/>
                <w:szCs w:val="22"/>
              </w:rPr>
              <w:t>5 362,31</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04D0EE7" w14:textId="77777777" w:rsidR="003F6D17" w:rsidRPr="00EA2C0F" w:rsidRDefault="003F6D17" w:rsidP="00450E37">
            <w:pPr>
              <w:jc w:val="center"/>
            </w:pPr>
            <w:r>
              <w:rPr>
                <w:rFonts w:ascii="Calibri" w:hAnsi="Calibri" w:cs="Calibri"/>
                <w:color w:val="000000"/>
                <w:sz w:val="22"/>
                <w:szCs w:val="22"/>
              </w:rPr>
              <w:t>5 362,31</w:t>
            </w:r>
          </w:p>
        </w:tc>
      </w:tr>
      <w:tr w:rsidR="003F6D17" w:rsidRPr="00EA2C0F" w14:paraId="13D339F8"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2405B568" w14:textId="77777777" w:rsidR="003F6D17" w:rsidRPr="00F21FDF" w:rsidRDefault="003F6D17" w:rsidP="00450E37">
            <w:pPr>
              <w:pStyle w:val="afff2"/>
              <w:snapToGrid w:val="0"/>
              <w:jc w:val="center"/>
              <w:rPr>
                <w:rFonts w:ascii="Times New Roman" w:hAnsi="Times New Roman" w:cs="Times New Roman"/>
                <w:sz w:val="20"/>
                <w:szCs w:val="20"/>
              </w:rPr>
            </w:pPr>
            <w:r w:rsidRPr="00F21FDF">
              <w:rPr>
                <w:rFonts w:ascii="Times New Roman" w:hAnsi="Times New Roman" w:cs="Times New Roman"/>
                <w:sz w:val="20"/>
                <w:szCs w:val="20"/>
              </w:rPr>
              <w:t>89</w:t>
            </w:r>
          </w:p>
        </w:tc>
        <w:tc>
          <w:tcPr>
            <w:tcW w:w="6008" w:type="dxa"/>
            <w:tcBorders>
              <w:left w:val="single" w:sz="4" w:space="0" w:color="000000"/>
              <w:bottom w:val="single" w:sz="4" w:space="0" w:color="000000"/>
            </w:tcBorders>
            <w:shd w:val="clear" w:color="auto" w:fill="FFFFFF"/>
          </w:tcPr>
          <w:p w14:paraId="0A0D25D6" w14:textId="77777777" w:rsidR="003F6D17" w:rsidRPr="00F21FDF" w:rsidRDefault="003F6D17" w:rsidP="00450E37">
            <w:proofErr w:type="spellStart"/>
            <w:r w:rsidRPr="00F21FDF">
              <w:t>Энергоаккумулятор</w:t>
            </w:r>
            <w:proofErr w:type="spellEnd"/>
            <w:r w:rsidRPr="00F21FDF">
              <w:t xml:space="preserve"> 6520 тип 30/24</w:t>
            </w:r>
          </w:p>
        </w:tc>
        <w:tc>
          <w:tcPr>
            <w:tcW w:w="708" w:type="dxa"/>
            <w:tcBorders>
              <w:left w:val="single" w:sz="4" w:space="0" w:color="000000"/>
              <w:bottom w:val="single" w:sz="4" w:space="0" w:color="000000"/>
            </w:tcBorders>
            <w:shd w:val="clear" w:color="auto" w:fill="FFFFFF"/>
            <w:vAlign w:val="center"/>
          </w:tcPr>
          <w:p w14:paraId="3571280F"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511A8C75"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028B4983" w14:textId="77777777" w:rsidR="003F6D17" w:rsidRPr="00EA2C0F" w:rsidRDefault="003F6D17" w:rsidP="00450E37">
            <w:pPr>
              <w:jc w:val="center"/>
            </w:pPr>
            <w:r>
              <w:rPr>
                <w:rFonts w:ascii="Calibri" w:hAnsi="Calibri" w:cs="Calibri"/>
                <w:color w:val="000000"/>
                <w:sz w:val="22"/>
                <w:szCs w:val="22"/>
              </w:rPr>
              <w:t>5 922,00</w:t>
            </w:r>
          </w:p>
        </w:tc>
        <w:tc>
          <w:tcPr>
            <w:tcW w:w="1184" w:type="dxa"/>
            <w:tcBorders>
              <w:left w:val="single" w:sz="4" w:space="0" w:color="000000"/>
              <w:bottom w:val="single" w:sz="4" w:space="0" w:color="000000"/>
            </w:tcBorders>
            <w:shd w:val="clear" w:color="auto" w:fill="FFFFFF"/>
            <w:vAlign w:val="center"/>
          </w:tcPr>
          <w:p w14:paraId="348FD45F" w14:textId="77777777" w:rsidR="003F6D17" w:rsidRPr="00EA2C0F" w:rsidRDefault="003F6D17" w:rsidP="00450E37">
            <w:pPr>
              <w:jc w:val="center"/>
            </w:pPr>
            <w:r>
              <w:rPr>
                <w:rFonts w:ascii="Calibri" w:hAnsi="Calibri" w:cs="Calibri"/>
                <w:color w:val="000000"/>
                <w:sz w:val="22"/>
                <w:szCs w:val="22"/>
              </w:rPr>
              <w:t>6 336,54</w:t>
            </w:r>
          </w:p>
        </w:tc>
        <w:tc>
          <w:tcPr>
            <w:tcW w:w="1135" w:type="dxa"/>
            <w:tcBorders>
              <w:left w:val="single" w:sz="4" w:space="0" w:color="000000"/>
              <w:bottom w:val="single" w:sz="4" w:space="0" w:color="000000"/>
            </w:tcBorders>
            <w:shd w:val="clear" w:color="auto" w:fill="FFFFFF"/>
            <w:vAlign w:val="center"/>
          </w:tcPr>
          <w:p w14:paraId="0CD319AF" w14:textId="77777777" w:rsidR="003F6D17" w:rsidRPr="00EA2C0F" w:rsidRDefault="003F6D17" w:rsidP="00450E37">
            <w:pPr>
              <w:jc w:val="center"/>
            </w:pPr>
            <w:r>
              <w:rPr>
                <w:rFonts w:ascii="Calibri" w:hAnsi="Calibri" w:cs="Calibri"/>
                <w:color w:val="000000"/>
                <w:sz w:val="22"/>
                <w:szCs w:val="22"/>
              </w:rPr>
              <w:t>6 219,00</w:t>
            </w:r>
          </w:p>
        </w:tc>
        <w:tc>
          <w:tcPr>
            <w:tcW w:w="1139" w:type="dxa"/>
            <w:tcBorders>
              <w:left w:val="single" w:sz="4" w:space="0" w:color="000000"/>
              <w:bottom w:val="single" w:sz="4" w:space="0" w:color="000000"/>
            </w:tcBorders>
            <w:shd w:val="clear" w:color="auto" w:fill="FFFFFF"/>
            <w:vAlign w:val="center"/>
          </w:tcPr>
          <w:p w14:paraId="198CF889" w14:textId="77777777" w:rsidR="003F6D17" w:rsidRPr="00EA2C0F" w:rsidRDefault="003F6D17" w:rsidP="00450E37">
            <w:pPr>
              <w:jc w:val="center"/>
            </w:pPr>
            <w:r>
              <w:rPr>
                <w:rFonts w:ascii="Calibri" w:hAnsi="Calibri" w:cs="Calibri"/>
                <w:color w:val="000000"/>
                <w:sz w:val="22"/>
                <w:szCs w:val="22"/>
              </w:rPr>
              <w:t>6 159,18</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50276ED1" w14:textId="77777777" w:rsidR="003F6D17" w:rsidRPr="00EA2C0F" w:rsidRDefault="003F6D17" w:rsidP="00450E37">
            <w:pPr>
              <w:jc w:val="center"/>
            </w:pPr>
            <w:r>
              <w:rPr>
                <w:rFonts w:ascii="Calibri" w:hAnsi="Calibri" w:cs="Calibri"/>
                <w:color w:val="000000"/>
                <w:sz w:val="22"/>
                <w:szCs w:val="22"/>
              </w:rPr>
              <w:t>6 159,18</w:t>
            </w:r>
          </w:p>
        </w:tc>
      </w:tr>
      <w:tr w:rsidR="003F6D17" w:rsidRPr="00EA2C0F" w14:paraId="00873D5F"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2963A41B" w14:textId="77777777" w:rsidR="003F6D17" w:rsidRPr="00F21FDF" w:rsidRDefault="003F6D17" w:rsidP="00450E37">
            <w:pPr>
              <w:pStyle w:val="afff2"/>
              <w:snapToGrid w:val="0"/>
              <w:jc w:val="center"/>
              <w:rPr>
                <w:rFonts w:ascii="Times New Roman" w:hAnsi="Times New Roman" w:cs="Times New Roman"/>
                <w:sz w:val="20"/>
                <w:szCs w:val="20"/>
              </w:rPr>
            </w:pPr>
            <w:r w:rsidRPr="00F21FDF">
              <w:rPr>
                <w:rFonts w:ascii="Times New Roman" w:hAnsi="Times New Roman" w:cs="Times New Roman"/>
                <w:sz w:val="20"/>
                <w:szCs w:val="20"/>
              </w:rPr>
              <w:t>90</w:t>
            </w:r>
          </w:p>
        </w:tc>
        <w:tc>
          <w:tcPr>
            <w:tcW w:w="6008" w:type="dxa"/>
            <w:tcBorders>
              <w:left w:val="single" w:sz="4" w:space="0" w:color="000000"/>
              <w:bottom w:val="single" w:sz="4" w:space="0" w:color="000000"/>
            </w:tcBorders>
            <w:shd w:val="clear" w:color="auto" w:fill="FFFFFF"/>
          </w:tcPr>
          <w:p w14:paraId="6E9B5E72" w14:textId="77777777" w:rsidR="003F6D17" w:rsidRPr="00F21FDF" w:rsidRDefault="003F6D17" w:rsidP="00450E37">
            <w:proofErr w:type="spellStart"/>
            <w:r w:rsidRPr="00F21FDF">
              <w:t>Поршнекомплект</w:t>
            </w:r>
            <w:proofErr w:type="spellEnd"/>
          </w:p>
        </w:tc>
        <w:tc>
          <w:tcPr>
            <w:tcW w:w="708" w:type="dxa"/>
            <w:tcBorders>
              <w:left w:val="single" w:sz="4" w:space="0" w:color="000000"/>
              <w:bottom w:val="single" w:sz="4" w:space="0" w:color="000000"/>
            </w:tcBorders>
            <w:shd w:val="clear" w:color="auto" w:fill="FFFFFF"/>
            <w:vAlign w:val="center"/>
          </w:tcPr>
          <w:p w14:paraId="598335EC"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19B877FA"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54DF721C" w14:textId="77777777" w:rsidR="003F6D17" w:rsidRPr="00EA2C0F" w:rsidRDefault="003F6D17" w:rsidP="00450E37">
            <w:pPr>
              <w:jc w:val="center"/>
            </w:pPr>
            <w:r>
              <w:rPr>
                <w:rFonts w:ascii="Calibri" w:hAnsi="Calibri" w:cs="Calibri"/>
                <w:color w:val="000000"/>
                <w:sz w:val="22"/>
                <w:szCs w:val="22"/>
              </w:rPr>
              <w:t>5 950,00</w:t>
            </w:r>
          </w:p>
        </w:tc>
        <w:tc>
          <w:tcPr>
            <w:tcW w:w="1184" w:type="dxa"/>
            <w:tcBorders>
              <w:left w:val="single" w:sz="4" w:space="0" w:color="000000"/>
              <w:bottom w:val="single" w:sz="4" w:space="0" w:color="000000"/>
            </w:tcBorders>
            <w:shd w:val="clear" w:color="auto" w:fill="FFFFFF"/>
            <w:vAlign w:val="center"/>
          </w:tcPr>
          <w:p w14:paraId="1B29702B" w14:textId="77777777" w:rsidR="003F6D17" w:rsidRPr="00EA2C0F" w:rsidRDefault="003F6D17" w:rsidP="00450E37">
            <w:pPr>
              <w:jc w:val="center"/>
            </w:pPr>
            <w:r>
              <w:rPr>
                <w:rFonts w:ascii="Calibri" w:hAnsi="Calibri" w:cs="Calibri"/>
                <w:color w:val="000000"/>
                <w:sz w:val="22"/>
                <w:szCs w:val="22"/>
              </w:rPr>
              <w:t>6 336,54</w:t>
            </w:r>
          </w:p>
        </w:tc>
        <w:tc>
          <w:tcPr>
            <w:tcW w:w="1135" w:type="dxa"/>
            <w:tcBorders>
              <w:left w:val="single" w:sz="4" w:space="0" w:color="000000"/>
              <w:bottom w:val="single" w:sz="4" w:space="0" w:color="000000"/>
            </w:tcBorders>
            <w:shd w:val="clear" w:color="auto" w:fill="FFFFFF"/>
            <w:vAlign w:val="center"/>
          </w:tcPr>
          <w:p w14:paraId="1FC0ECDA" w14:textId="77777777" w:rsidR="003F6D17" w:rsidRPr="00EA2C0F" w:rsidRDefault="003F6D17" w:rsidP="00450E37">
            <w:pPr>
              <w:jc w:val="center"/>
            </w:pPr>
            <w:r>
              <w:rPr>
                <w:rFonts w:ascii="Calibri" w:hAnsi="Calibri" w:cs="Calibri"/>
                <w:color w:val="000000"/>
                <w:sz w:val="22"/>
                <w:szCs w:val="22"/>
              </w:rPr>
              <w:t>6 248,00</w:t>
            </w:r>
          </w:p>
        </w:tc>
        <w:tc>
          <w:tcPr>
            <w:tcW w:w="1139" w:type="dxa"/>
            <w:tcBorders>
              <w:left w:val="single" w:sz="4" w:space="0" w:color="000000"/>
              <w:bottom w:val="single" w:sz="4" w:space="0" w:color="000000"/>
            </w:tcBorders>
            <w:shd w:val="clear" w:color="auto" w:fill="FFFFFF"/>
            <w:vAlign w:val="center"/>
          </w:tcPr>
          <w:p w14:paraId="474B28C2" w14:textId="77777777" w:rsidR="003F6D17" w:rsidRPr="00EA2C0F" w:rsidRDefault="003F6D17" w:rsidP="00450E37">
            <w:pPr>
              <w:jc w:val="center"/>
            </w:pPr>
            <w:r>
              <w:rPr>
                <w:rFonts w:ascii="Calibri" w:hAnsi="Calibri" w:cs="Calibri"/>
                <w:color w:val="000000"/>
                <w:sz w:val="22"/>
                <w:szCs w:val="22"/>
              </w:rPr>
              <w:t>6 178,18</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296771D8" w14:textId="77777777" w:rsidR="003F6D17" w:rsidRPr="00EA2C0F" w:rsidRDefault="003F6D17" w:rsidP="00450E37">
            <w:pPr>
              <w:jc w:val="center"/>
            </w:pPr>
            <w:r>
              <w:rPr>
                <w:rFonts w:ascii="Calibri" w:hAnsi="Calibri" w:cs="Calibri"/>
                <w:color w:val="000000"/>
                <w:sz w:val="22"/>
                <w:szCs w:val="22"/>
              </w:rPr>
              <w:t>6 178,18</w:t>
            </w:r>
          </w:p>
        </w:tc>
      </w:tr>
      <w:tr w:rsidR="003F6D17" w:rsidRPr="00EA2C0F" w14:paraId="53599101"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5F4A0714" w14:textId="77777777" w:rsidR="003F6D17" w:rsidRPr="00F21FDF" w:rsidRDefault="003F6D17" w:rsidP="00450E37">
            <w:pPr>
              <w:pStyle w:val="afff2"/>
              <w:snapToGrid w:val="0"/>
              <w:jc w:val="center"/>
              <w:rPr>
                <w:rFonts w:ascii="Times New Roman" w:hAnsi="Times New Roman" w:cs="Times New Roman"/>
                <w:sz w:val="20"/>
                <w:szCs w:val="20"/>
              </w:rPr>
            </w:pPr>
            <w:r w:rsidRPr="00F21FDF">
              <w:rPr>
                <w:rFonts w:ascii="Times New Roman" w:hAnsi="Times New Roman" w:cs="Times New Roman"/>
                <w:sz w:val="20"/>
                <w:szCs w:val="20"/>
              </w:rPr>
              <w:t>91</w:t>
            </w:r>
          </w:p>
        </w:tc>
        <w:tc>
          <w:tcPr>
            <w:tcW w:w="6008" w:type="dxa"/>
            <w:tcBorders>
              <w:left w:val="single" w:sz="4" w:space="0" w:color="000000"/>
              <w:bottom w:val="single" w:sz="4" w:space="0" w:color="000000"/>
            </w:tcBorders>
            <w:shd w:val="clear" w:color="auto" w:fill="FFFFFF"/>
          </w:tcPr>
          <w:p w14:paraId="35FE727E" w14:textId="77777777" w:rsidR="003F6D17" w:rsidRPr="00F21FDF" w:rsidRDefault="003F6D17" w:rsidP="00450E37">
            <w:r w:rsidRPr="00F21FDF">
              <w:t>Ремкомплект двигателя (</w:t>
            </w:r>
            <w:proofErr w:type="spellStart"/>
            <w:r w:rsidRPr="00F21FDF">
              <w:t>паранит</w:t>
            </w:r>
            <w:proofErr w:type="spellEnd"/>
            <w:r w:rsidRPr="00F21FDF">
              <w:t xml:space="preserve">) </w:t>
            </w:r>
          </w:p>
        </w:tc>
        <w:tc>
          <w:tcPr>
            <w:tcW w:w="708" w:type="dxa"/>
            <w:tcBorders>
              <w:left w:val="single" w:sz="4" w:space="0" w:color="000000"/>
              <w:bottom w:val="single" w:sz="4" w:space="0" w:color="000000"/>
            </w:tcBorders>
            <w:shd w:val="clear" w:color="auto" w:fill="FFFFFF"/>
            <w:vAlign w:val="center"/>
          </w:tcPr>
          <w:p w14:paraId="7D7B241C"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78254C4A"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49ECB87B" w14:textId="77777777" w:rsidR="003F6D17" w:rsidRPr="00EA2C0F" w:rsidRDefault="003F6D17" w:rsidP="00450E37">
            <w:pPr>
              <w:jc w:val="center"/>
            </w:pPr>
            <w:r>
              <w:rPr>
                <w:rFonts w:ascii="Calibri" w:hAnsi="Calibri" w:cs="Calibri"/>
                <w:color w:val="000000"/>
                <w:sz w:val="22"/>
                <w:szCs w:val="22"/>
              </w:rPr>
              <w:t>495,00</w:t>
            </w:r>
          </w:p>
        </w:tc>
        <w:tc>
          <w:tcPr>
            <w:tcW w:w="1184" w:type="dxa"/>
            <w:tcBorders>
              <w:left w:val="single" w:sz="4" w:space="0" w:color="000000"/>
              <w:bottom w:val="single" w:sz="4" w:space="0" w:color="000000"/>
            </w:tcBorders>
            <w:shd w:val="clear" w:color="auto" w:fill="FFFFFF"/>
            <w:vAlign w:val="center"/>
          </w:tcPr>
          <w:p w14:paraId="196E1B6E" w14:textId="77777777" w:rsidR="003F6D17" w:rsidRPr="00EA2C0F" w:rsidRDefault="003F6D17" w:rsidP="00450E37">
            <w:pPr>
              <w:jc w:val="center"/>
            </w:pPr>
            <w:r>
              <w:rPr>
                <w:rFonts w:ascii="Calibri" w:hAnsi="Calibri" w:cs="Calibri"/>
                <w:color w:val="000000"/>
                <w:sz w:val="22"/>
                <w:szCs w:val="22"/>
              </w:rPr>
              <w:t>529,65</w:t>
            </w:r>
          </w:p>
        </w:tc>
        <w:tc>
          <w:tcPr>
            <w:tcW w:w="1135" w:type="dxa"/>
            <w:tcBorders>
              <w:left w:val="single" w:sz="4" w:space="0" w:color="000000"/>
              <w:bottom w:val="single" w:sz="4" w:space="0" w:color="000000"/>
            </w:tcBorders>
            <w:shd w:val="clear" w:color="auto" w:fill="FFFFFF"/>
            <w:vAlign w:val="center"/>
          </w:tcPr>
          <w:p w14:paraId="301F0F26" w14:textId="77777777" w:rsidR="003F6D17" w:rsidRPr="00EA2C0F" w:rsidRDefault="003F6D17" w:rsidP="00450E37">
            <w:pPr>
              <w:jc w:val="center"/>
            </w:pPr>
            <w:r>
              <w:rPr>
                <w:rFonts w:ascii="Calibri" w:hAnsi="Calibri" w:cs="Calibri"/>
                <w:color w:val="000000"/>
                <w:sz w:val="22"/>
                <w:szCs w:val="22"/>
              </w:rPr>
              <w:t>520,00</w:t>
            </w:r>
          </w:p>
        </w:tc>
        <w:tc>
          <w:tcPr>
            <w:tcW w:w="1139" w:type="dxa"/>
            <w:tcBorders>
              <w:left w:val="single" w:sz="4" w:space="0" w:color="000000"/>
              <w:bottom w:val="single" w:sz="4" w:space="0" w:color="000000"/>
            </w:tcBorders>
            <w:shd w:val="clear" w:color="auto" w:fill="FFFFFF"/>
            <w:vAlign w:val="center"/>
          </w:tcPr>
          <w:p w14:paraId="3294E385" w14:textId="77777777" w:rsidR="003F6D17" w:rsidRPr="00EA2C0F" w:rsidRDefault="003F6D17" w:rsidP="00450E37">
            <w:pPr>
              <w:jc w:val="center"/>
            </w:pPr>
            <w:r>
              <w:rPr>
                <w:rFonts w:ascii="Calibri" w:hAnsi="Calibri" w:cs="Calibri"/>
                <w:color w:val="000000"/>
                <w:sz w:val="22"/>
                <w:szCs w:val="22"/>
              </w:rPr>
              <w:t>514,88</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4E9406F" w14:textId="77777777" w:rsidR="003F6D17" w:rsidRPr="00EA2C0F" w:rsidRDefault="003F6D17" w:rsidP="00450E37">
            <w:pPr>
              <w:jc w:val="center"/>
            </w:pPr>
            <w:r>
              <w:rPr>
                <w:rFonts w:ascii="Calibri" w:hAnsi="Calibri" w:cs="Calibri"/>
                <w:color w:val="000000"/>
                <w:sz w:val="22"/>
                <w:szCs w:val="22"/>
              </w:rPr>
              <w:t>514,88</w:t>
            </w:r>
          </w:p>
        </w:tc>
      </w:tr>
      <w:tr w:rsidR="003F6D17" w:rsidRPr="00EA2C0F" w14:paraId="45751287"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2E1CB36C" w14:textId="77777777" w:rsidR="003F6D17" w:rsidRPr="00F21FDF" w:rsidRDefault="003F6D17" w:rsidP="00450E37">
            <w:pPr>
              <w:pStyle w:val="afff2"/>
              <w:snapToGrid w:val="0"/>
              <w:jc w:val="center"/>
              <w:rPr>
                <w:rFonts w:ascii="Times New Roman" w:hAnsi="Times New Roman" w:cs="Times New Roman"/>
                <w:sz w:val="20"/>
                <w:szCs w:val="20"/>
              </w:rPr>
            </w:pPr>
            <w:r w:rsidRPr="00F21FDF">
              <w:rPr>
                <w:rFonts w:ascii="Times New Roman" w:hAnsi="Times New Roman" w:cs="Times New Roman"/>
                <w:sz w:val="20"/>
                <w:szCs w:val="20"/>
              </w:rPr>
              <w:t>92</w:t>
            </w:r>
          </w:p>
        </w:tc>
        <w:tc>
          <w:tcPr>
            <w:tcW w:w="6008" w:type="dxa"/>
            <w:tcBorders>
              <w:left w:val="single" w:sz="4" w:space="0" w:color="000000"/>
              <w:bottom w:val="single" w:sz="4" w:space="0" w:color="000000"/>
            </w:tcBorders>
            <w:shd w:val="clear" w:color="auto" w:fill="FFFFFF"/>
          </w:tcPr>
          <w:p w14:paraId="1E1C0AD5" w14:textId="77777777" w:rsidR="003F6D17" w:rsidRPr="00F21FDF" w:rsidRDefault="003F6D17" w:rsidP="00450E37">
            <w:r w:rsidRPr="00F21FDF">
              <w:t xml:space="preserve">Генератор ЗИТ </w:t>
            </w:r>
          </w:p>
        </w:tc>
        <w:tc>
          <w:tcPr>
            <w:tcW w:w="708" w:type="dxa"/>
            <w:tcBorders>
              <w:left w:val="single" w:sz="4" w:space="0" w:color="000000"/>
              <w:bottom w:val="single" w:sz="4" w:space="0" w:color="000000"/>
            </w:tcBorders>
            <w:shd w:val="clear" w:color="auto" w:fill="FFFFFF"/>
            <w:vAlign w:val="center"/>
          </w:tcPr>
          <w:p w14:paraId="34D843A1"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67A73E71"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161375C8" w14:textId="77777777" w:rsidR="003F6D17" w:rsidRPr="00EA2C0F" w:rsidRDefault="003F6D17" w:rsidP="00450E37">
            <w:pPr>
              <w:jc w:val="center"/>
            </w:pPr>
            <w:r>
              <w:rPr>
                <w:rFonts w:ascii="Calibri" w:hAnsi="Calibri" w:cs="Calibri"/>
                <w:color w:val="000000"/>
                <w:sz w:val="22"/>
                <w:szCs w:val="22"/>
              </w:rPr>
              <w:t>7 640,00</w:t>
            </w:r>
          </w:p>
        </w:tc>
        <w:tc>
          <w:tcPr>
            <w:tcW w:w="1184" w:type="dxa"/>
            <w:tcBorders>
              <w:left w:val="single" w:sz="4" w:space="0" w:color="000000"/>
              <w:bottom w:val="single" w:sz="4" w:space="0" w:color="000000"/>
            </w:tcBorders>
            <w:shd w:val="clear" w:color="auto" w:fill="FFFFFF"/>
            <w:vAlign w:val="center"/>
          </w:tcPr>
          <w:p w14:paraId="039A2F62" w14:textId="77777777" w:rsidR="003F6D17" w:rsidRPr="00EA2C0F" w:rsidRDefault="003F6D17" w:rsidP="00450E37">
            <w:pPr>
              <w:jc w:val="center"/>
            </w:pPr>
            <w:r>
              <w:rPr>
                <w:rFonts w:ascii="Calibri" w:hAnsi="Calibri" w:cs="Calibri"/>
                <w:color w:val="000000"/>
                <w:sz w:val="22"/>
                <w:szCs w:val="22"/>
              </w:rPr>
              <w:t>8 174,80</w:t>
            </w:r>
          </w:p>
        </w:tc>
        <w:tc>
          <w:tcPr>
            <w:tcW w:w="1135" w:type="dxa"/>
            <w:tcBorders>
              <w:left w:val="single" w:sz="4" w:space="0" w:color="000000"/>
              <w:bottom w:val="single" w:sz="4" w:space="0" w:color="000000"/>
            </w:tcBorders>
            <w:shd w:val="clear" w:color="auto" w:fill="FFFFFF"/>
            <w:vAlign w:val="center"/>
          </w:tcPr>
          <w:p w14:paraId="4D187F25" w14:textId="77777777" w:rsidR="003F6D17" w:rsidRPr="00EA2C0F" w:rsidRDefault="003F6D17" w:rsidP="00450E37">
            <w:pPr>
              <w:jc w:val="center"/>
            </w:pPr>
            <w:r>
              <w:rPr>
                <w:rFonts w:ascii="Calibri" w:hAnsi="Calibri" w:cs="Calibri"/>
                <w:color w:val="000000"/>
                <w:sz w:val="22"/>
                <w:szCs w:val="22"/>
              </w:rPr>
              <w:t>8 022,00</w:t>
            </w:r>
          </w:p>
        </w:tc>
        <w:tc>
          <w:tcPr>
            <w:tcW w:w="1139" w:type="dxa"/>
            <w:tcBorders>
              <w:left w:val="single" w:sz="4" w:space="0" w:color="000000"/>
              <w:bottom w:val="single" w:sz="4" w:space="0" w:color="000000"/>
            </w:tcBorders>
            <w:shd w:val="clear" w:color="auto" w:fill="FFFFFF"/>
            <w:vAlign w:val="center"/>
          </w:tcPr>
          <w:p w14:paraId="3FD27F4A" w14:textId="77777777" w:rsidR="003F6D17" w:rsidRPr="00EA2C0F" w:rsidRDefault="003F6D17" w:rsidP="00450E37">
            <w:pPr>
              <w:jc w:val="center"/>
            </w:pPr>
            <w:r>
              <w:rPr>
                <w:rFonts w:ascii="Calibri" w:hAnsi="Calibri" w:cs="Calibri"/>
                <w:color w:val="000000"/>
                <w:sz w:val="22"/>
                <w:szCs w:val="22"/>
              </w:rPr>
              <w:t>7 945,60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96A135A" w14:textId="77777777" w:rsidR="003F6D17" w:rsidRPr="00EA2C0F" w:rsidRDefault="003F6D17" w:rsidP="00450E37">
            <w:pPr>
              <w:jc w:val="center"/>
            </w:pPr>
            <w:r>
              <w:rPr>
                <w:rFonts w:ascii="Calibri" w:hAnsi="Calibri" w:cs="Calibri"/>
                <w:color w:val="000000"/>
                <w:sz w:val="22"/>
                <w:szCs w:val="22"/>
              </w:rPr>
              <w:t>7 945,60</w:t>
            </w:r>
          </w:p>
        </w:tc>
      </w:tr>
      <w:tr w:rsidR="003F6D17" w:rsidRPr="00EA2C0F" w14:paraId="36590181"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37548CAD" w14:textId="77777777" w:rsidR="003F6D17" w:rsidRPr="00F21FDF" w:rsidRDefault="003F6D17" w:rsidP="00450E37">
            <w:pPr>
              <w:pStyle w:val="afff2"/>
              <w:snapToGrid w:val="0"/>
              <w:jc w:val="center"/>
              <w:rPr>
                <w:rFonts w:ascii="Times New Roman" w:hAnsi="Times New Roman" w:cs="Times New Roman"/>
                <w:sz w:val="20"/>
                <w:szCs w:val="20"/>
              </w:rPr>
            </w:pPr>
            <w:r w:rsidRPr="00F21FDF">
              <w:rPr>
                <w:rFonts w:ascii="Times New Roman" w:hAnsi="Times New Roman" w:cs="Times New Roman"/>
                <w:sz w:val="20"/>
                <w:szCs w:val="20"/>
              </w:rPr>
              <w:t>93</w:t>
            </w:r>
          </w:p>
        </w:tc>
        <w:tc>
          <w:tcPr>
            <w:tcW w:w="6008" w:type="dxa"/>
            <w:tcBorders>
              <w:left w:val="single" w:sz="4" w:space="0" w:color="000000"/>
              <w:bottom w:val="single" w:sz="4" w:space="0" w:color="000000"/>
            </w:tcBorders>
            <w:shd w:val="clear" w:color="auto" w:fill="FFFFFF"/>
          </w:tcPr>
          <w:p w14:paraId="41A59533" w14:textId="77777777" w:rsidR="003F6D17" w:rsidRPr="00F21FDF" w:rsidRDefault="003F6D17" w:rsidP="00450E37">
            <w:r w:rsidRPr="00F21FDF">
              <w:t xml:space="preserve">Замок зажигания </w:t>
            </w:r>
          </w:p>
        </w:tc>
        <w:tc>
          <w:tcPr>
            <w:tcW w:w="708" w:type="dxa"/>
            <w:tcBorders>
              <w:left w:val="single" w:sz="4" w:space="0" w:color="000000"/>
              <w:bottom w:val="single" w:sz="4" w:space="0" w:color="000000"/>
            </w:tcBorders>
            <w:shd w:val="clear" w:color="auto" w:fill="FFFFFF"/>
            <w:vAlign w:val="center"/>
          </w:tcPr>
          <w:p w14:paraId="0859A2E4"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71CAC4BD"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0AEA848B" w14:textId="77777777" w:rsidR="003F6D17" w:rsidRPr="00EA2C0F" w:rsidRDefault="003F6D17" w:rsidP="00450E37">
            <w:pPr>
              <w:jc w:val="center"/>
            </w:pPr>
            <w:r>
              <w:rPr>
                <w:rFonts w:ascii="Calibri" w:hAnsi="Calibri" w:cs="Calibri"/>
                <w:color w:val="000000"/>
                <w:sz w:val="22"/>
                <w:szCs w:val="22"/>
              </w:rPr>
              <w:t>1 300,00</w:t>
            </w:r>
          </w:p>
        </w:tc>
        <w:tc>
          <w:tcPr>
            <w:tcW w:w="1184" w:type="dxa"/>
            <w:tcBorders>
              <w:left w:val="single" w:sz="4" w:space="0" w:color="000000"/>
              <w:bottom w:val="single" w:sz="4" w:space="0" w:color="000000"/>
            </w:tcBorders>
            <w:shd w:val="clear" w:color="auto" w:fill="FFFFFF"/>
            <w:vAlign w:val="center"/>
          </w:tcPr>
          <w:p w14:paraId="61EB81F7" w14:textId="77777777" w:rsidR="003F6D17" w:rsidRPr="00EA2C0F" w:rsidRDefault="003F6D17" w:rsidP="00450E37">
            <w:pPr>
              <w:jc w:val="center"/>
            </w:pPr>
            <w:r>
              <w:rPr>
                <w:rFonts w:ascii="Calibri" w:hAnsi="Calibri" w:cs="Calibri"/>
                <w:color w:val="000000"/>
                <w:sz w:val="22"/>
                <w:szCs w:val="22"/>
              </w:rPr>
              <w:t>1 391,00</w:t>
            </w:r>
          </w:p>
        </w:tc>
        <w:tc>
          <w:tcPr>
            <w:tcW w:w="1135" w:type="dxa"/>
            <w:tcBorders>
              <w:left w:val="single" w:sz="4" w:space="0" w:color="000000"/>
              <w:bottom w:val="single" w:sz="4" w:space="0" w:color="000000"/>
            </w:tcBorders>
            <w:shd w:val="clear" w:color="auto" w:fill="FFFFFF"/>
            <w:vAlign w:val="center"/>
          </w:tcPr>
          <w:p w14:paraId="22E5C6C9" w14:textId="77777777" w:rsidR="003F6D17" w:rsidRPr="00EA2C0F" w:rsidRDefault="003F6D17" w:rsidP="00450E37">
            <w:pPr>
              <w:jc w:val="center"/>
            </w:pPr>
            <w:r>
              <w:rPr>
                <w:rFonts w:ascii="Calibri" w:hAnsi="Calibri" w:cs="Calibri"/>
                <w:color w:val="000000"/>
                <w:sz w:val="22"/>
                <w:szCs w:val="22"/>
              </w:rPr>
              <w:t>1 365,00</w:t>
            </w:r>
          </w:p>
        </w:tc>
        <w:tc>
          <w:tcPr>
            <w:tcW w:w="1139" w:type="dxa"/>
            <w:tcBorders>
              <w:left w:val="single" w:sz="4" w:space="0" w:color="000000"/>
              <w:bottom w:val="single" w:sz="4" w:space="0" w:color="000000"/>
            </w:tcBorders>
            <w:shd w:val="clear" w:color="auto" w:fill="FFFFFF"/>
            <w:vAlign w:val="center"/>
          </w:tcPr>
          <w:p w14:paraId="6407CFA1" w14:textId="77777777" w:rsidR="003F6D17" w:rsidRPr="00EA2C0F" w:rsidRDefault="003F6D17" w:rsidP="00450E37">
            <w:pPr>
              <w:jc w:val="center"/>
            </w:pPr>
            <w:r>
              <w:rPr>
                <w:rFonts w:ascii="Calibri" w:hAnsi="Calibri" w:cs="Calibri"/>
                <w:color w:val="000000"/>
                <w:sz w:val="22"/>
                <w:szCs w:val="22"/>
              </w:rPr>
              <w:t>1 352,00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AB53FB0" w14:textId="77777777" w:rsidR="003F6D17" w:rsidRPr="00EA2C0F" w:rsidRDefault="003F6D17" w:rsidP="00450E37">
            <w:pPr>
              <w:jc w:val="center"/>
            </w:pPr>
            <w:r>
              <w:rPr>
                <w:rFonts w:ascii="Calibri" w:hAnsi="Calibri" w:cs="Calibri"/>
                <w:color w:val="000000"/>
                <w:sz w:val="22"/>
                <w:szCs w:val="22"/>
              </w:rPr>
              <w:t>1 352,00</w:t>
            </w:r>
          </w:p>
        </w:tc>
      </w:tr>
      <w:tr w:rsidR="003F6D17" w:rsidRPr="00EA2C0F" w14:paraId="57A66F39" w14:textId="77777777" w:rsidTr="003F6D17">
        <w:trPr>
          <w:gridAfter w:val="8"/>
          <w:wAfter w:w="12069" w:type="dxa"/>
        </w:trPr>
        <w:tc>
          <w:tcPr>
            <w:tcW w:w="513" w:type="dxa"/>
            <w:tcBorders>
              <w:top w:val="single" w:sz="4" w:space="0" w:color="000000"/>
              <w:left w:val="single" w:sz="4" w:space="0" w:color="000000"/>
              <w:bottom w:val="single" w:sz="4" w:space="0" w:color="000000"/>
            </w:tcBorders>
            <w:shd w:val="clear" w:color="auto" w:fill="FFFFFF"/>
            <w:vAlign w:val="center"/>
          </w:tcPr>
          <w:p w14:paraId="0F9B7F0B"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94</w:t>
            </w:r>
          </w:p>
        </w:tc>
        <w:tc>
          <w:tcPr>
            <w:tcW w:w="6008" w:type="dxa"/>
            <w:tcBorders>
              <w:top w:val="single" w:sz="4" w:space="0" w:color="000000"/>
              <w:left w:val="single" w:sz="4" w:space="0" w:color="000000"/>
              <w:bottom w:val="single" w:sz="4" w:space="0" w:color="000000"/>
            </w:tcBorders>
            <w:shd w:val="clear" w:color="auto" w:fill="FFFFFF"/>
          </w:tcPr>
          <w:p w14:paraId="5B657FEB" w14:textId="77777777" w:rsidR="003F6D17" w:rsidRPr="00F21FDF" w:rsidRDefault="003F6D17" w:rsidP="00450E37">
            <w:r w:rsidRPr="00F21FDF">
              <w:t>Рукав высокого давления в сборе</w:t>
            </w:r>
          </w:p>
        </w:tc>
        <w:tc>
          <w:tcPr>
            <w:tcW w:w="708" w:type="dxa"/>
            <w:tcBorders>
              <w:top w:val="single" w:sz="4" w:space="0" w:color="000000"/>
              <w:left w:val="single" w:sz="4" w:space="0" w:color="000000"/>
              <w:bottom w:val="single" w:sz="4" w:space="0" w:color="000000"/>
            </w:tcBorders>
            <w:shd w:val="clear" w:color="auto" w:fill="FFFFFF"/>
            <w:vAlign w:val="center"/>
          </w:tcPr>
          <w:p w14:paraId="5FE939AE"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1156A3DA"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43D89B4A" w14:textId="77777777" w:rsidR="003F6D17" w:rsidRPr="00EA2C0F" w:rsidRDefault="003F6D17" w:rsidP="00450E37">
            <w:pPr>
              <w:jc w:val="center"/>
            </w:pPr>
            <w:r>
              <w:rPr>
                <w:rFonts w:ascii="Calibri" w:hAnsi="Calibri" w:cs="Calibri"/>
                <w:color w:val="000000"/>
                <w:sz w:val="22"/>
                <w:szCs w:val="22"/>
              </w:rPr>
              <w:t>7 492,00</w:t>
            </w:r>
          </w:p>
        </w:tc>
        <w:tc>
          <w:tcPr>
            <w:tcW w:w="1184" w:type="dxa"/>
            <w:tcBorders>
              <w:top w:val="single" w:sz="4" w:space="0" w:color="000000"/>
              <w:left w:val="single" w:sz="4" w:space="0" w:color="000000"/>
              <w:bottom w:val="single" w:sz="4" w:space="0" w:color="000000"/>
            </w:tcBorders>
            <w:shd w:val="clear" w:color="auto" w:fill="FFFFFF"/>
            <w:vAlign w:val="center"/>
          </w:tcPr>
          <w:p w14:paraId="67CA4F74" w14:textId="77777777" w:rsidR="003F6D17" w:rsidRPr="00EA2C0F" w:rsidRDefault="003F6D17" w:rsidP="00450E37">
            <w:pPr>
              <w:jc w:val="center"/>
            </w:pPr>
            <w:r>
              <w:rPr>
                <w:rFonts w:ascii="Calibri" w:hAnsi="Calibri" w:cs="Calibri"/>
                <w:color w:val="000000"/>
                <w:sz w:val="22"/>
                <w:szCs w:val="22"/>
              </w:rPr>
              <w:t>8 016,44</w:t>
            </w:r>
          </w:p>
        </w:tc>
        <w:tc>
          <w:tcPr>
            <w:tcW w:w="1135" w:type="dxa"/>
            <w:tcBorders>
              <w:top w:val="single" w:sz="4" w:space="0" w:color="000000"/>
              <w:left w:val="single" w:sz="4" w:space="0" w:color="000000"/>
              <w:bottom w:val="single" w:sz="4" w:space="0" w:color="000000"/>
            </w:tcBorders>
            <w:shd w:val="clear" w:color="auto" w:fill="FFFFFF"/>
            <w:vAlign w:val="center"/>
          </w:tcPr>
          <w:p w14:paraId="575712B8" w14:textId="77777777" w:rsidR="003F6D17" w:rsidRPr="00EA2C0F" w:rsidRDefault="003F6D17" w:rsidP="00450E37">
            <w:pPr>
              <w:jc w:val="center"/>
            </w:pPr>
            <w:r>
              <w:rPr>
                <w:rFonts w:ascii="Calibri" w:hAnsi="Calibri" w:cs="Calibri"/>
                <w:color w:val="000000"/>
                <w:sz w:val="22"/>
                <w:szCs w:val="22"/>
              </w:rPr>
              <w:t>7 870,00</w:t>
            </w:r>
          </w:p>
        </w:tc>
        <w:tc>
          <w:tcPr>
            <w:tcW w:w="1139" w:type="dxa"/>
            <w:tcBorders>
              <w:top w:val="single" w:sz="4" w:space="0" w:color="000000"/>
              <w:left w:val="single" w:sz="4" w:space="0" w:color="000000"/>
              <w:bottom w:val="single" w:sz="4" w:space="0" w:color="000000"/>
            </w:tcBorders>
            <w:shd w:val="clear" w:color="auto" w:fill="FFFFFF"/>
            <w:vAlign w:val="center"/>
          </w:tcPr>
          <w:p w14:paraId="4276072B" w14:textId="77777777" w:rsidR="003F6D17" w:rsidRPr="00EA2C0F" w:rsidRDefault="003F6D17" w:rsidP="00450E37">
            <w:pPr>
              <w:jc w:val="center"/>
            </w:pPr>
            <w:r>
              <w:rPr>
                <w:rFonts w:ascii="Calibri" w:hAnsi="Calibri" w:cs="Calibri"/>
                <w:color w:val="000000"/>
                <w:sz w:val="22"/>
                <w:szCs w:val="22"/>
              </w:rPr>
              <w:t>7 792,81</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4FDCCCB" w14:textId="77777777" w:rsidR="003F6D17" w:rsidRPr="00EA2C0F" w:rsidRDefault="003F6D17" w:rsidP="00450E37">
            <w:pPr>
              <w:jc w:val="center"/>
            </w:pPr>
            <w:r>
              <w:rPr>
                <w:rFonts w:ascii="Calibri" w:hAnsi="Calibri" w:cs="Calibri"/>
                <w:color w:val="000000"/>
                <w:sz w:val="22"/>
                <w:szCs w:val="22"/>
              </w:rPr>
              <w:t>7 792,81</w:t>
            </w:r>
          </w:p>
        </w:tc>
      </w:tr>
      <w:tr w:rsidR="003F6D17" w:rsidRPr="00EA2C0F" w14:paraId="4813FA7A"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2705B1A1"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95</w:t>
            </w:r>
          </w:p>
        </w:tc>
        <w:tc>
          <w:tcPr>
            <w:tcW w:w="6008" w:type="dxa"/>
            <w:tcBorders>
              <w:left w:val="single" w:sz="4" w:space="0" w:color="000000"/>
              <w:bottom w:val="single" w:sz="4" w:space="0" w:color="000000"/>
            </w:tcBorders>
            <w:shd w:val="clear" w:color="auto" w:fill="FFFFFF"/>
          </w:tcPr>
          <w:p w14:paraId="207C31C0" w14:textId="77777777" w:rsidR="003F6D17" w:rsidRPr="00F21FDF" w:rsidRDefault="003F6D17" w:rsidP="00450E37">
            <w:r w:rsidRPr="00F21FDF">
              <w:t>Ресивер в сборе</w:t>
            </w:r>
          </w:p>
        </w:tc>
        <w:tc>
          <w:tcPr>
            <w:tcW w:w="708" w:type="dxa"/>
            <w:tcBorders>
              <w:left w:val="single" w:sz="4" w:space="0" w:color="000000"/>
              <w:bottom w:val="single" w:sz="4" w:space="0" w:color="000000"/>
            </w:tcBorders>
            <w:shd w:val="clear" w:color="auto" w:fill="FFFFFF"/>
            <w:vAlign w:val="center"/>
          </w:tcPr>
          <w:p w14:paraId="578D586F"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64867150"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14B605D9" w14:textId="77777777" w:rsidR="003F6D17" w:rsidRPr="00EA2C0F" w:rsidRDefault="003F6D17" w:rsidP="00450E37">
            <w:pPr>
              <w:jc w:val="center"/>
            </w:pPr>
            <w:r>
              <w:rPr>
                <w:rFonts w:ascii="Calibri" w:hAnsi="Calibri" w:cs="Calibri"/>
                <w:color w:val="000000"/>
                <w:sz w:val="22"/>
                <w:szCs w:val="22"/>
              </w:rPr>
              <w:t>4 455,00</w:t>
            </w:r>
          </w:p>
        </w:tc>
        <w:tc>
          <w:tcPr>
            <w:tcW w:w="1184" w:type="dxa"/>
            <w:tcBorders>
              <w:left w:val="single" w:sz="4" w:space="0" w:color="000000"/>
              <w:bottom w:val="single" w:sz="4" w:space="0" w:color="000000"/>
            </w:tcBorders>
            <w:shd w:val="clear" w:color="auto" w:fill="FFFFFF"/>
            <w:vAlign w:val="center"/>
          </w:tcPr>
          <w:p w14:paraId="260B0C02" w14:textId="77777777" w:rsidR="003F6D17" w:rsidRPr="00EA2C0F" w:rsidRDefault="003F6D17" w:rsidP="00450E37">
            <w:pPr>
              <w:jc w:val="center"/>
            </w:pPr>
            <w:r>
              <w:rPr>
                <w:rFonts w:ascii="Calibri" w:hAnsi="Calibri" w:cs="Calibri"/>
                <w:color w:val="000000"/>
                <w:sz w:val="22"/>
                <w:szCs w:val="22"/>
              </w:rPr>
              <w:t>4 766,85</w:t>
            </w:r>
          </w:p>
        </w:tc>
        <w:tc>
          <w:tcPr>
            <w:tcW w:w="1135" w:type="dxa"/>
            <w:tcBorders>
              <w:left w:val="single" w:sz="4" w:space="0" w:color="000000"/>
              <w:bottom w:val="single" w:sz="4" w:space="0" w:color="000000"/>
            </w:tcBorders>
            <w:shd w:val="clear" w:color="auto" w:fill="FFFFFF"/>
            <w:vAlign w:val="center"/>
          </w:tcPr>
          <w:p w14:paraId="10D868B8" w14:textId="77777777" w:rsidR="003F6D17" w:rsidRPr="00EA2C0F" w:rsidRDefault="003F6D17" w:rsidP="00450E37">
            <w:pPr>
              <w:jc w:val="center"/>
            </w:pPr>
            <w:r>
              <w:rPr>
                <w:rFonts w:ascii="Calibri" w:hAnsi="Calibri" w:cs="Calibri"/>
                <w:color w:val="000000"/>
                <w:sz w:val="22"/>
                <w:szCs w:val="22"/>
              </w:rPr>
              <w:t>4 677,00</w:t>
            </w:r>
          </w:p>
        </w:tc>
        <w:tc>
          <w:tcPr>
            <w:tcW w:w="1139" w:type="dxa"/>
            <w:tcBorders>
              <w:left w:val="single" w:sz="4" w:space="0" w:color="000000"/>
              <w:bottom w:val="single" w:sz="4" w:space="0" w:color="000000"/>
            </w:tcBorders>
            <w:shd w:val="clear" w:color="auto" w:fill="FFFFFF"/>
            <w:vAlign w:val="center"/>
          </w:tcPr>
          <w:p w14:paraId="593612F7" w14:textId="77777777" w:rsidR="003F6D17" w:rsidRPr="00EA2C0F" w:rsidRDefault="003F6D17" w:rsidP="00450E37">
            <w:pPr>
              <w:jc w:val="center"/>
            </w:pPr>
            <w:r>
              <w:rPr>
                <w:rFonts w:ascii="Calibri" w:hAnsi="Calibri" w:cs="Calibri"/>
                <w:color w:val="000000"/>
                <w:sz w:val="22"/>
                <w:szCs w:val="22"/>
              </w:rPr>
              <w:t>4 632,95</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A826972" w14:textId="77777777" w:rsidR="003F6D17" w:rsidRPr="00EA2C0F" w:rsidRDefault="003F6D17" w:rsidP="00450E37">
            <w:pPr>
              <w:jc w:val="center"/>
            </w:pPr>
            <w:r>
              <w:rPr>
                <w:rFonts w:ascii="Calibri" w:hAnsi="Calibri" w:cs="Calibri"/>
                <w:color w:val="000000"/>
                <w:sz w:val="22"/>
                <w:szCs w:val="22"/>
              </w:rPr>
              <w:t>4 632,95</w:t>
            </w:r>
          </w:p>
        </w:tc>
      </w:tr>
      <w:tr w:rsidR="003F6D17" w:rsidRPr="00EA2C0F" w14:paraId="4CB1B262"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417CFFC6"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96</w:t>
            </w:r>
          </w:p>
        </w:tc>
        <w:tc>
          <w:tcPr>
            <w:tcW w:w="6008" w:type="dxa"/>
            <w:tcBorders>
              <w:left w:val="single" w:sz="4" w:space="0" w:color="000000"/>
              <w:bottom w:val="single" w:sz="4" w:space="0" w:color="000000"/>
            </w:tcBorders>
            <w:shd w:val="clear" w:color="auto" w:fill="FFFFFF"/>
          </w:tcPr>
          <w:p w14:paraId="736D2685" w14:textId="77777777" w:rsidR="003F6D17" w:rsidRPr="00F21FDF" w:rsidRDefault="003F6D17" w:rsidP="00450E37">
            <w:r w:rsidRPr="00F21FDF">
              <w:t>Кран в сборе (тормозной двухсекционный)</w:t>
            </w:r>
          </w:p>
        </w:tc>
        <w:tc>
          <w:tcPr>
            <w:tcW w:w="708" w:type="dxa"/>
            <w:tcBorders>
              <w:left w:val="single" w:sz="4" w:space="0" w:color="000000"/>
              <w:bottom w:val="single" w:sz="4" w:space="0" w:color="000000"/>
            </w:tcBorders>
            <w:shd w:val="clear" w:color="auto" w:fill="FFFFFF"/>
            <w:vAlign w:val="center"/>
          </w:tcPr>
          <w:p w14:paraId="3D6BA31E"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655D97D4"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5296895D" w14:textId="77777777" w:rsidR="003F6D17" w:rsidRPr="00EA2C0F" w:rsidRDefault="003F6D17" w:rsidP="00450E37">
            <w:pPr>
              <w:jc w:val="center"/>
            </w:pPr>
            <w:r>
              <w:rPr>
                <w:rFonts w:ascii="Calibri" w:hAnsi="Calibri" w:cs="Calibri"/>
                <w:color w:val="000000"/>
                <w:sz w:val="22"/>
                <w:szCs w:val="22"/>
              </w:rPr>
              <w:t>8 370,00</w:t>
            </w:r>
          </w:p>
        </w:tc>
        <w:tc>
          <w:tcPr>
            <w:tcW w:w="1184" w:type="dxa"/>
            <w:tcBorders>
              <w:left w:val="single" w:sz="4" w:space="0" w:color="000000"/>
              <w:bottom w:val="single" w:sz="4" w:space="0" w:color="000000"/>
            </w:tcBorders>
            <w:shd w:val="clear" w:color="auto" w:fill="FFFFFF"/>
            <w:vAlign w:val="center"/>
          </w:tcPr>
          <w:p w14:paraId="74209D75" w14:textId="77777777" w:rsidR="003F6D17" w:rsidRPr="00EA2C0F" w:rsidRDefault="003F6D17" w:rsidP="00450E37">
            <w:pPr>
              <w:jc w:val="center"/>
            </w:pPr>
            <w:r>
              <w:rPr>
                <w:rFonts w:ascii="Calibri" w:hAnsi="Calibri" w:cs="Calibri"/>
                <w:color w:val="000000"/>
                <w:sz w:val="22"/>
                <w:szCs w:val="22"/>
              </w:rPr>
              <w:t>8 955,90</w:t>
            </w:r>
          </w:p>
        </w:tc>
        <w:tc>
          <w:tcPr>
            <w:tcW w:w="1135" w:type="dxa"/>
            <w:tcBorders>
              <w:left w:val="single" w:sz="4" w:space="0" w:color="000000"/>
              <w:bottom w:val="single" w:sz="4" w:space="0" w:color="000000"/>
            </w:tcBorders>
            <w:shd w:val="clear" w:color="auto" w:fill="FFFFFF"/>
            <w:vAlign w:val="center"/>
          </w:tcPr>
          <w:p w14:paraId="22458831" w14:textId="77777777" w:rsidR="003F6D17" w:rsidRPr="00EA2C0F" w:rsidRDefault="003F6D17" w:rsidP="00450E37">
            <w:pPr>
              <w:jc w:val="center"/>
            </w:pPr>
            <w:r>
              <w:rPr>
                <w:rFonts w:ascii="Calibri" w:hAnsi="Calibri" w:cs="Calibri"/>
                <w:color w:val="000000"/>
                <w:sz w:val="22"/>
                <w:szCs w:val="22"/>
              </w:rPr>
              <w:t>8 788,00</w:t>
            </w:r>
          </w:p>
        </w:tc>
        <w:tc>
          <w:tcPr>
            <w:tcW w:w="1139" w:type="dxa"/>
            <w:tcBorders>
              <w:left w:val="single" w:sz="4" w:space="0" w:color="000000"/>
              <w:bottom w:val="single" w:sz="4" w:space="0" w:color="000000"/>
            </w:tcBorders>
            <w:shd w:val="clear" w:color="auto" w:fill="FFFFFF"/>
            <w:vAlign w:val="center"/>
          </w:tcPr>
          <w:p w14:paraId="60868ED9" w14:textId="77777777" w:rsidR="003F6D17" w:rsidRPr="00EA2C0F" w:rsidRDefault="003F6D17" w:rsidP="00450E37">
            <w:pPr>
              <w:jc w:val="center"/>
            </w:pPr>
            <w:r>
              <w:rPr>
                <w:rFonts w:ascii="Calibri" w:hAnsi="Calibri" w:cs="Calibri"/>
                <w:color w:val="000000"/>
                <w:sz w:val="22"/>
                <w:szCs w:val="22"/>
              </w:rPr>
              <w:t>8 704,63</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25230CE0" w14:textId="77777777" w:rsidR="003F6D17" w:rsidRPr="00EA2C0F" w:rsidRDefault="003F6D17" w:rsidP="00450E37">
            <w:pPr>
              <w:jc w:val="center"/>
            </w:pPr>
            <w:r>
              <w:rPr>
                <w:rFonts w:ascii="Calibri" w:hAnsi="Calibri" w:cs="Calibri"/>
                <w:color w:val="000000"/>
                <w:sz w:val="22"/>
                <w:szCs w:val="22"/>
              </w:rPr>
              <w:t>8 704,63</w:t>
            </w:r>
          </w:p>
        </w:tc>
      </w:tr>
      <w:tr w:rsidR="003F6D17" w:rsidRPr="00EA2C0F" w14:paraId="198C8DB1"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58153E9B"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97</w:t>
            </w:r>
          </w:p>
        </w:tc>
        <w:tc>
          <w:tcPr>
            <w:tcW w:w="6008" w:type="dxa"/>
            <w:tcBorders>
              <w:left w:val="single" w:sz="4" w:space="0" w:color="000000"/>
              <w:bottom w:val="single" w:sz="4" w:space="0" w:color="000000"/>
            </w:tcBorders>
            <w:shd w:val="clear" w:color="auto" w:fill="FFFFFF"/>
          </w:tcPr>
          <w:p w14:paraId="420F9474" w14:textId="77777777" w:rsidR="003F6D17" w:rsidRPr="00F21FDF" w:rsidRDefault="003F6D17" w:rsidP="00450E37">
            <w:r w:rsidRPr="00F21FDF">
              <w:t>Клапан защитный одинарный в сборе</w:t>
            </w:r>
          </w:p>
        </w:tc>
        <w:tc>
          <w:tcPr>
            <w:tcW w:w="708" w:type="dxa"/>
            <w:tcBorders>
              <w:left w:val="single" w:sz="4" w:space="0" w:color="000000"/>
              <w:bottom w:val="single" w:sz="4" w:space="0" w:color="000000"/>
            </w:tcBorders>
            <w:shd w:val="clear" w:color="auto" w:fill="FFFFFF"/>
            <w:vAlign w:val="center"/>
          </w:tcPr>
          <w:p w14:paraId="6ABEFF4E"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C553305"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2B931EEF" w14:textId="77777777" w:rsidR="003F6D17" w:rsidRPr="00EA2C0F" w:rsidRDefault="003F6D17" w:rsidP="00450E37">
            <w:pPr>
              <w:jc w:val="center"/>
            </w:pPr>
            <w:r>
              <w:rPr>
                <w:rFonts w:ascii="Calibri" w:hAnsi="Calibri" w:cs="Calibri"/>
                <w:color w:val="000000"/>
                <w:sz w:val="22"/>
                <w:szCs w:val="22"/>
              </w:rPr>
              <w:t>12 663,00</w:t>
            </w:r>
          </w:p>
        </w:tc>
        <w:tc>
          <w:tcPr>
            <w:tcW w:w="1184" w:type="dxa"/>
            <w:tcBorders>
              <w:left w:val="single" w:sz="4" w:space="0" w:color="000000"/>
              <w:bottom w:val="single" w:sz="4" w:space="0" w:color="000000"/>
            </w:tcBorders>
            <w:shd w:val="clear" w:color="auto" w:fill="FFFFFF"/>
            <w:vAlign w:val="center"/>
          </w:tcPr>
          <w:p w14:paraId="461681AD" w14:textId="77777777" w:rsidR="003F6D17" w:rsidRPr="00EA2C0F" w:rsidRDefault="003F6D17" w:rsidP="00450E37">
            <w:pPr>
              <w:jc w:val="center"/>
            </w:pPr>
            <w:r>
              <w:rPr>
                <w:rFonts w:ascii="Calibri" w:hAnsi="Calibri" w:cs="Calibri"/>
                <w:color w:val="000000"/>
                <w:sz w:val="22"/>
                <w:szCs w:val="22"/>
              </w:rPr>
              <w:t>13 549,41</w:t>
            </w:r>
          </w:p>
        </w:tc>
        <w:tc>
          <w:tcPr>
            <w:tcW w:w="1135" w:type="dxa"/>
            <w:tcBorders>
              <w:left w:val="single" w:sz="4" w:space="0" w:color="000000"/>
              <w:bottom w:val="single" w:sz="4" w:space="0" w:color="000000"/>
            </w:tcBorders>
            <w:shd w:val="clear" w:color="auto" w:fill="FFFFFF"/>
            <w:vAlign w:val="center"/>
          </w:tcPr>
          <w:p w14:paraId="6879B54B" w14:textId="77777777" w:rsidR="003F6D17" w:rsidRPr="00EA2C0F" w:rsidRDefault="003F6D17" w:rsidP="00450E37">
            <w:pPr>
              <w:jc w:val="center"/>
            </w:pPr>
            <w:r>
              <w:rPr>
                <w:rFonts w:ascii="Calibri" w:hAnsi="Calibri" w:cs="Calibri"/>
                <w:color w:val="000000"/>
                <w:sz w:val="22"/>
                <w:szCs w:val="22"/>
              </w:rPr>
              <w:t>13 297,00</w:t>
            </w:r>
          </w:p>
        </w:tc>
        <w:tc>
          <w:tcPr>
            <w:tcW w:w="1139" w:type="dxa"/>
            <w:tcBorders>
              <w:left w:val="single" w:sz="4" w:space="0" w:color="000000"/>
              <w:bottom w:val="single" w:sz="4" w:space="0" w:color="000000"/>
            </w:tcBorders>
            <w:shd w:val="clear" w:color="auto" w:fill="FFFFFF"/>
            <w:vAlign w:val="center"/>
          </w:tcPr>
          <w:p w14:paraId="202CEA38" w14:textId="77777777" w:rsidR="003F6D17" w:rsidRPr="00EA2C0F" w:rsidRDefault="003F6D17" w:rsidP="00450E37">
            <w:pPr>
              <w:jc w:val="center"/>
            </w:pPr>
            <w:r>
              <w:rPr>
                <w:rFonts w:ascii="Calibri" w:hAnsi="Calibri" w:cs="Calibri"/>
                <w:color w:val="000000"/>
                <w:sz w:val="22"/>
                <w:szCs w:val="22"/>
              </w:rPr>
              <w:t>13 169,80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7622365D" w14:textId="77777777" w:rsidR="003F6D17" w:rsidRPr="00EA2C0F" w:rsidRDefault="003F6D17" w:rsidP="00450E37">
            <w:pPr>
              <w:jc w:val="center"/>
            </w:pPr>
            <w:r>
              <w:rPr>
                <w:rFonts w:ascii="Calibri" w:hAnsi="Calibri" w:cs="Calibri"/>
                <w:color w:val="000000"/>
                <w:sz w:val="22"/>
                <w:szCs w:val="22"/>
              </w:rPr>
              <w:t>13 169,80</w:t>
            </w:r>
          </w:p>
        </w:tc>
      </w:tr>
      <w:tr w:rsidR="003F6D17" w:rsidRPr="00EA2C0F" w14:paraId="7257170E"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4024752D"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98</w:t>
            </w:r>
          </w:p>
        </w:tc>
        <w:tc>
          <w:tcPr>
            <w:tcW w:w="6008" w:type="dxa"/>
            <w:tcBorders>
              <w:left w:val="single" w:sz="4" w:space="0" w:color="000000"/>
              <w:bottom w:val="single" w:sz="4" w:space="0" w:color="000000"/>
            </w:tcBorders>
            <w:shd w:val="clear" w:color="auto" w:fill="FFFFFF"/>
          </w:tcPr>
          <w:p w14:paraId="51B009D3" w14:textId="77777777" w:rsidR="003F6D17" w:rsidRPr="00F21FDF" w:rsidRDefault="003F6D17" w:rsidP="00450E37">
            <w:r w:rsidRPr="00F21FDF">
              <w:t>Клапан защитный тройной в сборе</w:t>
            </w:r>
          </w:p>
        </w:tc>
        <w:tc>
          <w:tcPr>
            <w:tcW w:w="708" w:type="dxa"/>
            <w:tcBorders>
              <w:left w:val="single" w:sz="4" w:space="0" w:color="000000"/>
              <w:bottom w:val="single" w:sz="4" w:space="0" w:color="000000"/>
            </w:tcBorders>
            <w:shd w:val="clear" w:color="auto" w:fill="FFFFFF"/>
            <w:vAlign w:val="center"/>
          </w:tcPr>
          <w:p w14:paraId="6975D29E"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681DF7F9"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60BEFFF8" w14:textId="77777777" w:rsidR="003F6D17" w:rsidRPr="00EA2C0F" w:rsidRDefault="003F6D17" w:rsidP="00450E37">
            <w:pPr>
              <w:jc w:val="center"/>
            </w:pPr>
            <w:r>
              <w:rPr>
                <w:rFonts w:ascii="Calibri" w:hAnsi="Calibri" w:cs="Calibri"/>
                <w:color w:val="000000"/>
                <w:sz w:val="22"/>
                <w:szCs w:val="22"/>
              </w:rPr>
              <w:t>4 050,00</w:t>
            </w:r>
          </w:p>
        </w:tc>
        <w:tc>
          <w:tcPr>
            <w:tcW w:w="1184" w:type="dxa"/>
            <w:tcBorders>
              <w:left w:val="single" w:sz="4" w:space="0" w:color="000000"/>
              <w:bottom w:val="single" w:sz="4" w:space="0" w:color="000000"/>
            </w:tcBorders>
            <w:shd w:val="clear" w:color="auto" w:fill="FFFFFF"/>
            <w:vAlign w:val="center"/>
          </w:tcPr>
          <w:p w14:paraId="1A6EB83E" w14:textId="77777777" w:rsidR="003F6D17" w:rsidRPr="00EA2C0F" w:rsidRDefault="003F6D17" w:rsidP="00450E37">
            <w:pPr>
              <w:jc w:val="center"/>
            </w:pPr>
            <w:r>
              <w:rPr>
                <w:rFonts w:ascii="Calibri" w:hAnsi="Calibri" w:cs="Calibri"/>
                <w:color w:val="000000"/>
                <w:sz w:val="22"/>
                <w:szCs w:val="22"/>
              </w:rPr>
              <w:t>433,50</w:t>
            </w:r>
          </w:p>
        </w:tc>
        <w:tc>
          <w:tcPr>
            <w:tcW w:w="1135" w:type="dxa"/>
            <w:tcBorders>
              <w:left w:val="single" w:sz="4" w:space="0" w:color="000000"/>
              <w:bottom w:val="single" w:sz="4" w:space="0" w:color="000000"/>
            </w:tcBorders>
            <w:shd w:val="clear" w:color="auto" w:fill="FFFFFF"/>
            <w:vAlign w:val="center"/>
          </w:tcPr>
          <w:p w14:paraId="249EF2A0" w14:textId="77777777" w:rsidR="003F6D17" w:rsidRPr="00EA2C0F" w:rsidRDefault="003F6D17" w:rsidP="00450E37">
            <w:pPr>
              <w:jc w:val="center"/>
            </w:pPr>
            <w:r>
              <w:rPr>
                <w:rFonts w:ascii="Calibri" w:hAnsi="Calibri" w:cs="Calibri"/>
                <w:color w:val="000000"/>
                <w:sz w:val="22"/>
                <w:szCs w:val="22"/>
              </w:rPr>
              <w:t>4 525,00</w:t>
            </w:r>
          </w:p>
        </w:tc>
        <w:tc>
          <w:tcPr>
            <w:tcW w:w="1139" w:type="dxa"/>
            <w:tcBorders>
              <w:left w:val="single" w:sz="4" w:space="0" w:color="000000"/>
              <w:bottom w:val="single" w:sz="4" w:space="0" w:color="000000"/>
            </w:tcBorders>
            <w:shd w:val="clear" w:color="auto" w:fill="FFFFFF"/>
            <w:vAlign w:val="center"/>
          </w:tcPr>
          <w:p w14:paraId="00CE9E46" w14:textId="77777777" w:rsidR="003F6D17" w:rsidRPr="00EA2C0F" w:rsidRDefault="003F6D17" w:rsidP="00450E37">
            <w:pPr>
              <w:jc w:val="center"/>
            </w:pPr>
            <w:r>
              <w:rPr>
                <w:rFonts w:ascii="Calibri" w:hAnsi="Calibri" w:cs="Calibri"/>
                <w:color w:val="000000"/>
                <w:sz w:val="22"/>
                <w:szCs w:val="22"/>
              </w:rPr>
              <w:t>3 002,83</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19A951C" w14:textId="77777777" w:rsidR="003F6D17" w:rsidRPr="00EA2C0F" w:rsidRDefault="003F6D17" w:rsidP="00450E37">
            <w:pPr>
              <w:jc w:val="center"/>
            </w:pPr>
            <w:r>
              <w:rPr>
                <w:rFonts w:ascii="Calibri" w:hAnsi="Calibri" w:cs="Calibri"/>
                <w:color w:val="000000"/>
                <w:sz w:val="22"/>
                <w:szCs w:val="22"/>
              </w:rPr>
              <w:t>3 002,83</w:t>
            </w:r>
          </w:p>
        </w:tc>
      </w:tr>
      <w:tr w:rsidR="003F6D17" w:rsidRPr="00EA2C0F" w14:paraId="6B447F24"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121C6F29" w14:textId="77777777" w:rsidR="003F6D17" w:rsidRPr="00F21FDF" w:rsidRDefault="003F6D17" w:rsidP="00450E37">
            <w:pPr>
              <w:pStyle w:val="afff2"/>
              <w:jc w:val="center"/>
              <w:rPr>
                <w:rFonts w:ascii="Times New Roman" w:hAnsi="Times New Roman" w:cs="Times New Roman"/>
                <w:sz w:val="20"/>
                <w:szCs w:val="20"/>
              </w:rPr>
            </w:pPr>
            <w:r w:rsidRPr="00F21FDF">
              <w:rPr>
                <w:rFonts w:ascii="Times New Roman" w:hAnsi="Times New Roman" w:cs="Times New Roman"/>
                <w:sz w:val="20"/>
                <w:szCs w:val="20"/>
              </w:rPr>
              <w:t>99</w:t>
            </w:r>
          </w:p>
        </w:tc>
        <w:tc>
          <w:tcPr>
            <w:tcW w:w="6008" w:type="dxa"/>
            <w:tcBorders>
              <w:left w:val="single" w:sz="4" w:space="0" w:color="000000"/>
              <w:bottom w:val="single" w:sz="4" w:space="0" w:color="000000"/>
            </w:tcBorders>
            <w:shd w:val="clear" w:color="auto" w:fill="FFFFFF"/>
          </w:tcPr>
          <w:p w14:paraId="67E12586" w14:textId="77777777" w:rsidR="003F6D17" w:rsidRPr="00F21FDF" w:rsidRDefault="003F6D17" w:rsidP="00450E37">
            <w:r w:rsidRPr="00F21FDF">
              <w:t>Клапан контрольного вывода в сборе</w:t>
            </w:r>
          </w:p>
        </w:tc>
        <w:tc>
          <w:tcPr>
            <w:tcW w:w="708" w:type="dxa"/>
            <w:tcBorders>
              <w:left w:val="single" w:sz="4" w:space="0" w:color="000000"/>
              <w:bottom w:val="single" w:sz="4" w:space="0" w:color="000000"/>
            </w:tcBorders>
            <w:shd w:val="clear" w:color="auto" w:fill="FFFFFF"/>
            <w:vAlign w:val="center"/>
          </w:tcPr>
          <w:p w14:paraId="43697745"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401179FE"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7981DCA3" w14:textId="77777777" w:rsidR="003F6D17" w:rsidRPr="00EA2C0F" w:rsidRDefault="003F6D17" w:rsidP="00450E37">
            <w:pPr>
              <w:jc w:val="center"/>
            </w:pPr>
            <w:r>
              <w:rPr>
                <w:rFonts w:ascii="Calibri" w:hAnsi="Calibri" w:cs="Calibri"/>
                <w:color w:val="000000"/>
                <w:sz w:val="22"/>
                <w:szCs w:val="22"/>
              </w:rPr>
              <w:t>1 215,00</w:t>
            </w:r>
          </w:p>
        </w:tc>
        <w:tc>
          <w:tcPr>
            <w:tcW w:w="1184" w:type="dxa"/>
            <w:tcBorders>
              <w:left w:val="single" w:sz="4" w:space="0" w:color="000000"/>
              <w:bottom w:val="single" w:sz="4" w:space="0" w:color="000000"/>
            </w:tcBorders>
            <w:shd w:val="clear" w:color="auto" w:fill="FFFFFF"/>
            <w:vAlign w:val="center"/>
          </w:tcPr>
          <w:p w14:paraId="05FA517B" w14:textId="77777777" w:rsidR="003F6D17" w:rsidRPr="00EA2C0F" w:rsidRDefault="003F6D17" w:rsidP="00450E37">
            <w:pPr>
              <w:jc w:val="center"/>
            </w:pPr>
            <w:r>
              <w:rPr>
                <w:rFonts w:ascii="Calibri" w:hAnsi="Calibri" w:cs="Calibri"/>
                <w:color w:val="000000"/>
                <w:sz w:val="22"/>
                <w:szCs w:val="22"/>
              </w:rPr>
              <w:t>1 300,05</w:t>
            </w:r>
          </w:p>
        </w:tc>
        <w:tc>
          <w:tcPr>
            <w:tcW w:w="1135" w:type="dxa"/>
            <w:tcBorders>
              <w:left w:val="single" w:sz="4" w:space="0" w:color="000000"/>
              <w:bottom w:val="single" w:sz="4" w:space="0" w:color="000000"/>
            </w:tcBorders>
            <w:shd w:val="clear" w:color="auto" w:fill="FFFFFF"/>
            <w:vAlign w:val="center"/>
          </w:tcPr>
          <w:p w14:paraId="6F147D53" w14:textId="77777777" w:rsidR="003F6D17" w:rsidRPr="00EA2C0F" w:rsidRDefault="003F6D17" w:rsidP="00450E37">
            <w:pPr>
              <w:jc w:val="center"/>
            </w:pPr>
            <w:r>
              <w:rPr>
                <w:rFonts w:ascii="Calibri" w:hAnsi="Calibri" w:cs="Calibri"/>
                <w:color w:val="000000"/>
                <w:sz w:val="22"/>
                <w:szCs w:val="22"/>
              </w:rPr>
              <w:t>1 275,00</w:t>
            </w:r>
          </w:p>
        </w:tc>
        <w:tc>
          <w:tcPr>
            <w:tcW w:w="1139" w:type="dxa"/>
            <w:tcBorders>
              <w:left w:val="single" w:sz="4" w:space="0" w:color="000000"/>
              <w:bottom w:val="single" w:sz="4" w:space="0" w:color="000000"/>
            </w:tcBorders>
            <w:shd w:val="clear" w:color="auto" w:fill="FFFFFF"/>
            <w:vAlign w:val="center"/>
          </w:tcPr>
          <w:p w14:paraId="0018C85A" w14:textId="77777777" w:rsidR="003F6D17" w:rsidRPr="00EA2C0F" w:rsidRDefault="003F6D17" w:rsidP="00450E37">
            <w:pPr>
              <w:jc w:val="center"/>
            </w:pPr>
            <w:r>
              <w:rPr>
                <w:rFonts w:ascii="Calibri" w:hAnsi="Calibri" w:cs="Calibri"/>
                <w:color w:val="000000"/>
                <w:sz w:val="22"/>
                <w:szCs w:val="22"/>
              </w:rPr>
              <w:t>1 263,35</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51CAC716" w14:textId="77777777" w:rsidR="003F6D17" w:rsidRPr="00EA2C0F" w:rsidRDefault="003F6D17" w:rsidP="00450E37">
            <w:pPr>
              <w:jc w:val="center"/>
            </w:pPr>
            <w:r>
              <w:rPr>
                <w:rFonts w:ascii="Calibri" w:hAnsi="Calibri" w:cs="Calibri"/>
                <w:color w:val="000000"/>
                <w:sz w:val="22"/>
                <w:szCs w:val="22"/>
              </w:rPr>
              <w:t>1 263,35</w:t>
            </w:r>
          </w:p>
        </w:tc>
      </w:tr>
      <w:tr w:rsidR="003F6D17" w:rsidRPr="00EA2C0F" w14:paraId="5BCA27CA"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3DCE81FD" w14:textId="77777777" w:rsidR="003F6D17" w:rsidRPr="00F21FDF" w:rsidRDefault="003F6D17" w:rsidP="00450E37">
            <w:pPr>
              <w:pStyle w:val="afff2"/>
              <w:jc w:val="center"/>
              <w:rPr>
                <w:rFonts w:ascii="Times New Roman" w:hAnsi="Times New Roman" w:cs="Times New Roman"/>
                <w:sz w:val="19"/>
                <w:szCs w:val="19"/>
              </w:rPr>
            </w:pPr>
            <w:r w:rsidRPr="00F21FDF">
              <w:rPr>
                <w:rFonts w:ascii="Times New Roman" w:hAnsi="Times New Roman" w:cs="Times New Roman"/>
                <w:sz w:val="19"/>
                <w:szCs w:val="19"/>
              </w:rPr>
              <w:t>100</w:t>
            </w:r>
          </w:p>
        </w:tc>
        <w:tc>
          <w:tcPr>
            <w:tcW w:w="6008" w:type="dxa"/>
            <w:tcBorders>
              <w:left w:val="single" w:sz="4" w:space="0" w:color="000000"/>
              <w:bottom w:val="single" w:sz="4" w:space="0" w:color="000000"/>
            </w:tcBorders>
            <w:shd w:val="clear" w:color="auto" w:fill="FFFFFF"/>
          </w:tcPr>
          <w:p w14:paraId="365D8EC4" w14:textId="77777777" w:rsidR="003F6D17" w:rsidRPr="00F21FDF" w:rsidRDefault="003F6D17" w:rsidP="00450E37">
            <w:r w:rsidRPr="00F21FDF">
              <w:t>Клапан ускорительный в сборе</w:t>
            </w:r>
          </w:p>
        </w:tc>
        <w:tc>
          <w:tcPr>
            <w:tcW w:w="708" w:type="dxa"/>
            <w:tcBorders>
              <w:left w:val="single" w:sz="4" w:space="0" w:color="000000"/>
              <w:bottom w:val="single" w:sz="4" w:space="0" w:color="000000"/>
            </w:tcBorders>
            <w:shd w:val="clear" w:color="auto" w:fill="FFFFFF"/>
            <w:vAlign w:val="center"/>
          </w:tcPr>
          <w:p w14:paraId="3E3AD676"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72423DDD"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724C2EAF" w14:textId="77777777" w:rsidR="003F6D17" w:rsidRPr="00EA2C0F" w:rsidRDefault="003F6D17" w:rsidP="00450E37">
            <w:pPr>
              <w:jc w:val="center"/>
            </w:pPr>
            <w:r>
              <w:rPr>
                <w:rFonts w:ascii="Calibri" w:hAnsi="Calibri" w:cs="Calibri"/>
                <w:color w:val="000000"/>
                <w:sz w:val="22"/>
                <w:szCs w:val="22"/>
              </w:rPr>
              <w:t>3 375,00</w:t>
            </w:r>
          </w:p>
        </w:tc>
        <w:tc>
          <w:tcPr>
            <w:tcW w:w="1184" w:type="dxa"/>
            <w:tcBorders>
              <w:left w:val="single" w:sz="4" w:space="0" w:color="000000"/>
              <w:bottom w:val="single" w:sz="4" w:space="0" w:color="000000"/>
            </w:tcBorders>
            <w:shd w:val="clear" w:color="auto" w:fill="FFFFFF"/>
            <w:vAlign w:val="center"/>
          </w:tcPr>
          <w:p w14:paraId="6FA7E2E3" w14:textId="77777777" w:rsidR="003F6D17" w:rsidRPr="00EA2C0F" w:rsidRDefault="003F6D17" w:rsidP="00450E37">
            <w:pPr>
              <w:jc w:val="center"/>
            </w:pPr>
            <w:r>
              <w:rPr>
                <w:rFonts w:ascii="Calibri" w:hAnsi="Calibri" w:cs="Calibri"/>
                <w:color w:val="000000"/>
                <w:sz w:val="22"/>
                <w:szCs w:val="22"/>
              </w:rPr>
              <w:t>3 611,25</w:t>
            </w:r>
          </w:p>
        </w:tc>
        <w:tc>
          <w:tcPr>
            <w:tcW w:w="1135" w:type="dxa"/>
            <w:tcBorders>
              <w:left w:val="single" w:sz="4" w:space="0" w:color="000000"/>
              <w:bottom w:val="single" w:sz="4" w:space="0" w:color="000000"/>
            </w:tcBorders>
            <w:shd w:val="clear" w:color="auto" w:fill="FFFFFF"/>
            <w:vAlign w:val="center"/>
          </w:tcPr>
          <w:p w14:paraId="16B80D49" w14:textId="77777777" w:rsidR="003F6D17" w:rsidRPr="00EA2C0F" w:rsidRDefault="003F6D17" w:rsidP="00450E37">
            <w:pPr>
              <w:jc w:val="center"/>
            </w:pPr>
            <w:r>
              <w:rPr>
                <w:rFonts w:ascii="Calibri" w:hAnsi="Calibri" w:cs="Calibri"/>
                <w:color w:val="000000"/>
                <w:sz w:val="22"/>
                <w:szCs w:val="22"/>
              </w:rPr>
              <w:t>3 544,00</w:t>
            </w:r>
          </w:p>
        </w:tc>
        <w:tc>
          <w:tcPr>
            <w:tcW w:w="1139" w:type="dxa"/>
            <w:tcBorders>
              <w:left w:val="single" w:sz="4" w:space="0" w:color="000000"/>
              <w:bottom w:val="single" w:sz="4" w:space="0" w:color="000000"/>
            </w:tcBorders>
            <w:shd w:val="clear" w:color="auto" w:fill="FFFFFF"/>
            <w:vAlign w:val="center"/>
          </w:tcPr>
          <w:p w14:paraId="2DE275DF" w14:textId="77777777" w:rsidR="003F6D17" w:rsidRPr="00EA2C0F" w:rsidRDefault="003F6D17" w:rsidP="00450E37">
            <w:pPr>
              <w:jc w:val="center"/>
            </w:pPr>
            <w:r>
              <w:rPr>
                <w:rFonts w:ascii="Calibri" w:hAnsi="Calibri" w:cs="Calibri"/>
                <w:color w:val="000000"/>
                <w:sz w:val="22"/>
                <w:szCs w:val="22"/>
              </w:rPr>
              <w:t>3 510,08</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63D0C95F" w14:textId="77777777" w:rsidR="003F6D17" w:rsidRPr="00EA2C0F" w:rsidRDefault="003F6D17" w:rsidP="00450E37">
            <w:pPr>
              <w:jc w:val="center"/>
            </w:pPr>
            <w:r>
              <w:rPr>
                <w:rFonts w:ascii="Calibri" w:hAnsi="Calibri" w:cs="Calibri"/>
                <w:color w:val="000000"/>
                <w:sz w:val="22"/>
                <w:szCs w:val="22"/>
              </w:rPr>
              <w:t>3 510,08</w:t>
            </w:r>
          </w:p>
        </w:tc>
      </w:tr>
      <w:tr w:rsidR="003F6D17" w:rsidRPr="00EA2C0F" w14:paraId="3516DA82"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756547E5" w14:textId="77777777" w:rsidR="003F6D17" w:rsidRPr="00F21FDF" w:rsidRDefault="003F6D17" w:rsidP="00450E37">
            <w:pPr>
              <w:pStyle w:val="afff2"/>
              <w:jc w:val="center"/>
              <w:rPr>
                <w:rFonts w:ascii="Times New Roman" w:hAnsi="Times New Roman" w:cs="Times New Roman"/>
                <w:sz w:val="19"/>
                <w:szCs w:val="19"/>
              </w:rPr>
            </w:pPr>
            <w:r w:rsidRPr="00F21FDF">
              <w:rPr>
                <w:rFonts w:ascii="Times New Roman" w:hAnsi="Times New Roman" w:cs="Times New Roman"/>
                <w:sz w:val="19"/>
                <w:szCs w:val="19"/>
              </w:rPr>
              <w:t>101</w:t>
            </w:r>
          </w:p>
        </w:tc>
        <w:tc>
          <w:tcPr>
            <w:tcW w:w="6008" w:type="dxa"/>
            <w:tcBorders>
              <w:left w:val="single" w:sz="4" w:space="0" w:color="000000"/>
              <w:bottom w:val="single" w:sz="4" w:space="0" w:color="000000"/>
            </w:tcBorders>
            <w:shd w:val="clear" w:color="auto" w:fill="FFFFFF"/>
          </w:tcPr>
          <w:p w14:paraId="49842263" w14:textId="77777777" w:rsidR="003F6D17" w:rsidRPr="00F21FDF" w:rsidRDefault="003F6D17" w:rsidP="00450E37">
            <w:r w:rsidRPr="00F21FDF">
              <w:t>Кран разобщительный в сборе</w:t>
            </w:r>
          </w:p>
        </w:tc>
        <w:tc>
          <w:tcPr>
            <w:tcW w:w="708" w:type="dxa"/>
            <w:tcBorders>
              <w:left w:val="single" w:sz="4" w:space="0" w:color="000000"/>
              <w:bottom w:val="single" w:sz="4" w:space="0" w:color="000000"/>
            </w:tcBorders>
            <w:shd w:val="clear" w:color="auto" w:fill="FFFFFF"/>
            <w:vAlign w:val="center"/>
          </w:tcPr>
          <w:p w14:paraId="6D281617"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5E4604D"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154F2BD6" w14:textId="77777777" w:rsidR="003F6D17" w:rsidRPr="00EA2C0F" w:rsidRDefault="003F6D17" w:rsidP="00450E37">
            <w:pPr>
              <w:jc w:val="center"/>
            </w:pPr>
            <w:r>
              <w:rPr>
                <w:rFonts w:ascii="Calibri" w:hAnsi="Calibri" w:cs="Calibri"/>
                <w:color w:val="000000"/>
                <w:sz w:val="22"/>
                <w:szCs w:val="22"/>
              </w:rPr>
              <w:t>1 755,00</w:t>
            </w:r>
          </w:p>
        </w:tc>
        <w:tc>
          <w:tcPr>
            <w:tcW w:w="1184" w:type="dxa"/>
            <w:tcBorders>
              <w:left w:val="single" w:sz="4" w:space="0" w:color="000000"/>
              <w:bottom w:val="single" w:sz="4" w:space="0" w:color="000000"/>
            </w:tcBorders>
            <w:shd w:val="clear" w:color="auto" w:fill="FFFFFF"/>
            <w:vAlign w:val="center"/>
          </w:tcPr>
          <w:p w14:paraId="19517D9F" w14:textId="77777777" w:rsidR="003F6D17" w:rsidRPr="00EA2C0F" w:rsidRDefault="003F6D17" w:rsidP="00450E37">
            <w:pPr>
              <w:jc w:val="center"/>
            </w:pPr>
            <w:r>
              <w:rPr>
                <w:rFonts w:ascii="Calibri" w:hAnsi="Calibri" w:cs="Calibri"/>
                <w:color w:val="000000"/>
                <w:sz w:val="22"/>
                <w:szCs w:val="22"/>
              </w:rPr>
              <w:t>1 877,85</w:t>
            </w:r>
          </w:p>
        </w:tc>
        <w:tc>
          <w:tcPr>
            <w:tcW w:w="1135" w:type="dxa"/>
            <w:tcBorders>
              <w:left w:val="single" w:sz="4" w:space="0" w:color="000000"/>
              <w:bottom w:val="single" w:sz="4" w:space="0" w:color="000000"/>
            </w:tcBorders>
            <w:shd w:val="clear" w:color="auto" w:fill="FFFFFF"/>
            <w:vAlign w:val="center"/>
          </w:tcPr>
          <w:p w14:paraId="664CFE2C" w14:textId="77777777" w:rsidR="003F6D17" w:rsidRPr="00EA2C0F" w:rsidRDefault="003F6D17" w:rsidP="00450E37">
            <w:pPr>
              <w:jc w:val="center"/>
            </w:pPr>
            <w:r>
              <w:rPr>
                <w:rFonts w:ascii="Calibri" w:hAnsi="Calibri" w:cs="Calibri"/>
                <w:color w:val="000000"/>
                <w:sz w:val="22"/>
                <w:szCs w:val="22"/>
              </w:rPr>
              <w:t>1 843,00</w:t>
            </w:r>
          </w:p>
        </w:tc>
        <w:tc>
          <w:tcPr>
            <w:tcW w:w="1139" w:type="dxa"/>
            <w:tcBorders>
              <w:left w:val="single" w:sz="4" w:space="0" w:color="000000"/>
              <w:bottom w:val="single" w:sz="4" w:space="0" w:color="000000"/>
            </w:tcBorders>
            <w:shd w:val="clear" w:color="auto" w:fill="FFFFFF"/>
            <w:vAlign w:val="center"/>
          </w:tcPr>
          <w:p w14:paraId="32BFCDC7" w14:textId="77777777" w:rsidR="003F6D17" w:rsidRPr="00EA2C0F" w:rsidRDefault="003F6D17" w:rsidP="00450E37">
            <w:pPr>
              <w:jc w:val="center"/>
            </w:pPr>
            <w:r>
              <w:rPr>
                <w:rFonts w:ascii="Calibri" w:hAnsi="Calibri" w:cs="Calibri"/>
                <w:color w:val="000000"/>
                <w:sz w:val="22"/>
                <w:szCs w:val="22"/>
              </w:rPr>
              <w:t>1 825,28</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3462570" w14:textId="77777777" w:rsidR="003F6D17" w:rsidRPr="00EA2C0F" w:rsidRDefault="003F6D17" w:rsidP="00450E37">
            <w:pPr>
              <w:jc w:val="center"/>
            </w:pPr>
            <w:r>
              <w:rPr>
                <w:rFonts w:ascii="Calibri" w:hAnsi="Calibri" w:cs="Calibri"/>
                <w:color w:val="000000"/>
                <w:sz w:val="22"/>
                <w:szCs w:val="22"/>
              </w:rPr>
              <w:t>1 825,28</w:t>
            </w:r>
          </w:p>
        </w:tc>
      </w:tr>
      <w:tr w:rsidR="003F6D17" w:rsidRPr="00EA2C0F" w14:paraId="49BBD0A6"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48C97622" w14:textId="77777777" w:rsidR="003F6D17" w:rsidRPr="00F21FDF" w:rsidRDefault="003F6D17" w:rsidP="00450E37">
            <w:pPr>
              <w:pStyle w:val="afff2"/>
              <w:jc w:val="center"/>
              <w:rPr>
                <w:rFonts w:ascii="Times New Roman" w:hAnsi="Times New Roman" w:cs="Times New Roman"/>
                <w:sz w:val="19"/>
                <w:szCs w:val="19"/>
              </w:rPr>
            </w:pPr>
            <w:r w:rsidRPr="00F21FDF">
              <w:rPr>
                <w:rFonts w:ascii="Times New Roman" w:hAnsi="Times New Roman" w:cs="Times New Roman"/>
                <w:sz w:val="19"/>
                <w:szCs w:val="19"/>
              </w:rPr>
              <w:t>102</w:t>
            </w:r>
          </w:p>
        </w:tc>
        <w:tc>
          <w:tcPr>
            <w:tcW w:w="6008" w:type="dxa"/>
            <w:tcBorders>
              <w:left w:val="single" w:sz="4" w:space="0" w:color="000000"/>
              <w:bottom w:val="single" w:sz="4" w:space="0" w:color="000000"/>
            </w:tcBorders>
            <w:shd w:val="clear" w:color="auto" w:fill="FFFFFF"/>
          </w:tcPr>
          <w:p w14:paraId="73C5DD13" w14:textId="77777777" w:rsidR="003F6D17" w:rsidRPr="00F21FDF" w:rsidRDefault="003F6D17" w:rsidP="00450E37">
            <w:r w:rsidRPr="00F21FDF">
              <w:t>Клапан ограничения</w:t>
            </w:r>
          </w:p>
        </w:tc>
        <w:tc>
          <w:tcPr>
            <w:tcW w:w="708" w:type="dxa"/>
            <w:tcBorders>
              <w:left w:val="single" w:sz="4" w:space="0" w:color="000000"/>
              <w:bottom w:val="single" w:sz="4" w:space="0" w:color="000000"/>
            </w:tcBorders>
            <w:shd w:val="clear" w:color="auto" w:fill="FFFFFF"/>
            <w:vAlign w:val="center"/>
          </w:tcPr>
          <w:p w14:paraId="08BF233B"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27B755B1"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F5F372D" w14:textId="77777777" w:rsidR="003F6D17" w:rsidRPr="00EA2C0F" w:rsidRDefault="003F6D17" w:rsidP="00450E37">
            <w:pPr>
              <w:jc w:val="center"/>
            </w:pPr>
            <w:r>
              <w:rPr>
                <w:rFonts w:ascii="Calibri" w:hAnsi="Calibri" w:cs="Calibri"/>
                <w:color w:val="000000"/>
                <w:sz w:val="22"/>
                <w:szCs w:val="22"/>
              </w:rPr>
              <w:t>4 050,00</w:t>
            </w:r>
          </w:p>
        </w:tc>
        <w:tc>
          <w:tcPr>
            <w:tcW w:w="1184" w:type="dxa"/>
            <w:tcBorders>
              <w:left w:val="single" w:sz="4" w:space="0" w:color="000000"/>
              <w:bottom w:val="single" w:sz="4" w:space="0" w:color="000000"/>
            </w:tcBorders>
            <w:shd w:val="clear" w:color="auto" w:fill="FFFFFF"/>
            <w:vAlign w:val="center"/>
          </w:tcPr>
          <w:p w14:paraId="42D484F3" w14:textId="77777777" w:rsidR="003F6D17" w:rsidRPr="00EA2C0F" w:rsidRDefault="003F6D17" w:rsidP="00450E37">
            <w:pPr>
              <w:jc w:val="center"/>
            </w:pPr>
            <w:r>
              <w:rPr>
                <w:rFonts w:ascii="Calibri" w:hAnsi="Calibri" w:cs="Calibri"/>
                <w:color w:val="000000"/>
                <w:sz w:val="22"/>
                <w:szCs w:val="22"/>
              </w:rPr>
              <w:t>4 333,50</w:t>
            </w:r>
          </w:p>
        </w:tc>
        <w:tc>
          <w:tcPr>
            <w:tcW w:w="1135" w:type="dxa"/>
            <w:tcBorders>
              <w:left w:val="single" w:sz="4" w:space="0" w:color="000000"/>
              <w:bottom w:val="single" w:sz="4" w:space="0" w:color="000000"/>
            </w:tcBorders>
            <w:shd w:val="clear" w:color="auto" w:fill="FFFFFF"/>
            <w:vAlign w:val="center"/>
          </w:tcPr>
          <w:p w14:paraId="6DFD42AE" w14:textId="77777777" w:rsidR="003F6D17" w:rsidRPr="00EA2C0F" w:rsidRDefault="003F6D17" w:rsidP="00450E37">
            <w:pPr>
              <w:jc w:val="center"/>
            </w:pPr>
            <w:r>
              <w:rPr>
                <w:rFonts w:ascii="Calibri" w:hAnsi="Calibri" w:cs="Calibri"/>
                <w:color w:val="000000"/>
                <w:sz w:val="22"/>
                <w:szCs w:val="22"/>
              </w:rPr>
              <w:t>4 253,00</w:t>
            </w:r>
          </w:p>
        </w:tc>
        <w:tc>
          <w:tcPr>
            <w:tcW w:w="1139" w:type="dxa"/>
            <w:tcBorders>
              <w:left w:val="single" w:sz="4" w:space="0" w:color="000000"/>
              <w:bottom w:val="single" w:sz="4" w:space="0" w:color="000000"/>
            </w:tcBorders>
            <w:shd w:val="clear" w:color="auto" w:fill="FFFFFF"/>
            <w:vAlign w:val="center"/>
          </w:tcPr>
          <w:p w14:paraId="27F3F656" w14:textId="77777777" w:rsidR="003F6D17" w:rsidRPr="00EA2C0F" w:rsidRDefault="003F6D17" w:rsidP="00450E37">
            <w:pPr>
              <w:jc w:val="center"/>
            </w:pPr>
            <w:r>
              <w:rPr>
                <w:rFonts w:ascii="Calibri" w:hAnsi="Calibri" w:cs="Calibri"/>
                <w:color w:val="000000"/>
                <w:sz w:val="22"/>
                <w:szCs w:val="22"/>
              </w:rPr>
              <w:t>4 212,17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553E1516" w14:textId="77777777" w:rsidR="003F6D17" w:rsidRPr="00EA2C0F" w:rsidRDefault="003F6D17" w:rsidP="00450E37">
            <w:pPr>
              <w:jc w:val="center"/>
            </w:pPr>
            <w:r>
              <w:rPr>
                <w:rFonts w:ascii="Calibri" w:hAnsi="Calibri" w:cs="Calibri"/>
                <w:color w:val="000000"/>
                <w:sz w:val="22"/>
                <w:szCs w:val="22"/>
              </w:rPr>
              <w:t>4 212,17</w:t>
            </w:r>
          </w:p>
        </w:tc>
      </w:tr>
      <w:tr w:rsidR="003F6D17" w:rsidRPr="00EA2C0F" w14:paraId="31BE8207"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45403A1C" w14:textId="77777777" w:rsidR="003F6D17" w:rsidRPr="00F21FDF" w:rsidRDefault="003F6D17" w:rsidP="00450E37">
            <w:pPr>
              <w:pStyle w:val="afff2"/>
              <w:jc w:val="center"/>
              <w:rPr>
                <w:rFonts w:ascii="Times New Roman" w:hAnsi="Times New Roman" w:cs="Times New Roman"/>
                <w:sz w:val="19"/>
                <w:szCs w:val="19"/>
              </w:rPr>
            </w:pPr>
            <w:r w:rsidRPr="00F21FDF">
              <w:rPr>
                <w:rFonts w:ascii="Times New Roman" w:hAnsi="Times New Roman" w:cs="Times New Roman"/>
                <w:sz w:val="19"/>
                <w:szCs w:val="19"/>
              </w:rPr>
              <w:t>103</w:t>
            </w:r>
          </w:p>
        </w:tc>
        <w:tc>
          <w:tcPr>
            <w:tcW w:w="6008" w:type="dxa"/>
            <w:tcBorders>
              <w:left w:val="single" w:sz="4" w:space="0" w:color="000000"/>
              <w:bottom w:val="single" w:sz="4" w:space="0" w:color="000000"/>
            </w:tcBorders>
            <w:shd w:val="clear" w:color="auto" w:fill="FFFFFF"/>
          </w:tcPr>
          <w:p w14:paraId="4C021ACA" w14:textId="77777777" w:rsidR="003F6D17" w:rsidRPr="00F21FDF" w:rsidRDefault="003F6D17" w:rsidP="00450E37">
            <w:r w:rsidRPr="00F21FDF">
              <w:t xml:space="preserve">Клапан </w:t>
            </w:r>
            <w:proofErr w:type="spellStart"/>
            <w:r w:rsidRPr="00F21FDF">
              <w:t>двухмагистральный</w:t>
            </w:r>
            <w:proofErr w:type="spellEnd"/>
          </w:p>
        </w:tc>
        <w:tc>
          <w:tcPr>
            <w:tcW w:w="708" w:type="dxa"/>
            <w:tcBorders>
              <w:left w:val="single" w:sz="4" w:space="0" w:color="000000"/>
              <w:bottom w:val="single" w:sz="4" w:space="0" w:color="000000"/>
            </w:tcBorders>
            <w:shd w:val="clear" w:color="auto" w:fill="FFFFFF"/>
            <w:vAlign w:val="center"/>
          </w:tcPr>
          <w:p w14:paraId="07CA9054"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010F8AEF"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4C51B0F0" w14:textId="77777777" w:rsidR="003F6D17" w:rsidRPr="00EA2C0F" w:rsidRDefault="003F6D17" w:rsidP="00450E37">
            <w:pPr>
              <w:jc w:val="center"/>
            </w:pPr>
            <w:r>
              <w:rPr>
                <w:rFonts w:ascii="Calibri" w:hAnsi="Calibri" w:cs="Calibri"/>
                <w:color w:val="000000"/>
                <w:sz w:val="22"/>
                <w:szCs w:val="22"/>
              </w:rPr>
              <w:t>1 215,00</w:t>
            </w:r>
          </w:p>
        </w:tc>
        <w:tc>
          <w:tcPr>
            <w:tcW w:w="1184" w:type="dxa"/>
            <w:tcBorders>
              <w:left w:val="single" w:sz="4" w:space="0" w:color="000000"/>
              <w:bottom w:val="single" w:sz="4" w:space="0" w:color="000000"/>
            </w:tcBorders>
            <w:shd w:val="clear" w:color="auto" w:fill="FFFFFF"/>
            <w:vAlign w:val="center"/>
          </w:tcPr>
          <w:p w14:paraId="74FDD747" w14:textId="77777777" w:rsidR="003F6D17" w:rsidRPr="00EA2C0F" w:rsidRDefault="003F6D17" w:rsidP="00450E37">
            <w:pPr>
              <w:jc w:val="center"/>
            </w:pPr>
            <w:r>
              <w:rPr>
                <w:rFonts w:ascii="Calibri" w:hAnsi="Calibri" w:cs="Calibri"/>
                <w:color w:val="000000"/>
                <w:sz w:val="22"/>
                <w:szCs w:val="22"/>
              </w:rPr>
              <w:t>1 300,05</w:t>
            </w:r>
          </w:p>
        </w:tc>
        <w:tc>
          <w:tcPr>
            <w:tcW w:w="1135" w:type="dxa"/>
            <w:tcBorders>
              <w:left w:val="single" w:sz="4" w:space="0" w:color="000000"/>
              <w:bottom w:val="single" w:sz="4" w:space="0" w:color="000000"/>
            </w:tcBorders>
            <w:shd w:val="clear" w:color="auto" w:fill="FFFFFF"/>
            <w:vAlign w:val="center"/>
          </w:tcPr>
          <w:p w14:paraId="4938C045" w14:textId="77777777" w:rsidR="003F6D17" w:rsidRPr="00EA2C0F" w:rsidRDefault="003F6D17" w:rsidP="00450E37">
            <w:pPr>
              <w:jc w:val="center"/>
            </w:pPr>
            <w:r>
              <w:rPr>
                <w:rFonts w:ascii="Calibri" w:hAnsi="Calibri" w:cs="Calibri"/>
                <w:color w:val="000000"/>
                <w:sz w:val="22"/>
                <w:szCs w:val="22"/>
              </w:rPr>
              <w:t>1 276,00</w:t>
            </w:r>
          </w:p>
        </w:tc>
        <w:tc>
          <w:tcPr>
            <w:tcW w:w="1139" w:type="dxa"/>
            <w:tcBorders>
              <w:left w:val="single" w:sz="4" w:space="0" w:color="000000"/>
              <w:bottom w:val="single" w:sz="4" w:space="0" w:color="000000"/>
            </w:tcBorders>
            <w:shd w:val="clear" w:color="auto" w:fill="FFFFFF"/>
            <w:vAlign w:val="center"/>
          </w:tcPr>
          <w:p w14:paraId="2134EC1D" w14:textId="77777777" w:rsidR="003F6D17" w:rsidRPr="00EA2C0F" w:rsidRDefault="003F6D17" w:rsidP="00450E37">
            <w:pPr>
              <w:jc w:val="center"/>
            </w:pPr>
            <w:r>
              <w:rPr>
                <w:rFonts w:ascii="Calibri" w:hAnsi="Calibri" w:cs="Calibri"/>
                <w:color w:val="000000"/>
                <w:sz w:val="22"/>
                <w:szCs w:val="22"/>
              </w:rPr>
              <w:t>1 263,68</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652CE3C" w14:textId="77777777" w:rsidR="003F6D17" w:rsidRPr="00EA2C0F" w:rsidRDefault="003F6D17" w:rsidP="00450E37">
            <w:pPr>
              <w:jc w:val="center"/>
            </w:pPr>
            <w:r>
              <w:rPr>
                <w:rFonts w:ascii="Calibri" w:hAnsi="Calibri" w:cs="Calibri"/>
                <w:color w:val="000000"/>
                <w:sz w:val="22"/>
                <w:szCs w:val="22"/>
              </w:rPr>
              <w:t>1 263,68</w:t>
            </w:r>
          </w:p>
        </w:tc>
      </w:tr>
      <w:tr w:rsidR="003F6D17" w:rsidRPr="00EA2C0F" w14:paraId="0CC58F0B"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748F2327" w14:textId="77777777" w:rsidR="003F6D17" w:rsidRPr="00F21FDF" w:rsidRDefault="003F6D17" w:rsidP="00450E37">
            <w:pPr>
              <w:pStyle w:val="afff2"/>
              <w:jc w:val="center"/>
              <w:rPr>
                <w:rFonts w:ascii="Times New Roman" w:hAnsi="Times New Roman" w:cs="Times New Roman"/>
                <w:sz w:val="19"/>
                <w:szCs w:val="19"/>
              </w:rPr>
            </w:pPr>
            <w:r w:rsidRPr="00F21FDF">
              <w:rPr>
                <w:rFonts w:ascii="Times New Roman" w:hAnsi="Times New Roman" w:cs="Times New Roman"/>
                <w:sz w:val="19"/>
                <w:szCs w:val="19"/>
              </w:rPr>
              <w:t>104</w:t>
            </w:r>
          </w:p>
        </w:tc>
        <w:tc>
          <w:tcPr>
            <w:tcW w:w="6008" w:type="dxa"/>
            <w:tcBorders>
              <w:left w:val="single" w:sz="4" w:space="0" w:color="000000"/>
              <w:bottom w:val="single" w:sz="4" w:space="0" w:color="000000"/>
            </w:tcBorders>
            <w:shd w:val="clear" w:color="auto" w:fill="FFFFFF"/>
          </w:tcPr>
          <w:p w14:paraId="32447C7D" w14:textId="77777777" w:rsidR="003F6D17" w:rsidRPr="00F21FDF" w:rsidRDefault="003F6D17" w:rsidP="00450E37">
            <w:r w:rsidRPr="00F21FDF">
              <w:t>Цилиндр включения подачи топлива</w:t>
            </w:r>
          </w:p>
        </w:tc>
        <w:tc>
          <w:tcPr>
            <w:tcW w:w="708" w:type="dxa"/>
            <w:tcBorders>
              <w:left w:val="single" w:sz="4" w:space="0" w:color="000000"/>
              <w:bottom w:val="single" w:sz="4" w:space="0" w:color="000000"/>
            </w:tcBorders>
            <w:shd w:val="clear" w:color="auto" w:fill="FFFFFF"/>
            <w:vAlign w:val="center"/>
          </w:tcPr>
          <w:p w14:paraId="0868A1DA"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115E4E3"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2FFAB740" w14:textId="77777777" w:rsidR="003F6D17" w:rsidRPr="00EA2C0F" w:rsidRDefault="003F6D17" w:rsidP="00450E37">
            <w:pPr>
              <w:jc w:val="center"/>
            </w:pPr>
            <w:r>
              <w:rPr>
                <w:rFonts w:ascii="Calibri" w:hAnsi="Calibri" w:cs="Calibri"/>
                <w:color w:val="000000"/>
                <w:sz w:val="22"/>
                <w:szCs w:val="22"/>
              </w:rPr>
              <w:t>2 686,00</w:t>
            </w:r>
          </w:p>
        </w:tc>
        <w:tc>
          <w:tcPr>
            <w:tcW w:w="1184" w:type="dxa"/>
            <w:tcBorders>
              <w:left w:val="single" w:sz="4" w:space="0" w:color="000000"/>
              <w:bottom w:val="single" w:sz="4" w:space="0" w:color="000000"/>
            </w:tcBorders>
            <w:shd w:val="clear" w:color="auto" w:fill="FFFFFF"/>
            <w:vAlign w:val="center"/>
          </w:tcPr>
          <w:p w14:paraId="4054E379" w14:textId="77777777" w:rsidR="003F6D17" w:rsidRPr="00EA2C0F" w:rsidRDefault="003F6D17" w:rsidP="00450E37">
            <w:pPr>
              <w:jc w:val="center"/>
            </w:pPr>
            <w:r>
              <w:rPr>
                <w:rFonts w:ascii="Calibri" w:hAnsi="Calibri" w:cs="Calibri"/>
                <w:color w:val="000000"/>
                <w:sz w:val="22"/>
                <w:szCs w:val="22"/>
              </w:rPr>
              <w:t>2 874,02</w:t>
            </w:r>
          </w:p>
        </w:tc>
        <w:tc>
          <w:tcPr>
            <w:tcW w:w="1135" w:type="dxa"/>
            <w:tcBorders>
              <w:left w:val="single" w:sz="4" w:space="0" w:color="000000"/>
              <w:bottom w:val="single" w:sz="4" w:space="0" w:color="000000"/>
            </w:tcBorders>
            <w:shd w:val="clear" w:color="auto" w:fill="FFFFFF"/>
            <w:vAlign w:val="center"/>
          </w:tcPr>
          <w:p w14:paraId="13A76EE7" w14:textId="77777777" w:rsidR="003F6D17" w:rsidRPr="00EA2C0F" w:rsidRDefault="003F6D17" w:rsidP="00450E37">
            <w:pPr>
              <w:jc w:val="center"/>
            </w:pPr>
            <w:r>
              <w:rPr>
                <w:rFonts w:ascii="Calibri" w:hAnsi="Calibri" w:cs="Calibri"/>
                <w:color w:val="000000"/>
                <w:sz w:val="22"/>
                <w:szCs w:val="22"/>
              </w:rPr>
              <w:t>2 820,00</w:t>
            </w:r>
          </w:p>
        </w:tc>
        <w:tc>
          <w:tcPr>
            <w:tcW w:w="1139" w:type="dxa"/>
            <w:tcBorders>
              <w:left w:val="single" w:sz="4" w:space="0" w:color="000000"/>
              <w:bottom w:val="single" w:sz="4" w:space="0" w:color="000000"/>
            </w:tcBorders>
            <w:shd w:val="clear" w:color="auto" w:fill="FFFFFF"/>
            <w:vAlign w:val="center"/>
          </w:tcPr>
          <w:p w14:paraId="19565482" w14:textId="77777777" w:rsidR="003F6D17" w:rsidRPr="00EA2C0F" w:rsidRDefault="003F6D17" w:rsidP="00450E37">
            <w:pPr>
              <w:jc w:val="center"/>
            </w:pPr>
            <w:r>
              <w:rPr>
                <w:rFonts w:ascii="Calibri" w:hAnsi="Calibri" w:cs="Calibri"/>
                <w:color w:val="000000"/>
                <w:sz w:val="22"/>
                <w:szCs w:val="22"/>
              </w:rPr>
              <w:t>2 793,34</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FF4C8BC" w14:textId="77777777" w:rsidR="003F6D17" w:rsidRPr="00EA2C0F" w:rsidRDefault="003F6D17" w:rsidP="00450E37">
            <w:pPr>
              <w:jc w:val="center"/>
            </w:pPr>
            <w:r>
              <w:rPr>
                <w:rFonts w:ascii="Calibri" w:hAnsi="Calibri" w:cs="Calibri"/>
                <w:color w:val="000000"/>
                <w:sz w:val="22"/>
                <w:szCs w:val="22"/>
              </w:rPr>
              <w:t>2 793,34</w:t>
            </w:r>
          </w:p>
        </w:tc>
      </w:tr>
      <w:tr w:rsidR="003F6D17" w:rsidRPr="00EA2C0F" w14:paraId="222E7E04"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120D5C0F" w14:textId="77777777" w:rsidR="003F6D17" w:rsidRPr="00F21FDF" w:rsidRDefault="003F6D17" w:rsidP="00450E37">
            <w:pPr>
              <w:pStyle w:val="afff2"/>
              <w:jc w:val="center"/>
              <w:rPr>
                <w:rFonts w:ascii="Times New Roman" w:hAnsi="Times New Roman" w:cs="Times New Roman"/>
                <w:sz w:val="19"/>
                <w:szCs w:val="19"/>
              </w:rPr>
            </w:pPr>
            <w:r w:rsidRPr="00F21FDF">
              <w:rPr>
                <w:rFonts w:ascii="Times New Roman" w:hAnsi="Times New Roman" w:cs="Times New Roman"/>
                <w:sz w:val="19"/>
                <w:szCs w:val="19"/>
              </w:rPr>
              <w:t>105</w:t>
            </w:r>
          </w:p>
        </w:tc>
        <w:tc>
          <w:tcPr>
            <w:tcW w:w="6008" w:type="dxa"/>
            <w:tcBorders>
              <w:left w:val="single" w:sz="4" w:space="0" w:color="000000"/>
              <w:bottom w:val="single" w:sz="4" w:space="0" w:color="000000"/>
            </w:tcBorders>
            <w:shd w:val="clear" w:color="auto" w:fill="FFFFFF"/>
          </w:tcPr>
          <w:p w14:paraId="259174BB" w14:textId="77777777" w:rsidR="003F6D17" w:rsidRPr="00F21FDF" w:rsidRDefault="003F6D17" w:rsidP="00450E37">
            <w:r w:rsidRPr="00F21FDF">
              <w:t>Маховик в сборе</w:t>
            </w:r>
          </w:p>
        </w:tc>
        <w:tc>
          <w:tcPr>
            <w:tcW w:w="708" w:type="dxa"/>
            <w:tcBorders>
              <w:left w:val="single" w:sz="4" w:space="0" w:color="000000"/>
              <w:bottom w:val="single" w:sz="4" w:space="0" w:color="000000"/>
            </w:tcBorders>
            <w:shd w:val="clear" w:color="auto" w:fill="FFFFFF"/>
            <w:vAlign w:val="center"/>
          </w:tcPr>
          <w:p w14:paraId="5837F622"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75EA6C23"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D43693C" w14:textId="77777777" w:rsidR="003F6D17" w:rsidRPr="00EA2C0F" w:rsidRDefault="003F6D17" w:rsidP="00450E37">
            <w:pPr>
              <w:jc w:val="center"/>
            </w:pPr>
            <w:r>
              <w:rPr>
                <w:rFonts w:ascii="Calibri" w:hAnsi="Calibri" w:cs="Calibri"/>
                <w:color w:val="000000"/>
                <w:sz w:val="22"/>
                <w:szCs w:val="22"/>
              </w:rPr>
              <w:t>39 825,00</w:t>
            </w:r>
          </w:p>
        </w:tc>
        <w:tc>
          <w:tcPr>
            <w:tcW w:w="1184" w:type="dxa"/>
            <w:tcBorders>
              <w:left w:val="single" w:sz="4" w:space="0" w:color="000000"/>
              <w:bottom w:val="single" w:sz="4" w:space="0" w:color="000000"/>
            </w:tcBorders>
            <w:shd w:val="clear" w:color="auto" w:fill="FFFFFF"/>
            <w:vAlign w:val="center"/>
          </w:tcPr>
          <w:p w14:paraId="5E28F9A3" w14:textId="77777777" w:rsidR="003F6D17" w:rsidRPr="00EA2C0F" w:rsidRDefault="003F6D17" w:rsidP="00450E37">
            <w:pPr>
              <w:jc w:val="center"/>
            </w:pPr>
            <w:r>
              <w:rPr>
                <w:rFonts w:ascii="Calibri" w:hAnsi="Calibri" w:cs="Calibri"/>
                <w:color w:val="000000"/>
                <w:sz w:val="22"/>
                <w:szCs w:val="22"/>
              </w:rPr>
              <w:t>42 612,75</w:t>
            </w:r>
          </w:p>
        </w:tc>
        <w:tc>
          <w:tcPr>
            <w:tcW w:w="1135" w:type="dxa"/>
            <w:tcBorders>
              <w:left w:val="single" w:sz="4" w:space="0" w:color="000000"/>
              <w:bottom w:val="single" w:sz="4" w:space="0" w:color="000000"/>
            </w:tcBorders>
            <w:shd w:val="clear" w:color="auto" w:fill="FFFFFF"/>
            <w:vAlign w:val="center"/>
          </w:tcPr>
          <w:p w14:paraId="64FDD00F" w14:textId="77777777" w:rsidR="003F6D17" w:rsidRPr="00EA2C0F" w:rsidRDefault="003F6D17" w:rsidP="00450E37">
            <w:pPr>
              <w:jc w:val="center"/>
            </w:pPr>
            <w:r>
              <w:rPr>
                <w:rFonts w:ascii="Calibri" w:hAnsi="Calibri" w:cs="Calibri"/>
                <w:color w:val="000000"/>
                <w:sz w:val="22"/>
                <w:szCs w:val="22"/>
              </w:rPr>
              <w:t>41 817,00</w:t>
            </w:r>
          </w:p>
        </w:tc>
        <w:tc>
          <w:tcPr>
            <w:tcW w:w="1139" w:type="dxa"/>
            <w:tcBorders>
              <w:left w:val="single" w:sz="4" w:space="0" w:color="000000"/>
              <w:bottom w:val="single" w:sz="4" w:space="0" w:color="000000"/>
            </w:tcBorders>
            <w:shd w:val="clear" w:color="auto" w:fill="FFFFFF"/>
            <w:vAlign w:val="center"/>
          </w:tcPr>
          <w:p w14:paraId="7823B43A" w14:textId="77777777" w:rsidR="003F6D17" w:rsidRPr="00EA2C0F" w:rsidRDefault="003F6D17" w:rsidP="00450E37">
            <w:pPr>
              <w:jc w:val="center"/>
            </w:pPr>
            <w:r>
              <w:rPr>
                <w:rFonts w:ascii="Calibri" w:hAnsi="Calibri" w:cs="Calibri"/>
                <w:color w:val="000000"/>
                <w:sz w:val="22"/>
                <w:szCs w:val="22"/>
              </w:rPr>
              <w:t>41 418,25</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CC5FAAD" w14:textId="77777777" w:rsidR="003F6D17" w:rsidRPr="00EA2C0F" w:rsidRDefault="003F6D17" w:rsidP="00450E37">
            <w:pPr>
              <w:jc w:val="center"/>
            </w:pPr>
            <w:r>
              <w:rPr>
                <w:rFonts w:ascii="Calibri" w:hAnsi="Calibri" w:cs="Calibri"/>
                <w:color w:val="000000"/>
                <w:sz w:val="22"/>
                <w:szCs w:val="22"/>
              </w:rPr>
              <w:t>41 418,25</w:t>
            </w:r>
          </w:p>
        </w:tc>
      </w:tr>
      <w:tr w:rsidR="003F6D17" w:rsidRPr="00EA2C0F" w14:paraId="66C40968"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CA517A6" w14:textId="77777777" w:rsidR="003F6D17" w:rsidRPr="00F21FDF" w:rsidRDefault="003F6D17" w:rsidP="00450E37">
            <w:pPr>
              <w:pStyle w:val="afff2"/>
              <w:jc w:val="center"/>
              <w:rPr>
                <w:rFonts w:ascii="Times New Roman" w:hAnsi="Times New Roman" w:cs="Times New Roman"/>
                <w:sz w:val="19"/>
                <w:szCs w:val="19"/>
              </w:rPr>
            </w:pPr>
            <w:r w:rsidRPr="00F21FDF">
              <w:rPr>
                <w:rFonts w:ascii="Times New Roman" w:hAnsi="Times New Roman" w:cs="Times New Roman"/>
                <w:sz w:val="19"/>
                <w:szCs w:val="19"/>
              </w:rPr>
              <w:t>106</w:t>
            </w:r>
          </w:p>
        </w:tc>
        <w:tc>
          <w:tcPr>
            <w:tcW w:w="6008" w:type="dxa"/>
            <w:tcBorders>
              <w:left w:val="single" w:sz="4" w:space="0" w:color="000000"/>
              <w:bottom w:val="single" w:sz="4" w:space="0" w:color="000000"/>
            </w:tcBorders>
            <w:shd w:val="clear" w:color="auto" w:fill="FFFFFF"/>
          </w:tcPr>
          <w:p w14:paraId="14891DFD" w14:textId="77777777" w:rsidR="003F6D17" w:rsidRPr="00F21FDF" w:rsidRDefault="003F6D17" w:rsidP="00450E37">
            <w:r w:rsidRPr="00F21FDF">
              <w:t>Коллектор впускной в сборе</w:t>
            </w:r>
          </w:p>
        </w:tc>
        <w:tc>
          <w:tcPr>
            <w:tcW w:w="708" w:type="dxa"/>
            <w:tcBorders>
              <w:left w:val="single" w:sz="4" w:space="0" w:color="000000"/>
              <w:bottom w:val="single" w:sz="4" w:space="0" w:color="000000"/>
            </w:tcBorders>
            <w:shd w:val="clear" w:color="auto" w:fill="FFFFFF"/>
            <w:vAlign w:val="center"/>
          </w:tcPr>
          <w:p w14:paraId="6B502EED"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7E2526E4"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7251EF23" w14:textId="77777777" w:rsidR="003F6D17" w:rsidRPr="00EA2C0F" w:rsidRDefault="003F6D17" w:rsidP="00450E37">
            <w:pPr>
              <w:jc w:val="center"/>
            </w:pPr>
            <w:r>
              <w:rPr>
                <w:rFonts w:ascii="Calibri" w:hAnsi="Calibri" w:cs="Calibri"/>
                <w:color w:val="000000"/>
                <w:sz w:val="22"/>
                <w:szCs w:val="22"/>
              </w:rPr>
              <w:t>13 446,00</w:t>
            </w:r>
          </w:p>
        </w:tc>
        <w:tc>
          <w:tcPr>
            <w:tcW w:w="1184" w:type="dxa"/>
            <w:tcBorders>
              <w:left w:val="single" w:sz="4" w:space="0" w:color="000000"/>
              <w:bottom w:val="single" w:sz="4" w:space="0" w:color="000000"/>
            </w:tcBorders>
            <w:shd w:val="clear" w:color="auto" w:fill="FFFFFF"/>
            <w:vAlign w:val="center"/>
          </w:tcPr>
          <w:p w14:paraId="4C500AB9" w14:textId="77777777" w:rsidR="003F6D17" w:rsidRPr="00EA2C0F" w:rsidRDefault="003F6D17" w:rsidP="00450E37">
            <w:pPr>
              <w:jc w:val="center"/>
            </w:pPr>
            <w:r>
              <w:rPr>
                <w:rFonts w:ascii="Calibri" w:hAnsi="Calibri" w:cs="Calibri"/>
                <w:color w:val="000000"/>
                <w:sz w:val="22"/>
                <w:szCs w:val="22"/>
              </w:rPr>
              <w:t>14 387,22</w:t>
            </w:r>
          </w:p>
        </w:tc>
        <w:tc>
          <w:tcPr>
            <w:tcW w:w="1135" w:type="dxa"/>
            <w:tcBorders>
              <w:left w:val="single" w:sz="4" w:space="0" w:color="000000"/>
              <w:bottom w:val="single" w:sz="4" w:space="0" w:color="000000"/>
            </w:tcBorders>
            <w:shd w:val="clear" w:color="auto" w:fill="FFFFFF"/>
            <w:vAlign w:val="center"/>
          </w:tcPr>
          <w:p w14:paraId="35B84289" w14:textId="77777777" w:rsidR="003F6D17" w:rsidRPr="00EA2C0F" w:rsidRDefault="003F6D17" w:rsidP="00450E37">
            <w:pPr>
              <w:jc w:val="center"/>
            </w:pPr>
            <w:r>
              <w:rPr>
                <w:rFonts w:ascii="Calibri" w:hAnsi="Calibri" w:cs="Calibri"/>
                <w:color w:val="000000"/>
                <w:sz w:val="22"/>
                <w:szCs w:val="22"/>
              </w:rPr>
              <w:t>14 118,00</w:t>
            </w:r>
          </w:p>
        </w:tc>
        <w:tc>
          <w:tcPr>
            <w:tcW w:w="1139" w:type="dxa"/>
            <w:tcBorders>
              <w:left w:val="single" w:sz="4" w:space="0" w:color="000000"/>
              <w:bottom w:val="single" w:sz="4" w:space="0" w:color="000000"/>
            </w:tcBorders>
            <w:shd w:val="clear" w:color="auto" w:fill="FFFFFF"/>
            <w:vAlign w:val="center"/>
          </w:tcPr>
          <w:p w14:paraId="78DD47C0" w14:textId="77777777" w:rsidR="003F6D17" w:rsidRPr="00EA2C0F" w:rsidRDefault="003F6D17" w:rsidP="00450E37">
            <w:pPr>
              <w:jc w:val="center"/>
            </w:pPr>
            <w:r>
              <w:rPr>
                <w:rFonts w:ascii="Calibri" w:hAnsi="Calibri" w:cs="Calibri"/>
                <w:color w:val="000000"/>
                <w:sz w:val="22"/>
                <w:szCs w:val="22"/>
              </w:rPr>
              <w:t>13 983,74</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5C16839D" w14:textId="77777777" w:rsidR="003F6D17" w:rsidRPr="00EA2C0F" w:rsidRDefault="003F6D17" w:rsidP="00450E37">
            <w:pPr>
              <w:jc w:val="center"/>
            </w:pPr>
            <w:r>
              <w:rPr>
                <w:rFonts w:ascii="Calibri" w:hAnsi="Calibri" w:cs="Calibri"/>
                <w:color w:val="000000"/>
                <w:sz w:val="22"/>
                <w:szCs w:val="22"/>
              </w:rPr>
              <w:t>13 983,74</w:t>
            </w:r>
          </w:p>
        </w:tc>
      </w:tr>
      <w:tr w:rsidR="003F6D17" w:rsidRPr="00EA2C0F" w14:paraId="2C89416E"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09A9BFCA" w14:textId="77777777" w:rsidR="003F6D17" w:rsidRPr="00F21FDF" w:rsidRDefault="003F6D17" w:rsidP="00450E37">
            <w:pPr>
              <w:pStyle w:val="afff2"/>
              <w:jc w:val="center"/>
              <w:rPr>
                <w:rFonts w:ascii="Times New Roman" w:hAnsi="Times New Roman" w:cs="Times New Roman"/>
                <w:sz w:val="19"/>
                <w:szCs w:val="19"/>
              </w:rPr>
            </w:pPr>
            <w:r w:rsidRPr="00F21FDF">
              <w:rPr>
                <w:rFonts w:ascii="Times New Roman" w:hAnsi="Times New Roman" w:cs="Times New Roman"/>
                <w:sz w:val="19"/>
                <w:szCs w:val="19"/>
              </w:rPr>
              <w:t>107</w:t>
            </w:r>
          </w:p>
        </w:tc>
        <w:tc>
          <w:tcPr>
            <w:tcW w:w="6008" w:type="dxa"/>
            <w:tcBorders>
              <w:left w:val="single" w:sz="4" w:space="0" w:color="000000"/>
              <w:bottom w:val="single" w:sz="4" w:space="0" w:color="000000"/>
            </w:tcBorders>
            <w:shd w:val="clear" w:color="auto" w:fill="FFFFFF"/>
          </w:tcPr>
          <w:p w14:paraId="502F562A" w14:textId="77777777" w:rsidR="003F6D17" w:rsidRPr="00F21FDF" w:rsidRDefault="003F6D17" w:rsidP="00450E37">
            <w:r w:rsidRPr="00F21FDF">
              <w:t>Головка цилиндра</w:t>
            </w:r>
          </w:p>
        </w:tc>
        <w:tc>
          <w:tcPr>
            <w:tcW w:w="708" w:type="dxa"/>
            <w:tcBorders>
              <w:left w:val="single" w:sz="4" w:space="0" w:color="000000"/>
              <w:bottom w:val="single" w:sz="4" w:space="0" w:color="000000"/>
            </w:tcBorders>
            <w:shd w:val="clear" w:color="auto" w:fill="FFFFFF"/>
            <w:vAlign w:val="center"/>
          </w:tcPr>
          <w:p w14:paraId="4309626C"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5A11A8EB"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728A177C" w14:textId="77777777" w:rsidR="003F6D17" w:rsidRPr="00EA2C0F" w:rsidRDefault="003F6D17" w:rsidP="00450E37">
            <w:pPr>
              <w:jc w:val="center"/>
            </w:pPr>
            <w:r>
              <w:rPr>
                <w:rFonts w:ascii="Calibri" w:hAnsi="Calibri" w:cs="Calibri"/>
                <w:color w:val="000000"/>
                <w:sz w:val="22"/>
                <w:szCs w:val="22"/>
              </w:rPr>
              <w:t>31 050,00</w:t>
            </w:r>
          </w:p>
        </w:tc>
        <w:tc>
          <w:tcPr>
            <w:tcW w:w="1184" w:type="dxa"/>
            <w:tcBorders>
              <w:left w:val="single" w:sz="4" w:space="0" w:color="000000"/>
              <w:bottom w:val="single" w:sz="4" w:space="0" w:color="000000"/>
            </w:tcBorders>
            <w:shd w:val="clear" w:color="auto" w:fill="FFFFFF"/>
            <w:vAlign w:val="center"/>
          </w:tcPr>
          <w:p w14:paraId="36B3E144" w14:textId="77777777" w:rsidR="003F6D17" w:rsidRPr="00EA2C0F" w:rsidRDefault="003F6D17" w:rsidP="00450E37">
            <w:pPr>
              <w:jc w:val="center"/>
            </w:pPr>
            <w:r>
              <w:rPr>
                <w:rFonts w:ascii="Calibri" w:hAnsi="Calibri" w:cs="Calibri"/>
                <w:color w:val="000000"/>
                <w:sz w:val="22"/>
                <w:szCs w:val="22"/>
              </w:rPr>
              <w:t>33 223,50</w:t>
            </w:r>
          </w:p>
        </w:tc>
        <w:tc>
          <w:tcPr>
            <w:tcW w:w="1135" w:type="dxa"/>
            <w:tcBorders>
              <w:left w:val="single" w:sz="4" w:space="0" w:color="000000"/>
              <w:bottom w:val="single" w:sz="4" w:space="0" w:color="000000"/>
            </w:tcBorders>
            <w:shd w:val="clear" w:color="auto" w:fill="FFFFFF"/>
            <w:vAlign w:val="center"/>
          </w:tcPr>
          <w:p w14:paraId="2DD5B2DD" w14:textId="77777777" w:rsidR="003F6D17" w:rsidRPr="00EA2C0F" w:rsidRDefault="003F6D17" w:rsidP="00450E37">
            <w:pPr>
              <w:jc w:val="center"/>
            </w:pPr>
            <w:r>
              <w:rPr>
                <w:rFonts w:ascii="Calibri" w:hAnsi="Calibri" w:cs="Calibri"/>
                <w:color w:val="000000"/>
                <w:sz w:val="22"/>
                <w:szCs w:val="22"/>
              </w:rPr>
              <w:t>32 603,00</w:t>
            </w:r>
          </w:p>
        </w:tc>
        <w:tc>
          <w:tcPr>
            <w:tcW w:w="1139" w:type="dxa"/>
            <w:tcBorders>
              <w:left w:val="single" w:sz="4" w:space="0" w:color="000000"/>
              <w:bottom w:val="single" w:sz="4" w:space="0" w:color="000000"/>
            </w:tcBorders>
            <w:shd w:val="clear" w:color="auto" w:fill="FFFFFF"/>
            <w:vAlign w:val="center"/>
          </w:tcPr>
          <w:p w14:paraId="7A3B94DC" w14:textId="77777777" w:rsidR="003F6D17" w:rsidRPr="00EA2C0F" w:rsidRDefault="003F6D17" w:rsidP="00450E37">
            <w:pPr>
              <w:jc w:val="center"/>
            </w:pPr>
            <w:r>
              <w:rPr>
                <w:rFonts w:ascii="Calibri" w:hAnsi="Calibri" w:cs="Calibri"/>
                <w:color w:val="000000"/>
                <w:sz w:val="22"/>
                <w:szCs w:val="22"/>
              </w:rPr>
              <w:t>32 292,17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5ACAAE30" w14:textId="77777777" w:rsidR="003F6D17" w:rsidRPr="00EA2C0F" w:rsidRDefault="003F6D17" w:rsidP="00450E37">
            <w:pPr>
              <w:jc w:val="center"/>
            </w:pPr>
            <w:r>
              <w:rPr>
                <w:rFonts w:ascii="Calibri" w:hAnsi="Calibri" w:cs="Calibri"/>
                <w:color w:val="000000"/>
                <w:sz w:val="22"/>
                <w:szCs w:val="22"/>
              </w:rPr>
              <w:t>32 292,17</w:t>
            </w:r>
          </w:p>
        </w:tc>
      </w:tr>
      <w:tr w:rsidR="003F6D17" w:rsidRPr="00EA2C0F" w14:paraId="1803DBA0"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289FD235" w14:textId="77777777" w:rsidR="003F6D17" w:rsidRPr="00F21FDF" w:rsidRDefault="003F6D17" w:rsidP="00450E37">
            <w:pPr>
              <w:pStyle w:val="afff2"/>
              <w:jc w:val="center"/>
              <w:rPr>
                <w:rFonts w:ascii="Times New Roman" w:hAnsi="Times New Roman" w:cs="Times New Roman"/>
                <w:sz w:val="19"/>
                <w:szCs w:val="19"/>
              </w:rPr>
            </w:pPr>
            <w:r w:rsidRPr="00F21FDF">
              <w:rPr>
                <w:rFonts w:ascii="Times New Roman" w:hAnsi="Times New Roman" w:cs="Times New Roman"/>
                <w:sz w:val="19"/>
                <w:szCs w:val="19"/>
              </w:rPr>
              <w:t>108</w:t>
            </w:r>
          </w:p>
        </w:tc>
        <w:tc>
          <w:tcPr>
            <w:tcW w:w="6008" w:type="dxa"/>
            <w:tcBorders>
              <w:left w:val="single" w:sz="4" w:space="0" w:color="000000"/>
              <w:bottom w:val="single" w:sz="4" w:space="0" w:color="000000"/>
            </w:tcBorders>
            <w:shd w:val="clear" w:color="auto" w:fill="FFFFFF"/>
          </w:tcPr>
          <w:p w14:paraId="16500C67" w14:textId="77777777" w:rsidR="003F6D17" w:rsidRPr="00F21FDF" w:rsidRDefault="003F6D17" w:rsidP="00450E37">
            <w:proofErr w:type="gramStart"/>
            <w:r w:rsidRPr="00F21FDF">
              <w:t>Шестерня</w:t>
            </w:r>
            <w:proofErr w:type="gramEnd"/>
            <w:r w:rsidRPr="00F21FDF">
              <w:t xml:space="preserve"> ведомая привода топливного насоса</w:t>
            </w:r>
          </w:p>
        </w:tc>
        <w:tc>
          <w:tcPr>
            <w:tcW w:w="708" w:type="dxa"/>
            <w:tcBorders>
              <w:left w:val="single" w:sz="4" w:space="0" w:color="000000"/>
              <w:bottom w:val="single" w:sz="4" w:space="0" w:color="000000"/>
            </w:tcBorders>
            <w:shd w:val="clear" w:color="auto" w:fill="FFFFFF"/>
            <w:vAlign w:val="center"/>
          </w:tcPr>
          <w:p w14:paraId="17F89A65"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747D967"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5A6C0D8C" w14:textId="77777777" w:rsidR="003F6D17" w:rsidRPr="00EA2C0F" w:rsidRDefault="003F6D17" w:rsidP="00450E37">
            <w:pPr>
              <w:jc w:val="center"/>
            </w:pPr>
            <w:r>
              <w:rPr>
                <w:rFonts w:ascii="Calibri" w:hAnsi="Calibri" w:cs="Calibri"/>
                <w:color w:val="000000"/>
                <w:sz w:val="22"/>
                <w:szCs w:val="22"/>
              </w:rPr>
              <w:t>11 745,00</w:t>
            </w:r>
          </w:p>
        </w:tc>
        <w:tc>
          <w:tcPr>
            <w:tcW w:w="1184" w:type="dxa"/>
            <w:tcBorders>
              <w:left w:val="single" w:sz="4" w:space="0" w:color="000000"/>
              <w:bottom w:val="single" w:sz="4" w:space="0" w:color="000000"/>
            </w:tcBorders>
            <w:shd w:val="clear" w:color="auto" w:fill="FFFFFF"/>
            <w:vAlign w:val="center"/>
          </w:tcPr>
          <w:p w14:paraId="7E50987C" w14:textId="77777777" w:rsidR="003F6D17" w:rsidRPr="00EA2C0F" w:rsidRDefault="003F6D17" w:rsidP="00450E37">
            <w:pPr>
              <w:jc w:val="center"/>
            </w:pPr>
            <w:r>
              <w:rPr>
                <w:rFonts w:ascii="Calibri" w:hAnsi="Calibri" w:cs="Calibri"/>
                <w:color w:val="000000"/>
                <w:sz w:val="22"/>
                <w:szCs w:val="22"/>
              </w:rPr>
              <w:t>12 567,15</w:t>
            </w:r>
          </w:p>
        </w:tc>
        <w:tc>
          <w:tcPr>
            <w:tcW w:w="1135" w:type="dxa"/>
            <w:tcBorders>
              <w:left w:val="single" w:sz="4" w:space="0" w:color="000000"/>
              <w:bottom w:val="single" w:sz="4" w:space="0" w:color="000000"/>
            </w:tcBorders>
            <w:shd w:val="clear" w:color="auto" w:fill="FFFFFF"/>
            <w:vAlign w:val="center"/>
          </w:tcPr>
          <w:p w14:paraId="74F6CB13" w14:textId="77777777" w:rsidR="003F6D17" w:rsidRPr="00EA2C0F" w:rsidRDefault="003F6D17" w:rsidP="00450E37">
            <w:pPr>
              <w:jc w:val="center"/>
            </w:pPr>
            <w:r>
              <w:rPr>
                <w:rFonts w:ascii="Calibri" w:hAnsi="Calibri" w:cs="Calibri"/>
                <w:color w:val="000000"/>
                <w:sz w:val="22"/>
                <w:szCs w:val="22"/>
              </w:rPr>
              <w:t>12 333,00</w:t>
            </w:r>
          </w:p>
        </w:tc>
        <w:tc>
          <w:tcPr>
            <w:tcW w:w="1139" w:type="dxa"/>
            <w:tcBorders>
              <w:left w:val="single" w:sz="4" w:space="0" w:color="000000"/>
              <w:bottom w:val="single" w:sz="4" w:space="0" w:color="000000"/>
            </w:tcBorders>
            <w:shd w:val="clear" w:color="auto" w:fill="FFFFFF"/>
            <w:vAlign w:val="center"/>
          </w:tcPr>
          <w:p w14:paraId="3AD985D3" w14:textId="77777777" w:rsidR="003F6D17" w:rsidRPr="00EA2C0F" w:rsidRDefault="003F6D17" w:rsidP="00450E37">
            <w:pPr>
              <w:jc w:val="center"/>
            </w:pPr>
            <w:r>
              <w:rPr>
                <w:rFonts w:ascii="Calibri" w:hAnsi="Calibri" w:cs="Calibri"/>
                <w:color w:val="000000"/>
                <w:sz w:val="22"/>
                <w:szCs w:val="22"/>
              </w:rPr>
              <w:t>12 215,05</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45EFB51C" w14:textId="77777777" w:rsidR="003F6D17" w:rsidRPr="00EA2C0F" w:rsidRDefault="003F6D17" w:rsidP="00450E37">
            <w:pPr>
              <w:jc w:val="center"/>
            </w:pPr>
            <w:r>
              <w:rPr>
                <w:rFonts w:ascii="Calibri" w:hAnsi="Calibri" w:cs="Calibri"/>
                <w:color w:val="000000"/>
                <w:sz w:val="22"/>
                <w:szCs w:val="22"/>
              </w:rPr>
              <w:t>12 215,05</w:t>
            </w:r>
          </w:p>
        </w:tc>
      </w:tr>
      <w:tr w:rsidR="003F6D17" w:rsidRPr="00EA2C0F" w14:paraId="5F53428A"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70D448B" w14:textId="77777777" w:rsidR="003F6D17" w:rsidRPr="00F21FDF" w:rsidRDefault="003F6D17" w:rsidP="00450E37">
            <w:pPr>
              <w:pStyle w:val="afff2"/>
              <w:jc w:val="center"/>
              <w:rPr>
                <w:rFonts w:ascii="Times New Roman" w:hAnsi="Times New Roman" w:cs="Times New Roman"/>
                <w:sz w:val="19"/>
                <w:szCs w:val="19"/>
              </w:rPr>
            </w:pPr>
            <w:r w:rsidRPr="00F21FDF">
              <w:rPr>
                <w:rFonts w:ascii="Times New Roman" w:hAnsi="Times New Roman" w:cs="Times New Roman"/>
                <w:sz w:val="19"/>
                <w:szCs w:val="19"/>
              </w:rPr>
              <w:t>109</w:t>
            </w:r>
          </w:p>
        </w:tc>
        <w:tc>
          <w:tcPr>
            <w:tcW w:w="6008" w:type="dxa"/>
            <w:tcBorders>
              <w:left w:val="single" w:sz="4" w:space="0" w:color="000000"/>
              <w:bottom w:val="single" w:sz="4" w:space="0" w:color="000000"/>
            </w:tcBorders>
            <w:shd w:val="clear" w:color="auto" w:fill="FFFFFF"/>
          </w:tcPr>
          <w:p w14:paraId="030B63EA" w14:textId="77777777" w:rsidR="003F6D17" w:rsidRPr="00F21FDF" w:rsidRDefault="003F6D17" w:rsidP="00450E37">
            <w:r w:rsidRPr="00F21FDF">
              <w:t>Форсунка в сборе</w:t>
            </w:r>
          </w:p>
        </w:tc>
        <w:tc>
          <w:tcPr>
            <w:tcW w:w="708" w:type="dxa"/>
            <w:tcBorders>
              <w:left w:val="single" w:sz="4" w:space="0" w:color="000000"/>
              <w:bottom w:val="single" w:sz="4" w:space="0" w:color="000000"/>
            </w:tcBorders>
            <w:shd w:val="clear" w:color="auto" w:fill="FFFFFF"/>
            <w:vAlign w:val="center"/>
          </w:tcPr>
          <w:p w14:paraId="6704AC32"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94EF01B"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245E028B" w14:textId="77777777" w:rsidR="003F6D17" w:rsidRPr="00EA2C0F" w:rsidRDefault="003F6D17" w:rsidP="00450E37">
            <w:pPr>
              <w:jc w:val="center"/>
            </w:pPr>
            <w:r>
              <w:rPr>
                <w:rFonts w:ascii="Calibri" w:hAnsi="Calibri" w:cs="Calibri"/>
                <w:color w:val="000000"/>
                <w:sz w:val="22"/>
                <w:szCs w:val="22"/>
              </w:rPr>
              <w:t>2 075,00</w:t>
            </w:r>
          </w:p>
        </w:tc>
        <w:tc>
          <w:tcPr>
            <w:tcW w:w="1184" w:type="dxa"/>
            <w:tcBorders>
              <w:left w:val="single" w:sz="4" w:space="0" w:color="000000"/>
              <w:bottom w:val="single" w:sz="4" w:space="0" w:color="000000"/>
            </w:tcBorders>
            <w:shd w:val="clear" w:color="auto" w:fill="FFFFFF"/>
            <w:vAlign w:val="center"/>
          </w:tcPr>
          <w:p w14:paraId="459453F4" w14:textId="77777777" w:rsidR="003F6D17" w:rsidRPr="00EA2C0F" w:rsidRDefault="003F6D17" w:rsidP="00450E37">
            <w:pPr>
              <w:jc w:val="center"/>
            </w:pPr>
            <w:r>
              <w:rPr>
                <w:rFonts w:ascii="Calibri" w:hAnsi="Calibri" w:cs="Calibri"/>
                <w:color w:val="000000"/>
                <w:sz w:val="22"/>
                <w:szCs w:val="22"/>
              </w:rPr>
              <w:t>2 220,25</w:t>
            </w:r>
          </w:p>
        </w:tc>
        <w:tc>
          <w:tcPr>
            <w:tcW w:w="1135" w:type="dxa"/>
            <w:tcBorders>
              <w:left w:val="single" w:sz="4" w:space="0" w:color="000000"/>
              <w:bottom w:val="single" w:sz="4" w:space="0" w:color="000000"/>
            </w:tcBorders>
            <w:shd w:val="clear" w:color="auto" w:fill="FFFFFF"/>
            <w:vAlign w:val="center"/>
          </w:tcPr>
          <w:p w14:paraId="6665A017" w14:textId="77777777" w:rsidR="003F6D17" w:rsidRPr="00EA2C0F" w:rsidRDefault="003F6D17" w:rsidP="00450E37">
            <w:pPr>
              <w:jc w:val="center"/>
            </w:pPr>
            <w:r>
              <w:rPr>
                <w:rFonts w:ascii="Calibri" w:hAnsi="Calibri" w:cs="Calibri"/>
                <w:color w:val="000000"/>
                <w:sz w:val="22"/>
                <w:szCs w:val="22"/>
              </w:rPr>
              <w:t>2 178,00</w:t>
            </w:r>
          </w:p>
        </w:tc>
        <w:tc>
          <w:tcPr>
            <w:tcW w:w="1139" w:type="dxa"/>
            <w:tcBorders>
              <w:left w:val="single" w:sz="4" w:space="0" w:color="000000"/>
              <w:bottom w:val="single" w:sz="4" w:space="0" w:color="000000"/>
            </w:tcBorders>
            <w:shd w:val="clear" w:color="auto" w:fill="FFFFFF"/>
            <w:vAlign w:val="center"/>
          </w:tcPr>
          <w:p w14:paraId="63BB7423" w14:textId="77777777" w:rsidR="003F6D17" w:rsidRPr="00EA2C0F" w:rsidRDefault="003F6D17" w:rsidP="00450E37">
            <w:pPr>
              <w:jc w:val="center"/>
            </w:pPr>
            <w:r>
              <w:rPr>
                <w:rFonts w:ascii="Calibri" w:hAnsi="Calibri" w:cs="Calibri"/>
                <w:color w:val="000000"/>
                <w:sz w:val="22"/>
                <w:szCs w:val="22"/>
              </w:rPr>
              <w:t>2 157,75</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29633E21" w14:textId="77777777" w:rsidR="003F6D17" w:rsidRPr="00EA2C0F" w:rsidRDefault="003F6D17" w:rsidP="00450E37">
            <w:pPr>
              <w:jc w:val="center"/>
            </w:pPr>
            <w:r>
              <w:rPr>
                <w:rFonts w:ascii="Calibri" w:hAnsi="Calibri" w:cs="Calibri"/>
                <w:color w:val="000000"/>
                <w:sz w:val="22"/>
                <w:szCs w:val="22"/>
              </w:rPr>
              <w:t>2 157,75</w:t>
            </w:r>
          </w:p>
        </w:tc>
      </w:tr>
      <w:tr w:rsidR="003F6D17" w:rsidRPr="00EA2C0F" w14:paraId="788A4CAF"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182C9E13" w14:textId="77777777" w:rsidR="003F6D17" w:rsidRPr="00F21FDF" w:rsidRDefault="003F6D17" w:rsidP="00450E37">
            <w:pPr>
              <w:pStyle w:val="afff2"/>
              <w:jc w:val="center"/>
              <w:rPr>
                <w:rFonts w:ascii="Times New Roman" w:hAnsi="Times New Roman" w:cs="Times New Roman"/>
                <w:sz w:val="19"/>
                <w:szCs w:val="19"/>
              </w:rPr>
            </w:pPr>
            <w:r w:rsidRPr="00F21FDF">
              <w:rPr>
                <w:rFonts w:ascii="Times New Roman" w:hAnsi="Times New Roman" w:cs="Times New Roman"/>
                <w:sz w:val="19"/>
                <w:szCs w:val="19"/>
              </w:rPr>
              <w:t>110</w:t>
            </w:r>
          </w:p>
        </w:tc>
        <w:tc>
          <w:tcPr>
            <w:tcW w:w="6008" w:type="dxa"/>
            <w:tcBorders>
              <w:left w:val="single" w:sz="4" w:space="0" w:color="000000"/>
              <w:bottom w:val="single" w:sz="4" w:space="0" w:color="000000"/>
            </w:tcBorders>
            <w:shd w:val="clear" w:color="auto" w:fill="FFFFFF"/>
          </w:tcPr>
          <w:p w14:paraId="02B8EEA3" w14:textId="77777777" w:rsidR="003F6D17" w:rsidRPr="00F21FDF" w:rsidRDefault="003F6D17" w:rsidP="00450E37">
            <w:r w:rsidRPr="00F21FDF">
              <w:t xml:space="preserve">Коробка водяная </w:t>
            </w:r>
          </w:p>
        </w:tc>
        <w:tc>
          <w:tcPr>
            <w:tcW w:w="708" w:type="dxa"/>
            <w:tcBorders>
              <w:left w:val="single" w:sz="4" w:space="0" w:color="000000"/>
              <w:bottom w:val="single" w:sz="4" w:space="0" w:color="000000"/>
            </w:tcBorders>
            <w:shd w:val="clear" w:color="auto" w:fill="FFFFFF"/>
            <w:vAlign w:val="center"/>
          </w:tcPr>
          <w:p w14:paraId="0BA78B61"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59AC981"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0E312C5A" w14:textId="77777777" w:rsidR="003F6D17" w:rsidRPr="00EA2C0F" w:rsidRDefault="003F6D17" w:rsidP="00450E37">
            <w:pPr>
              <w:jc w:val="center"/>
            </w:pPr>
            <w:r>
              <w:rPr>
                <w:rFonts w:ascii="Calibri" w:hAnsi="Calibri" w:cs="Calibri"/>
                <w:color w:val="000000"/>
                <w:sz w:val="22"/>
                <w:szCs w:val="22"/>
              </w:rPr>
              <w:t>14 715,00</w:t>
            </w:r>
          </w:p>
        </w:tc>
        <w:tc>
          <w:tcPr>
            <w:tcW w:w="1184" w:type="dxa"/>
            <w:tcBorders>
              <w:left w:val="single" w:sz="4" w:space="0" w:color="000000"/>
              <w:bottom w:val="single" w:sz="4" w:space="0" w:color="000000"/>
            </w:tcBorders>
            <w:shd w:val="clear" w:color="auto" w:fill="FFFFFF"/>
            <w:vAlign w:val="center"/>
          </w:tcPr>
          <w:p w14:paraId="0F7F42BA" w14:textId="77777777" w:rsidR="003F6D17" w:rsidRPr="00EA2C0F" w:rsidRDefault="003F6D17" w:rsidP="00450E37">
            <w:pPr>
              <w:jc w:val="center"/>
            </w:pPr>
            <w:r>
              <w:rPr>
                <w:rFonts w:ascii="Calibri" w:hAnsi="Calibri" w:cs="Calibri"/>
                <w:color w:val="000000"/>
                <w:sz w:val="22"/>
                <w:szCs w:val="22"/>
              </w:rPr>
              <w:t>15 745,05</w:t>
            </w:r>
          </w:p>
        </w:tc>
        <w:tc>
          <w:tcPr>
            <w:tcW w:w="1135" w:type="dxa"/>
            <w:tcBorders>
              <w:left w:val="single" w:sz="4" w:space="0" w:color="000000"/>
              <w:bottom w:val="single" w:sz="4" w:space="0" w:color="000000"/>
            </w:tcBorders>
            <w:shd w:val="clear" w:color="auto" w:fill="FFFFFF"/>
            <w:vAlign w:val="center"/>
          </w:tcPr>
          <w:p w14:paraId="202F9EBB" w14:textId="77777777" w:rsidR="003F6D17" w:rsidRPr="00EA2C0F" w:rsidRDefault="003F6D17" w:rsidP="00450E37">
            <w:pPr>
              <w:jc w:val="center"/>
            </w:pPr>
            <w:r>
              <w:rPr>
                <w:rFonts w:ascii="Calibri" w:hAnsi="Calibri" w:cs="Calibri"/>
                <w:color w:val="000000"/>
                <w:sz w:val="22"/>
                <w:szCs w:val="22"/>
              </w:rPr>
              <w:t>15 451,00</w:t>
            </w:r>
          </w:p>
        </w:tc>
        <w:tc>
          <w:tcPr>
            <w:tcW w:w="1139" w:type="dxa"/>
            <w:tcBorders>
              <w:left w:val="single" w:sz="4" w:space="0" w:color="000000"/>
              <w:bottom w:val="single" w:sz="4" w:space="0" w:color="000000"/>
            </w:tcBorders>
            <w:shd w:val="clear" w:color="auto" w:fill="FFFFFF"/>
            <w:vAlign w:val="center"/>
          </w:tcPr>
          <w:p w14:paraId="5DE93882" w14:textId="77777777" w:rsidR="003F6D17" w:rsidRPr="00EA2C0F" w:rsidRDefault="003F6D17" w:rsidP="00450E37">
            <w:pPr>
              <w:jc w:val="center"/>
            </w:pPr>
            <w:r>
              <w:rPr>
                <w:rFonts w:ascii="Calibri" w:hAnsi="Calibri" w:cs="Calibri"/>
                <w:color w:val="000000"/>
                <w:sz w:val="22"/>
                <w:szCs w:val="22"/>
              </w:rPr>
              <w:t>15 303,68</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5729C57E" w14:textId="77777777" w:rsidR="003F6D17" w:rsidRPr="00EA2C0F" w:rsidRDefault="003F6D17" w:rsidP="00450E37">
            <w:pPr>
              <w:jc w:val="center"/>
            </w:pPr>
            <w:r>
              <w:rPr>
                <w:rFonts w:ascii="Calibri" w:hAnsi="Calibri" w:cs="Calibri"/>
                <w:color w:val="000000"/>
                <w:sz w:val="22"/>
                <w:szCs w:val="22"/>
              </w:rPr>
              <w:t>15 303,68</w:t>
            </w:r>
          </w:p>
        </w:tc>
      </w:tr>
      <w:tr w:rsidR="003F6D17" w:rsidRPr="00EA2C0F" w14:paraId="56F369C6"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CACD493" w14:textId="77777777" w:rsidR="003F6D17" w:rsidRPr="00F21FDF" w:rsidRDefault="003F6D17" w:rsidP="00450E37">
            <w:pPr>
              <w:pStyle w:val="afff2"/>
              <w:jc w:val="center"/>
              <w:rPr>
                <w:rFonts w:ascii="Times New Roman" w:hAnsi="Times New Roman" w:cs="Times New Roman"/>
                <w:sz w:val="19"/>
                <w:szCs w:val="19"/>
              </w:rPr>
            </w:pPr>
            <w:r w:rsidRPr="00F21FDF">
              <w:rPr>
                <w:rFonts w:ascii="Times New Roman" w:hAnsi="Times New Roman" w:cs="Times New Roman"/>
                <w:sz w:val="19"/>
                <w:szCs w:val="19"/>
              </w:rPr>
              <w:t>111</w:t>
            </w:r>
          </w:p>
        </w:tc>
        <w:tc>
          <w:tcPr>
            <w:tcW w:w="6008" w:type="dxa"/>
            <w:tcBorders>
              <w:left w:val="single" w:sz="4" w:space="0" w:color="000000"/>
              <w:bottom w:val="single" w:sz="4" w:space="0" w:color="000000"/>
            </w:tcBorders>
            <w:shd w:val="clear" w:color="auto" w:fill="FFFFFF"/>
          </w:tcPr>
          <w:p w14:paraId="3D64071C" w14:textId="77777777" w:rsidR="003F6D17" w:rsidRPr="00F21FDF" w:rsidRDefault="003F6D17" w:rsidP="00450E37">
            <w:r w:rsidRPr="00F21FDF">
              <w:t xml:space="preserve">Гидромуфта </w:t>
            </w:r>
          </w:p>
        </w:tc>
        <w:tc>
          <w:tcPr>
            <w:tcW w:w="708" w:type="dxa"/>
            <w:tcBorders>
              <w:left w:val="single" w:sz="4" w:space="0" w:color="000000"/>
              <w:bottom w:val="single" w:sz="4" w:space="0" w:color="000000"/>
            </w:tcBorders>
            <w:shd w:val="clear" w:color="auto" w:fill="FFFFFF"/>
            <w:vAlign w:val="center"/>
          </w:tcPr>
          <w:p w14:paraId="417192D1"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D1A2701"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2F572B5A" w14:textId="77777777" w:rsidR="003F6D17" w:rsidRPr="00EA2C0F" w:rsidRDefault="003F6D17" w:rsidP="00450E37">
            <w:pPr>
              <w:jc w:val="center"/>
            </w:pPr>
            <w:r>
              <w:rPr>
                <w:rFonts w:ascii="Calibri" w:hAnsi="Calibri" w:cs="Calibri"/>
                <w:color w:val="000000"/>
                <w:sz w:val="22"/>
                <w:szCs w:val="22"/>
              </w:rPr>
              <w:t>83 705,00</w:t>
            </w:r>
          </w:p>
        </w:tc>
        <w:tc>
          <w:tcPr>
            <w:tcW w:w="1184" w:type="dxa"/>
            <w:tcBorders>
              <w:left w:val="single" w:sz="4" w:space="0" w:color="000000"/>
              <w:bottom w:val="single" w:sz="4" w:space="0" w:color="000000"/>
            </w:tcBorders>
            <w:shd w:val="clear" w:color="auto" w:fill="FFFFFF"/>
            <w:vAlign w:val="center"/>
          </w:tcPr>
          <w:p w14:paraId="3E26FB4E" w14:textId="77777777" w:rsidR="003F6D17" w:rsidRPr="00EA2C0F" w:rsidRDefault="003F6D17" w:rsidP="00450E37">
            <w:pPr>
              <w:jc w:val="center"/>
            </w:pPr>
            <w:r>
              <w:rPr>
                <w:rFonts w:ascii="Calibri" w:hAnsi="Calibri" w:cs="Calibri"/>
                <w:color w:val="000000"/>
                <w:sz w:val="22"/>
                <w:szCs w:val="22"/>
              </w:rPr>
              <w:t>89 564,35</w:t>
            </w:r>
          </w:p>
        </w:tc>
        <w:tc>
          <w:tcPr>
            <w:tcW w:w="1135" w:type="dxa"/>
            <w:tcBorders>
              <w:left w:val="single" w:sz="4" w:space="0" w:color="000000"/>
              <w:bottom w:val="single" w:sz="4" w:space="0" w:color="000000"/>
            </w:tcBorders>
            <w:shd w:val="clear" w:color="auto" w:fill="FFFFFF"/>
            <w:vAlign w:val="center"/>
          </w:tcPr>
          <w:p w14:paraId="7883B07B" w14:textId="77777777" w:rsidR="003F6D17" w:rsidRPr="00EA2C0F" w:rsidRDefault="003F6D17" w:rsidP="00450E37">
            <w:pPr>
              <w:jc w:val="center"/>
            </w:pPr>
            <w:r>
              <w:rPr>
                <w:rFonts w:ascii="Calibri" w:hAnsi="Calibri" w:cs="Calibri"/>
                <w:color w:val="000000"/>
                <w:sz w:val="22"/>
                <w:szCs w:val="22"/>
              </w:rPr>
              <w:t>87 890,00</w:t>
            </w:r>
          </w:p>
        </w:tc>
        <w:tc>
          <w:tcPr>
            <w:tcW w:w="1139" w:type="dxa"/>
            <w:tcBorders>
              <w:left w:val="single" w:sz="4" w:space="0" w:color="000000"/>
              <w:bottom w:val="single" w:sz="4" w:space="0" w:color="000000"/>
            </w:tcBorders>
            <w:shd w:val="clear" w:color="auto" w:fill="FFFFFF"/>
            <w:vAlign w:val="center"/>
          </w:tcPr>
          <w:p w14:paraId="6F165405" w14:textId="77777777" w:rsidR="003F6D17" w:rsidRPr="00EA2C0F" w:rsidRDefault="003F6D17" w:rsidP="00450E37">
            <w:pPr>
              <w:jc w:val="center"/>
            </w:pPr>
            <w:r>
              <w:rPr>
                <w:rFonts w:ascii="Calibri" w:hAnsi="Calibri" w:cs="Calibri"/>
                <w:color w:val="000000"/>
                <w:sz w:val="22"/>
                <w:szCs w:val="22"/>
              </w:rPr>
              <w:t>87 053,12</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46A22F0A" w14:textId="77777777" w:rsidR="003F6D17" w:rsidRPr="00EA2C0F" w:rsidRDefault="003F6D17" w:rsidP="00450E37">
            <w:pPr>
              <w:jc w:val="center"/>
            </w:pPr>
            <w:r>
              <w:rPr>
                <w:rFonts w:ascii="Calibri" w:hAnsi="Calibri" w:cs="Calibri"/>
                <w:color w:val="000000"/>
                <w:sz w:val="22"/>
                <w:szCs w:val="22"/>
              </w:rPr>
              <w:t>87 053,12</w:t>
            </w:r>
          </w:p>
        </w:tc>
      </w:tr>
      <w:tr w:rsidR="003F6D17" w:rsidRPr="00EA2C0F" w14:paraId="7A111F64"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532DB449" w14:textId="77777777" w:rsidR="003F6D17" w:rsidRPr="00F21FDF" w:rsidRDefault="003F6D17" w:rsidP="00450E37">
            <w:pPr>
              <w:pStyle w:val="afff2"/>
              <w:jc w:val="center"/>
              <w:rPr>
                <w:rFonts w:ascii="Times New Roman" w:hAnsi="Times New Roman" w:cs="Times New Roman"/>
                <w:sz w:val="19"/>
                <w:szCs w:val="19"/>
              </w:rPr>
            </w:pPr>
            <w:r w:rsidRPr="00F21FDF">
              <w:rPr>
                <w:rFonts w:ascii="Times New Roman" w:hAnsi="Times New Roman" w:cs="Times New Roman"/>
                <w:sz w:val="19"/>
                <w:szCs w:val="19"/>
              </w:rPr>
              <w:t>112</w:t>
            </w:r>
          </w:p>
        </w:tc>
        <w:tc>
          <w:tcPr>
            <w:tcW w:w="6008" w:type="dxa"/>
            <w:tcBorders>
              <w:left w:val="single" w:sz="4" w:space="0" w:color="000000"/>
              <w:bottom w:val="single" w:sz="4" w:space="0" w:color="000000"/>
            </w:tcBorders>
            <w:shd w:val="clear" w:color="auto" w:fill="FFFFFF"/>
          </w:tcPr>
          <w:p w14:paraId="1B6A28D1" w14:textId="77777777" w:rsidR="003F6D17" w:rsidRPr="00F21FDF" w:rsidRDefault="003F6D17" w:rsidP="00450E37">
            <w:r w:rsidRPr="00F21FDF">
              <w:t>Привод управлением механизмом переключение передач</w:t>
            </w:r>
          </w:p>
        </w:tc>
        <w:tc>
          <w:tcPr>
            <w:tcW w:w="708" w:type="dxa"/>
            <w:tcBorders>
              <w:left w:val="single" w:sz="4" w:space="0" w:color="000000"/>
              <w:bottom w:val="single" w:sz="4" w:space="0" w:color="000000"/>
            </w:tcBorders>
            <w:shd w:val="clear" w:color="auto" w:fill="FFFFFF"/>
            <w:vAlign w:val="center"/>
          </w:tcPr>
          <w:p w14:paraId="52AC9AAA"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42B64333"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653CD464" w14:textId="77777777" w:rsidR="003F6D17" w:rsidRPr="00EA2C0F" w:rsidRDefault="003F6D17" w:rsidP="00450E37">
            <w:pPr>
              <w:jc w:val="center"/>
            </w:pPr>
            <w:r>
              <w:rPr>
                <w:rFonts w:ascii="Calibri" w:hAnsi="Calibri" w:cs="Calibri"/>
                <w:color w:val="000000"/>
                <w:sz w:val="22"/>
                <w:szCs w:val="22"/>
              </w:rPr>
              <w:t>6 885,00</w:t>
            </w:r>
          </w:p>
        </w:tc>
        <w:tc>
          <w:tcPr>
            <w:tcW w:w="1184" w:type="dxa"/>
            <w:tcBorders>
              <w:left w:val="single" w:sz="4" w:space="0" w:color="000000"/>
              <w:bottom w:val="single" w:sz="4" w:space="0" w:color="000000"/>
            </w:tcBorders>
            <w:shd w:val="clear" w:color="auto" w:fill="FFFFFF"/>
            <w:vAlign w:val="center"/>
          </w:tcPr>
          <w:p w14:paraId="69ACEA80" w14:textId="77777777" w:rsidR="003F6D17" w:rsidRPr="00EA2C0F" w:rsidRDefault="003F6D17" w:rsidP="00450E37">
            <w:pPr>
              <w:jc w:val="center"/>
            </w:pPr>
            <w:r>
              <w:rPr>
                <w:rFonts w:ascii="Calibri" w:hAnsi="Calibri" w:cs="Calibri"/>
                <w:color w:val="000000"/>
                <w:sz w:val="22"/>
                <w:szCs w:val="22"/>
              </w:rPr>
              <w:t>7 366,95</w:t>
            </w:r>
          </w:p>
        </w:tc>
        <w:tc>
          <w:tcPr>
            <w:tcW w:w="1135" w:type="dxa"/>
            <w:tcBorders>
              <w:left w:val="single" w:sz="4" w:space="0" w:color="000000"/>
              <w:bottom w:val="single" w:sz="4" w:space="0" w:color="000000"/>
            </w:tcBorders>
            <w:shd w:val="clear" w:color="auto" w:fill="FFFFFF"/>
            <w:vAlign w:val="center"/>
          </w:tcPr>
          <w:p w14:paraId="29AD191A" w14:textId="77777777" w:rsidR="003F6D17" w:rsidRPr="00EA2C0F" w:rsidRDefault="003F6D17" w:rsidP="00450E37">
            <w:pPr>
              <w:jc w:val="center"/>
            </w:pPr>
            <w:r>
              <w:rPr>
                <w:rFonts w:ascii="Calibri" w:hAnsi="Calibri" w:cs="Calibri"/>
                <w:color w:val="000000"/>
                <w:sz w:val="22"/>
                <w:szCs w:val="22"/>
              </w:rPr>
              <w:t>7 300,00</w:t>
            </w:r>
          </w:p>
        </w:tc>
        <w:tc>
          <w:tcPr>
            <w:tcW w:w="1139" w:type="dxa"/>
            <w:tcBorders>
              <w:left w:val="single" w:sz="4" w:space="0" w:color="000000"/>
              <w:bottom w:val="single" w:sz="4" w:space="0" w:color="000000"/>
            </w:tcBorders>
            <w:shd w:val="clear" w:color="auto" w:fill="FFFFFF"/>
            <w:vAlign w:val="center"/>
          </w:tcPr>
          <w:p w14:paraId="70A8C3CC" w14:textId="77777777" w:rsidR="003F6D17" w:rsidRPr="00EA2C0F" w:rsidRDefault="003F6D17" w:rsidP="00450E37">
            <w:pPr>
              <w:jc w:val="center"/>
            </w:pPr>
            <w:r>
              <w:rPr>
                <w:rFonts w:ascii="Calibri" w:hAnsi="Calibri" w:cs="Calibri"/>
                <w:color w:val="000000"/>
                <w:sz w:val="22"/>
                <w:szCs w:val="22"/>
              </w:rPr>
              <w:t>7 183,98</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56C62A5" w14:textId="77777777" w:rsidR="003F6D17" w:rsidRPr="00EA2C0F" w:rsidRDefault="003F6D17" w:rsidP="00450E37">
            <w:pPr>
              <w:jc w:val="center"/>
            </w:pPr>
            <w:r>
              <w:rPr>
                <w:rFonts w:ascii="Calibri" w:hAnsi="Calibri" w:cs="Calibri"/>
                <w:color w:val="000000"/>
                <w:sz w:val="22"/>
                <w:szCs w:val="22"/>
              </w:rPr>
              <w:t>7 183,98</w:t>
            </w:r>
          </w:p>
        </w:tc>
      </w:tr>
      <w:tr w:rsidR="003F6D17" w:rsidRPr="00EA2C0F" w14:paraId="7ECB7893"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7DEE3C28" w14:textId="77777777" w:rsidR="003F6D17" w:rsidRPr="00F21FDF" w:rsidRDefault="003F6D17" w:rsidP="00450E37">
            <w:pPr>
              <w:pStyle w:val="afff2"/>
              <w:jc w:val="center"/>
              <w:rPr>
                <w:rFonts w:ascii="Times New Roman" w:hAnsi="Times New Roman" w:cs="Times New Roman"/>
                <w:sz w:val="19"/>
                <w:szCs w:val="19"/>
              </w:rPr>
            </w:pPr>
            <w:r w:rsidRPr="00F21FDF">
              <w:rPr>
                <w:rFonts w:ascii="Times New Roman" w:hAnsi="Times New Roman" w:cs="Times New Roman"/>
                <w:sz w:val="19"/>
                <w:szCs w:val="19"/>
              </w:rPr>
              <w:t>113</w:t>
            </w:r>
          </w:p>
        </w:tc>
        <w:tc>
          <w:tcPr>
            <w:tcW w:w="6008" w:type="dxa"/>
            <w:tcBorders>
              <w:left w:val="single" w:sz="4" w:space="0" w:color="000000"/>
              <w:bottom w:val="single" w:sz="4" w:space="0" w:color="000000"/>
            </w:tcBorders>
            <w:shd w:val="clear" w:color="auto" w:fill="FFFFFF"/>
          </w:tcPr>
          <w:p w14:paraId="3786BC0C" w14:textId="77777777" w:rsidR="003F6D17" w:rsidRPr="00F21FDF" w:rsidRDefault="003F6D17" w:rsidP="00450E37">
            <w:r w:rsidRPr="00F21FDF">
              <w:t xml:space="preserve">Воздухоотделитель </w:t>
            </w:r>
          </w:p>
        </w:tc>
        <w:tc>
          <w:tcPr>
            <w:tcW w:w="708" w:type="dxa"/>
            <w:tcBorders>
              <w:left w:val="single" w:sz="4" w:space="0" w:color="000000"/>
              <w:bottom w:val="single" w:sz="4" w:space="0" w:color="000000"/>
            </w:tcBorders>
            <w:shd w:val="clear" w:color="auto" w:fill="FFFFFF"/>
            <w:vAlign w:val="center"/>
          </w:tcPr>
          <w:p w14:paraId="46E8F964"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72B453C8"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0AFF136D" w14:textId="77777777" w:rsidR="003F6D17" w:rsidRPr="00EA2C0F" w:rsidRDefault="003F6D17" w:rsidP="00450E37">
            <w:pPr>
              <w:jc w:val="center"/>
            </w:pPr>
            <w:r>
              <w:rPr>
                <w:rFonts w:ascii="Calibri" w:hAnsi="Calibri" w:cs="Calibri"/>
                <w:color w:val="000000"/>
                <w:sz w:val="22"/>
                <w:szCs w:val="22"/>
              </w:rPr>
              <w:t>2 430,00</w:t>
            </w:r>
          </w:p>
        </w:tc>
        <w:tc>
          <w:tcPr>
            <w:tcW w:w="1184" w:type="dxa"/>
            <w:tcBorders>
              <w:left w:val="single" w:sz="4" w:space="0" w:color="000000"/>
              <w:bottom w:val="single" w:sz="4" w:space="0" w:color="000000"/>
            </w:tcBorders>
            <w:shd w:val="clear" w:color="auto" w:fill="FFFFFF"/>
            <w:vAlign w:val="center"/>
          </w:tcPr>
          <w:p w14:paraId="7698E222" w14:textId="77777777" w:rsidR="003F6D17" w:rsidRPr="00EA2C0F" w:rsidRDefault="003F6D17" w:rsidP="00450E37">
            <w:pPr>
              <w:jc w:val="center"/>
            </w:pPr>
            <w:r>
              <w:rPr>
                <w:rFonts w:ascii="Calibri" w:hAnsi="Calibri" w:cs="Calibri"/>
                <w:color w:val="000000"/>
                <w:sz w:val="22"/>
                <w:szCs w:val="22"/>
              </w:rPr>
              <w:t>2 600,10</w:t>
            </w:r>
          </w:p>
        </w:tc>
        <w:tc>
          <w:tcPr>
            <w:tcW w:w="1135" w:type="dxa"/>
            <w:tcBorders>
              <w:left w:val="single" w:sz="4" w:space="0" w:color="000000"/>
              <w:bottom w:val="single" w:sz="4" w:space="0" w:color="000000"/>
            </w:tcBorders>
            <w:shd w:val="clear" w:color="auto" w:fill="FFFFFF"/>
            <w:vAlign w:val="center"/>
          </w:tcPr>
          <w:p w14:paraId="622832A1" w14:textId="77777777" w:rsidR="003F6D17" w:rsidRPr="00EA2C0F" w:rsidRDefault="003F6D17" w:rsidP="00450E37">
            <w:pPr>
              <w:jc w:val="center"/>
            </w:pPr>
            <w:r>
              <w:rPr>
                <w:rFonts w:ascii="Calibri" w:hAnsi="Calibri" w:cs="Calibri"/>
                <w:color w:val="000000"/>
                <w:sz w:val="22"/>
                <w:szCs w:val="22"/>
              </w:rPr>
              <w:t>2 552,00</w:t>
            </w:r>
          </w:p>
        </w:tc>
        <w:tc>
          <w:tcPr>
            <w:tcW w:w="1139" w:type="dxa"/>
            <w:tcBorders>
              <w:left w:val="single" w:sz="4" w:space="0" w:color="000000"/>
              <w:bottom w:val="single" w:sz="4" w:space="0" w:color="000000"/>
            </w:tcBorders>
            <w:shd w:val="clear" w:color="auto" w:fill="FFFFFF"/>
            <w:vAlign w:val="center"/>
          </w:tcPr>
          <w:p w14:paraId="3B2B2321" w14:textId="77777777" w:rsidR="003F6D17" w:rsidRPr="00EA2C0F" w:rsidRDefault="003F6D17" w:rsidP="00450E37">
            <w:pPr>
              <w:jc w:val="center"/>
            </w:pPr>
            <w:r>
              <w:rPr>
                <w:rFonts w:ascii="Calibri" w:hAnsi="Calibri" w:cs="Calibri"/>
                <w:color w:val="000000"/>
                <w:sz w:val="22"/>
                <w:szCs w:val="22"/>
              </w:rPr>
              <w:t>2 527,37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0EF7E43" w14:textId="77777777" w:rsidR="003F6D17" w:rsidRPr="00EA2C0F" w:rsidRDefault="003F6D17" w:rsidP="00450E37">
            <w:pPr>
              <w:jc w:val="center"/>
            </w:pPr>
            <w:r>
              <w:rPr>
                <w:rFonts w:ascii="Calibri" w:hAnsi="Calibri" w:cs="Calibri"/>
                <w:color w:val="000000"/>
                <w:sz w:val="22"/>
                <w:szCs w:val="22"/>
              </w:rPr>
              <w:t>2 527,37</w:t>
            </w:r>
          </w:p>
        </w:tc>
      </w:tr>
      <w:tr w:rsidR="003F6D17" w:rsidRPr="00EA2C0F" w14:paraId="77ADEA72"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5EDD8DFF"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114</w:t>
            </w:r>
          </w:p>
        </w:tc>
        <w:tc>
          <w:tcPr>
            <w:tcW w:w="6008" w:type="dxa"/>
            <w:tcBorders>
              <w:left w:val="single" w:sz="4" w:space="0" w:color="000000"/>
              <w:bottom w:val="single" w:sz="4" w:space="0" w:color="000000"/>
            </w:tcBorders>
            <w:shd w:val="clear" w:color="auto" w:fill="FFFFFF"/>
          </w:tcPr>
          <w:p w14:paraId="749D58E8" w14:textId="77777777" w:rsidR="003F6D17" w:rsidRPr="00F21FDF" w:rsidRDefault="003F6D17" w:rsidP="00450E37">
            <w:r w:rsidRPr="00F21FDF">
              <w:t>Клапан выключения делителя</w:t>
            </w:r>
          </w:p>
        </w:tc>
        <w:tc>
          <w:tcPr>
            <w:tcW w:w="708" w:type="dxa"/>
            <w:tcBorders>
              <w:left w:val="single" w:sz="4" w:space="0" w:color="000000"/>
              <w:bottom w:val="single" w:sz="4" w:space="0" w:color="000000"/>
            </w:tcBorders>
            <w:shd w:val="clear" w:color="auto" w:fill="FFFFFF"/>
            <w:vAlign w:val="center"/>
          </w:tcPr>
          <w:p w14:paraId="5368C45A"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75418523"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6D9D84C0" w14:textId="77777777" w:rsidR="003F6D17" w:rsidRPr="00EA2C0F" w:rsidRDefault="003F6D17" w:rsidP="00450E37">
            <w:pPr>
              <w:jc w:val="center"/>
            </w:pPr>
            <w:r>
              <w:rPr>
                <w:rFonts w:ascii="Calibri" w:hAnsi="Calibri" w:cs="Calibri"/>
                <w:color w:val="000000"/>
                <w:sz w:val="22"/>
                <w:szCs w:val="22"/>
              </w:rPr>
              <w:t>1 050,00</w:t>
            </w:r>
          </w:p>
        </w:tc>
        <w:tc>
          <w:tcPr>
            <w:tcW w:w="1184" w:type="dxa"/>
            <w:tcBorders>
              <w:left w:val="single" w:sz="4" w:space="0" w:color="000000"/>
              <w:bottom w:val="single" w:sz="4" w:space="0" w:color="000000"/>
            </w:tcBorders>
            <w:shd w:val="clear" w:color="auto" w:fill="FFFFFF"/>
            <w:vAlign w:val="center"/>
          </w:tcPr>
          <w:p w14:paraId="4EFAAF76" w14:textId="77777777" w:rsidR="003F6D17" w:rsidRPr="00EA2C0F" w:rsidRDefault="003F6D17" w:rsidP="00450E37">
            <w:pPr>
              <w:jc w:val="center"/>
            </w:pPr>
            <w:r>
              <w:rPr>
                <w:rFonts w:ascii="Calibri" w:hAnsi="Calibri" w:cs="Calibri"/>
                <w:color w:val="000000"/>
                <w:sz w:val="22"/>
                <w:szCs w:val="22"/>
              </w:rPr>
              <w:t>1 123,50</w:t>
            </w:r>
          </w:p>
        </w:tc>
        <w:tc>
          <w:tcPr>
            <w:tcW w:w="1135" w:type="dxa"/>
            <w:tcBorders>
              <w:left w:val="single" w:sz="4" w:space="0" w:color="000000"/>
              <w:bottom w:val="single" w:sz="4" w:space="0" w:color="000000"/>
            </w:tcBorders>
            <w:shd w:val="clear" w:color="auto" w:fill="FFFFFF"/>
            <w:vAlign w:val="center"/>
          </w:tcPr>
          <w:p w14:paraId="022A297F" w14:textId="77777777" w:rsidR="003F6D17" w:rsidRPr="00EA2C0F" w:rsidRDefault="003F6D17" w:rsidP="00450E37">
            <w:pPr>
              <w:jc w:val="center"/>
            </w:pPr>
            <w:r>
              <w:rPr>
                <w:rFonts w:ascii="Calibri" w:hAnsi="Calibri" w:cs="Calibri"/>
                <w:color w:val="000000"/>
                <w:sz w:val="22"/>
                <w:szCs w:val="22"/>
              </w:rPr>
              <w:t>1 103,00</w:t>
            </w:r>
          </w:p>
        </w:tc>
        <w:tc>
          <w:tcPr>
            <w:tcW w:w="1139" w:type="dxa"/>
            <w:tcBorders>
              <w:left w:val="single" w:sz="4" w:space="0" w:color="000000"/>
              <w:bottom w:val="single" w:sz="4" w:space="0" w:color="000000"/>
            </w:tcBorders>
            <w:shd w:val="clear" w:color="auto" w:fill="FFFFFF"/>
            <w:vAlign w:val="center"/>
          </w:tcPr>
          <w:p w14:paraId="2686A8A2" w14:textId="77777777" w:rsidR="003F6D17" w:rsidRPr="00EA2C0F" w:rsidRDefault="003F6D17" w:rsidP="00450E37">
            <w:pPr>
              <w:jc w:val="center"/>
            </w:pPr>
            <w:r>
              <w:rPr>
                <w:rFonts w:ascii="Calibri" w:hAnsi="Calibri" w:cs="Calibri"/>
                <w:color w:val="000000"/>
                <w:sz w:val="22"/>
                <w:szCs w:val="22"/>
              </w:rPr>
              <w:t>1 092,17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17000AE0" w14:textId="77777777" w:rsidR="003F6D17" w:rsidRPr="00EA2C0F" w:rsidRDefault="003F6D17" w:rsidP="00450E37">
            <w:pPr>
              <w:jc w:val="center"/>
            </w:pPr>
            <w:r>
              <w:rPr>
                <w:rFonts w:ascii="Calibri" w:hAnsi="Calibri" w:cs="Calibri"/>
                <w:color w:val="000000"/>
                <w:sz w:val="22"/>
                <w:szCs w:val="22"/>
              </w:rPr>
              <w:t>1 092,17</w:t>
            </w:r>
          </w:p>
        </w:tc>
      </w:tr>
      <w:tr w:rsidR="003F6D17" w:rsidRPr="00EA2C0F" w14:paraId="536F37EC"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60804A8"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115</w:t>
            </w:r>
          </w:p>
        </w:tc>
        <w:tc>
          <w:tcPr>
            <w:tcW w:w="6008" w:type="dxa"/>
            <w:tcBorders>
              <w:left w:val="single" w:sz="4" w:space="0" w:color="000000"/>
              <w:bottom w:val="single" w:sz="4" w:space="0" w:color="000000"/>
            </w:tcBorders>
            <w:shd w:val="clear" w:color="auto" w:fill="FFFFFF"/>
          </w:tcPr>
          <w:p w14:paraId="5CA79AF0" w14:textId="77777777" w:rsidR="003F6D17" w:rsidRPr="00F21FDF" w:rsidRDefault="003F6D17" w:rsidP="00450E37">
            <w:r w:rsidRPr="00F21FDF">
              <w:t>Полуось правая</w:t>
            </w:r>
          </w:p>
        </w:tc>
        <w:tc>
          <w:tcPr>
            <w:tcW w:w="708" w:type="dxa"/>
            <w:tcBorders>
              <w:left w:val="single" w:sz="4" w:space="0" w:color="000000"/>
              <w:bottom w:val="single" w:sz="4" w:space="0" w:color="000000"/>
            </w:tcBorders>
            <w:shd w:val="clear" w:color="auto" w:fill="FFFFFF"/>
            <w:vAlign w:val="center"/>
          </w:tcPr>
          <w:p w14:paraId="24EFD756"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2024B22B"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AD3F0BE" w14:textId="77777777" w:rsidR="003F6D17" w:rsidRPr="00EA2C0F" w:rsidRDefault="003F6D17" w:rsidP="00450E37">
            <w:pPr>
              <w:jc w:val="center"/>
            </w:pPr>
            <w:r>
              <w:rPr>
                <w:rFonts w:ascii="Calibri" w:hAnsi="Calibri" w:cs="Calibri"/>
                <w:color w:val="000000"/>
                <w:sz w:val="22"/>
                <w:szCs w:val="22"/>
              </w:rPr>
              <w:t>33 750,00</w:t>
            </w:r>
          </w:p>
        </w:tc>
        <w:tc>
          <w:tcPr>
            <w:tcW w:w="1184" w:type="dxa"/>
            <w:tcBorders>
              <w:left w:val="single" w:sz="4" w:space="0" w:color="000000"/>
              <w:bottom w:val="single" w:sz="4" w:space="0" w:color="000000"/>
            </w:tcBorders>
            <w:shd w:val="clear" w:color="auto" w:fill="FFFFFF"/>
            <w:vAlign w:val="center"/>
          </w:tcPr>
          <w:p w14:paraId="6FC769AF" w14:textId="77777777" w:rsidR="003F6D17" w:rsidRPr="00EA2C0F" w:rsidRDefault="003F6D17" w:rsidP="00450E37">
            <w:pPr>
              <w:jc w:val="center"/>
            </w:pPr>
            <w:r>
              <w:rPr>
                <w:rFonts w:ascii="Calibri" w:hAnsi="Calibri" w:cs="Calibri"/>
                <w:color w:val="000000"/>
                <w:sz w:val="22"/>
                <w:szCs w:val="22"/>
              </w:rPr>
              <w:t>36 112,50</w:t>
            </w:r>
          </w:p>
        </w:tc>
        <w:tc>
          <w:tcPr>
            <w:tcW w:w="1135" w:type="dxa"/>
            <w:tcBorders>
              <w:left w:val="single" w:sz="4" w:space="0" w:color="000000"/>
              <w:bottom w:val="single" w:sz="4" w:space="0" w:color="000000"/>
            </w:tcBorders>
            <w:shd w:val="clear" w:color="auto" w:fill="FFFFFF"/>
            <w:vAlign w:val="center"/>
          </w:tcPr>
          <w:p w14:paraId="502E5569" w14:textId="77777777" w:rsidR="003F6D17" w:rsidRPr="00EA2C0F" w:rsidRDefault="003F6D17" w:rsidP="00450E37">
            <w:pPr>
              <w:jc w:val="center"/>
            </w:pPr>
            <w:r>
              <w:rPr>
                <w:rFonts w:ascii="Calibri" w:hAnsi="Calibri" w:cs="Calibri"/>
                <w:color w:val="000000"/>
                <w:sz w:val="22"/>
                <w:szCs w:val="22"/>
              </w:rPr>
              <w:t>35 438,00</w:t>
            </w:r>
          </w:p>
        </w:tc>
        <w:tc>
          <w:tcPr>
            <w:tcW w:w="1139" w:type="dxa"/>
            <w:tcBorders>
              <w:left w:val="single" w:sz="4" w:space="0" w:color="000000"/>
              <w:bottom w:val="single" w:sz="4" w:space="0" w:color="000000"/>
            </w:tcBorders>
            <w:shd w:val="clear" w:color="auto" w:fill="FFFFFF"/>
            <w:vAlign w:val="center"/>
          </w:tcPr>
          <w:p w14:paraId="1C8F7A48" w14:textId="77777777" w:rsidR="003F6D17" w:rsidRPr="00EA2C0F" w:rsidRDefault="003F6D17" w:rsidP="00450E37">
            <w:pPr>
              <w:jc w:val="center"/>
            </w:pPr>
            <w:r>
              <w:rPr>
                <w:rFonts w:ascii="Calibri" w:hAnsi="Calibri" w:cs="Calibri"/>
                <w:color w:val="000000"/>
                <w:sz w:val="22"/>
                <w:szCs w:val="22"/>
              </w:rPr>
              <w:t>35 100,17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4752ED87" w14:textId="77777777" w:rsidR="003F6D17" w:rsidRPr="00EA2C0F" w:rsidRDefault="003F6D17" w:rsidP="00450E37">
            <w:pPr>
              <w:jc w:val="center"/>
            </w:pPr>
            <w:r>
              <w:rPr>
                <w:rFonts w:ascii="Calibri" w:hAnsi="Calibri" w:cs="Calibri"/>
                <w:color w:val="000000"/>
                <w:sz w:val="22"/>
                <w:szCs w:val="22"/>
              </w:rPr>
              <w:t>35 100,17</w:t>
            </w:r>
          </w:p>
        </w:tc>
      </w:tr>
      <w:tr w:rsidR="003F6D17" w:rsidRPr="00EA2C0F" w14:paraId="4AB76C17"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6CC13771"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116</w:t>
            </w:r>
          </w:p>
        </w:tc>
        <w:tc>
          <w:tcPr>
            <w:tcW w:w="6008" w:type="dxa"/>
            <w:tcBorders>
              <w:left w:val="single" w:sz="4" w:space="0" w:color="000000"/>
              <w:bottom w:val="single" w:sz="4" w:space="0" w:color="000000"/>
            </w:tcBorders>
            <w:shd w:val="clear" w:color="auto" w:fill="FFFFFF"/>
          </w:tcPr>
          <w:p w14:paraId="4B78DAAB" w14:textId="77777777" w:rsidR="003F6D17" w:rsidRPr="00F21FDF" w:rsidRDefault="003F6D17" w:rsidP="00450E37">
            <w:r w:rsidRPr="00F21FDF">
              <w:t>Полуось левая</w:t>
            </w:r>
          </w:p>
        </w:tc>
        <w:tc>
          <w:tcPr>
            <w:tcW w:w="708" w:type="dxa"/>
            <w:tcBorders>
              <w:left w:val="single" w:sz="4" w:space="0" w:color="000000"/>
              <w:bottom w:val="single" w:sz="4" w:space="0" w:color="000000"/>
            </w:tcBorders>
            <w:shd w:val="clear" w:color="auto" w:fill="FFFFFF"/>
            <w:vAlign w:val="center"/>
          </w:tcPr>
          <w:p w14:paraId="7669AC42"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4F024D85"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2664D6BD" w14:textId="77777777" w:rsidR="003F6D17" w:rsidRPr="00EA2C0F" w:rsidRDefault="003F6D17" w:rsidP="00450E37">
            <w:pPr>
              <w:jc w:val="center"/>
            </w:pPr>
            <w:r>
              <w:rPr>
                <w:rFonts w:ascii="Calibri" w:hAnsi="Calibri" w:cs="Calibri"/>
                <w:color w:val="000000"/>
                <w:sz w:val="22"/>
                <w:szCs w:val="22"/>
              </w:rPr>
              <w:t>33 750,00</w:t>
            </w:r>
          </w:p>
        </w:tc>
        <w:tc>
          <w:tcPr>
            <w:tcW w:w="1184" w:type="dxa"/>
            <w:tcBorders>
              <w:left w:val="single" w:sz="4" w:space="0" w:color="000000"/>
              <w:bottom w:val="single" w:sz="4" w:space="0" w:color="000000"/>
            </w:tcBorders>
            <w:shd w:val="clear" w:color="auto" w:fill="FFFFFF"/>
            <w:vAlign w:val="center"/>
          </w:tcPr>
          <w:p w14:paraId="058EC7F6" w14:textId="77777777" w:rsidR="003F6D17" w:rsidRPr="00EA2C0F" w:rsidRDefault="003F6D17" w:rsidP="00450E37">
            <w:pPr>
              <w:jc w:val="center"/>
            </w:pPr>
            <w:r>
              <w:rPr>
                <w:rFonts w:ascii="Calibri" w:hAnsi="Calibri" w:cs="Calibri"/>
                <w:color w:val="000000"/>
                <w:sz w:val="22"/>
                <w:szCs w:val="22"/>
              </w:rPr>
              <w:t>36 112,50</w:t>
            </w:r>
          </w:p>
        </w:tc>
        <w:tc>
          <w:tcPr>
            <w:tcW w:w="1135" w:type="dxa"/>
            <w:tcBorders>
              <w:left w:val="single" w:sz="4" w:space="0" w:color="000000"/>
              <w:bottom w:val="single" w:sz="4" w:space="0" w:color="000000"/>
            </w:tcBorders>
            <w:shd w:val="clear" w:color="auto" w:fill="FFFFFF"/>
            <w:vAlign w:val="center"/>
          </w:tcPr>
          <w:p w14:paraId="5199DDCA" w14:textId="77777777" w:rsidR="003F6D17" w:rsidRPr="00EA2C0F" w:rsidRDefault="003F6D17" w:rsidP="00450E37">
            <w:pPr>
              <w:jc w:val="center"/>
            </w:pPr>
            <w:r>
              <w:rPr>
                <w:rFonts w:ascii="Calibri" w:hAnsi="Calibri" w:cs="Calibri"/>
                <w:color w:val="000000"/>
                <w:sz w:val="22"/>
                <w:szCs w:val="22"/>
              </w:rPr>
              <w:t>35 438,00</w:t>
            </w:r>
          </w:p>
        </w:tc>
        <w:tc>
          <w:tcPr>
            <w:tcW w:w="1139" w:type="dxa"/>
            <w:tcBorders>
              <w:left w:val="single" w:sz="4" w:space="0" w:color="000000"/>
              <w:bottom w:val="single" w:sz="4" w:space="0" w:color="000000"/>
            </w:tcBorders>
            <w:shd w:val="clear" w:color="auto" w:fill="FFFFFF"/>
            <w:vAlign w:val="center"/>
          </w:tcPr>
          <w:p w14:paraId="16DE7BC8" w14:textId="77777777" w:rsidR="003F6D17" w:rsidRPr="00EA2C0F" w:rsidRDefault="003F6D17" w:rsidP="00450E37">
            <w:pPr>
              <w:jc w:val="center"/>
            </w:pPr>
            <w:r>
              <w:rPr>
                <w:rFonts w:ascii="Calibri" w:hAnsi="Calibri" w:cs="Calibri"/>
                <w:color w:val="000000"/>
                <w:sz w:val="22"/>
                <w:szCs w:val="22"/>
              </w:rPr>
              <w:t>35 100,17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703F629F" w14:textId="77777777" w:rsidR="003F6D17" w:rsidRPr="00EA2C0F" w:rsidRDefault="003F6D17" w:rsidP="00450E37">
            <w:pPr>
              <w:jc w:val="center"/>
            </w:pPr>
            <w:r>
              <w:rPr>
                <w:rFonts w:ascii="Calibri" w:hAnsi="Calibri" w:cs="Calibri"/>
                <w:color w:val="000000"/>
                <w:sz w:val="22"/>
                <w:szCs w:val="22"/>
              </w:rPr>
              <w:t>35 100,17</w:t>
            </w:r>
          </w:p>
        </w:tc>
      </w:tr>
      <w:tr w:rsidR="003F6D17" w:rsidRPr="00EA2C0F" w14:paraId="04BC1BCB"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79BA91C8"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117</w:t>
            </w:r>
          </w:p>
        </w:tc>
        <w:tc>
          <w:tcPr>
            <w:tcW w:w="6008" w:type="dxa"/>
            <w:tcBorders>
              <w:left w:val="single" w:sz="4" w:space="0" w:color="000000"/>
              <w:bottom w:val="single" w:sz="4" w:space="0" w:color="000000"/>
            </w:tcBorders>
            <w:shd w:val="clear" w:color="auto" w:fill="FFFFFF"/>
          </w:tcPr>
          <w:p w14:paraId="0577A749" w14:textId="77777777" w:rsidR="003F6D17" w:rsidRPr="00F21FDF" w:rsidRDefault="003F6D17" w:rsidP="00450E37">
            <w:r w:rsidRPr="00F21FDF">
              <w:t>Кран включения блокировки</w:t>
            </w:r>
          </w:p>
        </w:tc>
        <w:tc>
          <w:tcPr>
            <w:tcW w:w="708" w:type="dxa"/>
            <w:tcBorders>
              <w:left w:val="single" w:sz="4" w:space="0" w:color="000000"/>
              <w:bottom w:val="single" w:sz="4" w:space="0" w:color="000000"/>
            </w:tcBorders>
            <w:shd w:val="clear" w:color="auto" w:fill="FFFFFF"/>
            <w:vAlign w:val="center"/>
          </w:tcPr>
          <w:p w14:paraId="5A595849"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09CCE46"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0AA22089" w14:textId="77777777" w:rsidR="003F6D17" w:rsidRPr="00EA2C0F" w:rsidRDefault="003F6D17" w:rsidP="00450E37">
            <w:pPr>
              <w:jc w:val="center"/>
            </w:pPr>
            <w:r>
              <w:rPr>
                <w:rFonts w:ascii="Calibri" w:hAnsi="Calibri" w:cs="Calibri"/>
                <w:color w:val="000000"/>
                <w:sz w:val="22"/>
                <w:szCs w:val="22"/>
              </w:rPr>
              <w:t>850,00</w:t>
            </w:r>
          </w:p>
        </w:tc>
        <w:tc>
          <w:tcPr>
            <w:tcW w:w="1184" w:type="dxa"/>
            <w:tcBorders>
              <w:left w:val="single" w:sz="4" w:space="0" w:color="000000"/>
              <w:bottom w:val="single" w:sz="4" w:space="0" w:color="000000"/>
            </w:tcBorders>
            <w:shd w:val="clear" w:color="auto" w:fill="FFFFFF"/>
            <w:vAlign w:val="center"/>
          </w:tcPr>
          <w:p w14:paraId="08C6D7BA" w14:textId="77777777" w:rsidR="003F6D17" w:rsidRPr="00EA2C0F" w:rsidRDefault="003F6D17" w:rsidP="00450E37">
            <w:pPr>
              <w:jc w:val="center"/>
            </w:pPr>
            <w:r>
              <w:rPr>
                <w:rFonts w:ascii="Calibri" w:hAnsi="Calibri" w:cs="Calibri"/>
                <w:color w:val="000000"/>
                <w:sz w:val="22"/>
                <w:szCs w:val="22"/>
              </w:rPr>
              <w:t>909,00</w:t>
            </w:r>
          </w:p>
        </w:tc>
        <w:tc>
          <w:tcPr>
            <w:tcW w:w="1135" w:type="dxa"/>
            <w:tcBorders>
              <w:left w:val="single" w:sz="4" w:space="0" w:color="000000"/>
              <w:bottom w:val="single" w:sz="4" w:space="0" w:color="000000"/>
            </w:tcBorders>
            <w:shd w:val="clear" w:color="auto" w:fill="FFFFFF"/>
            <w:vAlign w:val="center"/>
          </w:tcPr>
          <w:p w14:paraId="4F4EB7A3" w14:textId="77777777" w:rsidR="003F6D17" w:rsidRPr="00EA2C0F" w:rsidRDefault="003F6D17" w:rsidP="00450E37">
            <w:pPr>
              <w:jc w:val="center"/>
            </w:pPr>
            <w:r>
              <w:rPr>
                <w:rFonts w:ascii="Calibri" w:hAnsi="Calibri" w:cs="Calibri"/>
                <w:color w:val="000000"/>
                <w:sz w:val="22"/>
                <w:szCs w:val="22"/>
              </w:rPr>
              <w:t>893,00</w:t>
            </w:r>
          </w:p>
        </w:tc>
        <w:tc>
          <w:tcPr>
            <w:tcW w:w="1139" w:type="dxa"/>
            <w:tcBorders>
              <w:left w:val="single" w:sz="4" w:space="0" w:color="000000"/>
              <w:bottom w:val="single" w:sz="4" w:space="0" w:color="000000"/>
            </w:tcBorders>
            <w:shd w:val="clear" w:color="auto" w:fill="FFFFFF"/>
            <w:vAlign w:val="center"/>
          </w:tcPr>
          <w:p w14:paraId="19E7C37B" w14:textId="77777777" w:rsidR="003F6D17" w:rsidRPr="00EA2C0F" w:rsidRDefault="003F6D17" w:rsidP="00450E37">
            <w:pPr>
              <w:jc w:val="center"/>
            </w:pPr>
            <w:r>
              <w:rPr>
                <w:rFonts w:ascii="Calibri" w:hAnsi="Calibri" w:cs="Calibri"/>
                <w:color w:val="000000"/>
                <w:sz w:val="22"/>
                <w:szCs w:val="22"/>
              </w:rPr>
              <w:t>884,00</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6B43024C" w14:textId="77777777" w:rsidR="003F6D17" w:rsidRPr="00EA2C0F" w:rsidRDefault="003F6D17" w:rsidP="00450E37">
            <w:pPr>
              <w:jc w:val="center"/>
            </w:pPr>
            <w:r>
              <w:rPr>
                <w:rFonts w:ascii="Calibri" w:hAnsi="Calibri" w:cs="Calibri"/>
                <w:color w:val="000000"/>
                <w:sz w:val="22"/>
                <w:szCs w:val="22"/>
              </w:rPr>
              <w:t>884,00</w:t>
            </w:r>
          </w:p>
        </w:tc>
      </w:tr>
      <w:tr w:rsidR="003F6D17" w:rsidRPr="00EA2C0F" w14:paraId="1F2D91FC"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3F82E9BA"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lastRenderedPageBreak/>
              <w:t>118</w:t>
            </w:r>
          </w:p>
        </w:tc>
        <w:tc>
          <w:tcPr>
            <w:tcW w:w="6008" w:type="dxa"/>
            <w:tcBorders>
              <w:left w:val="single" w:sz="4" w:space="0" w:color="000000"/>
              <w:bottom w:val="single" w:sz="4" w:space="0" w:color="000000"/>
            </w:tcBorders>
            <w:shd w:val="clear" w:color="auto" w:fill="FFFFFF"/>
          </w:tcPr>
          <w:p w14:paraId="1C4D5A24" w14:textId="77777777" w:rsidR="003F6D17" w:rsidRPr="00F21FDF" w:rsidRDefault="003F6D17" w:rsidP="00450E37">
            <w:r w:rsidRPr="00F21FDF">
              <w:t>Башмак рессоры</w:t>
            </w:r>
          </w:p>
        </w:tc>
        <w:tc>
          <w:tcPr>
            <w:tcW w:w="708" w:type="dxa"/>
            <w:tcBorders>
              <w:left w:val="single" w:sz="4" w:space="0" w:color="000000"/>
              <w:bottom w:val="single" w:sz="4" w:space="0" w:color="000000"/>
            </w:tcBorders>
            <w:shd w:val="clear" w:color="auto" w:fill="FFFFFF"/>
            <w:vAlign w:val="center"/>
          </w:tcPr>
          <w:p w14:paraId="5E87DB30"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1CF09E8D"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55FF4018" w14:textId="77777777" w:rsidR="003F6D17" w:rsidRPr="00EA2C0F" w:rsidRDefault="003F6D17" w:rsidP="00450E37">
            <w:pPr>
              <w:jc w:val="center"/>
            </w:pPr>
            <w:r>
              <w:rPr>
                <w:rFonts w:ascii="Calibri" w:hAnsi="Calibri" w:cs="Calibri"/>
                <w:color w:val="000000"/>
                <w:sz w:val="22"/>
                <w:szCs w:val="22"/>
              </w:rPr>
              <w:t>36 050,00</w:t>
            </w:r>
          </w:p>
        </w:tc>
        <w:tc>
          <w:tcPr>
            <w:tcW w:w="1184" w:type="dxa"/>
            <w:tcBorders>
              <w:left w:val="single" w:sz="4" w:space="0" w:color="000000"/>
              <w:bottom w:val="single" w:sz="4" w:space="0" w:color="000000"/>
            </w:tcBorders>
            <w:shd w:val="clear" w:color="auto" w:fill="FFFFFF"/>
            <w:vAlign w:val="center"/>
          </w:tcPr>
          <w:p w14:paraId="3C4AAD63" w14:textId="77777777" w:rsidR="003F6D17" w:rsidRPr="00EA2C0F" w:rsidRDefault="003F6D17" w:rsidP="00450E37">
            <w:pPr>
              <w:jc w:val="center"/>
            </w:pPr>
            <w:r>
              <w:rPr>
                <w:rFonts w:ascii="Calibri" w:hAnsi="Calibri" w:cs="Calibri"/>
                <w:color w:val="000000"/>
                <w:sz w:val="22"/>
                <w:szCs w:val="22"/>
              </w:rPr>
              <w:t>38 573,50</w:t>
            </w:r>
          </w:p>
        </w:tc>
        <w:tc>
          <w:tcPr>
            <w:tcW w:w="1135" w:type="dxa"/>
            <w:tcBorders>
              <w:left w:val="single" w:sz="4" w:space="0" w:color="000000"/>
              <w:bottom w:val="single" w:sz="4" w:space="0" w:color="000000"/>
            </w:tcBorders>
            <w:shd w:val="clear" w:color="auto" w:fill="FFFFFF"/>
            <w:vAlign w:val="center"/>
          </w:tcPr>
          <w:p w14:paraId="17EA928C" w14:textId="77777777" w:rsidR="003F6D17" w:rsidRPr="00EA2C0F" w:rsidRDefault="003F6D17" w:rsidP="00450E37">
            <w:pPr>
              <w:jc w:val="center"/>
            </w:pPr>
            <w:r>
              <w:rPr>
                <w:rFonts w:ascii="Calibri" w:hAnsi="Calibri" w:cs="Calibri"/>
                <w:color w:val="000000"/>
                <w:sz w:val="22"/>
                <w:szCs w:val="22"/>
              </w:rPr>
              <w:t>37 853,00</w:t>
            </w:r>
          </w:p>
        </w:tc>
        <w:tc>
          <w:tcPr>
            <w:tcW w:w="1139" w:type="dxa"/>
            <w:tcBorders>
              <w:left w:val="single" w:sz="4" w:space="0" w:color="000000"/>
              <w:bottom w:val="single" w:sz="4" w:space="0" w:color="000000"/>
            </w:tcBorders>
            <w:shd w:val="clear" w:color="auto" w:fill="FFFFFF"/>
            <w:vAlign w:val="center"/>
          </w:tcPr>
          <w:p w14:paraId="1D04C7B3" w14:textId="77777777" w:rsidR="003F6D17" w:rsidRPr="00EA2C0F" w:rsidRDefault="003F6D17" w:rsidP="00450E37">
            <w:pPr>
              <w:jc w:val="center"/>
            </w:pPr>
            <w:r>
              <w:rPr>
                <w:rFonts w:ascii="Calibri" w:hAnsi="Calibri" w:cs="Calibri"/>
                <w:color w:val="000000"/>
                <w:sz w:val="22"/>
                <w:szCs w:val="22"/>
              </w:rPr>
              <w:t>37 492,17</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5B6DD267" w14:textId="77777777" w:rsidR="003F6D17" w:rsidRPr="00EA2C0F" w:rsidRDefault="003F6D17" w:rsidP="00450E37">
            <w:pPr>
              <w:jc w:val="center"/>
            </w:pPr>
            <w:r>
              <w:rPr>
                <w:rFonts w:ascii="Calibri" w:hAnsi="Calibri" w:cs="Calibri"/>
                <w:color w:val="000000"/>
                <w:sz w:val="22"/>
                <w:szCs w:val="22"/>
              </w:rPr>
              <w:t>37 492,17</w:t>
            </w:r>
          </w:p>
        </w:tc>
      </w:tr>
      <w:tr w:rsidR="003F6D17" w:rsidRPr="00EA2C0F" w14:paraId="6BE36DCD" w14:textId="77777777" w:rsidTr="003F6D17">
        <w:trPr>
          <w:gridAfter w:val="8"/>
          <w:wAfter w:w="12069" w:type="dxa"/>
        </w:trPr>
        <w:tc>
          <w:tcPr>
            <w:tcW w:w="513" w:type="dxa"/>
            <w:tcBorders>
              <w:left w:val="single" w:sz="4" w:space="0" w:color="000000"/>
              <w:bottom w:val="single" w:sz="4" w:space="0" w:color="000000"/>
            </w:tcBorders>
            <w:shd w:val="clear" w:color="auto" w:fill="FFFFFF"/>
            <w:vAlign w:val="center"/>
          </w:tcPr>
          <w:p w14:paraId="32463ED9"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119</w:t>
            </w:r>
          </w:p>
        </w:tc>
        <w:tc>
          <w:tcPr>
            <w:tcW w:w="6008" w:type="dxa"/>
            <w:tcBorders>
              <w:left w:val="single" w:sz="4" w:space="0" w:color="000000"/>
              <w:bottom w:val="single" w:sz="4" w:space="0" w:color="000000"/>
            </w:tcBorders>
            <w:shd w:val="clear" w:color="auto" w:fill="FFFFFF"/>
          </w:tcPr>
          <w:p w14:paraId="4BE5DD8D" w14:textId="77777777" w:rsidR="003F6D17" w:rsidRPr="00F21FDF" w:rsidRDefault="003F6D17" w:rsidP="00450E37">
            <w:r w:rsidRPr="00F21FDF">
              <w:t>Переключатель под рулевой</w:t>
            </w:r>
          </w:p>
        </w:tc>
        <w:tc>
          <w:tcPr>
            <w:tcW w:w="708" w:type="dxa"/>
            <w:tcBorders>
              <w:left w:val="single" w:sz="4" w:space="0" w:color="000000"/>
              <w:bottom w:val="single" w:sz="4" w:space="0" w:color="000000"/>
            </w:tcBorders>
            <w:shd w:val="clear" w:color="auto" w:fill="FFFFFF"/>
            <w:vAlign w:val="center"/>
          </w:tcPr>
          <w:p w14:paraId="4C715871" w14:textId="77777777" w:rsidR="003F6D17" w:rsidRPr="00F21FDF" w:rsidRDefault="003F6D17" w:rsidP="00450E37">
            <w:pPr>
              <w:jc w:val="center"/>
            </w:pPr>
            <w:proofErr w:type="spellStart"/>
            <w:r w:rsidRPr="00F21FDF">
              <w:t>шт</w:t>
            </w:r>
            <w:proofErr w:type="spellEnd"/>
          </w:p>
        </w:tc>
        <w:tc>
          <w:tcPr>
            <w:tcW w:w="549" w:type="dxa"/>
            <w:tcBorders>
              <w:left w:val="single" w:sz="4" w:space="0" w:color="000000"/>
              <w:bottom w:val="single" w:sz="4" w:space="0" w:color="000000"/>
            </w:tcBorders>
            <w:shd w:val="clear" w:color="auto" w:fill="FFFFFF"/>
            <w:vAlign w:val="center"/>
          </w:tcPr>
          <w:p w14:paraId="335AC84F" w14:textId="77777777" w:rsidR="003F6D17" w:rsidRPr="00F21FDF" w:rsidRDefault="003F6D17" w:rsidP="00450E37">
            <w:pPr>
              <w:jc w:val="center"/>
            </w:pPr>
            <w:r w:rsidRPr="00F21FDF">
              <w:t>1</w:t>
            </w:r>
          </w:p>
        </w:tc>
        <w:tc>
          <w:tcPr>
            <w:tcW w:w="1135" w:type="dxa"/>
            <w:tcBorders>
              <w:left w:val="single" w:sz="4" w:space="0" w:color="000000"/>
              <w:bottom w:val="single" w:sz="4" w:space="0" w:color="000000"/>
            </w:tcBorders>
            <w:shd w:val="clear" w:color="auto" w:fill="FFFFFF"/>
            <w:vAlign w:val="center"/>
          </w:tcPr>
          <w:p w14:paraId="3CC34FB2" w14:textId="77777777" w:rsidR="003F6D17" w:rsidRPr="00EA2C0F" w:rsidRDefault="003F6D17" w:rsidP="00450E37">
            <w:pPr>
              <w:jc w:val="center"/>
            </w:pPr>
            <w:r>
              <w:rPr>
                <w:rFonts w:ascii="Calibri" w:hAnsi="Calibri" w:cs="Calibri"/>
                <w:color w:val="000000"/>
                <w:sz w:val="22"/>
                <w:szCs w:val="22"/>
              </w:rPr>
              <w:t>7 925,00</w:t>
            </w:r>
          </w:p>
        </w:tc>
        <w:tc>
          <w:tcPr>
            <w:tcW w:w="1184" w:type="dxa"/>
            <w:tcBorders>
              <w:left w:val="single" w:sz="4" w:space="0" w:color="000000"/>
              <w:bottom w:val="single" w:sz="4" w:space="0" w:color="000000"/>
            </w:tcBorders>
            <w:shd w:val="clear" w:color="auto" w:fill="FFFFFF"/>
            <w:vAlign w:val="center"/>
          </w:tcPr>
          <w:p w14:paraId="2BD54711" w14:textId="77777777" w:rsidR="003F6D17" w:rsidRPr="00EA2C0F" w:rsidRDefault="003F6D17" w:rsidP="00450E37">
            <w:pPr>
              <w:jc w:val="center"/>
            </w:pPr>
            <w:r>
              <w:rPr>
                <w:rFonts w:ascii="Calibri" w:hAnsi="Calibri" w:cs="Calibri"/>
                <w:color w:val="000000"/>
                <w:sz w:val="22"/>
                <w:szCs w:val="22"/>
              </w:rPr>
              <w:t>8 479,75</w:t>
            </w:r>
          </w:p>
        </w:tc>
        <w:tc>
          <w:tcPr>
            <w:tcW w:w="1135" w:type="dxa"/>
            <w:tcBorders>
              <w:left w:val="single" w:sz="4" w:space="0" w:color="000000"/>
              <w:bottom w:val="single" w:sz="4" w:space="0" w:color="000000"/>
            </w:tcBorders>
            <w:shd w:val="clear" w:color="auto" w:fill="FFFFFF"/>
            <w:vAlign w:val="center"/>
          </w:tcPr>
          <w:p w14:paraId="30142421" w14:textId="77777777" w:rsidR="003F6D17" w:rsidRPr="00EA2C0F" w:rsidRDefault="003F6D17" w:rsidP="00450E37">
            <w:pPr>
              <w:jc w:val="center"/>
            </w:pPr>
            <w:r>
              <w:rPr>
                <w:rFonts w:ascii="Calibri" w:hAnsi="Calibri" w:cs="Calibri"/>
                <w:color w:val="000000"/>
                <w:sz w:val="22"/>
                <w:szCs w:val="22"/>
              </w:rPr>
              <w:t>8 322,00</w:t>
            </w:r>
          </w:p>
        </w:tc>
        <w:tc>
          <w:tcPr>
            <w:tcW w:w="1139" w:type="dxa"/>
            <w:tcBorders>
              <w:left w:val="single" w:sz="4" w:space="0" w:color="000000"/>
              <w:bottom w:val="single" w:sz="4" w:space="0" w:color="000000"/>
            </w:tcBorders>
            <w:shd w:val="clear" w:color="auto" w:fill="FFFFFF"/>
            <w:vAlign w:val="center"/>
          </w:tcPr>
          <w:p w14:paraId="0FBACE5F" w14:textId="77777777" w:rsidR="003F6D17" w:rsidRPr="00EA2C0F" w:rsidRDefault="003F6D17" w:rsidP="00450E37">
            <w:pPr>
              <w:jc w:val="center"/>
            </w:pPr>
            <w:r>
              <w:rPr>
                <w:rFonts w:ascii="Calibri" w:hAnsi="Calibri" w:cs="Calibri"/>
                <w:color w:val="000000"/>
                <w:sz w:val="22"/>
                <w:szCs w:val="22"/>
              </w:rPr>
              <w:t>8 242,25</w:t>
            </w:r>
          </w:p>
        </w:tc>
        <w:tc>
          <w:tcPr>
            <w:tcW w:w="3222" w:type="dxa"/>
            <w:gridSpan w:val="2"/>
            <w:tcBorders>
              <w:left w:val="single" w:sz="4" w:space="0" w:color="000000"/>
              <w:bottom w:val="single" w:sz="4" w:space="0" w:color="000000"/>
              <w:right w:val="single" w:sz="4" w:space="0" w:color="000000"/>
            </w:tcBorders>
            <w:shd w:val="clear" w:color="auto" w:fill="FFFFFF"/>
            <w:vAlign w:val="center"/>
          </w:tcPr>
          <w:p w14:paraId="0C8BD7D3" w14:textId="77777777" w:rsidR="003F6D17" w:rsidRPr="00EA2C0F" w:rsidRDefault="003F6D17" w:rsidP="00450E37">
            <w:pPr>
              <w:jc w:val="center"/>
            </w:pPr>
            <w:r>
              <w:rPr>
                <w:rFonts w:ascii="Calibri" w:hAnsi="Calibri" w:cs="Calibri"/>
                <w:color w:val="000000"/>
                <w:sz w:val="22"/>
                <w:szCs w:val="22"/>
              </w:rPr>
              <w:t>8 242,25</w:t>
            </w:r>
          </w:p>
        </w:tc>
      </w:tr>
      <w:tr w:rsidR="003F6D17" w:rsidRPr="00EA2C0F" w14:paraId="59446739" w14:textId="77777777" w:rsidTr="003F6D17">
        <w:trPr>
          <w:gridAfter w:val="8"/>
          <w:wAfter w:w="12069" w:type="dxa"/>
        </w:trPr>
        <w:tc>
          <w:tcPr>
            <w:tcW w:w="513" w:type="dxa"/>
            <w:tcBorders>
              <w:top w:val="single" w:sz="4" w:space="0" w:color="000000"/>
              <w:left w:val="single" w:sz="4" w:space="0" w:color="000000"/>
              <w:bottom w:val="single" w:sz="4" w:space="0" w:color="000000"/>
            </w:tcBorders>
            <w:shd w:val="clear" w:color="auto" w:fill="FFFFFF"/>
            <w:vAlign w:val="center"/>
          </w:tcPr>
          <w:p w14:paraId="0EF83B80"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120</w:t>
            </w:r>
          </w:p>
        </w:tc>
        <w:tc>
          <w:tcPr>
            <w:tcW w:w="6008" w:type="dxa"/>
            <w:tcBorders>
              <w:top w:val="single" w:sz="4" w:space="0" w:color="000000"/>
              <w:left w:val="single" w:sz="4" w:space="0" w:color="000000"/>
              <w:bottom w:val="single" w:sz="4" w:space="0" w:color="000000"/>
            </w:tcBorders>
            <w:shd w:val="clear" w:color="auto" w:fill="FFFFFF"/>
          </w:tcPr>
          <w:p w14:paraId="640F51DF" w14:textId="77777777" w:rsidR="003F6D17" w:rsidRPr="00F21FDF" w:rsidRDefault="003F6D17" w:rsidP="00450E37">
            <w:r w:rsidRPr="00F21FDF">
              <w:t xml:space="preserve">Элемент МФ Евро (бумага) </w:t>
            </w:r>
          </w:p>
        </w:tc>
        <w:tc>
          <w:tcPr>
            <w:tcW w:w="708" w:type="dxa"/>
            <w:tcBorders>
              <w:top w:val="single" w:sz="4" w:space="0" w:color="000000"/>
              <w:left w:val="single" w:sz="4" w:space="0" w:color="000000"/>
              <w:bottom w:val="single" w:sz="4" w:space="0" w:color="000000"/>
            </w:tcBorders>
            <w:shd w:val="clear" w:color="auto" w:fill="FFFFFF"/>
            <w:vAlign w:val="center"/>
          </w:tcPr>
          <w:p w14:paraId="3AC4D6F1"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2C76A9DA"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5F5EE2EA"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1 100,00</w:t>
            </w:r>
          </w:p>
        </w:tc>
        <w:tc>
          <w:tcPr>
            <w:tcW w:w="1184" w:type="dxa"/>
            <w:tcBorders>
              <w:top w:val="single" w:sz="4" w:space="0" w:color="000000"/>
              <w:left w:val="single" w:sz="4" w:space="0" w:color="000000"/>
              <w:bottom w:val="single" w:sz="4" w:space="0" w:color="000000"/>
            </w:tcBorders>
            <w:shd w:val="clear" w:color="auto" w:fill="FFFFFF"/>
            <w:vAlign w:val="center"/>
          </w:tcPr>
          <w:p w14:paraId="5634193A"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1 177,00</w:t>
            </w:r>
          </w:p>
        </w:tc>
        <w:tc>
          <w:tcPr>
            <w:tcW w:w="1135" w:type="dxa"/>
            <w:tcBorders>
              <w:top w:val="single" w:sz="4" w:space="0" w:color="000000"/>
              <w:left w:val="single" w:sz="4" w:space="0" w:color="000000"/>
              <w:bottom w:val="single" w:sz="4" w:space="0" w:color="000000"/>
            </w:tcBorders>
            <w:shd w:val="clear" w:color="auto" w:fill="FFFFFF"/>
            <w:vAlign w:val="center"/>
          </w:tcPr>
          <w:p w14:paraId="27B8A754"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1 155,00</w:t>
            </w:r>
          </w:p>
        </w:tc>
        <w:tc>
          <w:tcPr>
            <w:tcW w:w="1139" w:type="dxa"/>
            <w:tcBorders>
              <w:top w:val="single" w:sz="4" w:space="0" w:color="000000"/>
              <w:left w:val="single" w:sz="4" w:space="0" w:color="000000"/>
              <w:bottom w:val="single" w:sz="4" w:space="0" w:color="000000"/>
            </w:tcBorders>
            <w:shd w:val="clear" w:color="auto" w:fill="FFFFFF"/>
            <w:vAlign w:val="center"/>
          </w:tcPr>
          <w:p w14:paraId="71F81283"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1 144,00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4EB12FD"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1 144,00</w:t>
            </w:r>
          </w:p>
        </w:tc>
      </w:tr>
      <w:tr w:rsidR="003F6D17" w:rsidRPr="00EA2C0F" w14:paraId="4CF2F4E1" w14:textId="77777777" w:rsidTr="003F6D17">
        <w:trPr>
          <w:gridAfter w:val="8"/>
          <w:wAfter w:w="12069" w:type="dxa"/>
        </w:trPr>
        <w:tc>
          <w:tcPr>
            <w:tcW w:w="513" w:type="dxa"/>
            <w:tcBorders>
              <w:top w:val="single" w:sz="4" w:space="0" w:color="000000"/>
              <w:left w:val="single" w:sz="4" w:space="0" w:color="000000"/>
              <w:bottom w:val="single" w:sz="4" w:space="0" w:color="000000"/>
            </w:tcBorders>
            <w:shd w:val="clear" w:color="auto" w:fill="FFFFFF"/>
            <w:vAlign w:val="center"/>
          </w:tcPr>
          <w:p w14:paraId="3038E474"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121</w:t>
            </w:r>
          </w:p>
        </w:tc>
        <w:tc>
          <w:tcPr>
            <w:tcW w:w="6008" w:type="dxa"/>
            <w:tcBorders>
              <w:top w:val="single" w:sz="4" w:space="0" w:color="000000"/>
              <w:left w:val="single" w:sz="4" w:space="0" w:color="000000"/>
              <w:bottom w:val="single" w:sz="4" w:space="0" w:color="000000"/>
            </w:tcBorders>
            <w:shd w:val="clear" w:color="auto" w:fill="FFFFFF"/>
          </w:tcPr>
          <w:p w14:paraId="11A0FB74" w14:textId="77777777" w:rsidR="003F6D17" w:rsidRPr="00F21FDF" w:rsidRDefault="003F6D17" w:rsidP="00450E37">
            <w:r w:rsidRPr="00F21FDF">
              <w:t>Элемент МФ Евро (ниточный) тонкой очистки / SEDAN</w:t>
            </w:r>
          </w:p>
        </w:tc>
        <w:tc>
          <w:tcPr>
            <w:tcW w:w="708" w:type="dxa"/>
            <w:tcBorders>
              <w:top w:val="single" w:sz="4" w:space="0" w:color="000000"/>
              <w:left w:val="single" w:sz="4" w:space="0" w:color="000000"/>
              <w:bottom w:val="single" w:sz="4" w:space="0" w:color="000000"/>
            </w:tcBorders>
            <w:shd w:val="clear" w:color="auto" w:fill="FFFFFF"/>
            <w:vAlign w:val="center"/>
          </w:tcPr>
          <w:p w14:paraId="67DB454A"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61FE11E8"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6B01CBF1"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520,00</w:t>
            </w:r>
          </w:p>
        </w:tc>
        <w:tc>
          <w:tcPr>
            <w:tcW w:w="1184" w:type="dxa"/>
            <w:tcBorders>
              <w:top w:val="single" w:sz="4" w:space="0" w:color="000000"/>
              <w:left w:val="single" w:sz="4" w:space="0" w:color="000000"/>
              <w:bottom w:val="single" w:sz="4" w:space="0" w:color="000000"/>
            </w:tcBorders>
            <w:shd w:val="clear" w:color="auto" w:fill="FFFFFF"/>
            <w:vAlign w:val="center"/>
          </w:tcPr>
          <w:p w14:paraId="3EF9D483"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556,40</w:t>
            </w:r>
          </w:p>
        </w:tc>
        <w:tc>
          <w:tcPr>
            <w:tcW w:w="1135" w:type="dxa"/>
            <w:tcBorders>
              <w:top w:val="single" w:sz="4" w:space="0" w:color="000000"/>
              <w:left w:val="single" w:sz="4" w:space="0" w:color="000000"/>
              <w:bottom w:val="single" w:sz="4" w:space="0" w:color="000000"/>
            </w:tcBorders>
            <w:shd w:val="clear" w:color="auto" w:fill="FFFFFF"/>
            <w:vAlign w:val="center"/>
          </w:tcPr>
          <w:p w14:paraId="115A7817"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546,00</w:t>
            </w:r>
          </w:p>
        </w:tc>
        <w:tc>
          <w:tcPr>
            <w:tcW w:w="1139" w:type="dxa"/>
            <w:tcBorders>
              <w:top w:val="single" w:sz="4" w:space="0" w:color="000000"/>
              <w:left w:val="single" w:sz="4" w:space="0" w:color="000000"/>
              <w:bottom w:val="single" w:sz="4" w:space="0" w:color="000000"/>
            </w:tcBorders>
            <w:shd w:val="clear" w:color="auto" w:fill="FFFFFF"/>
            <w:vAlign w:val="center"/>
          </w:tcPr>
          <w:p w14:paraId="56BDBD4E"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540,80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81446F5"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540,80</w:t>
            </w:r>
          </w:p>
        </w:tc>
      </w:tr>
      <w:tr w:rsidR="003F6D17" w:rsidRPr="00EA2C0F" w14:paraId="6EC79BB0" w14:textId="77777777" w:rsidTr="003F6D17">
        <w:trPr>
          <w:gridAfter w:val="8"/>
          <w:wAfter w:w="12069" w:type="dxa"/>
        </w:trPr>
        <w:tc>
          <w:tcPr>
            <w:tcW w:w="513" w:type="dxa"/>
            <w:tcBorders>
              <w:top w:val="single" w:sz="4" w:space="0" w:color="000000"/>
              <w:left w:val="single" w:sz="4" w:space="0" w:color="000000"/>
              <w:bottom w:val="single" w:sz="4" w:space="0" w:color="000000"/>
            </w:tcBorders>
            <w:shd w:val="clear" w:color="auto" w:fill="FFFFFF"/>
            <w:vAlign w:val="center"/>
          </w:tcPr>
          <w:p w14:paraId="1FA92758"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122</w:t>
            </w:r>
          </w:p>
        </w:tc>
        <w:tc>
          <w:tcPr>
            <w:tcW w:w="6008" w:type="dxa"/>
            <w:tcBorders>
              <w:top w:val="single" w:sz="4" w:space="0" w:color="000000"/>
              <w:left w:val="single" w:sz="4" w:space="0" w:color="000000"/>
              <w:bottom w:val="single" w:sz="4" w:space="0" w:color="000000"/>
            </w:tcBorders>
            <w:shd w:val="clear" w:color="auto" w:fill="FFFFFF"/>
          </w:tcPr>
          <w:p w14:paraId="37571903" w14:textId="77777777" w:rsidR="003F6D17" w:rsidRPr="00F21FDF" w:rsidRDefault="003F6D17" w:rsidP="00450E37">
            <w:r w:rsidRPr="00F21FDF">
              <w:t>Топливный насос низкого давления ЕВРО / ЯЗДА</w:t>
            </w:r>
          </w:p>
        </w:tc>
        <w:tc>
          <w:tcPr>
            <w:tcW w:w="708" w:type="dxa"/>
            <w:tcBorders>
              <w:top w:val="single" w:sz="4" w:space="0" w:color="000000"/>
              <w:left w:val="single" w:sz="4" w:space="0" w:color="000000"/>
              <w:bottom w:val="single" w:sz="4" w:space="0" w:color="000000"/>
            </w:tcBorders>
            <w:shd w:val="clear" w:color="auto" w:fill="FFFFFF"/>
            <w:vAlign w:val="center"/>
          </w:tcPr>
          <w:p w14:paraId="23674ADA"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4CAF60F7"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7F27C06A"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5 850,00</w:t>
            </w:r>
          </w:p>
        </w:tc>
        <w:tc>
          <w:tcPr>
            <w:tcW w:w="1184" w:type="dxa"/>
            <w:tcBorders>
              <w:top w:val="single" w:sz="4" w:space="0" w:color="000000"/>
              <w:left w:val="single" w:sz="4" w:space="0" w:color="000000"/>
              <w:bottom w:val="single" w:sz="4" w:space="0" w:color="000000"/>
            </w:tcBorders>
            <w:shd w:val="clear" w:color="auto" w:fill="FFFFFF"/>
            <w:vAlign w:val="center"/>
          </w:tcPr>
          <w:p w14:paraId="330D96CC"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6 259,50</w:t>
            </w:r>
          </w:p>
        </w:tc>
        <w:tc>
          <w:tcPr>
            <w:tcW w:w="1135" w:type="dxa"/>
            <w:tcBorders>
              <w:top w:val="single" w:sz="4" w:space="0" w:color="000000"/>
              <w:left w:val="single" w:sz="4" w:space="0" w:color="000000"/>
              <w:bottom w:val="single" w:sz="4" w:space="0" w:color="000000"/>
            </w:tcBorders>
            <w:shd w:val="clear" w:color="auto" w:fill="FFFFFF"/>
            <w:vAlign w:val="center"/>
          </w:tcPr>
          <w:p w14:paraId="2B5EE65A"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6 143,00</w:t>
            </w:r>
          </w:p>
        </w:tc>
        <w:tc>
          <w:tcPr>
            <w:tcW w:w="1139" w:type="dxa"/>
            <w:tcBorders>
              <w:top w:val="single" w:sz="4" w:space="0" w:color="000000"/>
              <w:left w:val="single" w:sz="4" w:space="0" w:color="000000"/>
              <w:bottom w:val="single" w:sz="4" w:space="0" w:color="000000"/>
            </w:tcBorders>
            <w:shd w:val="clear" w:color="auto" w:fill="FFFFFF"/>
            <w:vAlign w:val="center"/>
          </w:tcPr>
          <w:p w14:paraId="72B7E727"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6 084,17</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42BC8EB"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6 084,17</w:t>
            </w:r>
          </w:p>
        </w:tc>
      </w:tr>
      <w:tr w:rsidR="003F6D17" w:rsidRPr="00EA2C0F" w14:paraId="6975347C" w14:textId="77777777" w:rsidTr="003F6D17">
        <w:trPr>
          <w:gridAfter w:val="8"/>
          <w:wAfter w:w="12069" w:type="dxa"/>
        </w:trPr>
        <w:tc>
          <w:tcPr>
            <w:tcW w:w="513" w:type="dxa"/>
            <w:tcBorders>
              <w:top w:val="single" w:sz="4" w:space="0" w:color="000000"/>
              <w:left w:val="single" w:sz="4" w:space="0" w:color="000000"/>
              <w:bottom w:val="single" w:sz="4" w:space="0" w:color="000000"/>
            </w:tcBorders>
            <w:shd w:val="clear" w:color="auto" w:fill="FFFFFF"/>
            <w:vAlign w:val="center"/>
          </w:tcPr>
          <w:p w14:paraId="7AAC913D"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123</w:t>
            </w:r>
          </w:p>
        </w:tc>
        <w:tc>
          <w:tcPr>
            <w:tcW w:w="6008" w:type="dxa"/>
            <w:tcBorders>
              <w:top w:val="single" w:sz="4" w:space="0" w:color="000000"/>
              <w:left w:val="single" w:sz="4" w:space="0" w:color="000000"/>
              <w:bottom w:val="single" w:sz="4" w:space="0" w:color="000000"/>
            </w:tcBorders>
            <w:shd w:val="clear" w:color="auto" w:fill="FFFFFF"/>
          </w:tcPr>
          <w:p w14:paraId="494CDD5A" w14:textId="77777777" w:rsidR="003F6D17" w:rsidRPr="00F21FDF" w:rsidRDefault="003F6D17" w:rsidP="00450E37">
            <w:r w:rsidRPr="00F21FDF">
              <w:t>Топливный насос низкого давления (чугунный) / ЯЗДА</w:t>
            </w:r>
          </w:p>
        </w:tc>
        <w:tc>
          <w:tcPr>
            <w:tcW w:w="708" w:type="dxa"/>
            <w:tcBorders>
              <w:top w:val="single" w:sz="4" w:space="0" w:color="000000"/>
              <w:left w:val="single" w:sz="4" w:space="0" w:color="000000"/>
              <w:bottom w:val="single" w:sz="4" w:space="0" w:color="000000"/>
            </w:tcBorders>
            <w:shd w:val="clear" w:color="auto" w:fill="FFFFFF"/>
            <w:vAlign w:val="center"/>
          </w:tcPr>
          <w:p w14:paraId="24D499D7"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0B1EA646"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31DD84C0"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5 975,00</w:t>
            </w:r>
          </w:p>
        </w:tc>
        <w:tc>
          <w:tcPr>
            <w:tcW w:w="1184" w:type="dxa"/>
            <w:tcBorders>
              <w:top w:val="single" w:sz="4" w:space="0" w:color="000000"/>
              <w:left w:val="single" w:sz="4" w:space="0" w:color="000000"/>
              <w:bottom w:val="single" w:sz="4" w:space="0" w:color="000000"/>
            </w:tcBorders>
            <w:shd w:val="clear" w:color="auto" w:fill="FFFFFF"/>
            <w:vAlign w:val="center"/>
          </w:tcPr>
          <w:p w14:paraId="1A3A91DE"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6 393,25</w:t>
            </w:r>
          </w:p>
        </w:tc>
        <w:tc>
          <w:tcPr>
            <w:tcW w:w="1135" w:type="dxa"/>
            <w:tcBorders>
              <w:top w:val="single" w:sz="4" w:space="0" w:color="000000"/>
              <w:left w:val="single" w:sz="4" w:space="0" w:color="000000"/>
              <w:bottom w:val="single" w:sz="4" w:space="0" w:color="000000"/>
            </w:tcBorders>
            <w:shd w:val="clear" w:color="auto" w:fill="FFFFFF"/>
            <w:vAlign w:val="center"/>
          </w:tcPr>
          <w:p w14:paraId="53FABC80"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6 274,00</w:t>
            </w:r>
          </w:p>
        </w:tc>
        <w:tc>
          <w:tcPr>
            <w:tcW w:w="1139" w:type="dxa"/>
            <w:tcBorders>
              <w:top w:val="single" w:sz="4" w:space="0" w:color="000000"/>
              <w:left w:val="single" w:sz="4" w:space="0" w:color="000000"/>
              <w:bottom w:val="single" w:sz="4" w:space="0" w:color="000000"/>
            </w:tcBorders>
            <w:shd w:val="clear" w:color="auto" w:fill="FFFFFF"/>
            <w:vAlign w:val="center"/>
          </w:tcPr>
          <w:p w14:paraId="551E65F2"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6 214,08</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A39E0E4"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6 214,08</w:t>
            </w:r>
          </w:p>
        </w:tc>
      </w:tr>
      <w:tr w:rsidR="003F6D17" w:rsidRPr="00EA2C0F" w14:paraId="18E75707" w14:textId="77777777" w:rsidTr="003F6D17">
        <w:trPr>
          <w:gridAfter w:val="8"/>
          <w:wAfter w:w="12069" w:type="dxa"/>
        </w:trPr>
        <w:tc>
          <w:tcPr>
            <w:tcW w:w="513" w:type="dxa"/>
            <w:tcBorders>
              <w:top w:val="single" w:sz="4" w:space="0" w:color="000000"/>
              <w:left w:val="single" w:sz="4" w:space="0" w:color="000000"/>
              <w:bottom w:val="single" w:sz="4" w:space="0" w:color="000000"/>
            </w:tcBorders>
            <w:shd w:val="clear" w:color="auto" w:fill="FFFFFF"/>
            <w:vAlign w:val="center"/>
          </w:tcPr>
          <w:p w14:paraId="506B78F3"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124</w:t>
            </w:r>
          </w:p>
        </w:tc>
        <w:tc>
          <w:tcPr>
            <w:tcW w:w="6008" w:type="dxa"/>
            <w:tcBorders>
              <w:top w:val="single" w:sz="4" w:space="0" w:color="000000"/>
              <w:left w:val="single" w:sz="4" w:space="0" w:color="000000"/>
              <w:bottom w:val="single" w:sz="4" w:space="0" w:color="000000"/>
            </w:tcBorders>
            <w:shd w:val="clear" w:color="auto" w:fill="FFFFFF"/>
          </w:tcPr>
          <w:p w14:paraId="460BDE70" w14:textId="77777777" w:rsidR="003F6D17" w:rsidRPr="00F21FDF" w:rsidRDefault="003F6D17" w:rsidP="00450E37">
            <w:r w:rsidRPr="00F21FDF">
              <w:t>Насос предпусковой прокачки топлива Евро / ЯЗДА</w:t>
            </w:r>
          </w:p>
        </w:tc>
        <w:tc>
          <w:tcPr>
            <w:tcW w:w="708" w:type="dxa"/>
            <w:tcBorders>
              <w:top w:val="single" w:sz="4" w:space="0" w:color="000000"/>
              <w:left w:val="single" w:sz="4" w:space="0" w:color="000000"/>
              <w:bottom w:val="single" w:sz="4" w:space="0" w:color="000000"/>
            </w:tcBorders>
            <w:shd w:val="clear" w:color="auto" w:fill="FFFFFF"/>
            <w:vAlign w:val="center"/>
          </w:tcPr>
          <w:p w14:paraId="5061588F"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418F590A"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3357AE79"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7 950,00</w:t>
            </w:r>
          </w:p>
        </w:tc>
        <w:tc>
          <w:tcPr>
            <w:tcW w:w="1184" w:type="dxa"/>
            <w:tcBorders>
              <w:top w:val="single" w:sz="4" w:space="0" w:color="000000"/>
              <w:left w:val="single" w:sz="4" w:space="0" w:color="000000"/>
              <w:bottom w:val="single" w:sz="4" w:space="0" w:color="000000"/>
            </w:tcBorders>
            <w:shd w:val="clear" w:color="auto" w:fill="FFFFFF"/>
            <w:vAlign w:val="center"/>
          </w:tcPr>
          <w:p w14:paraId="45CD29A1"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8 506,50</w:t>
            </w:r>
          </w:p>
        </w:tc>
        <w:tc>
          <w:tcPr>
            <w:tcW w:w="1135" w:type="dxa"/>
            <w:tcBorders>
              <w:top w:val="single" w:sz="4" w:space="0" w:color="000000"/>
              <w:left w:val="single" w:sz="4" w:space="0" w:color="000000"/>
              <w:bottom w:val="single" w:sz="4" w:space="0" w:color="000000"/>
            </w:tcBorders>
            <w:shd w:val="clear" w:color="auto" w:fill="FFFFFF"/>
            <w:vAlign w:val="center"/>
          </w:tcPr>
          <w:p w14:paraId="6AC2DEE0"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8 348,00</w:t>
            </w:r>
          </w:p>
        </w:tc>
        <w:tc>
          <w:tcPr>
            <w:tcW w:w="1139" w:type="dxa"/>
            <w:tcBorders>
              <w:top w:val="single" w:sz="4" w:space="0" w:color="000000"/>
              <w:left w:val="single" w:sz="4" w:space="0" w:color="000000"/>
              <w:bottom w:val="single" w:sz="4" w:space="0" w:color="000000"/>
            </w:tcBorders>
            <w:shd w:val="clear" w:color="auto" w:fill="FFFFFF"/>
            <w:vAlign w:val="center"/>
          </w:tcPr>
          <w:p w14:paraId="50ED2BF6"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8 268,17</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5BC6E7C"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8 268,17</w:t>
            </w:r>
          </w:p>
        </w:tc>
      </w:tr>
      <w:tr w:rsidR="003F6D17" w:rsidRPr="00EA2C0F" w14:paraId="5F6AECDE" w14:textId="77777777" w:rsidTr="003F6D17">
        <w:trPr>
          <w:gridAfter w:val="8"/>
          <w:wAfter w:w="12069" w:type="dxa"/>
        </w:trPr>
        <w:tc>
          <w:tcPr>
            <w:tcW w:w="513" w:type="dxa"/>
            <w:tcBorders>
              <w:top w:val="single" w:sz="4" w:space="0" w:color="000000"/>
              <w:left w:val="single" w:sz="4" w:space="0" w:color="000000"/>
              <w:bottom w:val="single" w:sz="4" w:space="0" w:color="000000"/>
            </w:tcBorders>
            <w:shd w:val="clear" w:color="auto" w:fill="FFFFFF"/>
            <w:vAlign w:val="center"/>
          </w:tcPr>
          <w:p w14:paraId="7E02620F"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125</w:t>
            </w:r>
          </w:p>
        </w:tc>
        <w:tc>
          <w:tcPr>
            <w:tcW w:w="6008" w:type="dxa"/>
            <w:tcBorders>
              <w:top w:val="single" w:sz="4" w:space="0" w:color="000000"/>
              <w:left w:val="single" w:sz="4" w:space="0" w:color="000000"/>
              <w:bottom w:val="single" w:sz="4" w:space="0" w:color="000000"/>
            </w:tcBorders>
            <w:shd w:val="clear" w:color="auto" w:fill="FFFFFF"/>
          </w:tcPr>
          <w:p w14:paraId="3C78D455" w14:textId="77777777" w:rsidR="003F6D17" w:rsidRPr="00F21FDF" w:rsidRDefault="003F6D17" w:rsidP="00450E37">
            <w:r w:rsidRPr="00F21FDF">
              <w:t>Насос водяной ЕВРО-2 / ПАО КамАЗ</w:t>
            </w:r>
          </w:p>
        </w:tc>
        <w:tc>
          <w:tcPr>
            <w:tcW w:w="708" w:type="dxa"/>
            <w:tcBorders>
              <w:top w:val="single" w:sz="4" w:space="0" w:color="000000"/>
              <w:left w:val="single" w:sz="4" w:space="0" w:color="000000"/>
              <w:bottom w:val="single" w:sz="4" w:space="0" w:color="000000"/>
            </w:tcBorders>
            <w:shd w:val="clear" w:color="auto" w:fill="FFFFFF"/>
            <w:vAlign w:val="center"/>
          </w:tcPr>
          <w:p w14:paraId="02769687"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1A795DC3"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3D0EB578"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14 500,00</w:t>
            </w:r>
          </w:p>
        </w:tc>
        <w:tc>
          <w:tcPr>
            <w:tcW w:w="1184" w:type="dxa"/>
            <w:tcBorders>
              <w:top w:val="single" w:sz="4" w:space="0" w:color="000000"/>
              <w:left w:val="single" w:sz="4" w:space="0" w:color="000000"/>
              <w:bottom w:val="single" w:sz="4" w:space="0" w:color="000000"/>
            </w:tcBorders>
            <w:shd w:val="clear" w:color="auto" w:fill="FFFFFF"/>
            <w:vAlign w:val="center"/>
          </w:tcPr>
          <w:p w14:paraId="78548CD7"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15 515,00</w:t>
            </w:r>
          </w:p>
        </w:tc>
        <w:tc>
          <w:tcPr>
            <w:tcW w:w="1135" w:type="dxa"/>
            <w:tcBorders>
              <w:top w:val="single" w:sz="4" w:space="0" w:color="000000"/>
              <w:left w:val="single" w:sz="4" w:space="0" w:color="000000"/>
              <w:bottom w:val="single" w:sz="4" w:space="0" w:color="000000"/>
            </w:tcBorders>
            <w:shd w:val="clear" w:color="auto" w:fill="FFFFFF"/>
            <w:vAlign w:val="center"/>
          </w:tcPr>
          <w:p w14:paraId="5EAC028C"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15 225,00</w:t>
            </w:r>
          </w:p>
        </w:tc>
        <w:tc>
          <w:tcPr>
            <w:tcW w:w="1139" w:type="dxa"/>
            <w:tcBorders>
              <w:top w:val="single" w:sz="4" w:space="0" w:color="000000"/>
              <w:left w:val="single" w:sz="4" w:space="0" w:color="000000"/>
              <w:bottom w:val="single" w:sz="4" w:space="0" w:color="000000"/>
            </w:tcBorders>
            <w:shd w:val="clear" w:color="auto" w:fill="FFFFFF"/>
            <w:vAlign w:val="center"/>
          </w:tcPr>
          <w:p w14:paraId="07EAAB2D"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15 080,00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0B5898E"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15 080,00</w:t>
            </w:r>
          </w:p>
        </w:tc>
      </w:tr>
      <w:tr w:rsidR="003F6D17" w:rsidRPr="00EA2C0F" w14:paraId="5F2D2B12" w14:textId="77777777" w:rsidTr="003F6D17">
        <w:trPr>
          <w:gridAfter w:val="8"/>
          <w:wAfter w:w="12069" w:type="dxa"/>
        </w:trPr>
        <w:tc>
          <w:tcPr>
            <w:tcW w:w="513" w:type="dxa"/>
            <w:tcBorders>
              <w:top w:val="single" w:sz="4" w:space="0" w:color="000000"/>
              <w:left w:val="single" w:sz="4" w:space="0" w:color="000000"/>
              <w:bottom w:val="single" w:sz="4" w:space="0" w:color="000000"/>
            </w:tcBorders>
            <w:shd w:val="clear" w:color="auto" w:fill="FFFFFF"/>
            <w:vAlign w:val="center"/>
          </w:tcPr>
          <w:p w14:paraId="240DEA26"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126</w:t>
            </w:r>
          </w:p>
        </w:tc>
        <w:tc>
          <w:tcPr>
            <w:tcW w:w="6008" w:type="dxa"/>
            <w:tcBorders>
              <w:top w:val="single" w:sz="4" w:space="0" w:color="000000"/>
              <w:left w:val="single" w:sz="4" w:space="0" w:color="000000"/>
              <w:bottom w:val="single" w:sz="4" w:space="0" w:color="000000"/>
            </w:tcBorders>
            <w:shd w:val="clear" w:color="auto" w:fill="FFFFFF"/>
          </w:tcPr>
          <w:p w14:paraId="44DC840E" w14:textId="77777777" w:rsidR="003F6D17" w:rsidRPr="00F21FDF" w:rsidRDefault="003F6D17" w:rsidP="00450E37">
            <w:r w:rsidRPr="00F21FDF">
              <w:t>Турбокомпрессор ЕВРО-2 (ТКР 7С-6) (ПАО) левый</w:t>
            </w:r>
          </w:p>
        </w:tc>
        <w:tc>
          <w:tcPr>
            <w:tcW w:w="708" w:type="dxa"/>
            <w:tcBorders>
              <w:top w:val="single" w:sz="4" w:space="0" w:color="000000"/>
              <w:left w:val="single" w:sz="4" w:space="0" w:color="000000"/>
              <w:bottom w:val="single" w:sz="4" w:space="0" w:color="000000"/>
            </w:tcBorders>
            <w:shd w:val="clear" w:color="auto" w:fill="FFFFFF"/>
            <w:vAlign w:val="center"/>
          </w:tcPr>
          <w:p w14:paraId="5AC2D52A"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7F78A26B"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51FBCDDE"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35 000,00</w:t>
            </w:r>
          </w:p>
        </w:tc>
        <w:tc>
          <w:tcPr>
            <w:tcW w:w="1184" w:type="dxa"/>
            <w:tcBorders>
              <w:top w:val="single" w:sz="4" w:space="0" w:color="000000"/>
              <w:left w:val="single" w:sz="4" w:space="0" w:color="000000"/>
              <w:bottom w:val="single" w:sz="4" w:space="0" w:color="000000"/>
            </w:tcBorders>
            <w:shd w:val="clear" w:color="auto" w:fill="FFFFFF"/>
            <w:vAlign w:val="center"/>
          </w:tcPr>
          <w:p w14:paraId="4415A62C"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37 450,00</w:t>
            </w:r>
          </w:p>
        </w:tc>
        <w:tc>
          <w:tcPr>
            <w:tcW w:w="1135" w:type="dxa"/>
            <w:tcBorders>
              <w:top w:val="single" w:sz="4" w:space="0" w:color="000000"/>
              <w:left w:val="single" w:sz="4" w:space="0" w:color="000000"/>
              <w:bottom w:val="single" w:sz="4" w:space="0" w:color="000000"/>
            </w:tcBorders>
            <w:shd w:val="clear" w:color="auto" w:fill="FFFFFF"/>
            <w:vAlign w:val="center"/>
          </w:tcPr>
          <w:p w14:paraId="0D94CEBD"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36 750,00</w:t>
            </w:r>
          </w:p>
        </w:tc>
        <w:tc>
          <w:tcPr>
            <w:tcW w:w="1139" w:type="dxa"/>
            <w:tcBorders>
              <w:top w:val="single" w:sz="4" w:space="0" w:color="000000"/>
              <w:left w:val="single" w:sz="4" w:space="0" w:color="000000"/>
              <w:bottom w:val="single" w:sz="4" w:space="0" w:color="000000"/>
            </w:tcBorders>
            <w:shd w:val="clear" w:color="auto" w:fill="FFFFFF"/>
            <w:vAlign w:val="center"/>
          </w:tcPr>
          <w:p w14:paraId="20CBD997"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36 400,00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76740C9"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36 400,00</w:t>
            </w:r>
          </w:p>
        </w:tc>
      </w:tr>
      <w:tr w:rsidR="003F6D17" w:rsidRPr="00EA2C0F" w14:paraId="3A2226AE" w14:textId="77777777" w:rsidTr="003F6D17">
        <w:trPr>
          <w:gridAfter w:val="8"/>
          <w:wAfter w:w="12069" w:type="dxa"/>
        </w:trPr>
        <w:tc>
          <w:tcPr>
            <w:tcW w:w="513" w:type="dxa"/>
            <w:tcBorders>
              <w:top w:val="single" w:sz="4" w:space="0" w:color="000000"/>
              <w:left w:val="single" w:sz="4" w:space="0" w:color="000000"/>
              <w:bottom w:val="single" w:sz="4" w:space="0" w:color="000000"/>
            </w:tcBorders>
            <w:shd w:val="clear" w:color="auto" w:fill="FFFFFF"/>
            <w:vAlign w:val="center"/>
          </w:tcPr>
          <w:p w14:paraId="62DA3963"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127</w:t>
            </w:r>
          </w:p>
        </w:tc>
        <w:tc>
          <w:tcPr>
            <w:tcW w:w="6008" w:type="dxa"/>
            <w:tcBorders>
              <w:top w:val="single" w:sz="4" w:space="0" w:color="000000"/>
              <w:left w:val="single" w:sz="4" w:space="0" w:color="000000"/>
              <w:bottom w:val="single" w:sz="4" w:space="0" w:color="000000"/>
            </w:tcBorders>
            <w:shd w:val="clear" w:color="auto" w:fill="FFFFFF"/>
          </w:tcPr>
          <w:p w14:paraId="68D881B9" w14:textId="77777777" w:rsidR="003F6D17" w:rsidRPr="00F21FDF" w:rsidRDefault="003F6D17" w:rsidP="00450E37">
            <w:r w:rsidRPr="00F21FDF">
              <w:t>Турбокомпрессор ЕВРО-2 (ТКР 7С-6) (ПАО) правый</w:t>
            </w:r>
          </w:p>
        </w:tc>
        <w:tc>
          <w:tcPr>
            <w:tcW w:w="708" w:type="dxa"/>
            <w:tcBorders>
              <w:top w:val="single" w:sz="4" w:space="0" w:color="000000"/>
              <w:left w:val="single" w:sz="4" w:space="0" w:color="000000"/>
              <w:bottom w:val="single" w:sz="4" w:space="0" w:color="000000"/>
            </w:tcBorders>
            <w:shd w:val="clear" w:color="auto" w:fill="FFFFFF"/>
            <w:vAlign w:val="center"/>
          </w:tcPr>
          <w:p w14:paraId="54F59296"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6C057269"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280311E5"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35 000,00</w:t>
            </w:r>
          </w:p>
        </w:tc>
        <w:tc>
          <w:tcPr>
            <w:tcW w:w="1184" w:type="dxa"/>
            <w:tcBorders>
              <w:top w:val="single" w:sz="4" w:space="0" w:color="000000"/>
              <w:left w:val="single" w:sz="4" w:space="0" w:color="000000"/>
              <w:bottom w:val="single" w:sz="4" w:space="0" w:color="000000"/>
            </w:tcBorders>
            <w:shd w:val="clear" w:color="auto" w:fill="FFFFFF"/>
            <w:vAlign w:val="center"/>
          </w:tcPr>
          <w:p w14:paraId="18D23976"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37 450,00</w:t>
            </w:r>
          </w:p>
        </w:tc>
        <w:tc>
          <w:tcPr>
            <w:tcW w:w="1135" w:type="dxa"/>
            <w:tcBorders>
              <w:top w:val="single" w:sz="4" w:space="0" w:color="000000"/>
              <w:left w:val="single" w:sz="4" w:space="0" w:color="000000"/>
              <w:bottom w:val="single" w:sz="4" w:space="0" w:color="000000"/>
            </w:tcBorders>
            <w:shd w:val="clear" w:color="auto" w:fill="FFFFFF"/>
            <w:vAlign w:val="center"/>
          </w:tcPr>
          <w:p w14:paraId="53F33158"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36 750,00</w:t>
            </w:r>
          </w:p>
        </w:tc>
        <w:tc>
          <w:tcPr>
            <w:tcW w:w="1139" w:type="dxa"/>
            <w:tcBorders>
              <w:top w:val="single" w:sz="4" w:space="0" w:color="000000"/>
              <w:left w:val="single" w:sz="4" w:space="0" w:color="000000"/>
              <w:bottom w:val="single" w:sz="4" w:space="0" w:color="000000"/>
            </w:tcBorders>
            <w:shd w:val="clear" w:color="auto" w:fill="FFFFFF"/>
            <w:vAlign w:val="center"/>
          </w:tcPr>
          <w:p w14:paraId="33B8CFC4"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36 400,00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4076107"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36 400,00</w:t>
            </w:r>
          </w:p>
        </w:tc>
      </w:tr>
      <w:tr w:rsidR="003F6D17" w:rsidRPr="00EA2C0F" w14:paraId="3AB7B363"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4B32B295"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128</w:t>
            </w:r>
          </w:p>
        </w:tc>
        <w:tc>
          <w:tcPr>
            <w:tcW w:w="6008" w:type="dxa"/>
            <w:tcBorders>
              <w:top w:val="single" w:sz="4" w:space="0" w:color="000000"/>
              <w:left w:val="single" w:sz="4" w:space="0" w:color="000000"/>
              <w:bottom w:val="single" w:sz="4" w:space="0" w:color="000000"/>
            </w:tcBorders>
            <w:shd w:val="clear" w:color="auto" w:fill="FFFFFF"/>
          </w:tcPr>
          <w:p w14:paraId="72F9E201" w14:textId="77777777" w:rsidR="003F6D17" w:rsidRPr="00F21FDF" w:rsidRDefault="003F6D17" w:rsidP="00450E37">
            <w:r w:rsidRPr="00F21FDF">
              <w:t>Помпа ЕВРО (ПАО) (клин)</w:t>
            </w:r>
          </w:p>
        </w:tc>
        <w:tc>
          <w:tcPr>
            <w:tcW w:w="708" w:type="dxa"/>
            <w:tcBorders>
              <w:top w:val="single" w:sz="4" w:space="0" w:color="000000"/>
              <w:left w:val="single" w:sz="4" w:space="0" w:color="000000"/>
              <w:bottom w:val="single" w:sz="4" w:space="0" w:color="000000"/>
            </w:tcBorders>
            <w:shd w:val="clear" w:color="auto" w:fill="FFFFFF"/>
            <w:vAlign w:val="center"/>
          </w:tcPr>
          <w:p w14:paraId="7760456F"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4354A3F1"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21222EB1"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25 860,00</w:t>
            </w:r>
          </w:p>
        </w:tc>
        <w:tc>
          <w:tcPr>
            <w:tcW w:w="1184" w:type="dxa"/>
            <w:tcBorders>
              <w:top w:val="single" w:sz="4" w:space="0" w:color="000000"/>
              <w:left w:val="single" w:sz="4" w:space="0" w:color="000000"/>
              <w:bottom w:val="single" w:sz="4" w:space="0" w:color="000000"/>
            </w:tcBorders>
            <w:shd w:val="clear" w:color="auto" w:fill="FFFFFF"/>
            <w:vAlign w:val="center"/>
          </w:tcPr>
          <w:p w14:paraId="3766037C"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27 670,20</w:t>
            </w:r>
          </w:p>
        </w:tc>
        <w:tc>
          <w:tcPr>
            <w:tcW w:w="1135" w:type="dxa"/>
            <w:tcBorders>
              <w:top w:val="single" w:sz="4" w:space="0" w:color="000000"/>
              <w:left w:val="single" w:sz="4" w:space="0" w:color="000000"/>
              <w:bottom w:val="single" w:sz="4" w:space="0" w:color="000000"/>
            </w:tcBorders>
            <w:shd w:val="clear" w:color="auto" w:fill="FFFFFF"/>
            <w:vAlign w:val="center"/>
          </w:tcPr>
          <w:p w14:paraId="5FA074F3"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21 753,00</w:t>
            </w:r>
          </w:p>
        </w:tc>
        <w:tc>
          <w:tcPr>
            <w:tcW w:w="1139" w:type="dxa"/>
            <w:tcBorders>
              <w:top w:val="single" w:sz="4" w:space="0" w:color="000000"/>
              <w:left w:val="single" w:sz="4" w:space="0" w:color="000000"/>
              <w:bottom w:val="single" w:sz="4" w:space="0" w:color="000000"/>
            </w:tcBorders>
            <w:shd w:val="clear" w:color="auto" w:fill="FFFFFF"/>
            <w:vAlign w:val="center"/>
          </w:tcPr>
          <w:p w14:paraId="29B3845E"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25 094,40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6E9C7D0"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25 094,40</w:t>
            </w:r>
          </w:p>
        </w:tc>
        <w:tc>
          <w:tcPr>
            <w:tcW w:w="1508" w:type="dxa"/>
          </w:tcPr>
          <w:p w14:paraId="31A36336" w14:textId="77777777" w:rsidR="003F6D17" w:rsidRPr="00EA2C0F" w:rsidRDefault="003F6D17" w:rsidP="00450E37"/>
        </w:tc>
        <w:tc>
          <w:tcPr>
            <w:tcW w:w="1508" w:type="dxa"/>
          </w:tcPr>
          <w:p w14:paraId="6421D0A1" w14:textId="77777777" w:rsidR="003F6D17" w:rsidRPr="00EA2C0F" w:rsidRDefault="003F6D17" w:rsidP="00450E37"/>
        </w:tc>
        <w:tc>
          <w:tcPr>
            <w:tcW w:w="1508" w:type="dxa"/>
          </w:tcPr>
          <w:p w14:paraId="004D8B4E" w14:textId="77777777" w:rsidR="003F6D17" w:rsidRPr="00EA2C0F" w:rsidRDefault="003F6D17" w:rsidP="00450E37"/>
        </w:tc>
        <w:tc>
          <w:tcPr>
            <w:tcW w:w="1508" w:type="dxa"/>
            <w:vAlign w:val="center"/>
          </w:tcPr>
          <w:p w14:paraId="39E5E882" w14:textId="77777777" w:rsidR="003F6D17" w:rsidRPr="00EA2C0F" w:rsidRDefault="003F6D17" w:rsidP="00450E37"/>
        </w:tc>
        <w:tc>
          <w:tcPr>
            <w:tcW w:w="1508" w:type="dxa"/>
            <w:vAlign w:val="center"/>
          </w:tcPr>
          <w:p w14:paraId="44158D68" w14:textId="77777777" w:rsidR="003F6D17" w:rsidRPr="00EA2C0F" w:rsidRDefault="003F6D17" w:rsidP="00450E37"/>
        </w:tc>
        <w:tc>
          <w:tcPr>
            <w:tcW w:w="1508" w:type="dxa"/>
            <w:vAlign w:val="center"/>
          </w:tcPr>
          <w:p w14:paraId="09DEB044" w14:textId="77777777" w:rsidR="003F6D17" w:rsidRPr="00EA2C0F" w:rsidRDefault="003F6D17" w:rsidP="00450E37"/>
        </w:tc>
        <w:tc>
          <w:tcPr>
            <w:tcW w:w="1508" w:type="dxa"/>
            <w:vAlign w:val="center"/>
          </w:tcPr>
          <w:p w14:paraId="3F1CE03E" w14:textId="77777777" w:rsidR="003F6D17" w:rsidRPr="00EA2C0F" w:rsidRDefault="003F6D17" w:rsidP="00450E37"/>
        </w:tc>
        <w:tc>
          <w:tcPr>
            <w:tcW w:w="1508" w:type="dxa"/>
            <w:vAlign w:val="center"/>
          </w:tcPr>
          <w:p w14:paraId="51D38590" w14:textId="77777777" w:rsidR="003F6D17" w:rsidRPr="00EA2C0F" w:rsidRDefault="003F6D17" w:rsidP="00450E37"/>
        </w:tc>
      </w:tr>
      <w:tr w:rsidR="003F6D17" w:rsidRPr="00EA2C0F" w14:paraId="087FC0AB"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3469C125"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129</w:t>
            </w:r>
          </w:p>
        </w:tc>
        <w:tc>
          <w:tcPr>
            <w:tcW w:w="6008" w:type="dxa"/>
            <w:tcBorders>
              <w:top w:val="single" w:sz="4" w:space="0" w:color="000000"/>
              <w:left w:val="single" w:sz="4" w:space="0" w:color="000000"/>
              <w:bottom w:val="single" w:sz="4" w:space="0" w:color="000000"/>
            </w:tcBorders>
            <w:shd w:val="clear" w:color="auto" w:fill="FFFFFF"/>
          </w:tcPr>
          <w:p w14:paraId="58237CA9" w14:textId="77777777" w:rsidR="003F6D17" w:rsidRPr="00F21FDF" w:rsidRDefault="003F6D17" w:rsidP="00450E37">
            <w:r w:rsidRPr="00F21FDF">
              <w:t>Бачок расширительный 6520 (</w:t>
            </w:r>
            <w:proofErr w:type="spellStart"/>
            <w:r w:rsidRPr="00F21FDF">
              <w:t>Технотрон</w:t>
            </w:r>
            <w:proofErr w:type="spellEnd"/>
            <w:r w:rsidRPr="00F21FDF">
              <w:t>) (с 2-мя крышками)</w:t>
            </w:r>
          </w:p>
        </w:tc>
        <w:tc>
          <w:tcPr>
            <w:tcW w:w="708" w:type="dxa"/>
            <w:tcBorders>
              <w:top w:val="single" w:sz="4" w:space="0" w:color="000000"/>
              <w:left w:val="single" w:sz="4" w:space="0" w:color="000000"/>
              <w:bottom w:val="single" w:sz="4" w:space="0" w:color="000000"/>
            </w:tcBorders>
            <w:shd w:val="clear" w:color="auto" w:fill="FFFFFF"/>
            <w:vAlign w:val="center"/>
          </w:tcPr>
          <w:p w14:paraId="64723F87"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0DFBF99C"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16A387CD"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2 300,00</w:t>
            </w:r>
          </w:p>
        </w:tc>
        <w:tc>
          <w:tcPr>
            <w:tcW w:w="1184" w:type="dxa"/>
            <w:tcBorders>
              <w:top w:val="single" w:sz="4" w:space="0" w:color="000000"/>
              <w:left w:val="single" w:sz="4" w:space="0" w:color="000000"/>
              <w:bottom w:val="single" w:sz="4" w:space="0" w:color="000000"/>
            </w:tcBorders>
            <w:shd w:val="clear" w:color="auto" w:fill="FFFFFF"/>
            <w:vAlign w:val="center"/>
          </w:tcPr>
          <w:p w14:paraId="1A9D8ACF"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2 461,00</w:t>
            </w:r>
          </w:p>
        </w:tc>
        <w:tc>
          <w:tcPr>
            <w:tcW w:w="1135" w:type="dxa"/>
            <w:tcBorders>
              <w:top w:val="single" w:sz="4" w:space="0" w:color="000000"/>
              <w:left w:val="single" w:sz="4" w:space="0" w:color="000000"/>
              <w:bottom w:val="single" w:sz="4" w:space="0" w:color="000000"/>
            </w:tcBorders>
            <w:shd w:val="clear" w:color="auto" w:fill="FFFFFF"/>
            <w:vAlign w:val="center"/>
          </w:tcPr>
          <w:p w14:paraId="28E2D7AE"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2 415,00</w:t>
            </w:r>
          </w:p>
        </w:tc>
        <w:tc>
          <w:tcPr>
            <w:tcW w:w="1139" w:type="dxa"/>
            <w:tcBorders>
              <w:top w:val="single" w:sz="4" w:space="0" w:color="000000"/>
              <w:left w:val="single" w:sz="4" w:space="0" w:color="000000"/>
              <w:bottom w:val="single" w:sz="4" w:space="0" w:color="000000"/>
            </w:tcBorders>
            <w:shd w:val="clear" w:color="auto" w:fill="FFFFFF"/>
            <w:vAlign w:val="center"/>
          </w:tcPr>
          <w:p w14:paraId="2178F5B2"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2 392,00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8766C15"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2 392,00</w:t>
            </w:r>
          </w:p>
        </w:tc>
        <w:tc>
          <w:tcPr>
            <w:tcW w:w="1508" w:type="dxa"/>
          </w:tcPr>
          <w:p w14:paraId="321D20DF" w14:textId="77777777" w:rsidR="003F6D17" w:rsidRPr="00EA2C0F" w:rsidRDefault="003F6D17" w:rsidP="00450E37"/>
        </w:tc>
        <w:tc>
          <w:tcPr>
            <w:tcW w:w="1508" w:type="dxa"/>
          </w:tcPr>
          <w:p w14:paraId="2282CA2E" w14:textId="77777777" w:rsidR="003F6D17" w:rsidRPr="00EA2C0F" w:rsidRDefault="003F6D17" w:rsidP="00450E37"/>
        </w:tc>
        <w:tc>
          <w:tcPr>
            <w:tcW w:w="1508" w:type="dxa"/>
          </w:tcPr>
          <w:p w14:paraId="0E92FEE9" w14:textId="77777777" w:rsidR="003F6D17" w:rsidRPr="00EA2C0F" w:rsidRDefault="003F6D17" w:rsidP="00450E37"/>
        </w:tc>
        <w:tc>
          <w:tcPr>
            <w:tcW w:w="1508" w:type="dxa"/>
            <w:vAlign w:val="center"/>
          </w:tcPr>
          <w:p w14:paraId="3849ECF6" w14:textId="77777777" w:rsidR="003F6D17" w:rsidRPr="00EA2C0F" w:rsidRDefault="003F6D17" w:rsidP="00450E37"/>
        </w:tc>
        <w:tc>
          <w:tcPr>
            <w:tcW w:w="1508" w:type="dxa"/>
            <w:vAlign w:val="center"/>
          </w:tcPr>
          <w:p w14:paraId="07147BAD" w14:textId="77777777" w:rsidR="003F6D17" w:rsidRPr="00EA2C0F" w:rsidRDefault="003F6D17" w:rsidP="00450E37"/>
        </w:tc>
        <w:tc>
          <w:tcPr>
            <w:tcW w:w="1508" w:type="dxa"/>
            <w:vAlign w:val="center"/>
          </w:tcPr>
          <w:p w14:paraId="37D95B50" w14:textId="77777777" w:rsidR="003F6D17" w:rsidRPr="00EA2C0F" w:rsidRDefault="003F6D17" w:rsidP="00450E37"/>
        </w:tc>
        <w:tc>
          <w:tcPr>
            <w:tcW w:w="1508" w:type="dxa"/>
            <w:vAlign w:val="center"/>
          </w:tcPr>
          <w:p w14:paraId="2890E022" w14:textId="77777777" w:rsidR="003F6D17" w:rsidRPr="00EA2C0F" w:rsidRDefault="003F6D17" w:rsidP="00450E37"/>
        </w:tc>
        <w:tc>
          <w:tcPr>
            <w:tcW w:w="1508" w:type="dxa"/>
            <w:vAlign w:val="center"/>
          </w:tcPr>
          <w:p w14:paraId="58F34A8C" w14:textId="77777777" w:rsidR="003F6D17" w:rsidRPr="00EA2C0F" w:rsidRDefault="003F6D17" w:rsidP="00450E37"/>
        </w:tc>
      </w:tr>
      <w:tr w:rsidR="003F6D17" w:rsidRPr="00EA2C0F" w14:paraId="1F31613F"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280F1180"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130</w:t>
            </w:r>
          </w:p>
        </w:tc>
        <w:tc>
          <w:tcPr>
            <w:tcW w:w="6008" w:type="dxa"/>
            <w:tcBorders>
              <w:top w:val="single" w:sz="4" w:space="0" w:color="000000"/>
              <w:left w:val="single" w:sz="4" w:space="0" w:color="000000"/>
              <w:bottom w:val="single" w:sz="4" w:space="0" w:color="000000"/>
            </w:tcBorders>
            <w:shd w:val="clear" w:color="auto" w:fill="FFFFFF"/>
          </w:tcPr>
          <w:p w14:paraId="651F29E0" w14:textId="77777777" w:rsidR="003F6D17" w:rsidRPr="00F21FDF" w:rsidRDefault="003F6D17" w:rsidP="00450E37">
            <w:r w:rsidRPr="00F21FDF">
              <w:t>Бачок расширительный голый (МАПРА)</w:t>
            </w:r>
          </w:p>
        </w:tc>
        <w:tc>
          <w:tcPr>
            <w:tcW w:w="708" w:type="dxa"/>
            <w:tcBorders>
              <w:top w:val="single" w:sz="4" w:space="0" w:color="000000"/>
              <w:left w:val="single" w:sz="4" w:space="0" w:color="000000"/>
              <w:bottom w:val="single" w:sz="4" w:space="0" w:color="000000"/>
            </w:tcBorders>
            <w:shd w:val="clear" w:color="auto" w:fill="FFFFFF"/>
            <w:vAlign w:val="center"/>
          </w:tcPr>
          <w:p w14:paraId="77965010"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5C8A5FE9"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438E4F47"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700,00</w:t>
            </w:r>
          </w:p>
        </w:tc>
        <w:tc>
          <w:tcPr>
            <w:tcW w:w="1184" w:type="dxa"/>
            <w:tcBorders>
              <w:top w:val="single" w:sz="4" w:space="0" w:color="000000"/>
              <w:left w:val="single" w:sz="4" w:space="0" w:color="000000"/>
              <w:bottom w:val="single" w:sz="4" w:space="0" w:color="000000"/>
            </w:tcBorders>
            <w:shd w:val="clear" w:color="auto" w:fill="FFFFFF"/>
            <w:vAlign w:val="center"/>
          </w:tcPr>
          <w:p w14:paraId="45842445"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749,00</w:t>
            </w:r>
          </w:p>
        </w:tc>
        <w:tc>
          <w:tcPr>
            <w:tcW w:w="1135" w:type="dxa"/>
            <w:tcBorders>
              <w:top w:val="single" w:sz="4" w:space="0" w:color="000000"/>
              <w:left w:val="single" w:sz="4" w:space="0" w:color="000000"/>
              <w:bottom w:val="single" w:sz="4" w:space="0" w:color="000000"/>
            </w:tcBorders>
            <w:shd w:val="clear" w:color="auto" w:fill="FFFFFF"/>
            <w:vAlign w:val="center"/>
          </w:tcPr>
          <w:p w14:paraId="79703DDC"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735,00</w:t>
            </w:r>
          </w:p>
        </w:tc>
        <w:tc>
          <w:tcPr>
            <w:tcW w:w="1139" w:type="dxa"/>
            <w:tcBorders>
              <w:top w:val="single" w:sz="4" w:space="0" w:color="000000"/>
              <w:left w:val="single" w:sz="4" w:space="0" w:color="000000"/>
              <w:bottom w:val="single" w:sz="4" w:space="0" w:color="000000"/>
            </w:tcBorders>
            <w:shd w:val="clear" w:color="auto" w:fill="FFFFFF"/>
            <w:vAlign w:val="center"/>
          </w:tcPr>
          <w:p w14:paraId="6202161C"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728,00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5170D50"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728,00</w:t>
            </w:r>
          </w:p>
        </w:tc>
        <w:tc>
          <w:tcPr>
            <w:tcW w:w="1508" w:type="dxa"/>
          </w:tcPr>
          <w:p w14:paraId="60666112" w14:textId="77777777" w:rsidR="003F6D17" w:rsidRPr="00EA2C0F" w:rsidRDefault="003F6D17" w:rsidP="00450E37"/>
        </w:tc>
        <w:tc>
          <w:tcPr>
            <w:tcW w:w="1508" w:type="dxa"/>
          </w:tcPr>
          <w:p w14:paraId="52A6D36B" w14:textId="77777777" w:rsidR="003F6D17" w:rsidRPr="00EA2C0F" w:rsidRDefault="003F6D17" w:rsidP="00450E37"/>
        </w:tc>
        <w:tc>
          <w:tcPr>
            <w:tcW w:w="1508" w:type="dxa"/>
          </w:tcPr>
          <w:p w14:paraId="65098E94" w14:textId="77777777" w:rsidR="003F6D17" w:rsidRPr="00EA2C0F" w:rsidRDefault="003F6D17" w:rsidP="00450E37"/>
        </w:tc>
        <w:tc>
          <w:tcPr>
            <w:tcW w:w="1508" w:type="dxa"/>
            <w:vAlign w:val="center"/>
          </w:tcPr>
          <w:p w14:paraId="3AAFB462" w14:textId="77777777" w:rsidR="003F6D17" w:rsidRPr="00EA2C0F" w:rsidRDefault="003F6D17" w:rsidP="00450E37"/>
        </w:tc>
        <w:tc>
          <w:tcPr>
            <w:tcW w:w="1508" w:type="dxa"/>
            <w:vAlign w:val="center"/>
          </w:tcPr>
          <w:p w14:paraId="01A7EDAB" w14:textId="77777777" w:rsidR="003F6D17" w:rsidRPr="00EA2C0F" w:rsidRDefault="003F6D17" w:rsidP="00450E37"/>
        </w:tc>
        <w:tc>
          <w:tcPr>
            <w:tcW w:w="1508" w:type="dxa"/>
            <w:vAlign w:val="center"/>
          </w:tcPr>
          <w:p w14:paraId="22557956" w14:textId="77777777" w:rsidR="003F6D17" w:rsidRPr="00EA2C0F" w:rsidRDefault="003F6D17" w:rsidP="00450E37"/>
        </w:tc>
        <w:tc>
          <w:tcPr>
            <w:tcW w:w="1508" w:type="dxa"/>
            <w:vAlign w:val="center"/>
          </w:tcPr>
          <w:p w14:paraId="441CA545" w14:textId="77777777" w:rsidR="003F6D17" w:rsidRPr="00EA2C0F" w:rsidRDefault="003F6D17" w:rsidP="00450E37"/>
        </w:tc>
        <w:tc>
          <w:tcPr>
            <w:tcW w:w="1508" w:type="dxa"/>
            <w:vAlign w:val="center"/>
          </w:tcPr>
          <w:p w14:paraId="19FD22EB" w14:textId="77777777" w:rsidR="003F6D17" w:rsidRPr="00EA2C0F" w:rsidRDefault="003F6D17" w:rsidP="00450E37"/>
        </w:tc>
      </w:tr>
      <w:tr w:rsidR="003F6D17" w:rsidRPr="00EA2C0F" w14:paraId="6A3D2E98"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446C797D"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131</w:t>
            </w:r>
          </w:p>
        </w:tc>
        <w:tc>
          <w:tcPr>
            <w:tcW w:w="6008" w:type="dxa"/>
            <w:tcBorders>
              <w:top w:val="single" w:sz="4" w:space="0" w:color="000000"/>
              <w:left w:val="single" w:sz="4" w:space="0" w:color="000000"/>
              <w:bottom w:val="single" w:sz="4" w:space="0" w:color="000000"/>
            </w:tcBorders>
            <w:shd w:val="clear" w:color="auto" w:fill="FFFFFF"/>
          </w:tcPr>
          <w:p w14:paraId="107D94D1" w14:textId="77777777" w:rsidR="003F6D17" w:rsidRPr="00F21FDF" w:rsidRDefault="003F6D17" w:rsidP="00450E37">
            <w:r w:rsidRPr="00F21FDF">
              <w:t>Крестовина межосевого кардана 6520 50х135 (УКД)</w:t>
            </w:r>
          </w:p>
        </w:tc>
        <w:tc>
          <w:tcPr>
            <w:tcW w:w="708" w:type="dxa"/>
            <w:tcBorders>
              <w:top w:val="single" w:sz="4" w:space="0" w:color="000000"/>
              <w:left w:val="single" w:sz="4" w:space="0" w:color="000000"/>
              <w:bottom w:val="single" w:sz="4" w:space="0" w:color="000000"/>
            </w:tcBorders>
            <w:shd w:val="clear" w:color="auto" w:fill="FFFFFF"/>
            <w:vAlign w:val="center"/>
          </w:tcPr>
          <w:p w14:paraId="3CC2D8B0"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19FFABB6"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006B1B72"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2 750,00</w:t>
            </w:r>
          </w:p>
        </w:tc>
        <w:tc>
          <w:tcPr>
            <w:tcW w:w="1184" w:type="dxa"/>
            <w:tcBorders>
              <w:top w:val="single" w:sz="4" w:space="0" w:color="000000"/>
              <w:left w:val="single" w:sz="4" w:space="0" w:color="000000"/>
              <w:bottom w:val="single" w:sz="4" w:space="0" w:color="000000"/>
            </w:tcBorders>
            <w:shd w:val="clear" w:color="auto" w:fill="FFFFFF"/>
            <w:vAlign w:val="center"/>
          </w:tcPr>
          <w:p w14:paraId="28088BFA"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2 942,50</w:t>
            </w:r>
          </w:p>
        </w:tc>
        <w:tc>
          <w:tcPr>
            <w:tcW w:w="1135" w:type="dxa"/>
            <w:tcBorders>
              <w:top w:val="single" w:sz="4" w:space="0" w:color="000000"/>
              <w:left w:val="single" w:sz="4" w:space="0" w:color="000000"/>
              <w:bottom w:val="single" w:sz="4" w:space="0" w:color="000000"/>
            </w:tcBorders>
            <w:shd w:val="clear" w:color="auto" w:fill="FFFFFF"/>
            <w:vAlign w:val="center"/>
          </w:tcPr>
          <w:p w14:paraId="6AEECC10"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2 888,00</w:t>
            </w:r>
          </w:p>
        </w:tc>
        <w:tc>
          <w:tcPr>
            <w:tcW w:w="1139" w:type="dxa"/>
            <w:tcBorders>
              <w:top w:val="single" w:sz="4" w:space="0" w:color="000000"/>
              <w:left w:val="single" w:sz="4" w:space="0" w:color="000000"/>
              <w:bottom w:val="single" w:sz="4" w:space="0" w:color="000000"/>
            </w:tcBorders>
            <w:shd w:val="clear" w:color="auto" w:fill="FFFFFF"/>
            <w:vAlign w:val="center"/>
          </w:tcPr>
          <w:p w14:paraId="661769C6"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2 860,17</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B41BF00"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2 860,17</w:t>
            </w:r>
          </w:p>
        </w:tc>
        <w:tc>
          <w:tcPr>
            <w:tcW w:w="1508" w:type="dxa"/>
          </w:tcPr>
          <w:p w14:paraId="14493653" w14:textId="77777777" w:rsidR="003F6D17" w:rsidRPr="00EA2C0F" w:rsidRDefault="003F6D17" w:rsidP="00450E37"/>
        </w:tc>
        <w:tc>
          <w:tcPr>
            <w:tcW w:w="1508" w:type="dxa"/>
          </w:tcPr>
          <w:p w14:paraId="57B5C107" w14:textId="77777777" w:rsidR="003F6D17" w:rsidRPr="00EA2C0F" w:rsidRDefault="003F6D17" w:rsidP="00450E37"/>
        </w:tc>
        <w:tc>
          <w:tcPr>
            <w:tcW w:w="1508" w:type="dxa"/>
          </w:tcPr>
          <w:p w14:paraId="72BB1031" w14:textId="77777777" w:rsidR="003F6D17" w:rsidRPr="00EA2C0F" w:rsidRDefault="003F6D17" w:rsidP="00450E37"/>
        </w:tc>
        <w:tc>
          <w:tcPr>
            <w:tcW w:w="1508" w:type="dxa"/>
            <w:vAlign w:val="center"/>
          </w:tcPr>
          <w:p w14:paraId="0D692229" w14:textId="77777777" w:rsidR="003F6D17" w:rsidRPr="00EA2C0F" w:rsidRDefault="003F6D17" w:rsidP="00450E37"/>
        </w:tc>
        <w:tc>
          <w:tcPr>
            <w:tcW w:w="1508" w:type="dxa"/>
            <w:vAlign w:val="center"/>
          </w:tcPr>
          <w:p w14:paraId="15504A33" w14:textId="77777777" w:rsidR="003F6D17" w:rsidRPr="00EA2C0F" w:rsidRDefault="003F6D17" w:rsidP="00450E37"/>
        </w:tc>
        <w:tc>
          <w:tcPr>
            <w:tcW w:w="1508" w:type="dxa"/>
            <w:vAlign w:val="center"/>
          </w:tcPr>
          <w:p w14:paraId="443B4F0F" w14:textId="77777777" w:rsidR="003F6D17" w:rsidRPr="00EA2C0F" w:rsidRDefault="003F6D17" w:rsidP="00450E37"/>
        </w:tc>
        <w:tc>
          <w:tcPr>
            <w:tcW w:w="1508" w:type="dxa"/>
            <w:vAlign w:val="center"/>
          </w:tcPr>
          <w:p w14:paraId="3254C5B2" w14:textId="77777777" w:rsidR="003F6D17" w:rsidRPr="00EA2C0F" w:rsidRDefault="003F6D17" w:rsidP="00450E37"/>
        </w:tc>
        <w:tc>
          <w:tcPr>
            <w:tcW w:w="1508" w:type="dxa"/>
            <w:vAlign w:val="center"/>
          </w:tcPr>
          <w:p w14:paraId="79310FEF" w14:textId="77777777" w:rsidR="003F6D17" w:rsidRPr="00EA2C0F" w:rsidRDefault="003F6D17" w:rsidP="00450E37"/>
        </w:tc>
      </w:tr>
      <w:tr w:rsidR="003F6D17" w:rsidRPr="00EA2C0F" w14:paraId="3405FB41"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48317747"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132</w:t>
            </w:r>
          </w:p>
        </w:tc>
        <w:tc>
          <w:tcPr>
            <w:tcW w:w="6008" w:type="dxa"/>
            <w:tcBorders>
              <w:top w:val="single" w:sz="4" w:space="0" w:color="000000"/>
              <w:left w:val="single" w:sz="4" w:space="0" w:color="000000"/>
              <w:bottom w:val="single" w:sz="4" w:space="0" w:color="000000"/>
            </w:tcBorders>
            <w:shd w:val="clear" w:color="auto" w:fill="FFFFFF"/>
          </w:tcPr>
          <w:p w14:paraId="2CB9B483" w14:textId="77777777" w:rsidR="003F6D17" w:rsidRPr="00F21FDF" w:rsidRDefault="003F6D17" w:rsidP="00450E37">
            <w:r w:rsidRPr="00F21FDF">
              <w:t>Тяга поперечная 6520 (РОСТАР) (замена 6520-3414049-11)</w:t>
            </w:r>
          </w:p>
        </w:tc>
        <w:tc>
          <w:tcPr>
            <w:tcW w:w="708" w:type="dxa"/>
            <w:tcBorders>
              <w:top w:val="single" w:sz="4" w:space="0" w:color="000000"/>
              <w:left w:val="single" w:sz="4" w:space="0" w:color="000000"/>
              <w:bottom w:val="single" w:sz="4" w:space="0" w:color="000000"/>
            </w:tcBorders>
            <w:shd w:val="clear" w:color="auto" w:fill="FFFFFF"/>
            <w:vAlign w:val="center"/>
          </w:tcPr>
          <w:p w14:paraId="6B4ED7A2"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4AB35E15"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5E2D2BC3"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17 500,00</w:t>
            </w:r>
          </w:p>
        </w:tc>
        <w:tc>
          <w:tcPr>
            <w:tcW w:w="1184" w:type="dxa"/>
            <w:tcBorders>
              <w:top w:val="single" w:sz="4" w:space="0" w:color="000000"/>
              <w:left w:val="single" w:sz="4" w:space="0" w:color="000000"/>
              <w:bottom w:val="single" w:sz="4" w:space="0" w:color="000000"/>
            </w:tcBorders>
            <w:shd w:val="clear" w:color="auto" w:fill="FFFFFF"/>
            <w:vAlign w:val="center"/>
          </w:tcPr>
          <w:p w14:paraId="05F4B368"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18 725,00</w:t>
            </w:r>
          </w:p>
        </w:tc>
        <w:tc>
          <w:tcPr>
            <w:tcW w:w="1135" w:type="dxa"/>
            <w:tcBorders>
              <w:top w:val="single" w:sz="4" w:space="0" w:color="000000"/>
              <w:left w:val="single" w:sz="4" w:space="0" w:color="000000"/>
              <w:bottom w:val="single" w:sz="4" w:space="0" w:color="000000"/>
            </w:tcBorders>
            <w:shd w:val="clear" w:color="auto" w:fill="FFFFFF"/>
            <w:vAlign w:val="center"/>
          </w:tcPr>
          <w:p w14:paraId="17934EE9"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18 375,00</w:t>
            </w:r>
          </w:p>
        </w:tc>
        <w:tc>
          <w:tcPr>
            <w:tcW w:w="1139" w:type="dxa"/>
            <w:tcBorders>
              <w:top w:val="single" w:sz="4" w:space="0" w:color="000000"/>
              <w:left w:val="single" w:sz="4" w:space="0" w:color="000000"/>
              <w:bottom w:val="single" w:sz="4" w:space="0" w:color="000000"/>
            </w:tcBorders>
            <w:shd w:val="clear" w:color="auto" w:fill="FFFFFF"/>
            <w:vAlign w:val="center"/>
          </w:tcPr>
          <w:p w14:paraId="094707FB"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18 200,00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509D8AB"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18 200,00</w:t>
            </w:r>
          </w:p>
        </w:tc>
        <w:tc>
          <w:tcPr>
            <w:tcW w:w="1508" w:type="dxa"/>
          </w:tcPr>
          <w:p w14:paraId="65C9B93D" w14:textId="77777777" w:rsidR="003F6D17" w:rsidRPr="00EA2C0F" w:rsidRDefault="003F6D17" w:rsidP="00450E37"/>
        </w:tc>
        <w:tc>
          <w:tcPr>
            <w:tcW w:w="1508" w:type="dxa"/>
          </w:tcPr>
          <w:p w14:paraId="06D43DF1" w14:textId="77777777" w:rsidR="003F6D17" w:rsidRPr="00EA2C0F" w:rsidRDefault="003F6D17" w:rsidP="00450E37"/>
        </w:tc>
        <w:tc>
          <w:tcPr>
            <w:tcW w:w="1508" w:type="dxa"/>
          </w:tcPr>
          <w:p w14:paraId="175905CB" w14:textId="77777777" w:rsidR="003F6D17" w:rsidRPr="00EA2C0F" w:rsidRDefault="003F6D17" w:rsidP="00450E37"/>
        </w:tc>
        <w:tc>
          <w:tcPr>
            <w:tcW w:w="1508" w:type="dxa"/>
            <w:vAlign w:val="center"/>
          </w:tcPr>
          <w:p w14:paraId="4D3FFBE9" w14:textId="77777777" w:rsidR="003F6D17" w:rsidRPr="00EA2C0F" w:rsidRDefault="003F6D17" w:rsidP="00450E37"/>
        </w:tc>
        <w:tc>
          <w:tcPr>
            <w:tcW w:w="1508" w:type="dxa"/>
            <w:vAlign w:val="center"/>
          </w:tcPr>
          <w:p w14:paraId="2AAFF835" w14:textId="77777777" w:rsidR="003F6D17" w:rsidRPr="00EA2C0F" w:rsidRDefault="003F6D17" w:rsidP="00450E37"/>
        </w:tc>
        <w:tc>
          <w:tcPr>
            <w:tcW w:w="1508" w:type="dxa"/>
            <w:vAlign w:val="center"/>
          </w:tcPr>
          <w:p w14:paraId="3BD1C592" w14:textId="77777777" w:rsidR="003F6D17" w:rsidRPr="00EA2C0F" w:rsidRDefault="003F6D17" w:rsidP="00450E37"/>
        </w:tc>
        <w:tc>
          <w:tcPr>
            <w:tcW w:w="1508" w:type="dxa"/>
            <w:vAlign w:val="center"/>
          </w:tcPr>
          <w:p w14:paraId="79955457" w14:textId="77777777" w:rsidR="003F6D17" w:rsidRPr="00EA2C0F" w:rsidRDefault="003F6D17" w:rsidP="00450E37"/>
        </w:tc>
        <w:tc>
          <w:tcPr>
            <w:tcW w:w="1508" w:type="dxa"/>
            <w:vAlign w:val="center"/>
          </w:tcPr>
          <w:p w14:paraId="70D199CB" w14:textId="77777777" w:rsidR="003F6D17" w:rsidRPr="00EA2C0F" w:rsidRDefault="003F6D17" w:rsidP="00450E37"/>
        </w:tc>
      </w:tr>
      <w:tr w:rsidR="003F6D17" w:rsidRPr="00EA2C0F" w14:paraId="09079BB2"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6484C5DA"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133</w:t>
            </w:r>
          </w:p>
        </w:tc>
        <w:tc>
          <w:tcPr>
            <w:tcW w:w="6008" w:type="dxa"/>
            <w:tcBorders>
              <w:top w:val="single" w:sz="4" w:space="0" w:color="000000"/>
              <w:left w:val="single" w:sz="4" w:space="0" w:color="000000"/>
              <w:bottom w:val="single" w:sz="4" w:space="0" w:color="000000"/>
            </w:tcBorders>
            <w:shd w:val="clear" w:color="auto" w:fill="FFFFFF"/>
          </w:tcPr>
          <w:p w14:paraId="54A722D9" w14:textId="77777777" w:rsidR="003F6D17" w:rsidRPr="00F21FDF" w:rsidRDefault="003F6D17" w:rsidP="00450E37">
            <w:r w:rsidRPr="00F21FDF">
              <w:t>Тяга продольная 6520 (РОСТАР) -41</w:t>
            </w:r>
          </w:p>
        </w:tc>
        <w:tc>
          <w:tcPr>
            <w:tcW w:w="708" w:type="dxa"/>
            <w:tcBorders>
              <w:top w:val="single" w:sz="4" w:space="0" w:color="000000"/>
              <w:left w:val="single" w:sz="4" w:space="0" w:color="000000"/>
              <w:bottom w:val="single" w:sz="4" w:space="0" w:color="000000"/>
            </w:tcBorders>
            <w:shd w:val="clear" w:color="auto" w:fill="FFFFFF"/>
            <w:vAlign w:val="center"/>
          </w:tcPr>
          <w:p w14:paraId="2AF0B2D4"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6F093A3E"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500C4473"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16 410,00</w:t>
            </w:r>
          </w:p>
        </w:tc>
        <w:tc>
          <w:tcPr>
            <w:tcW w:w="1184" w:type="dxa"/>
            <w:tcBorders>
              <w:top w:val="single" w:sz="4" w:space="0" w:color="000000"/>
              <w:left w:val="single" w:sz="4" w:space="0" w:color="000000"/>
              <w:bottom w:val="single" w:sz="4" w:space="0" w:color="000000"/>
            </w:tcBorders>
            <w:shd w:val="clear" w:color="auto" w:fill="FFFFFF"/>
            <w:vAlign w:val="center"/>
          </w:tcPr>
          <w:p w14:paraId="01AAC739"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17 558,70</w:t>
            </w:r>
          </w:p>
        </w:tc>
        <w:tc>
          <w:tcPr>
            <w:tcW w:w="1135" w:type="dxa"/>
            <w:tcBorders>
              <w:top w:val="single" w:sz="4" w:space="0" w:color="000000"/>
              <w:left w:val="single" w:sz="4" w:space="0" w:color="000000"/>
              <w:bottom w:val="single" w:sz="4" w:space="0" w:color="000000"/>
            </w:tcBorders>
            <w:shd w:val="clear" w:color="auto" w:fill="FFFFFF"/>
            <w:vAlign w:val="center"/>
          </w:tcPr>
          <w:p w14:paraId="0FA98836"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17 231,00</w:t>
            </w:r>
          </w:p>
        </w:tc>
        <w:tc>
          <w:tcPr>
            <w:tcW w:w="1139" w:type="dxa"/>
            <w:tcBorders>
              <w:top w:val="single" w:sz="4" w:space="0" w:color="000000"/>
              <w:left w:val="single" w:sz="4" w:space="0" w:color="000000"/>
              <w:bottom w:val="single" w:sz="4" w:space="0" w:color="000000"/>
            </w:tcBorders>
            <w:shd w:val="clear" w:color="auto" w:fill="FFFFFF"/>
            <w:vAlign w:val="center"/>
          </w:tcPr>
          <w:p w14:paraId="75DB436D"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17 066,57</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7B6AC33"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17 066,57</w:t>
            </w:r>
          </w:p>
        </w:tc>
        <w:tc>
          <w:tcPr>
            <w:tcW w:w="1508" w:type="dxa"/>
          </w:tcPr>
          <w:p w14:paraId="35F90741" w14:textId="77777777" w:rsidR="003F6D17" w:rsidRPr="00EA2C0F" w:rsidRDefault="003F6D17" w:rsidP="00450E37"/>
        </w:tc>
        <w:tc>
          <w:tcPr>
            <w:tcW w:w="1508" w:type="dxa"/>
          </w:tcPr>
          <w:p w14:paraId="2D9823A7" w14:textId="77777777" w:rsidR="003F6D17" w:rsidRPr="00EA2C0F" w:rsidRDefault="003F6D17" w:rsidP="00450E37"/>
        </w:tc>
        <w:tc>
          <w:tcPr>
            <w:tcW w:w="1508" w:type="dxa"/>
          </w:tcPr>
          <w:p w14:paraId="409C8BBE" w14:textId="77777777" w:rsidR="003F6D17" w:rsidRPr="00EA2C0F" w:rsidRDefault="003F6D17" w:rsidP="00450E37"/>
        </w:tc>
        <w:tc>
          <w:tcPr>
            <w:tcW w:w="1508" w:type="dxa"/>
            <w:vAlign w:val="center"/>
          </w:tcPr>
          <w:p w14:paraId="50A9DC34" w14:textId="77777777" w:rsidR="003F6D17" w:rsidRPr="00EA2C0F" w:rsidRDefault="003F6D17" w:rsidP="00450E37"/>
        </w:tc>
        <w:tc>
          <w:tcPr>
            <w:tcW w:w="1508" w:type="dxa"/>
            <w:vAlign w:val="center"/>
          </w:tcPr>
          <w:p w14:paraId="1F718B1D" w14:textId="77777777" w:rsidR="003F6D17" w:rsidRPr="00EA2C0F" w:rsidRDefault="003F6D17" w:rsidP="00450E37"/>
        </w:tc>
        <w:tc>
          <w:tcPr>
            <w:tcW w:w="1508" w:type="dxa"/>
            <w:vAlign w:val="center"/>
          </w:tcPr>
          <w:p w14:paraId="61F2914E" w14:textId="77777777" w:rsidR="003F6D17" w:rsidRPr="00EA2C0F" w:rsidRDefault="003F6D17" w:rsidP="00450E37"/>
        </w:tc>
        <w:tc>
          <w:tcPr>
            <w:tcW w:w="1508" w:type="dxa"/>
            <w:vAlign w:val="center"/>
          </w:tcPr>
          <w:p w14:paraId="31BD38E6" w14:textId="77777777" w:rsidR="003F6D17" w:rsidRPr="00EA2C0F" w:rsidRDefault="003F6D17" w:rsidP="00450E37"/>
        </w:tc>
        <w:tc>
          <w:tcPr>
            <w:tcW w:w="1508" w:type="dxa"/>
            <w:vAlign w:val="center"/>
          </w:tcPr>
          <w:p w14:paraId="433CA80C" w14:textId="77777777" w:rsidR="003F6D17" w:rsidRPr="00EA2C0F" w:rsidRDefault="003F6D17" w:rsidP="00450E37"/>
        </w:tc>
      </w:tr>
      <w:tr w:rsidR="003F6D17" w:rsidRPr="00EA2C0F" w14:paraId="0D3FB730"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03ECAC26"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134</w:t>
            </w:r>
          </w:p>
        </w:tc>
        <w:tc>
          <w:tcPr>
            <w:tcW w:w="6008" w:type="dxa"/>
            <w:tcBorders>
              <w:top w:val="single" w:sz="4" w:space="0" w:color="000000"/>
              <w:left w:val="single" w:sz="4" w:space="0" w:color="000000"/>
              <w:bottom w:val="single" w:sz="4" w:space="0" w:color="000000"/>
            </w:tcBorders>
            <w:shd w:val="clear" w:color="auto" w:fill="FFFFFF"/>
          </w:tcPr>
          <w:p w14:paraId="2994CEED" w14:textId="77777777" w:rsidR="003F6D17" w:rsidRPr="00F21FDF" w:rsidRDefault="003F6D17" w:rsidP="00450E37">
            <w:r w:rsidRPr="00F21FDF">
              <w:t>Сошка гидроусилителя руля 53212 (ПАО)</w:t>
            </w:r>
          </w:p>
        </w:tc>
        <w:tc>
          <w:tcPr>
            <w:tcW w:w="708" w:type="dxa"/>
            <w:tcBorders>
              <w:top w:val="single" w:sz="4" w:space="0" w:color="000000"/>
              <w:left w:val="single" w:sz="4" w:space="0" w:color="000000"/>
              <w:bottom w:val="single" w:sz="4" w:space="0" w:color="000000"/>
            </w:tcBorders>
            <w:shd w:val="clear" w:color="auto" w:fill="FFFFFF"/>
            <w:vAlign w:val="center"/>
          </w:tcPr>
          <w:p w14:paraId="4CD31883"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59603F31"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5C652054"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7 900,00</w:t>
            </w:r>
          </w:p>
        </w:tc>
        <w:tc>
          <w:tcPr>
            <w:tcW w:w="1184" w:type="dxa"/>
            <w:tcBorders>
              <w:top w:val="single" w:sz="4" w:space="0" w:color="000000"/>
              <w:left w:val="single" w:sz="4" w:space="0" w:color="000000"/>
              <w:bottom w:val="single" w:sz="4" w:space="0" w:color="000000"/>
            </w:tcBorders>
            <w:shd w:val="clear" w:color="auto" w:fill="FFFFFF"/>
            <w:vAlign w:val="center"/>
          </w:tcPr>
          <w:p w14:paraId="2E961514"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8 453,00</w:t>
            </w:r>
          </w:p>
        </w:tc>
        <w:tc>
          <w:tcPr>
            <w:tcW w:w="1135" w:type="dxa"/>
            <w:tcBorders>
              <w:top w:val="single" w:sz="4" w:space="0" w:color="000000"/>
              <w:left w:val="single" w:sz="4" w:space="0" w:color="000000"/>
              <w:bottom w:val="single" w:sz="4" w:space="0" w:color="000000"/>
            </w:tcBorders>
            <w:shd w:val="clear" w:color="auto" w:fill="FFFFFF"/>
            <w:vAlign w:val="center"/>
          </w:tcPr>
          <w:p w14:paraId="4EB35C95"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8 295,00</w:t>
            </w:r>
          </w:p>
        </w:tc>
        <w:tc>
          <w:tcPr>
            <w:tcW w:w="1139" w:type="dxa"/>
            <w:tcBorders>
              <w:top w:val="single" w:sz="4" w:space="0" w:color="000000"/>
              <w:left w:val="single" w:sz="4" w:space="0" w:color="000000"/>
              <w:bottom w:val="single" w:sz="4" w:space="0" w:color="000000"/>
            </w:tcBorders>
            <w:shd w:val="clear" w:color="auto" w:fill="FFFFFF"/>
            <w:vAlign w:val="center"/>
          </w:tcPr>
          <w:p w14:paraId="51F3A26F"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8 216,00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AAB6228"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8 216,00</w:t>
            </w:r>
          </w:p>
        </w:tc>
        <w:tc>
          <w:tcPr>
            <w:tcW w:w="1508" w:type="dxa"/>
          </w:tcPr>
          <w:p w14:paraId="6BE1463C" w14:textId="77777777" w:rsidR="003F6D17" w:rsidRPr="00EA2C0F" w:rsidRDefault="003F6D17" w:rsidP="00450E37"/>
        </w:tc>
        <w:tc>
          <w:tcPr>
            <w:tcW w:w="1508" w:type="dxa"/>
          </w:tcPr>
          <w:p w14:paraId="3C50645B" w14:textId="77777777" w:rsidR="003F6D17" w:rsidRPr="00EA2C0F" w:rsidRDefault="003F6D17" w:rsidP="00450E37"/>
        </w:tc>
        <w:tc>
          <w:tcPr>
            <w:tcW w:w="1508" w:type="dxa"/>
          </w:tcPr>
          <w:p w14:paraId="7326DAEF" w14:textId="77777777" w:rsidR="003F6D17" w:rsidRPr="00EA2C0F" w:rsidRDefault="003F6D17" w:rsidP="00450E37"/>
        </w:tc>
        <w:tc>
          <w:tcPr>
            <w:tcW w:w="1508" w:type="dxa"/>
            <w:vAlign w:val="center"/>
          </w:tcPr>
          <w:p w14:paraId="34AA07E6" w14:textId="77777777" w:rsidR="003F6D17" w:rsidRPr="00EA2C0F" w:rsidRDefault="003F6D17" w:rsidP="00450E37"/>
        </w:tc>
        <w:tc>
          <w:tcPr>
            <w:tcW w:w="1508" w:type="dxa"/>
            <w:vAlign w:val="center"/>
          </w:tcPr>
          <w:p w14:paraId="79FDCCCE" w14:textId="77777777" w:rsidR="003F6D17" w:rsidRPr="00EA2C0F" w:rsidRDefault="003F6D17" w:rsidP="00450E37"/>
        </w:tc>
        <w:tc>
          <w:tcPr>
            <w:tcW w:w="1508" w:type="dxa"/>
            <w:vAlign w:val="center"/>
          </w:tcPr>
          <w:p w14:paraId="18A6FB44" w14:textId="77777777" w:rsidR="003F6D17" w:rsidRPr="00EA2C0F" w:rsidRDefault="003F6D17" w:rsidP="00450E37"/>
        </w:tc>
        <w:tc>
          <w:tcPr>
            <w:tcW w:w="1508" w:type="dxa"/>
            <w:vAlign w:val="center"/>
          </w:tcPr>
          <w:p w14:paraId="59022011" w14:textId="77777777" w:rsidR="003F6D17" w:rsidRPr="00EA2C0F" w:rsidRDefault="003F6D17" w:rsidP="00450E37"/>
        </w:tc>
        <w:tc>
          <w:tcPr>
            <w:tcW w:w="1508" w:type="dxa"/>
            <w:vAlign w:val="center"/>
          </w:tcPr>
          <w:p w14:paraId="41950724" w14:textId="77777777" w:rsidR="003F6D17" w:rsidRPr="00EA2C0F" w:rsidRDefault="003F6D17" w:rsidP="00450E37"/>
        </w:tc>
      </w:tr>
      <w:tr w:rsidR="003F6D17" w:rsidRPr="00EA2C0F" w14:paraId="638BEC73"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60636E5F"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135</w:t>
            </w:r>
          </w:p>
        </w:tc>
        <w:tc>
          <w:tcPr>
            <w:tcW w:w="6008" w:type="dxa"/>
            <w:tcBorders>
              <w:top w:val="single" w:sz="4" w:space="0" w:color="000000"/>
              <w:left w:val="single" w:sz="4" w:space="0" w:color="000000"/>
              <w:bottom w:val="single" w:sz="4" w:space="0" w:color="000000"/>
            </w:tcBorders>
            <w:shd w:val="clear" w:color="auto" w:fill="FFFFFF"/>
          </w:tcPr>
          <w:p w14:paraId="618E2CB8" w14:textId="77777777" w:rsidR="003F6D17" w:rsidRPr="00F21FDF" w:rsidRDefault="003F6D17" w:rsidP="00450E37">
            <w:r w:rsidRPr="00F21FDF">
              <w:t>Сошка гидроусилителя руля 5320</w:t>
            </w:r>
          </w:p>
        </w:tc>
        <w:tc>
          <w:tcPr>
            <w:tcW w:w="708" w:type="dxa"/>
            <w:tcBorders>
              <w:top w:val="single" w:sz="4" w:space="0" w:color="000000"/>
              <w:left w:val="single" w:sz="4" w:space="0" w:color="000000"/>
              <w:bottom w:val="single" w:sz="4" w:space="0" w:color="000000"/>
            </w:tcBorders>
            <w:shd w:val="clear" w:color="auto" w:fill="FFFFFF"/>
            <w:vAlign w:val="center"/>
          </w:tcPr>
          <w:p w14:paraId="26567280"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5D73624E"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2E8F20F4"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5 800,00</w:t>
            </w:r>
          </w:p>
        </w:tc>
        <w:tc>
          <w:tcPr>
            <w:tcW w:w="1184" w:type="dxa"/>
            <w:tcBorders>
              <w:top w:val="single" w:sz="4" w:space="0" w:color="000000"/>
              <w:left w:val="single" w:sz="4" w:space="0" w:color="000000"/>
              <w:bottom w:val="single" w:sz="4" w:space="0" w:color="000000"/>
            </w:tcBorders>
            <w:shd w:val="clear" w:color="auto" w:fill="FFFFFF"/>
            <w:vAlign w:val="center"/>
          </w:tcPr>
          <w:p w14:paraId="43F00995"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6 206,00</w:t>
            </w:r>
          </w:p>
        </w:tc>
        <w:tc>
          <w:tcPr>
            <w:tcW w:w="1135" w:type="dxa"/>
            <w:tcBorders>
              <w:top w:val="single" w:sz="4" w:space="0" w:color="000000"/>
              <w:left w:val="single" w:sz="4" w:space="0" w:color="000000"/>
              <w:bottom w:val="single" w:sz="4" w:space="0" w:color="000000"/>
            </w:tcBorders>
            <w:shd w:val="clear" w:color="auto" w:fill="FFFFFF"/>
            <w:vAlign w:val="center"/>
          </w:tcPr>
          <w:p w14:paraId="6AAC63E8"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6 090,00</w:t>
            </w:r>
          </w:p>
        </w:tc>
        <w:tc>
          <w:tcPr>
            <w:tcW w:w="1139" w:type="dxa"/>
            <w:tcBorders>
              <w:top w:val="single" w:sz="4" w:space="0" w:color="000000"/>
              <w:left w:val="single" w:sz="4" w:space="0" w:color="000000"/>
              <w:bottom w:val="single" w:sz="4" w:space="0" w:color="000000"/>
            </w:tcBorders>
            <w:shd w:val="clear" w:color="auto" w:fill="FFFFFF"/>
            <w:vAlign w:val="center"/>
          </w:tcPr>
          <w:p w14:paraId="72819FC2"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6 032,00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1DAC591"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6 032,00</w:t>
            </w:r>
          </w:p>
        </w:tc>
        <w:tc>
          <w:tcPr>
            <w:tcW w:w="1508" w:type="dxa"/>
          </w:tcPr>
          <w:p w14:paraId="70DA41AF" w14:textId="77777777" w:rsidR="003F6D17" w:rsidRPr="00EA2C0F" w:rsidRDefault="003F6D17" w:rsidP="00450E37"/>
        </w:tc>
        <w:tc>
          <w:tcPr>
            <w:tcW w:w="1508" w:type="dxa"/>
          </w:tcPr>
          <w:p w14:paraId="0016DA14" w14:textId="77777777" w:rsidR="003F6D17" w:rsidRPr="00EA2C0F" w:rsidRDefault="003F6D17" w:rsidP="00450E37"/>
        </w:tc>
        <w:tc>
          <w:tcPr>
            <w:tcW w:w="1508" w:type="dxa"/>
          </w:tcPr>
          <w:p w14:paraId="07B8DC5A" w14:textId="77777777" w:rsidR="003F6D17" w:rsidRPr="00EA2C0F" w:rsidRDefault="003F6D17" w:rsidP="00450E37"/>
        </w:tc>
        <w:tc>
          <w:tcPr>
            <w:tcW w:w="1508" w:type="dxa"/>
            <w:vAlign w:val="center"/>
          </w:tcPr>
          <w:p w14:paraId="59EA2D2E" w14:textId="77777777" w:rsidR="003F6D17" w:rsidRPr="00EA2C0F" w:rsidRDefault="003F6D17" w:rsidP="00450E37"/>
        </w:tc>
        <w:tc>
          <w:tcPr>
            <w:tcW w:w="1508" w:type="dxa"/>
            <w:vAlign w:val="center"/>
          </w:tcPr>
          <w:p w14:paraId="07D425F5" w14:textId="77777777" w:rsidR="003F6D17" w:rsidRPr="00EA2C0F" w:rsidRDefault="003F6D17" w:rsidP="00450E37"/>
        </w:tc>
        <w:tc>
          <w:tcPr>
            <w:tcW w:w="1508" w:type="dxa"/>
            <w:vAlign w:val="center"/>
          </w:tcPr>
          <w:p w14:paraId="70C0ED03" w14:textId="77777777" w:rsidR="003F6D17" w:rsidRPr="00EA2C0F" w:rsidRDefault="003F6D17" w:rsidP="00450E37"/>
        </w:tc>
        <w:tc>
          <w:tcPr>
            <w:tcW w:w="1508" w:type="dxa"/>
            <w:vAlign w:val="center"/>
          </w:tcPr>
          <w:p w14:paraId="34517118" w14:textId="77777777" w:rsidR="003F6D17" w:rsidRPr="00EA2C0F" w:rsidRDefault="003F6D17" w:rsidP="00450E37"/>
        </w:tc>
        <w:tc>
          <w:tcPr>
            <w:tcW w:w="1508" w:type="dxa"/>
            <w:vAlign w:val="center"/>
          </w:tcPr>
          <w:p w14:paraId="336C79DD" w14:textId="77777777" w:rsidR="003F6D17" w:rsidRPr="00EA2C0F" w:rsidRDefault="003F6D17" w:rsidP="00450E37"/>
        </w:tc>
      </w:tr>
      <w:tr w:rsidR="003F6D17" w:rsidRPr="00EA2C0F" w14:paraId="229FF529"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09FAD777"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136</w:t>
            </w:r>
          </w:p>
        </w:tc>
        <w:tc>
          <w:tcPr>
            <w:tcW w:w="6008" w:type="dxa"/>
            <w:tcBorders>
              <w:top w:val="single" w:sz="4" w:space="0" w:color="000000"/>
              <w:left w:val="single" w:sz="4" w:space="0" w:color="000000"/>
              <w:bottom w:val="single" w:sz="4" w:space="0" w:color="000000"/>
            </w:tcBorders>
            <w:shd w:val="clear" w:color="auto" w:fill="FFFFFF"/>
          </w:tcPr>
          <w:p w14:paraId="7728A1FB" w14:textId="77777777" w:rsidR="003F6D17" w:rsidRPr="00F21FDF" w:rsidRDefault="003F6D17" w:rsidP="00450E37">
            <w:r w:rsidRPr="00F21FDF">
              <w:t>Суппорт передний ЕВРО (ПАО) правый</w:t>
            </w:r>
          </w:p>
        </w:tc>
        <w:tc>
          <w:tcPr>
            <w:tcW w:w="708" w:type="dxa"/>
            <w:tcBorders>
              <w:top w:val="single" w:sz="4" w:space="0" w:color="000000"/>
              <w:left w:val="single" w:sz="4" w:space="0" w:color="000000"/>
              <w:bottom w:val="single" w:sz="4" w:space="0" w:color="000000"/>
            </w:tcBorders>
            <w:shd w:val="clear" w:color="auto" w:fill="FFFFFF"/>
            <w:vAlign w:val="center"/>
          </w:tcPr>
          <w:p w14:paraId="6CDB0B66"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2A513394"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0834816C"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11 100,00</w:t>
            </w:r>
          </w:p>
        </w:tc>
        <w:tc>
          <w:tcPr>
            <w:tcW w:w="1184" w:type="dxa"/>
            <w:tcBorders>
              <w:top w:val="single" w:sz="4" w:space="0" w:color="000000"/>
              <w:left w:val="single" w:sz="4" w:space="0" w:color="000000"/>
              <w:bottom w:val="single" w:sz="4" w:space="0" w:color="000000"/>
            </w:tcBorders>
            <w:shd w:val="clear" w:color="auto" w:fill="FFFFFF"/>
            <w:vAlign w:val="center"/>
          </w:tcPr>
          <w:p w14:paraId="6155B8BD"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11 877,00</w:t>
            </w:r>
          </w:p>
        </w:tc>
        <w:tc>
          <w:tcPr>
            <w:tcW w:w="1135" w:type="dxa"/>
            <w:tcBorders>
              <w:top w:val="single" w:sz="4" w:space="0" w:color="000000"/>
              <w:left w:val="single" w:sz="4" w:space="0" w:color="000000"/>
              <w:bottom w:val="single" w:sz="4" w:space="0" w:color="000000"/>
            </w:tcBorders>
            <w:shd w:val="clear" w:color="auto" w:fill="FFFFFF"/>
            <w:vAlign w:val="center"/>
          </w:tcPr>
          <w:p w14:paraId="309D26D1"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11 655,00</w:t>
            </w:r>
          </w:p>
        </w:tc>
        <w:tc>
          <w:tcPr>
            <w:tcW w:w="1139" w:type="dxa"/>
            <w:tcBorders>
              <w:top w:val="single" w:sz="4" w:space="0" w:color="000000"/>
              <w:left w:val="single" w:sz="4" w:space="0" w:color="000000"/>
              <w:bottom w:val="single" w:sz="4" w:space="0" w:color="000000"/>
            </w:tcBorders>
            <w:shd w:val="clear" w:color="auto" w:fill="FFFFFF"/>
            <w:vAlign w:val="center"/>
          </w:tcPr>
          <w:p w14:paraId="17E6F8F2"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11 544,00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2E9074D"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11 544,00</w:t>
            </w:r>
          </w:p>
        </w:tc>
        <w:tc>
          <w:tcPr>
            <w:tcW w:w="1508" w:type="dxa"/>
          </w:tcPr>
          <w:p w14:paraId="10C9CEF8" w14:textId="77777777" w:rsidR="003F6D17" w:rsidRPr="00EA2C0F" w:rsidRDefault="003F6D17" w:rsidP="00450E37"/>
        </w:tc>
        <w:tc>
          <w:tcPr>
            <w:tcW w:w="1508" w:type="dxa"/>
          </w:tcPr>
          <w:p w14:paraId="2915CA33" w14:textId="77777777" w:rsidR="003F6D17" w:rsidRPr="00EA2C0F" w:rsidRDefault="003F6D17" w:rsidP="00450E37"/>
        </w:tc>
        <w:tc>
          <w:tcPr>
            <w:tcW w:w="1508" w:type="dxa"/>
          </w:tcPr>
          <w:p w14:paraId="43FAD2A8" w14:textId="77777777" w:rsidR="003F6D17" w:rsidRPr="00EA2C0F" w:rsidRDefault="003F6D17" w:rsidP="00450E37"/>
        </w:tc>
        <w:tc>
          <w:tcPr>
            <w:tcW w:w="1508" w:type="dxa"/>
            <w:vAlign w:val="center"/>
          </w:tcPr>
          <w:p w14:paraId="08703F7E" w14:textId="77777777" w:rsidR="003F6D17" w:rsidRPr="00EA2C0F" w:rsidRDefault="003F6D17" w:rsidP="00450E37"/>
        </w:tc>
        <w:tc>
          <w:tcPr>
            <w:tcW w:w="1508" w:type="dxa"/>
            <w:vAlign w:val="center"/>
          </w:tcPr>
          <w:p w14:paraId="55406AB0" w14:textId="77777777" w:rsidR="003F6D17" w:rsidRPr="00EA2C0F" w:rsidRDefault="003F6D17" w:rsidP="00450E37"/>
        </w:tc>
        <w:tc>
          <w:tcPr>
            <w:tcW w:w="1508" w:type="dxa"/>
            <w:vAlign w:val="center"/>
          </w:tcPr>
          <w:p w14:paraId="2349B855" w14:textId="77777777" w:rsidR="003F6D17" w:rsidRPr="00EA2C0F" w:rsidRDefault="003F6D17" w:rsidP="00450E37"/>
        </w:tc>
        <w:tc>
          <w:tcPr>
            <w:tcW w:w="1508" w:type="dxa"/>
            <w:vAlign w:val="center"/>
          </w:tcPr>
          <w:p w14:paraId="5E3158EA" w14:textId="77777777" w:rsidR="003F6D17" w:rsidRPr="00EA2C0F" w:rsidRDefault="003F6D17" w:rsidP="00450E37"/>
        </w:tc>
        <w:tc>
          <w:tcPr>
            <w:tcW w:w="1508" w:type="dxa"/>
            <w:vAlign w:val="center"/>
          </w:tcPr>
          <w:p w14:paraId="262CE027" w14:textId="77777777" w:rsidR="003F6D17" w:rsidRPr="00EA2C0F" w:rsidRDefault="003F6D17" w:rsidP="00450E37"/>
        </w:tc>
      </w:tr>
      <w:tr w:rsidR="003F6D17" w:rsidRPr="00EA2C0F" w14:paraId="4E34890E"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6D8CFA30"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137</w:t>
            </w:r>
          </w:p>
        </w:tc>
        <w:tc>
          <w:tcPr>
            <w:tcW w:w="6008" w:type="dxa"/>
            <w:tcBorders>
              <w:top w:val="single" w:sz="4" w:space="0" w:color="000000"/>
              <w:left w:val="single" w:sz="4" w:space="0" w:color="000000"/>
              <w:bottom w:val="single" w:sz="4" w:space="0" w:color="000000"/>
            </w:tcBorders>
            <w:shd w:val="clear" w:color="auto" w:fill="FFFFFF"/>
          </w:tcPr>
          <w:p w14:paraId="5466EA8A" w14:textId="77777777" w:rsidR="003F6D17" w:rsidRPr="00F21FDF" w:rsidRDefault="003F6D17" w:rsidP="00450E37">
            <w:r w:rsidRPr="00F21FDF">
              <w:t>Суппорт передний ЕВРО (ПАО) левый</w:t>
            </w:r>
          </w:p>
        </w:tc>
        <w:tc>
          <w:tcPr>
            <w:tcW w:w="708" w:type="dxa"/>
            <w:tcBorders>
              <w:top w:val="single" w:sz="4" w:space="0" w:color="000000"/>
              <w:left w:val="single" w:sz="4" w:space="0" w:color="000000"/>
              <w:bottom w:val="single" w:sz="4" w:space="0" w:color="000000"/>
            </w:tcBorders>
            <w:shd w:val="clear" w:color="auto" w:fill="FFFFFF"/>
            <w:vAlign w:val="center"/>
          </w:tcPr>
          <w:p w14:paraId="0B408794"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459DEB44"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565779E0"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11 100,00</w:t>
            </w:r>
          </w:p>
        </w:tc>
        <w:tc>
          <w:tcPr>
            <w:tcW w:w="1184" w:type="dxa"/>
            <w:tcBorders>
              <w:top w:val="single" w:sz="4" w:space="0" w:color="000000"/>
              <w:left w:val="single" w:sz="4" w:space="0" w:color="000000"/>
              <w:bottom w:val="single" w:sz="4" w:space="0" w:color="000000"/>
            </w:tcBorders>
            <w:shd w:val="clear" w:color="auto" w:fill="FFFFFF"/>
            <w:vAlign w:val="center"/>
          </w:tcPr>
          <w:p w14:paraId="74EB6EF9"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11 877,00</w:t>
            </w:r>
          </w:p>
        </w:tc>
        <w:tc>
          <w:tcPr>
            <w:tcW w:w="1135" w:type="dxa"/>
            <w:tcBorders>
              <w:top w:val="single" w:sz="4" w:space="0" w:color="000000"/>
              <w:left w:val="single" w:sz="4" w:space="0" w:color="000000"/>
              <w:bottom w:val="single" w:sz="4" w:space="0" w:color="000000"/>
            </w:tcBorders>
            <w:shd w:val="clear" w:color="auto" w:fill="FFFFFF"/>
            <w:vAlign w:val="center"/>
          </w:tcPr>
          <w:p w14:paraId="070D362E"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1 655,00</w:t>
            </w:r>
          </w:p>
        </w:tc>
        <w:tc>
          <w:tcPr>
            <w:tcW w:w="1139" w:type="dxa"/>
            <w:tcBorders>
              <w:top w:val="single" w:sz="4" w:space="0" w:color="000000"/>
              <w:left w:val="single" w:sz="4" w:space="0" w:color="000000"/>
              <w:bottom w:val="single" w:sz="4" w:space="0" w:color="000000"/>
            </w:tcBorders>
            <w:shd w:val="clear" w:color="auto" w:fill="FFFFFF"/>
            <w:vAlign w:val="center"/>
          </w:tcPr>
          <w:p w14:paraId="20E42F98"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8 210,67</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D02AC7D"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8 210,67</w:t>
            </w:r>
          </w:p>
        </w:tc>
        <w:tc>
          <w:tcPr>
            <w:tcW w:w="1508" w:type="dxa"/>
          </w:tcPr>
          <w:p w14:paraId="1AA02230" w14:textId="77777777" w:rsidR="003F6D17" w:rsidRPr="00EA2C0F" w:rsidRDefault="003F6D17" w:rsidP="00450E37"/>
        </w:tc>
        <w:tc>
          <w:tcPr>
            <w:tcW w:w="1508" w:type="dxa"/>
          </w:tcPr>
          <w:p w14:paraId="0C4C38C6" w14:textId="77777777" w:rsidR="003F6D17" w:rsidRPr="00EA2C0F" w:rsidRDefault="003F6D17" w:rsidP="00450E37"/>
        </w:tc>
        <w:tc>
          <w:tcPr>
            <w:tcW w:w="1508" w:type="dxa"/>
          </w:tcPr>
          <w:p w14:paraId="632AB348" w14:textId="77777777" w:rsidR="003F6D17" w:rsidRPr="00EA2C0F" w:rsidRDefault="003F6D17" w:rsidP="00450E37"/>
        </w:tc>
        <w:tc>
          <w:tcPr>
            <w:tcW w:w="1508" w:type="dxa"/>
            <w:vAlign w:val="center"/>
          </w:tcPr>
          <w:p w14:paraId="782CC990" w14:textId="77777777" w:rsidR="003F6D17" w:rsidRPr="00EA2C0F" w:rsidRDefault="003F6D17" w:rsidP="00450E37"/>
        </w:tc>
        <w:tc>
          <w:tcPr>
            <w:tcW w:w="1508" w:type="dxa"/>
            <w:vAlign w:val="center"/>
          </w:tcPr>
          <w:p w14:paraId="693D958B" w14:textId="77777777" w:rsidR="003F6D17" w:rsidRPr="00EA2C0F" w:rsidRDefault="003F6D17" w:rsidP="00450E37"/>
        </w:tc>
        <w:tc>
          <w:tcPr>
            <w:tcW w:w="1508" w:type="dxa"/>
            <w:vAlign w:val="center"/>
          </w:tcPr>
          <w:p w14:paraId="7A9ED5A0" w14:textId="77777777" w:rsidR="003F6D17" w:rsidRPr="00EA2C0F" w:rsidRDefault="003F6D17" w:rsidP="00450E37"/>
        </w:tc>
        <w:tc>
          <w:tcPr>
            <w:tcW w:w="1508" w:type="dxa"/>
            <w:vAlign w:val="center"/>
          </w:tcPr>
          <w:p w14:paraId="3A765D0D" w14:textId="77777777" w:rsidR="003F6D17" w:rsidRPr="00EA2C0F" w:rsidRDefault="003F6D17" w:rsidP="00450E37"/>
        </w:tc>
        <w:tc>
          <w:tcPr>
            <w:tcW w:w="1508" w:type="dxa"/>
            <w:vAlign w:val="center"/>
          </w:tcPr>
          <w:p w14:paraId="69DC945C" w14:textId="77777777" w:rsidR="003F6D17" w:rsidRPr="00EA2C0F" w:rsidRDefault="003F6D17" w:rsidP="00450E37"/>
        </w:tc>
      </w:tr>
      <w:tr w:rsidR="003F6D17" w:rsidRPr="00EA2C0F" w14:paraId="6CAB2F25"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507AACAF"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138</w:t>
            </w:r>
          </w:p>
        </w:tc>
        <w:tc>
          <w:tcPr>
            <w:tcW w:w="6008" w:type="dxa"/>
            <w:tcBorders>
              <w:top w:val="single" w:sz="4" w:space="0" w:color="000000"/>
              <w:left w:val="single" w:sz="4" w:space="0" w:color="000000"/>
              <w:bottom w:val="single" w:sz="4" w:space="0" w:color="000000"/>
            </w:tcBorders>
            <w:shd w:val="clear" w:color="auto" w:fill="FFFFFF"/>
          </w:tcPr>
          <w:p w14:paraId="0D3FA42C" w14:textId="77777777" w:rsidR="003F6D17" w:rsidRPr="00F21FDF" w:rsidRDefault="003F6D17" w:rsidP="00450E37">
            <w:r w:rsidRPr="00F21FDF">
              <w:t>Кулак разжимной 5320 задний левый</w:t>
            </w:r>
          </w:p>
        </w:tc>
        <w:tc>
          <w:tcPr>
            <w:tcW w:w="708" w:type="dxa"/>
            <w:tcBorders>
              <w:top w:val="single" w:sz="4" w:space="0" w:color="000000"/>
              <w:left w:val="single" w:sz="4" w:space="0" w:color="000000"/>
              <w:bottom w:val="single" w:sz="4" w:space="0" w:color="000000"/>
            </w:tcBorders>
            <w:shd w:val="clear" w:color="auto" w:fill="FFFFFF"/>
            <w:vAlign w:val="center"/>
          </w:tcPr>
          <w:p w14:paraId="5D89E35B"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0DE3FCD1"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7E66A0D5"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3 850,00</w:t>
            </w:r>
          </w:p>
        </w:tc>
        <w:tc>
          <w:tcPr>
            <w:tcW w:w="1184" w:type="dxa"/>
            <w:tcBorders>
              <w:top w:val="single" w:sz="4" w:space="0" w:color="000000"/>
              <w:left w:val="single" w:sz="4" w:space="0" w:color="000000"/>
              <w:bottom w:val="single" w:sz="4" w:space="0" w:color="000000"/>
            </w:tcBorders>
            <w:shd w:val="clear" w:color="auto" w:fill="FFFFFF"/>
            <w:vAlign w:val="center"/>
          </w:tcPr>
          <w:p w14:paraId="42351373"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4 119,50</w:t>
            </w:r>
          </w:p>
        </w:tc>
        <w:tc>
          <w:tcPr>
            <w:tcW w:w="1135" w:type="dxa"/>
            <w:tcBorders>
              <w:top w:val="single" w:sz="4" w:space="0" w:color="000000"/>
              <w:left w:val="single" w:sz="4" w:space="0" w:color="000000"/>
              <w:bottom w:val="single" w:sz="4" w:space="0" w:color="000000"/>
            </w:tcBorders>
            <w:shd w:val="clear" w:color="auto" w:fill="FFFFFF"/>
            <w:vAlign w:val="center"/>
          </w:tcPr>
          <w:p w14:paraId="0937F73A"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4 043,00</w:t>
            </w:r>
          </w:p>
        </w:tc>
        <w:tc>
          <w:tcPr>
            <w:tcW w:w="1139" w:type="dxa"/>
            <w:tcBorders>
              <w:top w:val="single" w:sz="4" w:space="0" w:color="000000"/>
              <w:left w:val="single" w:sz="4" w:space="0" w:color="000000"/>
              <w:bottom w:val="single" w:sz="4" w:space="0" w:color="000000"/>
            </w:tcBorders>
            <w:shd w:val="clear" w:color="auto" w:fill="FFFFFF"/>
            <w:vAlign w:val="center"/>
          </w:tcPr>
          <w:p w14:paraId="43141462"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4 004,17</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45EC2CC"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4 004,17</w:t>
            </w:r>
          </w:p>
        </w:tc>
        <w:tc>
          <w:tcPr>
            <w:tcW w:w="1508" w:type="dxa"/>
          </w:tcPr>
          <w:p w14:paraId="72640C16" w14:textId="77777777" w:rsidR="003F6D17" w:rsidRPr="00EA2C0F" w:rsidRDefault="003F6D17" w:rsidP="00450E37"/>
        </w:tc>
        <w:tc>
          <w:tcPr>
            <w:tcW w:w="1508" w:type="dxa"/>
          </w:tcPr>
          <w:p w14:paraId="03308B20" w14:textId="77777777" w:rsidR="003F6D17" w:rsidRPr="00EA2C0F" w:rsidRDefault="003F6D17" w:rsidP="00450E37"/>
        </w:tc>
        <w:tc>
          <w:tcPr>
            <w:tcW w:w="1508" w:type="dxa"/>
          </w:tcPr>
          <w:p w14:paraId="78560A16" w14:textId="77777777" w:rsidR="003F6D17" w:rsidRPr="00EA2C0F" w:rsidRDefault="003F6D17" w:rsidP="00450E37"/>
        </w:tc>
        <w:tc>
          <w:tcPr>
            <w:tcW w:w="1508" w:type="dxa"/>
            <w:vAlign w:val="center"/>
          </w:tcPr>
          <w:p w14:paraId="17CDE86E" w14:textId="77777777" w:rsidR="003F6D17" w:rsidRPr="00EA2C0F" w:rsidRDefault="003F6D17" w:rsidP="00450E37"/>
        </w:tc>
        <w:tc>
          <w:tcPr>
            <w:tcW w:w="1508" w:type="dxa"/>
            <w:vAlign w:val="center"/>
          </w:tcPr>
          <w:p w14:paraId="515A86DF" w14:textId="77777777" w:rsidR="003F6D17" w:rsidRPr="00EA2C0F" w:rsidRDefault="003F6D17" w:rsidP="00450E37"/>
        </w:tc>
        <w:tc>
          <w:tcPr>
            <w:tcW w:w="1508" w:type="dxa"/>
            <w:vAlign w:val="center"/>
          </w:tcPr>
          <w:p w14:paraId="18F4FAB9" w14:textId="77777777" w:rsidR="003F6D17" w:rsidRPr="00EA2C0F" w:rsidRDefault="003F6D17" w:rsidP="00450E37"/>
        </w:tc>
        <w:tc>
          <w:tcPr>
            <w:tcW w:w="1508" w:type="dxa"/>
            <w:vAlign w:val="center"/>
          </w:tcPr>
          <w:p w14:paraId="0943394B" w14:textId="77777777" w:rsidR="003F6D17" w:rsidRPr="00EA2C0F" w:rsidRDefault="003F6D17" w:rsidP="00450E37"/>
        </w:tc>
        <w:tc>
          <w:tcPr>
            <w:tcW w:w="1508" w:type="dxa"/>
            <w:vAlign w:val="center"/>
          </w:tcPr>
          <w:p w14:paraId="72F99A8E" w14:textId="77777777" w:rsidR="003F6D17" w:rsidRPr="00EA2C0F" w:rsidRDefault="003F6D17" w:rsidP="00450E37"/>
        </w:tc>
      </w:tr>
      <w:tr w:rsidR="003F6D17" w:rsidRPr="00EA2C0F" w14:paraId="192DD950"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7E3C9E7E"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139</w:t>
            </w:r>
          </w:p>
        </w:tc>
        <w:tc>
          <w:tcPr>
            <w:tcW w:w="6008" w:type="dxa"/>
            <w:tcBorders>
              <w:top w:val="single" w:sz="4" w:space="0" w:color="000000"/>
              <w:left w:val="single" w:sz="4" w:space="0" w:color="000000"/>
              <w:bottom w:val="single" w:sz="4" w:space="0" w:color="000000"/>
            </w:tcBorders>
            <w:shd w:val="clear" w:color="auto" w:fill="FFFFFF"/>
          </w:tcPr>
          <w:p w14:paraId="769931F2" w14:textId="77777777" w:rsidR="003F6D17" w:rsidRPr="00F21FDF" w:rsidRDefault="003F6D17" w:rsidP="00450E37">
            <w:r w:rsidRPr="00F21FDF">
              <w:t>Кулак разжимной 5320 задний правый</w:t>
            </w:r>
          </w:p>
        </w:tc>
        <w:tc>
          <w:tcPr>
            <w:tcW w:w="708" w:type="dxa"/>
            <w:tcBorders>
              <w:top w:val="single" w:sz="4" w:space="0" w:color="000000"/>
              <w:left w:val="single" w:sz="4" w:space="0" w:color="000000"/>
              <w:bottom w:val="single" w:sz="4" w:space="0" w:color="000000"/>
            </w:tcBorders>
            <w:shd w:val="clear" w:color="auto" w:fill="FFFFFF"/>
            <w:vAlign w:val="center"/>
          </w:tcPr>
          <w:p w14:paraId="6E1DF996"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0EFCE642"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171A21B5"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3 850,00</w:t>
            </w:r>
          </w:p>
        </w:tc>
        <w:tc>
          <w:tcPr>
            <w:tcW w:w="1184" w:type="dxa"/>
            <w:tcBorders>
              <w:top w:val="single" w:sz="4" w:space="0" w:color="000000"/>
              <w:left w:val="single" w:sz="4" w:space="0" w:color="000000"/>
              <w:bottom w:val="single" w:sz="4" w:space="0" w:color="000000"/>
            </w:tcBorders>
            <w:shd w:val="clear" w:color="auto" w:fill="FFFFFF"/>
            <w:vAlign w:val="center"/>
          </w:tcPr>
          <w:p w14:paraId="608BEB47"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4 199,50</w:t>
            </w:r>
          </w:p>
        </w:tc>
        <w:tc>
          <w:tcPr>
            <w:tcW w:w="1135" w:type="dxa"/>
            <w:tcBorders>
              <w:top w:val="single" w:sz="4" w:space="0" w:color="000000"/>
              <w:left w:val="single" w:sz="4" w:space="0" w:color="000000"/>
              <w:bottom w:val="single" w:sz="4" w:space="0" w:color="000000"/>
            </w:tcBorders>
            <w:shd w:val="clear" w:color="auto" w:fill="FFFFFF"/>
            <w:vAlign w:val="center"/>
          </w:tcPr>
          <w:p w14:paraId="72CDEA6B"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4 043,00</w:t>
            </w:r>
          </w:p>
        </w:tc>
        <w:tc>
          <w:tcPr>
            <w:tcW w:w="1139" w:type="dxa"/>
            <w:tcBorders>
              <w:top w:val="single" w:sz="4" w:space="0" w:color="000000"/>
              <w:left w:val="single" w:sz="4" w:space="0" w:color="000000"/>
              <w:bottom w:val="single" w:sz="4" w:space="0" w:color="000000"/>
            </w:tcBorders>
            <w:shd w:val="clear" w:color="auto" w:fill="FFFFFF"/>
            <w:vAlign w:val="center"/>
          </w:tcPr>
          <w:p w14:paraId="60A6ECBA"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4 030,83</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ED47E19"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4 030,83</w:t>
            </w:r>
          </w:p>
        </w:tc>
        <w:tc>
          <w:tcPr>
            <w:tcW w:w="1508" w:type="dxa"/>
          </w:tcPr>
          <w:p w14:paraId="38F67FD1" w14:textId="77777777" w:rsidR="003F6D17" w:rsidRPr="00EA2C0F" w:rsidRDefault="003F6D17" w:rsidP="00450E37"/>
        </w:tc>
        <w:tc>
          <w:tcPr>
            <w:tcW w:w="1508" w:type="dxa"/>
          </w:tcPr>
          <w:p w14:paraId="63923CC8" w14:textId="77777777" w:rsidR="003F6D17" w:rsidRPr="00EA2C0F" w:rsidRDefault="003F6D17" w:rsidP="00450E37"/>
        </w:tc>
        <w:tc>
          <w:tcPr>
            <w:tcW w:w="1508" w:type="dxa"/>
          </w:tcPr>
          <w:p w14:paraId="7C32A5E9" w14:textId="77777777" w:rsidR="003F6D17" w:rsidRPr="00EA2C0F" w:rsidRDefault="003F6D17" w:rsidP="00450E37"/>
        </w:tc>
        <w:tc>
          <w:tcPr>
            <w:tcW w:w="1508" w:type="dxa"/>
            <w:vAlign w:val="center"/>
          </w:tcPr>
          <w:p w14:paraId="3E13D301" w14:textId="77777777" w:rsidR="003F6D17" w:rsidRPr="00EA2C0F" w:rsidRDefault="003F6D17" w:rsidP="00450E37"/>
        </w:tc>
        <w:tc>
          <w:tcPr>
            <w:tcW w:w="1508" w:type="dxa"/>
            <w:vAlign w:val="center"/>
          </w:tcPr>
          <w:p w14:paraId="1992B4D8" w14:textId="77777777" w:rsidR="003F6D17" w:rsidRPr="00EA2C0F" w:rsidRDefault="003F6D17" w:rsidP="00450E37"/>
        </w:tc>
        <w:tc>
          <w:tcPr>
            <w:tcW w:w="1508" w:type="dxa"/>
            <w:vAlign w:val="center"/>
          </w:tcPr>
          <w:p w14:paraId="2C307007" w14:textId="77777777" w:rsidR="003F6D17" w:rsidRPr="00EA2C0F" w:rsidRDefault="003F6D17" w:rsidP="00450E37"/>
        </w:tc>
        <w:tc>
          <w:tcPr>
            <w:tcW w:w="1508" w:type="dxa"/>
            <w:vAlign w:val="center"/>
          </w:tcPr>
          <w:p w14:paraId="594680CD" w14:textId="77777777" w:rsidR="003F6D17" w:rsidRPr="00EA2C0F" w:rsidRDefault="003F6D17" w:rsidP="00450E37"/>
        </w:tc>
        <w:tc>
          <w:tcPr>
            <w:tcW w:w="1508" w:type="dxa"/>
            <w:vAlign w:val="center"/>
          </w:tcPr>
          <w:p w14:paraId="00C82486" w14:textId="77777777" w:rsidR="003F6D17" w:rsidRPr="00EA2C0F" w:rsidRDefault="003F6D17" w:rsidP="00450E37"/>
        </w:tc>
      </w:tr>
      <w:tr w:rsidR="003F6D17" w:rsidRPr="00EA2C0F" w14:paraId="7457D699"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0EF6811F"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140</w:t>
            </w:r>
          </w:p>
        </w:tc>
        <w:tc>
          <w:tcPr>
            <w:tcW w:w="6008" w:type="dxa"/>
            <w:tcBorders>
              <w:top w:val="single" w:sz="4" w:space="0" w:color="000000"/>
              <w:left w:val="single" w:sz="4" w:space="0" w:color="000000"/>
              <w:bottom w:val="single" w:sz="4" w:space="0" w:color="000000"/>
            </w:tcBorders>
            <w:shd w:val="clear" w:color="auto" w:fill="FFFFFF"/>
          </w:tcPr>
          <w:p w14:paraId="21C443F0" w14:textId="77777777" w:rsidR="003F6D17" w:rsidRPr="00F21FDF" w:rsidRDefault="003F6D17" w:rsidP="00450E37">
            <w:r w:rsidRPr="00F21FDF">
              <w:t>Щиток суппорта Евро -10 / ПАО КамАЗ</w:t>
            </w:r>
          </w:p>
        </w:tc>
        <w:tc>
          <w:tcPr>
            <w:tcW w:w="708" w:type="dxa"/>
            <w:tcBorders>
              <w:top w:val="single" w:sz="4" w:space="0" w:color="000000"/>
              <w:left w:val="single" w:sz="4" w:space="0" w:color="000000"/>
              <w:bottom w:val="single" w:sz="4" w:space="0" w:color="000000"/>
            </w:tcBorders>
            <w:shd w:val="clear" w:color="auto" w:fill="FFFFFF"/>
            <w:vAlign w:val="center"/>
          </w:tcPr>
          <w:p w14:paraId="016F1CD4"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1EB1A98D"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20C24EB8"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2 500,00</w:t>
            </w:r>
          </w:p>
        </w:tc>
        <w:tc>
          <w:tcPr>
            <w:tcW w:w="1184" w:type="dxa"/>
            <w:tcBorders>
              <w:top w:val="single" w:sz="4" w:space="0" w:color="000000"/>
              <w:left w:val="single" w:sz="4" w:space="0" w:color="000000"/>
              <w:bottom w:val="single" w:sz="4" w:space="0" w:color="000000"/>
            </w:tcBorders>
            <w:shd w:val="clear" w:color="auto" w:fill="FFFFFF"/>
            <w:vAlign w:val="center"/>
          </w:tcPr>
          <w:p w14:paraId="5952B0EC"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2 675,00</w:t>
            </w:r>
          </w:p>
        </w:tc>
        <w:tc>
          <w:tcPr>
            <w:tcW w:w="1135" w:type="dxa"/>
            <w:tcBorders>
              <w:top w:val="single" w:sz="4" w:space="0" w:color="000000"/>
              <w:left w:val="single" w:sz="4" w:space="0" w:color="000000"/>
              <w:bottom w:val="single" w:sz="4" w:space="0" w:color="000000"/>
            </w:tcBorders>
            <w:shd w:val="clear" w:color="auto" w:fill="FFFFFF"/>
            <w:vAlign w:val="center"/>
          </w:tcPr>
          <w:p w14:paraId="545A43E5"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2 625,00</w:t>
            </w:r>
          </w:p>
        </w:tc>
        <w:tc>
          <w:tcPr>
            <w:tcW w:w="1139" w:type="dxa"/>
            <w:tcBorders>
              <w:top w:val="single" w:sz="4" w:space="0" w:color="000000"/>
              <w:left w:val="single" w:sz="4" w:space="0" w:color="000000"/>
              <w:bottom w:val="single" w:sz="4" w:space="0" w:color="000000"/>
            </w:tcBorders>
            <w:shd w:val="clear" w:color="auto" w:fill="FFFFFF"/>
            <w:vAlign w:val="center"/>
          </w:tcPr>
          <w:p w14:paraId="25EB9331"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2 600,00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97A80F6"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2 600,00</w:t>
            </w:r>
          </w:p>
        </w:tc>
        <w:tc>
          <w:tcPr>
            <w:tcW w:w="1508" w:type="dxa"/>
          </w:tcPr>
          <w:p w14:paraId="4BB2461E" w14:textId="77777777" w:rsidR="003F6D17" w:rsidRPr="00EA2C0F" w:rsidRDefault="003F6D17" w:rsidP="00450E37"/>
        </w:tc>
        <w:tc>
          <w:tcPr>
            <w:tcW w:w="1508" w:type="dxa"/>
          </w:tcPr>
          <w:p w14:paraId="1138C431" w14:textId="77777777" w:rsidR="003F6D17" w:rsidRPr="00EA2C0F" w:rsidRDefault="003F6D17" w:rsidP="00450E37"/>
        </w:tc>
        <w:tc>
          <w:tcPr>
            <w:tcW w:w="1508" w:type="dxa"/>
          </w:tcPr>
          <w:p w14:paraId="49CB56BB" w14:textId="77777777" w:rsidR="003F6D17" w:rsidRPr="00EA2C0F" w:rsidRDefault="003F6D17" w:rsidP="00450E37"/>
        </w:tc>
        <w:tc>
          <w:tcPr>
            <w:tcW w:w="1508" w:type="dxa"/>
            <w:vAlign w:val="center"/>
          </w:tcPr>
          <w:p w14:paraId="18CB0FFD" w14:textId="77777777" w:rsidR="003F6D17" w:rsidRPr="00EA2C0F" w:rsidRDefault="003F6D17" w:rsidP="00450E37"/>
        </w:tc>
        <w:tc>
          <w:tcPr>
            <w:tcW w:w="1508" w:type="dxa"/>
            <w:vAlign w:val="center"/>
          </w:tcPr>
          <w:p w14:paraId="41311E66" w14:textId="77777777" w:rsidR="003F6D17" w:rsidRPr="00EA2C0F" w:rsidRDefault="003F6D17" w:rsidP="00450E37"/>
        </w:tc>
        <w:tc>
          <w:tcPr>
            <w:tcW w:w="1508" w:type="dxa"/>
            <w:vAlign w:val="center"/>
          </w:tcPr>
          <w:p w14:paraId="1467FF75" w14:textId="77777777" w:rsidR="003F6D17" w:rsidRPr="00EA2C0F" w:rsidRDefault="003F6D17" w:rsidP="00450E37"/>
        </w:tc>
        <w:tc>
          <w:tcPr>
            <w:tcW w:w="1508" w:type="dxa"/>
            <w:vAlign w:val="center"/>
          </w:tcPr>
          <w:p w14:paraId="74BFDB28" w14:textId="77777777" w:rsidR="003F6D17" w:rsidRPr="00EA2C0F" w:rsidRDefault="003F6D17" w:rsidP="00450E37"/>
        </w:tc>
        <w:tc>
          <w:tcPr>
            <w:tcW w:w="1508" w:type="dxa"/>
            <w:vAlign w:val="center"/>
          </w:tcPr>
          <w:p w14:paraId="7F477B73" w14:textId="77777777" w:rsidR="003F6D17" w:rsidRPr="00EA2C0F" w:rsidRDefault="003F6D17" w:rsidP="00450E37"/>
        </w:tc>
      </w:tr>
      <w:tr w:rsidR="003F6D17" w:rsidRPr="00EA2C0F" w14:paraId="54DFCA2A"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68D0941B"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141</w:t>
            </w:r>
          </w:p>
        </w:tc>
        <w:tc>
          <w:tcPr>
            <w:tcW w:w="6008" w:type="dxa"/>
            <w:tcBorders>
              <w:top w:val="single" w:sz="4" w:space="0" w:color="000000"/>
              <w:left w:val="single" w:sz="4" w:space="0" w:color="000000"/>
              <w:bottom w:val="single" w:sz="4" w:space="0" w:color="000000"/>
            </w:tcBorders>
            <w:shd w:val="clear" w:color="auto" w:fill="FFFFFF"/>
          </w:tcPr>
          <w:p w14:paraId="24CEB8A3" w14:textId="77777777" w:rsidR="003F6D17" w:rsidRPr="00F21FDF" w:rsidRDefault="003F6D17" w:rsidP="00450E37">
            <w:proofErr w:type="spellStart"/>
            <w:r w:rsidRPr="00F21FDF">
              <w:t>Влагомаслоотделитель</w:t>
            </w:r>
            <w:proofErr w:type="spellEnd"/>
            <w:r w:rsidRPr="00F21FDF">
              <w:t xml:space="preserve"> с РДВ (гладкий)</w:t>
            </w:r>
          </w:p>
        </w:tc>
        <w:tc>
          <w:tcPr>
            <w:tcW w:w="708" w:type="dxa"/>
            <w:tcBorders>
              <w:top w:val="single" w:sz="4" w:space="0" w:color="000000"/>
              <w:left w:val="single" w:sz="4" w:space="0" w:color="000000"/>
              <w:bottom w:val="single" w:sz="4" w:space="0" w:color="000000"/>
            </w:tcBorders>
            <w:shd w:val="clear" w:color="auto" w:fill="FFFFFF"/>
            <w:vAlign w:val="center"/>
          </w:tcPr>
          <w:p w14:paraId="298DFD1D"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47340858"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3230E466"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12 850,00</w:t>
            </w:r>
          </w:p>
        </w:tc>
        <w:tc>
          <w:tcPr>
            <w:tcW w:w="1184" w:type="dxa"/>
            <w:tcBorders>
              <w:top w:val="single" w:sz="4" w:space="0" w:color="000000"/>
              <w:left w:val="single" w:sz="4" w:space="0" w:color="000000"/>
              <w:bottom w:val="single" w:sz="4" w:space="0" w:color="000000"/>
            </w:tcBorders>
            <w:shd w:val="clear" w:color="auto" w:fill="FFFFFF"/>
            <w:vAlign w:val="center"/>
          </w:tcPr>
          <w:p w14:paraId="18B6DB06"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13 749,50</w:t>
            </w:r>
          </w:p>
        </w:tc>
        <w:tc>
          <w:tcPr>
            <w:tcW w:w="1135" w:type="dxa"/>
            <w:tcBorders>
              <w:top w:val="single" w:sz="4" w:space="0" w:color="000000"/>
              <w:left w:val="single" w:sz="4" w:space="0" w:color="000000"/>
              <w:bottom w:val="single" w:sz="4" w:space="0" w:color="000000"/>
            </w:tcBorders>
            <w:shd w:val="clear" w:color="auto" w:fill="FFFFFF"/>
            <w:vAlign w:val="center"/>
          </w:tcPr>
          <w:p w14:paraId="39FD30F9"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13 493,00</w:t>
            </w:r>
          </w:p>
        </w:tc>
        <w:tc>
          <w:tcPr>
            <w:tcW w:w="1139" w:type="dxa"/>
            <w:tcBorders>
              <w:top w:val="single" w:sz="4" w:space="0" w:color="000000"/>
              <w:left w:val="single" w:sz="4" w:space="0" w:color="000000"/>
              <w:bottom w:val="single" w:sz="4" w:space="0" w:color="000000"/>
            </w:tcBorders>
            <w:shd w:val="clear" w:color="auto" w:fill="FFFFFF"/>
            <w:vAlign w:val="center"/>
          </w:tcPr>
          <w:p w14:paraId="414C9859"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13 364,17</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27D6AA5"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13 364,17</w:t>
            </w:r>
          </w:p>
        </w:tc>
        <w:tc>
          <w:tcPr>
            <w:tcW w:w="1508" w:type="dxa"/>
          </w:tcPr>
          <w:p w14:paraId="10710D64" w14:textId="77777777" w:rsidR="003F6D17" w:rsidRPr="00EA2C0F" w:rsidRDefault="003F6D17" w:rsidP="00450E37"/>
        </w:tc>
        <w:tc>
          <w:tcPr>
            <w:tcW w:w="1508" w:type="dxa"/>
          </w:tcPr>
          <w:p w14:paraId="5C1B79D0" w14:textId="77777777" w:rsidR="003F6D17" w:rsidRPr="00EA2C0F" w:rsidRDefault="003F6D17" w:rsidP="00450E37"/>
        </w:tc>
        <w:tc>
          <w:tcPr>
            <w:tcW w:w="1508" w:type="dxa"/>
          </w:tcPr>
          <w:p w14:paraId="251CFB27" w14:textId="77777777" w:rsidR="003F6D17" w:rsidRPr="00EA2C0F" w:rsidRDefault="003F6D17" w:rsidP="00450E37"/>
        </w:tc>
        <w:tc>
          <w:tcPr>
            <w:tcW w:w="1508" w:type="dxa"/>
            <w:vAlign w:val="center"/>
          </w:tcPr>
          <w:p w14:paraId="63DBD1CB" w14:textId="77777777" w:rsidR="003F6D17" w:rsidRPr="00EA2C0F" w:rsidRDefault="003F6D17" w:rsidP="00450E37"/>
        </w:tc>
        <w:tc>
          <w:tcPr>
            <w:tcW w:w="1508" w:type="dxa"/>
            <w:vAlign w:val="center"/>
          </w:tcPr>
          <w:p w14:paraId="030C55A8" w14:textId="77777777" w:rsidR="003F6D17" w:rsidRPr="00EA2C0F" w:rsidRDefault="003F6D17" w:rsidP="00450E37"/>
        </w:tc>
        <w:tc>
          <w:tcPr>
            <w:tcW w:w="1508" w:type="dxa"/>
            <w:vAlign w:val="center"/>
          </w:tcPr>
          <w:p w14:paraId="0B3EB9A5" w14:textId="77777777" w:rsidR="003F6D17" w:rsidRPr="00EA2C0F" w:rsidRDefault="003F6D17" w:rsidP="00450E37"/>
        </w:tc>
        <w:tc>
          <w:tcPr>
            <w:tcW w:w="1508" w:type="dxa"/>
            <w:vAlign w:val="center"/>
          </w:tcPr>
          <w:p w14:paraId="0064977C" w14:textId="77777777" w:rsidR="003F6D17" w:rsidRPr="00EA2C0F" w:rsidRDefault="003F6D17" w:rsidP="00450E37"/>
        </w:tc>
        <w:tc>
          <w:tcPr>
            <w:tcW w:w="1508" w:type="dxa"/>
            <w:vAlign w:val="center"/>
          </w:tcPr>
          <w:p w14:paraId="2E141E6B" w14:textId="77777777" w:rsidR="003F6D17" w:rsidRPr="00EA2C0F" w:rsidRDefault="003F6D17" w:rsidP="00450E37"/>
        </w:tc>
      </w:tr>
      <w:tr w:rsidR="003F6D17" w:rsidRPr="00EA2C0F" w14:paraId="6079BDC2"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285B7FA5"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142</w:t>
            </w:r>
          </w:p>
        </w:tc>
        <w:tc>
          <w:tcPr>
            <w:tcW w:w="6008" w:type="dxa"/>
            <w:tcBorders>
              <w:top w:val="single" w:sz="4" w:space="0" w:color="000000"/>
              <w:left w:val="single" w:sz="4" w:space="0" w:color="000000"/>
              <w:bottom w:val="single" w:sz="4" w:space="0" w:color="000000"/>
            </w:tcBorders>
            <w:shd w:val="clear" w:color="auto" w:fill="FFFFFF"/>
          </w:tcPr>
          <w:p w14:paraId="593C9895" w14:textId="77777777" w:rsidR="003F6D17" w:rsidRPr="00F21FDF" w:rsidRDefault="003F6D17" w:rsidP="00450E37">
            <w:r w:rsidRPr="00F21FDF">
              <w:t xml:space="preserve">Ресивер воздушный / с 5 отверстиями / </w:t>
            </w:r>
            <w:proofErr w:type="spellStart"/>
            <w:r w:rsidRPr="00F21FDF">
              <w:t>Автотехнология</w:t>
            </w:r>
            <w:proofErr w:type="spellEnd"/>
          </w:p>
        </w:tc>
        <w:tc>
          <w:tcPr>
            <w:tcW w:w="708" w:type="dxa"/>
            <w:tcBorders>
              <w:top w:val="single" w:sz="4" w:space="0" w:color="000000"/>
              <w:left w:val="single" w:sz="4" w:space="0" w:color="000000"/>
              <w:bottom w:val="single" w:sz="4" w:space="0" w:color="000000"/>
            </w:tcBorders>
            <w:shd w:val="clear" w:color="auto" w:fill="FFFFFF"/>
            <w:vAlign w:val="center"/>
          </w:tcPr>
          <w:p w14:paraId="04B67C73"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67D105F7"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58DECBCA"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3 500,00</w:t>
            </w:r>
          </w:p>
        </w:tc>
        <w:tc>
          <w:tcPr>
            <w:tcW w:w="1184" w:type="dxa"/>
            <w:tcBorders>
              <w:top w:val="single" w:sz="4" w:space="0" w:color="000000"/>
              <w:left w:val="single" w:sz="4" w:space="0" w:color="000000"/>
              <w:bottom w:val="single" w:sz="4" w:space="0" w:color="000000"/>
            </w:tcBorders>
            <w:shd w:val="clear" w:color="auto" w:fill="FFFFFF"/>
            <w:vAlign w:val="center"/>
          </w:tcPr>
          <w:p w14:paraId="763CF645"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3 745,00</w:t>
            </w:r>
          </w:p>
        </w:tc>
        <w:tc>
          <w:tcPr>
            <w:tcW w:w="1135" w:type="dxa"/>
            <w:tcBorders>
              <w:top w:val="single" w:sz="4" w:space="0" w:color="000000"/>
              <w:left w:val="single" w:sz="4" w:space="0" w:color="000000"/>
              <w:bottom w:val="single" w:sz="4" w:space="0" w:color="000000"/>
            </w:tcBorders>
            <w:shd w:val="clear" w:color="auto" w:fill="FFFFFF"/>
            <w:vAlign w:val="center"/>
          </w:tcPr>
          <w:p w14:paraId="1BC0B8DE"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3 675,00</w:t>
            </w:r>
          </w:p>
        </w:tc>
        <w:tc>
          <w:tcPr>
            <w:tcW w:w="1139" w:type="dxa"/>
            <w:tcBorders>
              <w:top w:val="single" w:sz="4" w:space="0" w:color="000000"/>
              <w:left w:val="single" w:sz="4" w:space="0" w:color="000000"/>
              <w:bottom w:val="single" w:sz="4" w:space="0" w:color="000000"/>
            </w:tcBorders>
            <w:shd w:val="clear" w:color="auto" w:fill="FFFFFF"/>
            <w:vAlign w:val="center"/>
          </w:tcPr>
          <w:p w14:paraId="4B80E39B"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3 640,00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AA88BAC"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3 640,00</w:t>
            </w:r>
          </w:p>
        </w:tc>
        <w:tc>
          <w:tcPr>
            <w:tcW w:w="1508" w:type="dxa"/>
          </w:tcPr>
          <w:p w14:paraId="1F032193" w14:textId="77777777" w:rsidR="003F6D17" w:rsidRPr="00EA2C0F" w:rsidRDefault="003F6D17" w:rsidP="00450E37"/>
        </w:tc>
        <w:tc>
          <w:tcPr>
            <w:tcW w:w="1508" w:type="dxa"/>
          </w:tcPr>
          <w:p w14:paraId="562BC0F2" w14:textId="77777777" w:rsidR="003F6D17" w:rsidRPr="00EA2C0F" w:rsidRDefault="003F6D17" w:rsidP="00450E37"/>
        </w:tc>
        <w:tc>
          <w:tcPr>
            <w:tcW w:w="1508" w:type="dxa"/>
          </w:tcPr>
          <w:p w14:paraId="6795D4C2" w14:textId="77777777" w:rsidR="003F6D17" w:rsidRPr="00EA2C0F" w:rsidRDefault="003F6D17" w:rsidP="00450E37"/>
        </w:tc>
        <w:tc>
          <w:tcPr>
            <w:tcW w:w="1508" w:type="dxa"/>
            <w:vAlign w:val="center"/>
          </w:tcPr>
          <w:p w14:paraId="7A10164D" w14:textId="77777777" w:rsidR="003F6D17" w:rsidRPr="00EA2C0F" w:rsidRDefault="003F6D17" w:rsidP="00450E37"/>
        </w:tc>
        <w:tc>
          <w:tcPr>
            <w:tcW w:w="1508" w:type="dxa"/>
            <w:vAlign w:val="center"/>
          </w:tcPr>
          <w:p w14:paraId="56348387" w14:textId="77777777" w:rsidR="003F6D17" w:rsidRPr="00EA2C0F" w:rsidRDefault="003F6D17" w:rsidP="00450E37"/>
        </w:tc>
        <w:tc>
          <w:tcPr>
            <w:tcW w:w="1508" w:type="dxa"/>
            <w:vAlign w:val="center"/>
          </w:tcPr>
          <w:p w14:paraId="37A6C01D" w14:textId="77777777" w:rsidR="003F6D17" w:rsidRPr="00EA2C0F" w:rsidRDefault="003F6D17" w:rsidP="00450E37"/>
        </w:tc>
        <w:tc>
          <w:tcPr>
            <w:tcW w:w="1508" w:type="dxa"/>
            <w:vAlign w:val="center"/>
          </w:tcPr>
          <w:p w14:paraId="1324EBDC" w14:textId="77777777" w:rsidR="003F6D17" w:rsidRPr="00EA2C0F" w:rsidRDefault="003F6D17" w:rsidP="00450E37"/>
        </w:tc>
        <w:tc>
          <w:tcPr>
            <w:tcW w:w="1508" w:type="dxa"/>
            <w:vAlign w:val="center"/>
          </w:tcPr>
          <w:p w14:paraId="0A7909CD" w14:textId="77777777" w:rsidR="003F6D17" w:rsidRPr="00EA2C0F" w:rsidRDefault="003F6D17" w:rsidP="00450E37"/>
        </w:tc>
      </w:tr>
      <w:tr w:rsidR="003F6D17" w:rsidRPr="00EA2C0F" w14:paraId="400602D6"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3971B5D6"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143</w:t>
            </w:r>
          </w:p>
        </w:tc>
        <w:tc>
          <w:tcPr>
            <w:tcW w:w="6008" w:type="dxa"/>
            <w:tcBorders>
              <w:top w:val="single" w:sz="4" w:space="0" w:color="000000"/>
              <w:left w:val="single" w:sz="4" w:space="0" w:color="000000"/>
              <w:bottom w:val="single" w:sz="4" w:space="0" w:color="000000"/>
            </w:tcBorders>
            <w:shd w:val="clear" w:color="auto" w:fill="FFFFFF"/>
          </w:tcPr>
          <w:p w14:paraId="5A599DF8" w14:textId="77777777" w:rsidR="003F6D17" w:rsidRPr="00F21FDF" w:rsidRDefault="003F6D17" w:rsidP="00450E37">
            <w:r w:rsidRPr="00F21FDF">
              <w:t xml:space="preserve">Ресивер воздушный Евро / с 3 отверстиями / </w:t>
            </w:r>
            <w:proofErr w:type="spellStart"/>
            <w:r w:rsidRPr="00F21FDF">
              <w:t>Автотехнология</w:t>
            </w:r>
            <w:proofErr w:type="spellEnd"/>
          </w:p>
        </w:tc>
        <w:tc>
          <w:tcPr>
            <w:tcW w:w="708" w:type="dxa"/>
            <w:tcBorders>
              <w:top w:val="single" w:sz="4" w:space="0" w:color="000000"/>
              <w:left w:val="single" w:sz="4" w:space="0" w:color="000000"/>
              <w:bottom w:val="single" w:sz="4" w:space="0" w:color="000000"/>
            </w:tcBorders>
            <w:shd w:val="clear" w:color="auto" w:fill="FFFFFF"/>
            <w:vAlign w:val="center"/>
          </w:tcPr>
          <w:p w14:paraId="3B0E1B05"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272F662F"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606FEAF8"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3 700,00</w:t>
            </w:r>
          </w:p>
        </w:tc>
        <w:tc>
          <w:tcPr>
            <w:tcW w:w="1184" w:type="dxa"/>
            <w:tcBorders>
              <w:top w:val="single" w:sz="4" w:space="0" w:color="000000"/>
              <w:left w:val="single" w:sz="4" w:space="0" w:color="000000"/>
              <w:bottom w:val="single" w:sz="4" w:space="0" w:color="000000"/>
            </w:tcBorders>
            <w:shd w:val="clear" w:color="auto" w:fill="FFFFFF"/>
            <w:vAlign w:val="center"/>
          </w:tcPr>
          <w:p w14:paraId="40961A63"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3 959,00</w:t>
            </w:r>
          </w:p>
        </w:tc>
        <w:tc>
          <w:tcPr>
            <w:tcW w:w="1135" w:type="dxa"/>
            <w:tcBorders>
              <w:top w:val="single" w:sz="4" w:space="0" w:color="000000"/>
              <w:left w:val="single" w:sz="4" w:space="0" w:color="000000"/>
              <w:bottom w:val="single" w:sz="4" w:space="0" w:color="000000"/>
            </w:tcBorders>
            <w:shd w:val="clear" w:color="auto" w:fill="FFFFFF"/>
            <w:vAlign w:val="center"/>
          </w:tcPr>
          <w:p w14:paraId="597F3030"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3 885,00</w:t>
            </w:r>
          </w:p>
        </w:tc>
        <w:tc>
          <w:tcPr>
            <w:tcW w:w="1139" w:type="dxa"/>
            <w:tcBorders>
              <w:top w:val="single" w:sz="4" w:space="0" w:color="000000"/>
              <w:left w:val="single" w:sz="4" w:space="0" w:color="000000"/>
              <w:bottom w:val="single" w:sz="4" w:space="0" w:color="000000"/>
            </w:tcBorders>
            <w:shd w:val="clear" w:color="auto" w:fill="FFFFFF"/>
            <w:vAlign w:val="center"/>
          </w:tcPr>
          <w:p w14:paraId="7F6894AC"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3 848,00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A1C989F"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3 848,00</w:t>
            </w:r>
          </w:p>
        </w:tc>
        <w:tc>
          <w:tcPr>
            <w:tcW w:w="1508" w:type="dxa"/>
          </w:tcPr>
          <w:p w14:paraId="6617FBA1" w14:textId="77777777" w:rsidR="003F6D17" w:rsidRPr="00EA2C0F" w:rsidRDefault="003F6D17" w:rsidP="00450E37"/>
        </w:tc>
        <w:tc>
          <w:tcPr>
            <w:tcW w:w="1508" w:type="dxa"/>
          </w:tcPr>
          <w:p w14:paraId="411D3098" w14:textId="77777777" w:rsidR="003F6D17" w:rsidRPr="00EA2C0F" w:rsidRDefault="003F6D17" w:rsidP="00450E37"/>
        </w:tc>
        <w:tc>
          <w:tcPr>
            <w:tcW w:w="1508" w:type="dxa"/>
          </w:tcPr>
          <w:p w14:paraId="17DE20A5" w14:textId="77777777" w:rsidR="003F6D17" w:rsidRPr="00EA2C0F" w:rsidRDefault="003F6D17" w:rsidP="00450E37"/>
        </w:tc>
        <w:tc>
          <w:tcPr>
            <w:tcW w:w="1508" w:type="dxa"/>
            <w:vAlign w:val="center"/>
          </w:tcPr>
          <w:p w14:paraId="3F972339" w14:textId="77777777" w:rsidR="003F6D17" w:rsidRPr="00EA2C0F" w:rsidRDefault="003F6D17" w:rsidP="00450E37"/>
        </w:tc>
        <w:tc>
          <w:tcPr>
            <w:tcW w:w="1508" w:type="dxa"/>
            <w:vAlign w:val="center"/>
          </w:tcPr>
          <w:p w14:paraId="242F0DE9" w14:textId="77777777" w:rsidR="003F6D17" w:rsidRPr="00EA2C0F" w:rsidRDefault="003F6D17" w:rsidP="00450E37"/>
        </w:tc>
        <w:tc>
          <w:tcPr>
            <w:tcW w:w="1508" w:type="dxa"/>
            <w:vAlign w:val="center"/>
          </w:tcPr>
          <w:p w14:paraId="3C357312" w14:textId="77777777" w:rsidR="003F6D17" w:rsidRPr="00EA2C0F" w:rsidRDefault="003F6D17" w:rsidP="00450E37"/>
        </w:tc>
        <w:tc>
          <w:tcPr>
            <w:tcW w:w="1508" w:type="dxa"/>
            <w:vAlign w:val="center"/>
          </w:tcPr>
          <w:p w14:paraId="698C41B1" w14:textId="77777777" w:rsidR="003F6D17" w:rsidRPr="00EA2C0F" w:rsidRDefault="003F6D17" w:rsidP="00450E37"/>
        </w:tc>
        <w:tc>
          <w:tcPr>
            <w:tcW w:w="1508" w:type="dxa"/>
            <w:vAlign w:val="center"/>
          </w:tcPr>
          <w:p w14:paraId="44C1206E" w14:textId="77777777" w:rsidR="003F6D17" w:rsidRPr="00EA2C0F" w:rsidRDefault="003F6D17" w:rsidP="00450E37"/>
        </w:tc>
      </w:tr>
      <w:tr w:rsidR="003F6D17" w:rsidRPr="00EA2C0F" w14:paraId="4CE2C103"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41A7B4A4"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144</w:t>
            </w:r>
          </w:p>
        </w:tc>
        <w:tc>
          <w:tcPr>
            <w:tcW w:w="6008" w:type="dxa"/>
            <w:tcBorders>
              <w:top w:val="single" w:sz="4" w:space="0" w:color="000000"/>
              <w:left w:val="single" w:sz="4" w:space="0" w:color="000000"/>
              <w:bottom w:val="single" w:sz="4" w:space="0" w:color="000000"/>
            </w:tcBorders>
            <w:shd w:val="clear" w:color="auto" w:fill="FFFFFF"/>
          </w:tcPr>
          <w:p w14:paraId="59C9DCCE" w14:textId="77777777" w:rsidR="003F6D17" w:rsidRPr="00F21FDF" w:rsidRDefault="003F6D17" w:rsidP="00450E37">
            <w:r w:rsidRPr="00F21FDF">
              <w:t xml:space="preserve">РДВ старого образца / ООО "РААЗ" </w:t>
            </w:r>
          </w:p>
        </w:tc>
        <w:tc>
          <w:tcPr>
            <w:tcW w:w="708" w:type="dxa"/>
            <w:tcBorders>
              <w:top w:val="single" w:sz="4" w:space="0" w:color="000000"/>
              <w:left w:val="single" w:sz="4" w:space="0" w:color="000000"/>
              <w:bottom w:val="single" w:sz="4" w:space="0" w:color="000000"/>
            </w:tcBorders>
            <w:shd w:val="clear" w:color="auto" w:fill="FFFFFF"/>
            <w:vAlign w:val="center"/>
          </w:tcPr>
          <w:p w14:paraId="3028B3E3"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2489D845"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573A8982"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7 770,00</w:t>
            </w:r>
          </w:p>
        </w:tc>
        <w:tc>
          <w:tcPr>
            <w:tcW w:w="1184" w:type="dxa"/>
            <w:tcBorders>
              <w:top w:val="single" w:sz="4" w:space="0" w:color="000000"/>
              <w:left w:val="single" w:sz="4" w:space="0" w:color="000000"/>
              <w:bottom w:val="single" w:sz="4" w:space="0" w:color="000000"/>
            </w:tcBorders>
            <w:shd w:val="clear" w:color="auto" w:fill="FFFFFF"/>
            <w:vAlign w:val="center"/>
          </w:tcPr>
          <w:p w14:paraId="7BBA3423"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8 313,90</w:t>
            </w:r>
          </w:p>
        </w:tc>
        <w:tc>
          <w:tcPr>
            <w:tcW w:w="1135" w:type="dxa"/>
            <w:tcBorders>
              <w:top w:val="single" w:sz="4" w:space="0" w:color="000000"/>
              <w:left w:val="single" w:sz="4" w:space="0" w:color="000000"/>
              <w:bottom w:val="single" w:sz="4" w:space="0" w:color="000000"/>
            </w:tcBorders>
            <w:shd w:val="clear" w:color="auto" w:fill="FFFFFF"/>
            <w:vAlign w:val="center"/>
          </w:tcPr>
          <w:p w14:paraId="316F22D8"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8 159,00</w:t>
            </w:r>
          </w:p>
        </w:tc>
        <w:tc>
          <w:tcPr>
            <w:tcW w:w="1139" w:type="dxa"/>
            <w:tcBorders>
              <w:top w:val="single" w:sz="4" w:space="0" w:color="000000"/>
              <w:left w:val="single" w:sz="4" w:space="0" w:color="000000"/>
              <w:bottom w:val="single" w:sz="4" w:space="0" w:color="000000"/>
            </w:tcBorders>
            <w:shd w:val="clear" w:color="auto" w:fill="FFFFFF"/>
            <w:vAlign w:val="center"/>
          </w:tcPr>
          <w:p w14:paraId="0F988353"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8 080,97</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8F2CC3C"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8 080,97</w:t>
            </w:r>
          </w:p>
        </w:tc>
        <w:tc>
          <w:tcPr>
            <w:tcW w:w="1508" w:type="dxa"/>
          </w:tcPr>
          <w:p w14:paraId="459205C5" w14:textId="77777777" w:rsidR="003F6D17" w:rsidRPr="00EA2C0F" w:rsidRDefault="003F6D17" w:rsidP="00450E37"/>
        </w:tc>
        <w:tc>
          <w:tcPr>
            <w:tcW w:w="1508" w:type="dxa"/>
          </w:tcPr>
          <w:p w14:paraId="0DF42698" w14:textId="77777777" w:rsidR="003F6D17" w:rsidRPr="00EA2C0F" w:rsidRDefault="003F6D17" w:rsidP="00450E37"/>
        </w:tc>
        <w:tc>
          <w:tcPr>
            <w:tcW w:w="1508" w:type="dxa"/>
            <w:vAlign w:val="center"/>
          </w:tcPr>
          <w:p w14:paraId="6A794864" w14:textId="77777777" w:rsidR="003F6D17" w:rsidRPr="00EA2C0F" w:rsidRDefault="003F6D17" w:rsidP="00450E37"/>
        </w:tc>
        <w:tc>
          <w:tcPr>
            <w:tcW w:w="1508" w:type="dxa"/>
            <w:vAlign w:val="center"/>
          </w:tcPr>
          <w:p w14:paraId="49DB26DA" w14:textId="77777777" w:rsidR="003F6D17" w:rsidRPr="00EA2C0F" w:rsidRDefault="003F6D17" w:rsidP="00450E37"/>
        </w:tc>
        <w:tc>
          <w:tcPr>
            <w:tcW w:w="1508" w:type="dxa"/>
            <w:vAlign w:val="center"/>
          </w:tcPr>
          <w:p w14:paraId="776E6311" w14:textId="77777777" w:rsidR="003F6D17" w:rsidRPr="00EA2C0F" w:rsidRDefault="003F6D17" w:rsidP="00450E37"/>
        </w:tc>
        <w:tc>
          <w:tcPr>
            <w:tcW w:w="1508" w:type="dxa"/>
            <w:vAlign w:val="center"/>
          </w:tcPr>
          <w:p w14:paraId="60DB7644" w14:textId="77777777" w:rsidR="003F6D17" w:rsidRPr="00EA2C0F" w:rsidRDefault="003F6D17" w:rsidP="00450E37"/>
        </w:tc>
        <w:tc>
          <w:tcPr>
            <w:tcW w:w="1508" w:type="dxa"/>
            <w:vAlign w:val="center"/>
          </w:tcPr>
          <w:p w14:paraId="5E54E88A" w14:textId="77777777" w:rsidR="003F6D17" w:rsidRPr="00EA2C0F" w:rsidRDefault="003F6D17" w:rsidP="00450E37"/>
        </w:tc>
        <w:tc>
          <w:tcPr>
            <w:tcW w:w="1508" w:type="dxa"/>
            <w:vAlign w:val="center"/>
          </w:tcPr>
          <w:p w14:paraId="7A69EE2A" w14:textId="77777777" w:rsidR="003F6D17" w:rsidRPr="00EA2C0F" w:rsidRDefault="003F6D17" w:rsidP="00450E37"/>
        </w:tc>
      </w:tr>
      <w:tr w:rsidR="003F6D17" w:rsidRPr="00EA2C0F" w14:paraId="190BFA62"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32135E64"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145</w:t>
            </w:r>
          </w:p>
        </w:tc>
        <w:tc>
          <w:tcPr>
            <w:tcW w:w="6008" w:type="dxa"/>
            <w:tcBorders>
              <w:top w:val="single" w:sz="4" w:space="0" w:color="000000"/>
              <w:left w:val="single" w:sz="4" w:space="0" w:color="000000"/>
              <w:bottom w:val="single" w:sz="4" w:space="0" w:color="000000"/>
            </w:tcBorders>
            <w:shd w:val="clear" w:color="auto" w:fill="FFFFFF"/>
          </w:tcPr>
          <w:p w14:paraId="2C18F50D" w14:textId="77777777" w:rsidR="003F6D17" w:rsidRPr="00F21FDF" w:rsidRDefault="003F6D17" w:rsidP="00450E37">
            <w:r w:rsidRPr="00F21FDF">
              <w:t xml:space="preserve">Клапан защитный 4-х / ООО "РААЗ" </w:t>
            </w:r>
          </w:p>
        </w:tc>
        <w:tc>
          <w:tcPr>
            <w:tcW w:w="708" w:type="dxa"/>
            <w:tcBorders>
              <w:top w:val="single" w:sz="4" w:space="0" w:color="000000"/>
              <w:left w:val="single" w:sz="4" w:space="0" w:color="000000"/>
              <w:bottom w:val="single" w:sz="4" w:space="0" w:color="000000"/>
            </w:tcBorders>
            <w:shd w:val="clear" w:color="auto" w:fill="FFFFFF"/>
            <w:vAlign w:val="center"/>
          </w:tcPr>
          <w:p w14:paraId="547DBB94"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7691FE05"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59CAFD2D"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4 300,00</w:t>
            </w:r>
          </w:p>
        </w:tc>
        <w:tc>
          <w:tcPr>
            <w:tcW w:w="1184" w:type="dxa"/>
            <w:tcBorders>
              <w:top w:val="single" w:sz="4" w:space="0" w:color="000000"/>
              <w:left w:val="single" w:sz="4" w:space="0" w:color="000000"/>
              <w:bottom w:val="single" w:sz="4" w:space="0" w:color="000000"/>
            </w:tcBorders>
            <w:shd w:val="clear" w:color="auto" w:fill="FFFFFF"/>
            <w:vAlign w:val="center"/>
          </w:tcPr>
          <w:p w14:paraId="5B5F8ED3"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4 601,00</w:t>
            </w:r>
          </w:p>
        </w:tc>
        <w:tc>
          <w:tcPr>
            <w:tcW w:w="1135" w:type="dxa"/>
            <w:tcBorders>
              <w:top w:val="single" w:sz="4" w:space="0" w:color="000000"/>
              <w:left w:val="single" w:sz="4" w:space="0" w:color="000000"/>
              <w:bottom w:val="single" w:sz="4" w:space="0" w:color="000000"/>
            </w:tcBorders>
            <w:shd w:val="clear" w:color="auto" w:fill="FFFFFF"/>
            <w:vAlign w:val="center"/>
          </w:tcPr>
          <w:p w14:paraId="7BF70892"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4 515,00</w:t>
            </w:r>
          </w:p>
        </w:tc>
        <w:tc>
          <w:tcPr>
            <w:tcW w:w="1139" w:type="dxa"/>
            <w:tcBorders>
              <w:top w:val="single" w:sz="4" w:space="0" w:color="000000"/>
              <w:left w:val="single" w:sz="4" w:space="0" w:color="000000"/>
              <w:bottom w:val="single" w:sz="4" w:space="0" w:color="000000"/>
            </w:tcBorders>
            <w:shd w:val="clear" w:color="auto" w:fill="FFFFFF"/>
            <w:vAlign w:val="center"/>
          </w:tcPr>
          <w:p w14:paraId="4F10B3A9"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4 472,00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EC94684"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4 472,00</w:t>
            </w:r>
          </w:p>
        </w:tc>
        <w:tc>
          <w:tcPr>
            <w:tcW w:w="1508" w:type="dxa"/>
          </w:tcPr>
          <w:p w14:paraId="1AA313EA" w14:textId="77777777" w:rsidR="003F6D17" w:rsidRPr="00EA2C0F" w:rsidRDefault="003F6D17" w:rsidP="00450E37"/>
        </w:tc>
        <w:tc>
          <w:tcPr>
            <w:tcW w:w="1508" w:type="dxa"/>
          </w:tcPr>
          <w:p w14:paraId="7D3FC94D" w14:textId="77777777" w:rsidR="003F6D17" w:rsidRPr="00EA2C0F" w:rsidRDefault="003F6D17" w:rsidP="00450E37"/>
        </w:tc>
        <w:tc>
          <w:tcPr>
            <w:tcW w:w="1508" w:type="dxa"/>
            <w:vAlign w:val="center"/>
          </w:tcPr>
          <w:p w14:paraId="131A9240" w14:textId="77777777" w:rsidR="003F6D17" w:rsidRPr="00EA2C0F" w:rsidRDefault="003F6D17" w:rsidP="00450E37"/>
        </w:tc>
        <w:tc>
          <w:tcPr>
            <w:tcW w:w="1508" w:type="dxa"/>
            <w:vAlign w:val="center"/>
          </w:tcPr>
          <w:p w14:paraId="7D695DB7" w14:textId="77777777" w:rsidR="003F6D17" w:rsidRPr="00EA2C0F" w:rsidRDefault="003F6D17" w:rsidP="00450E37"/>
        </w:tc>
        <w:tc>
          <w:tcPr>
            <w:tcW w:w="1508" w:type="dxa"/>
            <w:vAlign w:val="center"/>
          </w:tcPr>
          <w:p w14:paraId="4E3D25B9" w14:textId="77777777" w:rsidR="003F6D17" w:rsidRPr="00EA2C0F" w:rsidRDefault="003F6D17" w:rsidP="00450E37"/>
        </w:tc>
        <w:tc>
          <w:tcPr>
            <w:tcW w:w="1508" w:type="dxa"/>
            <w:vAlign w:val="center"/>
          </w:tcPr>
          <w:p w14:paraId="1ADD07F2" w14:textId="77777777" w:rsidR="003F6D17" w:rsidRPr="00EA2C0F" w:rsidRDefault="003F6D17" w:rsidP="00450E37"/>
        </w:tc>
        <w:tc>
          <w:tcPr>
            <w:tcW w:w="1508" w:type="dxa"/>
            <w:vAlign w:val="center"/>
          </w:tcPr>
          <w:p w14:paraId="2C868B4F" w14:textId="77777777" w:rsidR="003F6D17" w:rsidRPr="00EA2C0F" w:rsidRDefault="003F6D17" w:rsidP="00450E37"/>
        </w:tc>
        <w:tc>
          <w:tcPr>
            <w:tcW w:w="1508" w:type="dxa"/>
            <w:vAlign w:val="center"/>
          </w:tcPr>
          <w:p w14:paraId="409B189C" w14:textId="77777777" w:rsidR="003F6D17" w:rsidRPr="00EA2C0F" w:rsidRDefault="003F6D17" w:rsidP="00450E37"/>
        </w:tc>
      </w:tr>
      <w:tr w:rsidR="003F6D17" w:rsidRPr="00EA2C0F" w14:paraId="3510CEB7"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7B912FAE"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146</w:t>
            </w:r>
          </w:p>
        </w:tc>
        <w:tc>
          <w:tcPr>
            <w:tcW w:w="6008" w:type="dxa"/>
            <w:tcBorders>
              <w:top w:val="single" w:sz="4" w:space="0" w:color="000000"/>
              <w:left w:val="single" w:sz="4" w:space="0" w:color="000000"/>
              <w:bottom w:val="single" w:sz="4" w:space="0" w:color="000000"/>
            </w:tcBorders>
            <w:shd w:val="clear" w:color="auto" w:fill="FFFFFF"/>
          </w:tcPr>
          <w:p w14:paraId="0BDF1B41" w14:textId="77777777" w:rsidR="003F6D17" w:rsidRPr="00F21FDF" w:rsidRDefault="003F6D17" w:rsidP="00450E37">
            <w:r w:rsidRPr="00F21FDF">
              <w:t>Брызговик щитка 5511,65115 (фартук) 560х240</w:t>
            </w:r>
          </w:p>
        </w:tc>
        <w:tc>
          <w:tcPr>
            <w:tcW w:w="708" w:type="dxa"/>
            <w:tcBorders>
              <w:top w:val="single" w:sz="4" w:space="0" w:color="000000"/>
              <w:left w:val="single" w:sz="4" w:space="0" w:color="000000"/>
              <w:bottom w:val="single" w:sz="4" w:space="0" w:color="000000"/>
            </w:tcBorders>
            <w:shd w:val="clear" w:color="auto" w:fill="FFFFFF"/>
            <w:vAlign w:val="center"/>
          </w:tcPr>
          <w:p w14:paraId="0925359A"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73861621"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7A0BF13D"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350,00</w:t>
            </w:r>
          </w:p>
        </w:tc>
        <w:tc>
          <w:tcPr>
            <w:tcW w:w="1184" w:type="dxa"/>
            <w:tcBorders>
              <w:top w:val="single" w:sz="4" w:space="0" w:color="000000"/>
              <w:left w:val="single" w:sz="4" w:space="0" w:color="000000"/>
              <w:bottom w:val="single" w:sz="4" w:space="0" w:color="000000"/>
            </w:tcBorders>
            <w:shd w:val="clear" w:color="auto" w:fill="FFFFFF"/>
            <w:vAlign w:val="center"/>
          </w:tcPr>
          <w:p w14:paraId="373297BD"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374,50</w:t>
            </w:r>
          </w:p>
        </w:tc>
        <w:tc>
          <w:tcPr>
            <w:tcW w:w="1135" w:type="dxa"/>
            <w:tcBorders>
              <w:top w:val="single" w:sz="4" w:space="0" w:color="000000"/>
              <w:left w:val="single" w:sz="4" w:space="0" w:color="000000"/>
              <w:bottom w:val="single" w:sz="4" w:space="0" w:color="000000"/>
            </w:tcBorders>
            <w:shd w:val="clear" w:color="auto" w:fill="FFFFFF"/>
            <w:vAlign w:val="center"/>
          </w:tcPr>
          <w:p w14:paraId="2AF3FAC3"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368,00</w:t>
            </w:r>
          </w:p>
        </w:tc>
        <w:tc>
          <w:tcPr>
            <w:tcW w:w="1139" w:type="dxa"/>
            <w:tcBorders>
              <w:top w:val="single" w:sz="4" w:space="0" w:color="000000"/>
              <w:left w:val="single" w:sz="4" w:space="0" w:color="000000"/>
              <w:bottom w:val="single" w:sz="4" w:space="0" w:color="000000"/>
            </w:tcBorders>
            <w:shd w:val="clear" w:color="auto" w:fill="FFFFFF"/>
            <w:vAlign w:val="center"/>
          </w:tcPr>
          <w:p w14:paraId="6CE7E128"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364,17</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6B59EF7"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364,17</w:t>
            </w:r>
          </w:p>
        </w:tc>
        <w:tc>
          <w:tcPr>
            <w:tcW w:w="1508" w:type="dxa"/>
          </w:tcPr>
          <w:p w14:paraId="50A01EB4" w14:textId="77777777" w:rsidR="003F6D17" w:rsidRPr="00EA2C0F" w:rsidRDefault="003F6D17" w:rsidP="00450E37"/>
        </w:tc>
        <w:tc>
          <w:tcPr>
            <w:tcW w:w="1508" w:type="dxa"/>
          </w:tcPr>
          <w:p w14:paraId="29C6C957" w14:textId="77777777" w:rsidR="003F6D17" w:rsidRPr="00EA2C0F" w:rsidRDefault="003F6D17" w:rsidP="00450E37"/>
        </w:tc>
        <w:tc>
          <w:tcPr>
            <w:tcW w:w="1508" w:type="dxa"/>
            <w:vAlign w:val="center"/>
          </w:tcPr>
          <w:p w14:paraId="4A26E24D" w14:textId="77777777" w:rsidR="003F6D17" w:rsidRPr="00EA2C0F" w:rsidRDefault="003F6D17" w:rsidP="00450E37"/>
        </w:tc>
        <w:tc>
          <w:tcPr>
            <w:tcW w:w="1508" w:type="dxa"/>
            <w:vAlign w:val="center"/>
          </w:tcPr>
          <w:p w14:paraId="50C479B1" w14:textId="77777777" w:rsidR="003F6D17" w:rsidRPr="00EA2C0F" w:rsidRDefault="003F6D17" w:rsidP="00450E37"/>
        </w:tc>
        <w:tc>
          <w:tcPr>
            <w:tcW w:w="1508" w:type="dxa"/>
            <w:vAlign w:val="center"/>
          </w:tcPr>
          <w:p w14:paraId="1C7D4D5A" w14:textId="77777777" w:rsidR="003F6D17" w:rsidRPr="00EA2C0F" w:rsidRDefault="003F6D17" w:rsidP="00450E37"/>
        </w:tc>
        <w:tc>
          <w:tcPr>
            <w:tcW w:w="1508" w:type="dxa"/>
            <w:vAlign w:val="center"/>
          </w:tcPr>
          <w:p w14:paraId="0E0D2534" w14:textId="77777777" w:rsidR="003F6D17" w:rsidRPr="00EA2C0F" w:rsidRDefault="003F6D17" w:rsidP="00450E37"/>
        </w:tc>
        <w:tc>
          <w:tcPr>
            <w:tcW w:w="1508" w:type="dxa"/>
            <w:vAlign w:val="center"/>
          </w:tcPr>
          <w:p w14:paraId="2958F583" w14:textId="77777777" w:rsidR="003F6D17" w:rsidRPr="00EA2C0F" w:rsidRDefault="003F6D17" w:rsidP="00450E37"/>
        </w:tc>
        <w:tc>
          <w:tcPr>
            <w:tcW w:w="1508" w:type="dxa"/>
            <w:vAlign w:val="center"/>
          </w:tcPr>
          <w:p w14:paraId="54CF7037" w14:textId="77777777" w:rsidR="003F6D17" w:rsidRPr="00EA2C0F" w:rsidRDefault="003F6D17" w:rsidP="00450E37"/>
        </w:tc>
      </w:tr>
      <w:tr w:rsidR="003F6D17" w:rsidRPr="00EA2C0F" w14:paraId="5049567A"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60D70910"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147</w:t>
            </w:r>
          </w:p>
        </w:tc>
        <w:tc>
          <w:tcPr>
            <w:tcW w:w="6008" w:type="dxa"/>
            <w:tcBorders>
              <w:top w:val="single" w:sz="4" w:space="0" w:color="000000"/>
              <w:left w:val="single" w:sz="4" w:space="0" w:color="000000"/>
              <w:bottom w:val="single" w:sz="4" w:space="0" w:color="000000"/>
            </w:tcBorders>
            <w:shd w:val="clear" w:color="auto" w:fill="FFFFFF"/>
          </w:tcPr>
          <w:p w14:paraId="348388B3" w14:textId="77777777" w:rsidR="003F6D17" w:rsidRPr="00F21FDF" w:rsidRDefault="003F6D17" w:rsidP="00450E37">
            <w:r w:rsidRPr="00F21FDF">
              <w:t>Трубка топливная низкого давления (полиамид) (384) (</w:t>
            </w:r>
            <w:proofErr w:type="spellStart"/>
            <w:r w:rsidRPr="00F21FDF">
              <w:t>common</w:t>
            </w:r>
            <w:proofErr w:type="spellEnd"/>
            <w:r w:rsidRPr="00F21FDF">
              <w:t xml:space="preserve"> </w:t>
            </w:r>
            <w:proofErr w:type="spellStart"/>
            <w:r w:rsidRPr="00F21FDF">
              <w:t>rail</w:t>
            </w:r>
            <w:proofErr w:type="spellEnd"/>
            <w:r w:rsidRPr="00F21FDF">
              <w:t>) (0,765)</w:t>
            </w:r>
          </w:p>
        </w:tc>
        <w:tc>
          <w:tcPr>
            <w:tcW w:w="708" w:type="dxa"/>
            <w:tcBorders>
              <w:top w:val="single" w:sz="4" w:space="0" w:color="000000"/>
              <w:left w:val="single" w:sz="4" w:space="0" w:color="000000"/>
              <w:bottom w:val="single" w:sz="4" w:space="0" w:color="000000"/>
            </w:tcBorders>
            <w:shd w:val="clear" w:color="auto" w:fill="FFFFFF"/>
            <w:vAlign w:val="center"/>
          </w:tcPr>
          <w:p w14:paraId="3520055B"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287A5518"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781F35CF"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1 155,00</w:t>
            </w:r>
          </w:p>
        </w:tc>
        <w:tc>
          <w:tcPr>
            <w:tcW w:w="1184" w:type="dxa"/>
            <w:tcBorders>
              <w:top w:val="single" w:sz="4" w:space="0" w:color="000000"/>
              <w:left w:val="single" w:sz="4" w:space="0" w:color="000000"/>
              <w:bottom w:val="single" w:sz="4" w:space="0" w:color="000000"/>
            </w:tcBorders>
            <w:shd w:val="clear" w:color="auto" w:fill="FFFFFF"/>
            <w:vAlign w:val="center"/>
          </w:tcPr>
          <w:p w14:paraId="606039F6"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1 235,85</w:t>
            </w:r>
          </w:p>
        </w:tc>
        <w:tc>
          <w:tcPr>
            <w:tcW w:w="1135" w:type="dxa"/>
            <w:tcBorders>
              <w:top w:val="single" w:sz="4" w:space="0" w:color="000000"/>
              <w:left w:val="single" w:sz="4" w:space="0" w:color="000000"/>
              <w:bottom w:val="single" w:sz="4" w:space="0" w:color="000000"/>
            </w:tcBorders>
            <w:shd w:val="clear" w:color="auto" w:fill="FFFFFF"/>
            <w:vAlign w:val="center"/>
          </w:tcPr>
          <w:p w14:paraId="669C84A1"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1 213,00</w:t>
            </w:r>
          </w:p>
        </w:tc>
        <w:tc>
          <w:tcPr>
            <w:tcW w:w="1139" w:type="dxa"/>
            <w:tcBorders>
              <w:top w:val="single" w:sz="4" w:space="0" w:color="000000"/>
              <w:left w:val="single" w:sz="4" w:space="0" w:color="000000"/>
              <w:bottom w:val="single" w:sz="4" w:space="0" w:color="000000"/>
            </w:tcBorders>
            <w:shd w:val="clear" w:color="auto" w:fill="FFFFFF"/>
            <w:vAlign w:val="center"/>
          </w:tcPr>
          <w:p w14:paraId="1D9914C5"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1 201,28</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4BE7BD9"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1 201,28</w:t>
            </w:r>
          </w:p>
        </w:tc>
        <w:tc>
          <w:tcPr>
            <w:tcW w:w="1508" w:type="dxa"/>
          </w:tcPr>
          <w:p w14:paraId="6AA1E2BC" w14:textId="77777777" w:rsidR="003F6D17" w:rsidRPr="00EA2C0F" w:rsidRDefault="003F6D17" w:rsidP="00450E37"/>
        </w:tc>
        <w:tc>
          <w:tcPr>
            <w:tcW w:w="1508" w:type="dxa"/>
          </w:tcPr>
          <w:p w14:paraId="5F843B42" w14:textId="77777777" w:rsidR="003F6D17" w:rsidRPr="00EA2C0F" w:rsidRDefault="003F6D17" w:rsidP="00450E37"/>
        </w:tc>
        <w:tc>
          <w:tcPr>
            <w:tcW w:w="1508" w:type="dxa"/>
            <w:vAlign w:val="center"/>
          </w:tcPr>
          <w:p w14:paraId="6EE24191" w14:textId="77777777" w:rsidR="003F6D17" w:rsidRPr="00EA2C0F" w:rsidRDefault="003F6D17" w:rsidP="00450E37"/>
        </w:tc>
        <w:tc>
          <w:tcPr>
            <w:tcW w:w="1508" w:type="dxa"/>
            <w:vAlign w:val="center"/>
          </w:tcPr>
          <w:p w14:paraId="78FA5BC5" w14:textId="77777777" w:rsidR="003F6D17" w:rsidRPr="00EA2C0F" w:rsidRDefault="003F6D17" w:rsidP="00450E37"/>
        </w:tc>
        <w:tc>
          <w:tcPr>
            <w:tcW w:w="1508" w:type="dxa"/>
            <w:vAlign w:val="center"/>
          </w:tcPr>
          <w:p w14:paraId="379F9DC3" w14:textId="77777777" w:rsidR="003F6D17" w:rsidRPr="00EA2C0F" w:rsidRDefault="003F6D17" w:rsidP="00450E37"/>
        </w:tc>
        <w:tc>
          <w:tcPr>
            <w:tcW w:w="1508" w:type="dxa"/>
            <w:vAlign w:val="center"/>
          </w:tcPr>
          <w:p w14:paraId="01740BCC" w14:textId="77777777" w:rsidR="003F6D17" w:rsidRPr="00EA2C0F" w:rsidRDefault="003F6D17" w:rsidP="00450E37"/>
        </w:tc>
        <w:tc>
          <w:tcPr>
            <w:tcW w:w="1508" w:type="dxa"/>
            <w:vAlign w:val="center"/>
          </w:tcPr>
          <w:p w14:paraId="5BF54F4C" w14:textId="77777777" w:rsidR="003F6D17" w:rsidRPr="00EA2C0F" w:rsidRDefault="003F6D17" w:rsidP="00450E37"/>
        </w:tc>
        <w:tc>
          <w:tcPr>
            <w:tcW w:w="1508" w:type="dxa"/>
            <w:vAlign w:val="center"/>
          </w:tcPr>
          <w:p w14:paraId="6CF00DAB" w14:textId="77777777" w:rsidR="003F6D17" w:rsidRPr="00EA2C0F" w:rsidRDefault="003F6D17" w:rsidP="00450E37"/>
        </w:tc>
      </w:tr>
      <w:tr w:rsidR="003F6D17" w:rsidRPr="00EA2C0F" w14:paraId="3148BD76"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28875BD1"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148</w:t>
            </w:r>
          </w:p>
        </w:tc>
        <w:tc>
          <w:tcPr>
            <w:tcW w:w="6008" w:type="dxa"/>
            <w:tcBorders>
              <w:top w:val="single" w:sz="4" w:space="0" w:color="000000"/>
              <w:left w:val="single" w:sz="4" w:space="0" w:color="000000"/>
              <w:bottom w:val="single" w:sz="4" w:space="0" w:color="000000"/>
            </w:tcBorders>
            <w:shd w:val="clear" w:color="auto" w:fill="FFFFFF"/>
          </w:tcPr>
          <w:p w14:paraId="6BDA1E11" w14:textId="77777777" w:rsidR="003F6D17" w:rsidRPr="00F21FDF" w:rsidRDefault="003F6D17" w:rsidP="00450E37">
            <w:r w:rsidRPr="00F21FDF">
              <w:t>Трубка топливная низкого давления (полиамид) (384) (</w:t>
            </w:r>
            <w:proofErr w:type="spellStart"/>
            <w:r w:rsidRPr="00F21FDF">
              <w:t>common</w:t>
            </w:r>
            <w:proofErr w:type="spellEnd"/>
            <w:r w:rsidRPr="00F21FDF">
              <w:t xml:space="preserve"> </w:t>
            </w:r>
            <w:proofErr w:type="spellStart"/>
            <w:r w:rsidRPr="00F21FDF">
              <w:t>rail</w:t>
            </w:r>
            <w:proofErr w:type="spellEnd"/>
            <w:r w:rsidRPr="00F21FDF">
              <w:t>) (0,765) -50</w:t>
            </w:r>
          </w:p>
        </w:tc>
        <w:tc>
          <w:tcPr>
            <w:tcW w:w="708" w:type="dxa"/>
            <w:tcBorders>
              <w:top w:val="single" w:sz="4" w:space="0" w:color="000000"/>
              <w:left w:val="single" w:sz="4" w:space="0" w:color="000000"/>
              <w:bottom w:val="single" w:sz="4" w:space="0" w:color="000000"/>
            </w:tcBorders>
            <w:shd w:val="clear" w:color="auto" w:fill="FFFFFF"/>
            <w:vAlign w:val="center"/>
          </w:tcPr>
          <w:p w14:paraId="29C05469"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5272F8B7"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1FBC63A4"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1 780,00</w:t>
            </w:r>
          </w:p>
        </w:tc>
        <w:tc>
          <w:tcPr>
            <w:tcW w:w="1184" w:type="dxa"/>
            <w:tcBorders>
              <w:top w:val="single" w:sz="4" w:space="0" w:color="000000"/>
              <w:left w:val="single" w:sz="4" w:space="0" w:color="000000"/>
              <w:bottom w:val="single" w:sz="4" w:space="0" w:color="000000"/>
            </w:tcBorders>
            <w:shd w:val="clear" w:color="auto" w:fill="FFFFFF"/>
            <w:vAlign w:val="center"/>
          </w:tcPr>
          <w:p w14:paraId="19475848"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1 904,60</w:t>
            </w:r>
          </w:p>
        </w:tc>
        <w:tc>
          <w:tcPr>
            <w:tcW w:w="1135" w:type="dxa"/>
            <w:tcBorders>
              <w:top w:val="single" w:sz="4" w:space="0" w:color="000000"/>
              <w:left w:val="single" w:sz="4" w:space="0" w:color="000000"/>
              <w:bottom w:val="single" w:sz="4" w:space="0" w:color="000000"/>
            </w:tcBorders>
            <w:shd w:val="clear" w:color="auto" w:fill="FFFFFF"/>
            <w:vAlign w:val="center"/>
          </w:tcPr>
          <w:p w14:paraId="6112837E"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1 870,00</w:t>
            </w:r>
          </w:p>
        </w:tc>
        <w:tc>
          <w:tcPr>
            <w:tcW w:w="1139" w:type="dxa"/>
            <w:tcBorders>
              <w:top w:val="single" w:sz="4" w:space="0" w:color="000000"/>
              <w:left w:val="single" w:sz="4" w:space="0" w:color="000000"/>
              <w:bottom w:val="single" w:sz="4" w:space="0" w:color="000000"/>
            </w:tcBorders>
            <w:shd w:val="clear" w:color="auto" w:fill="FFFFFF"/>
            <w:vAlign w:val="center"/>
          </w:tcPr>
          <w:p w14:paraId="1E4B619A"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1 851,53</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CEC08D7"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1 851,53</w:t>
            </w:r>
          </w:p>
        </w:tc>
        <w:tc>
          <w:tcPr>
            <w:tcW w:w="1508" w:type="dxa"/>
          </w:tcPr>
          <w:p w14:paraId="161C0D47" w14:textId="77777777" w:rsidR="003F6D17" w:rsidRPr="00EA2C0F" w:rsidRDefault="003F6D17" w:rsidP="00450E37"/>
        </w:tc>
        <w:tc>
          <w:tcPr>
            <w:tcW w:w="1508" w:type="dxa"/>
          </w:tcPr>
          <w:p w14:paraId="4D362938" w14:textId="77777777" w:rsidR="003F6D17" w:rsidRPr="00EA2C0F" w:rsidRDefault="003F6D17" w:rsidP="00450E37"/>
        </w:tc>
        <w:tc>
          <w:tcPr>
            <w:tcW w:w="1508" w:type="dxa"/>
            <w:vAlign w:val="center"/>
          </w:tcPr>
          <w:p w14:paraId="31D82DAD" w14:textId="77777777" w:rsidR="003F6D17" w:rsidRPr="00EA2C0F" w:rsidRDefault="003F6D17" w:rsidP="00450E37"/>
        </w:tc>
        <w:tc>
          <w:tcPr>
            <w:tcW w:w="1508" w:type="dxa"/>
            <w:vAlign w:val="center"/>
          </w:tcPr>
          <w:p w14:paraId="4D5D01A4" w14:textId="77777777" w:rsidR="003F6D17" w:rsidRPr="00EA2C0F" w:rsidRDefault="003F6D17" w:rsidP="00450E37"/>
        </w:tc>
        <w:tc>
          <w:tcPr>
            <w:tcW w:w="1508" w:type="dxa"/>
            <w:vAlign w:val="center"/>
          </w:tcPr>
          <w:p w14:paraId="0414C879" w14:textId="77777777" w:rsidR="003F6D17" w:rsidRPr="00EA2C0F" w:rsidRDefault="003F6D17" w:rsidP="00450E37"/>
        </w:tc>
        <w:tc>
          <w:tcPr>
            <w:tcW w:w="1508" w:type="dxa"/>
            <w:vAlign w:val="center"/>
          </w:tcPr>
          <w:p w14:paraId="2C5B7FE8" w14:textId="77777777" w:rsidR="003F6D17" w:rsidRPr="00EA2C0F" w:rsidRDefault="003F6D17" w:rsidP="00450E37"/>
        </w:tc>
        <w:tc>
          <w:tcPr>
            <w:tcW w:w="1508" w:type="dxa"/>
            <w:vAlign w:val="center"/>
          </w:tcPr>
          <w:p w14:paraId="4D46B8BA" w14:textId="77777777" w:rsidR="003F6D17" w:rsidRPr="00EA2C0F" w:rsidRDefault="003F6D17" w:rsidP="00450E37"/>
        </w:tc>
        <w:tc>
          <w:tcPr>
            <w:tcW w:w="1508" w:type="dxa"/>
            <w:vAlign w:val="center"/>
          </w:tcPr>
          <w:p w14:paraId="2D29A26B" w14:textId="77777777" w:rsidR="003F6D17" w:rsidRPr="00EA2C0F" w:rsidRDefault="003F6D17" w:rsidP="00450E37"/>
        </w:tc>
      </w:tr>
      <w:tr w:rsidR="003F6D17" w:rsidRPr="00EA2C0F" w14:paraId="67CC6119"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4E99227F"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149</w:t>
            </w:r>
          </w:p>
        </w:tc>
        <w:tc>
          <w:tcPr>
            <w:tcW w:w="6008" w:type="dxa"/>
            <w:tcBorders>
              <w:top w:val="single" w:sz="4" w:space="0" w:color="000000"/>
              <w:left w:val="single" w:sz="4" w:space="0" w:color="000000"/>
              <w:bottom w:val="single" w:sz="4" w:space="0" w:color="000000"/>
            </w:tcBorders>
            <w:shd w:val="clear" w:color="auto" w:fill="FFFFFF"/>
          </w:tcPr>
          <w:p w14:paraId="63CD38AD" w14:textId="77777777" w:rsidR="003F6D17" w:rsidRPr="00F21FDF" w:rsidRDefault="003F6D17" w:rsidP="00450E37">
            <w:r w:rsidRPr="00F21FDF">
              <w:t>Трубка топливная низкого давления (полиамид) (422) (</w:t>
            </w:r>
            <w:proofErr w:type="spellStart"/>
            <w:r w:rsidRPr="00F21FDF">
              <w:t>common</w:t>
            </w:r>
            <w:proofErr w:type="spellEnd"/>
            <w:r w:rsidRPr="00F21FDF">
              <w:t xml:space="preserve"> </w:t>
            </w:r>
            <w:proofErr w:type="spellStart"/>
            <w:r w:rsidRPr="00F21FDF">
              <w:t>rail</w:t>
            </w:r>
            <w:proofErr w:type="spellEnd"/>
            <w:r w:rsidRPr="00F21FDF">
              <w:t>) (0,389)</w:t>
            </w:r>
          </w:p>
        </w:tc>
        <w:tc>
          <w:tcPr>
            <w:tcW w:w="708" w:type="dxa"/>
            <w:tcBorders>
              <w:top w:val="single" w:sz="4" w:space="0" w:color="000000"/>
              <w:left w:val="single" w:sz="4" w:space="0" w:color="000000"/>
              <w:bottom w:val="single" w:sz="4" w:space="0" w:color="000000"/>
            </w:tcBorders>
            <w:shd w:val="clear" w:color="auto" w:fill="FFFFFF"/>
            <w:vAlign w:val="center"/>
          </w:tcPr>
          <w:p w14:paraId="53043D2F"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64AC02F9"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35FAEE90"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958,00</w:t>
            </w:r>
          </w:p>
        </w:tc>
        <w:tc>
          <w:tcPr>
            <w:tcW w:w="1184" w:type="dxa"/>
            <w:tcBorders>
              <w:top w:val="single" w:sz="4" w:space="0" w:color="000000"/>
              <w:left w:val="single" w:sz="4" w:space="0" w:color="000000"/>
              <w:bottom w:val="single" w:sz="4" w:space="0" w:color="000000"/>
            </w:tcBorders>
            <w:shd w:val="clear" w:color="auto" w:fill="FFFFFF"/>
            <w:vAlign w:val="center"/>
          </w:tcPr>
          <w:p w14:paraId="769ED790"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1 025,06</w:t>
            </w:r>
          </w:p>
        </w:tc>
        <w:tc>
          <w:tcPr>
            <w:tcW w:w="1135" w:type="dxa"/>
            <w:tcBorders>
              <w:top w:val="single" w:sz="4" w:space="0" w:color="000000"/>
              <w:left w:val="single" w:sz="4" w:space="0" w:color="000000"/>
              <w:bottom w:val="single" w:sz="4" w:space="0" w:color="000000"/>
            </w:tcBorders>
            <w:shd w:val="clear" w:color="auto" w:fill="FFFFFF"/>
            <w:vAlign w:val="center"/>
          </w:tcPr>
          <w:p w14:paraId="46C09391"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1 005,00</w:t>
            </w:r>
          </w:p>
        </w:tc>
        <w:tc>
          <w:tcPr>
            <w:tcW w:w="1139" w:type="dxa"/>
            <w:tcBorders>
              <w:top w:val="single" w:sz="4" w:space="0" w:color="000000"/>
              <w:left w:val="single" w:sz="4" w:space="0" w:color="000000"/>
              <w:bottom w:val="single" w:sz="4" w:space="0" w:color="000000"/>
            </w:tcBorders>
            <w:shd w:val="clear" w:color="auto" w:fill="FFFFFF"/>
            <w:vAlign w:val="center"/>
          </w:tcPr>
          <w:p w14:paraId="64E9FD03"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996,02</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F9C4609"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996,02</w:t>
            </w:r>
          </w:p>
        </w:tc>
        <w:tc>
          <w:tcPr>
            <w:tcW w:w="1508" w:type="dxa"/>
          </w:tcPr>
          <w:p w14:paraId="2937C154" w14:textId="77777777" w:rsidR="003F6D17" w:rsidRPr="00EA2C0F" w:rsidRDefault="003F6D17" w:rsidP="00450E37"/>
        </w:tc>
        <w:tc>
          <w:tcPr>
            <w:tcW w:w="1508" w:type="dxa"/>
          </w:tcPr>
          <w:p w14:paraId="5B00894F" w14:textId="77777777" w:rsidR="003F6D17" w:rsidRPr="00EA2C0F" w:rsidRDefault="003F6D17" w:rsidP="00450E37"/>
        </w:tc>
        <w:tc>
          <w:tcPr>
            <w:tcW w:w="1508" w:type="dxa"/>
            <w:vAlign w:val="center"/>
          </w:tcPr>
          <w:p w14:paraId="3EA074B7" w14:textId="77777777" w:rsidR="003F6D17" w:rsidRPr="00EA2C0F" w:rsidRDefault="003F6D17" w:rsidP="00450E37"/>
        </w:tc>
        <w:tc>
          <w:tcPr>
            <w:tcW w:w="1508" w:type="dxa"/>
            <w:vAlign w:val="center"/>
          </w:tcPr>
          <w:p w14:paraId="2CAA623B" w14:textId="77777777" w:rsidR="003F6D17" w:rsidRPr="00EA2C0F" w:rsidRDefault="003F6D17" w:rsidP="00450E37"/>
        </w:tc>
        <w:tc>
          <w:tcPr>
            <w:tcW w:w="1508" w:type="dxa"/>
            <w:vAlign w:val="center"/>
          </w:tcPr>
          <w:p w14:paraId="1F872B6E" w14:textId="77777777" w:rsidR="003F6D17" w:rsidRPr="00EA2C0F" w:rsidRDefault="003F6D17" w:rsidP="00450E37"/>
        </w:tc>
        <w:tc>
          <w:tcPr>
            <w:tcW w:w="1508" w:type="dxa"/>
            <w:vAlign w:val="center"/>
          </w:tcPr>
          <w:p w14:paraId="1F99E511" w14:textId="77777777" w:rsidR="003F6D17" w:rsidRPr="00EA2C0F" w:rsidRDefault="003F6D17" w:rsidP="00450E37"/>
        </w:tc>
        <w:tc>
          <w:tcPr>
            <w:tcW w:w="1508" w:type="dxa"/>
            <w:vAlign w:val="center"/>
          </w:tcPr>
          <w:p w14:paraId="6DF5894D" w14:textId="77777777" w:rsidR="003F6D17" w:rsidRPr="00EA2C0F" w:rsidRDefault="003F6D17" w:rsidP="00450E37"/>
        </w:tc>
        <w:tc>
          <w:tcPr>
            <w:tcW w:w="1508" w:type="dxa"/>
            <w:vAlign w:val="center"/>
          </w:tcPr>
          <w:p w14:paraId="7FA13DCA" w14:textId="77777777" w:rsidR="003F6D17" w:rsidRPr="00EA2C0F" w:rsidRDefault="003F6D17" w:rsidP="00450E37"/>
        </w:tc>
      </w:tr>
      <w:tr w:rsidR="003F6D17" w:rsidRPr="00EA2C0F" w14:paraId="34226214"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26B5D985"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150</w:t>
            </w:r>
          </w:p>
        </w:tc>
        <w:tc>
          <w:tcPr>
            <w:tcW w:w="6008" w:type="dxa"/>
            <w:tcBorders>
              <w:top w:val="single" w:sz="4" w:space="0" w:color="000000"/>
              <w:left w:val="single" w:sz="4" w:space="0" w:color="000000"/>
              <w:bottom w:val="single" w:sz="4" w:space="0" w:color="000000"/>
            </w:tcBorders>
            <w:shd w:val="clear" w:color="auto" w:fill="FFFFFF"/>
          </w:tcPr>
          <w:p w14:paraId="29668A33" w14:textId="77777777" w:rsidR="003F6D17" w:rsidRPr="00F21FDF" w:rsidRDefault="003F6D17" w:rsidP="00450E37">
            <w:r w:rsidRPr="00F21FDF">
              <w:t>Трубка топливная низкого давления (полиамид) (422) (</w:t>
            </w:r>
            <w:proofErr w:type="spellStart"/>
            <w:r w:rsidRPr="00F21FDF">
              <w:t>common</w:t>
            </w:r>
            <w:proofErr w:type="spellEnd"/>
            <w:r w:rsidRPr="00F21FDF">
              <w:t xml:space="preserve"> </w:t>
            </w:r>
            <w:proofErr w:type="spellStart"/>
            <w:r w:rsidRPr="00F21FDF">
              <w:t>rail</w:t>
            </w:r>
            <w:proofErr w:type="spellEnd"/>
            <w:r w:rsidRPr="00F21FDF">
              <w:t>) (0,389)-50</w:t>
            </w:r>
          </w:p>
        </w:tc>
        <w:tc>
          <w:tcPr>
            <w:tcW w:w="708" w:type="dxa"/>
            <w:tcBorders>
              <w:top w:val="single" w:sz="4" w:space="0" w:color="000000"/>
              <w:left w:val="single" w:sz="4" w:space="0" w:color="000000"/>
              <w:bottom w:val="single" w:sz="4" w:space="0" w:color="000000"/>
            </w:tcBorders>
            <w:shd w:val="clear" w:color="auto" w:fill="FFFFFF"/>
            <w:vAlign w:val="center"/>
          </w:tcPr>
          <w:p w14:paraId="5DD099EC"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26ADD2F2"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75824A14"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885,00</w:t>
            </w:r>
          </w:p>
        </w:tc>
        <w:tc>
          <w:tcPr>
            <w:tcW w:w="1184" w:type="dxa"/>
            <w:tcBorders>
              <w:top w:val="single" w:sz="4" w:space="0" w:color="000000"/>
              <w:left w:val="single" w:sz="4" w:space="0" w:color="000000"/>
              <w:bottom w:val="single" w:sz="4" w:space="0" w:color="000000"/>
            </w:tcBorders>
            <w:shd w:val="clear" w:color="auto" w:fill="FFFFFF"/>
            <w:vAlign w:val="center"/>
          </w:tcPr>
          <w:p w14:paraId="2260DC00"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946,95</w:t>
            </w:r>
          </w:p>
        </w:tc>
        <w:tc>
          <w:tcPr>
            <w:tcW w:w="1135" w:type="dxa"/>
            <w:tcBorders>
              <w:top w:val="single" w:sz="4" w:space="0" w:color="000000"/>
              <w:left w:val="single" w:sz="4" w:space="0" w:color="000000"/>
              <w:bottom w:val="single" w:sz="4" w:space="0" w:color="000000"/>
            </w:tcBorders>
            <w:shd w:val="clear" w:color="auto" w:fill="FFFFFF"/>
            <w:vAlign w:val="center"/>
          </w:tcPr>
          <w:p w14:paraId="78E4B3DA"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929,00</w:t>
            </w:r>
          </w:p>
        </w:tc>
        <w:tc>
          <w:tcPr>
            <w:tcW w:w="1139" w:type="dxa"/>
            <w:tcBorders>
              <w:top w:val="single" w:sz="4" w:space="0" w:color="000000"/>
              <w:left w:val="single" w:sz="4" w:space="0" w:color="000000"/>
              <w:bottom w:val="single" w:sz="4" w:space="0" w:color="000000"/>
            </w:tcBorders>
            <w:shd w:val="clear" w:color="auto" w:fill="FFFFFF"/>
            <w:vAlign w:val="center"/>
          </w:tcPr>
          <w:p w14:paraId="78D4B9D0"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920,32</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3E95813"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920,32</w:t>
            </w:r>
          </w:p>
        </w:tc>
        <w:tc>
          <w:tcPr>
            <w:tcW w:w="1508" w:type="dxa"/>
          </w:tcPr>
          <w:p w14:paraId="79E49FF3" w14:textId="77777777" w:rsidR="003F6D17" w:rsidRPr="00EA2C0F" w:rsidRDefault="003F6D17" w:rsidP="00450E37"/>
        </w:tc>
        <w:tc>
          <w:tcPr>
            <w:tcW w:w="1508" w:type="dxa"/>
          </w:tcPr>
          <w:p w14:paraId="52D91F51" w14:textId="77777777" w:rsidR="003F6D17" w:rsidRPr="00EA2C0F" w:rsidRDefault="003F6D17" w:rsidP="00450E37"/>
        </w:tc>
        <w:tc>
          <w:tcPr>
            <w:tcW w:w="1508" w:type="dxa"/>
            <w:vAlign w:val="center"/>
          </w:tcPr>
          <w:p w14:paraId="6E9351F2" w14:textId="77777777" w:rsidR="003F6D17" w:rsidRPr="00EA2C0F" w:rsidRDefault="003F6D17" w:rsidP="00450E37"/>
        </w:tc>
        <w:tc>
          <w:tcPr>
            <w:tcW w:w="1508" w:type="dxa"/>
            <w:vAlign w:val="center"/>
          </w:tcPr>
          <w:p w14:paraId="24BBA3DB" w14:textId="77777777" w:rsidR="003F6D17" w:rsidRPr="00EA2C0F" w:rsidRDefault="003F6D17" w:rsidP="00450E37"/>
        </w:tc>
        <w:tc>
          <w:tcPr>
            <w:tcW w:w="1508" w:type="dxa"/>
            <w:vAlign w:val="center"/>
          </w:tcPr>
          <w:p w14:paraId="4D89D49C" w14:textId="77777777" w:rsidR="003F6D17" w:rsidRPr="00EA2C0F" w:rsidRDefault="003F6D17" w:rsidP="00450E37"/>
        </w:tc>
        <w:tc>
          <w:tcPr>
            <w:tcW w:w="1508" w:type="dxa"/>
            <w:vAlign w:val="center"/>
          </w:tcPr>
          <w:p w14:paraId="3BAE4C86" w14:textId="77777777" w:rsidR="003F6D17" w:rsidRPr="00EA2C0F" w:rsidRDefault="003F6D17" w:rsidP="00450E37"/>
        </w:tc>
        <w:tc>
          <w:tcPr>
            <w:tcW w:w="1508" w:type="dxa"/>
            <w:vAlign w:val="center"/>
          </w:tcPr>
          <w:p w14:paraId="28BA8114" w14:textId="77777777" w:rsidR="003F6D17" w:rsidRPr="00EA2C0F" w:rsidRDefault="003F6D17" w:rsidP="00450E37"/>
        </w:tc>
        <w:tc>
          <w:tcPr>
            <w:tcW w:w="1508" w:type="dxa"/>
            <w:vAlign w:val="center"/>
          </w:tcPr>
          <w:p w14:paraId="15F6B249" w14:textId="77777777" w:rsidR="003F6D17" w:rsidRPr="00EA2C0F" w:rsidRDefault="003F6D17" w:rsidP="00450E37"/>
        </w:tc>
      </w:tr>
      <w:tr w:rsidR="003F6D17" w:rsidRPr="00EA2C0F" w14:paraId="76CA46E3"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26195EA7"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lastRenderedPageBreak/>
              <w:t>151</w:t>
            </w:r>
          </w:p>
        </w:tc>
        <w:tc>
          <w:tcPr>
            <w:tcW w:w="6008" w:type="dxa"/>
            <w:tcBorders>
              <w:top w:val="single" w:sz="4" w:space="0" w:color="000000"/>
              <w:left w:val="single" w:sz="4" w:space="0" w:color="000000"/>
              <w:bottom w:val="single" w:sz="4" w:space="0" w:color="000000"/>
            </w:tcBorders>
            <w:shd w:val="clear" w:color="auto" w:fill="FFFFFF"/>
          </w:tcPr>
          <w:p w14:paraId="3650E7CA" w14:textId="77777777" w:rsidR="003F6D17" w:rsidRPr="00F21FDF" w:rsidRDefault="003F6D17" w:rsidP="00450E37">
            <w:r w:rsidRPr="00F21FDF">
              <w:t>Трубка топливная низкого давления (полиамид) (426) (</w:t>
            </w:r>
            <w:proofErr w:type="spellStart"/>
            <w:r w:rsidRPr="00F21FDF">
              <w:t>common</w:t>
            </w:r>
            <w:proofErr w:type="spellEnd"/>
            <w:r w:rsidRPr="00F21FDF">
              <w:t xml:space="preserve"> </w:t>
            </w:r>
            <w:proofErr w:type="spellStart"/>
            <w:r w:rsidRPr="00F21FDF">
              <w:t>rail</w:t>
            </w:r>
            <w:proofErr w:type="spellEnd"/>
            <w:r w:rsidRPr="00F21FDF">
              <w:t>)</w:t>
            </w:r>
          </w:p>
        </w:tc>
        <w:tc>
          <w:tcPr>
            <w:tcW w:w="708" w:type="dxa"/>
            <w:tcBorders>
              <w:top w:val="single" w:sz="4" w:space="0" w:color="000000"/>
              <w:left w:val="single" w:sz="4" w:space="0" w:color="000000"/>
              <w:bottom w:val="single" w:sz="4" w:space="0" w:color="000000"/>
            </w:tcBorders>
            <w:shd w:val="clear" w:color="auto" w:fill="FFFFFF"/>
            <w:vAlign w:val="center"/>
          </w:tcPr>
          <w:p w14:paraId="58D8EFEC"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15790BC6"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5FC57901"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835,00</w:t>
            </w:r>
          </w:p>
        </w:tc>
        <w:tc>
          <w:tcPr>
            <w:tcW w:w="1184" w:type="dxa"/>
            <w:tcBorders>
              <w:top w:val="single" w:sz="4" w:space="0" w:color="000000"/>
              <w:left w:val="single" w:sz="4" w:space="0" w:color="000000"/>
              <w:bottom w:val="single" w:sz="4" w:space="0" w:color="000000"/>
            </w:tcBorders>
            <w:shd w:val="clear" w:color="auto" w:fill="FFFFFF"/>
            <w:vAlign w:val="center"/>
          </w:tcPr>
          <w:p w14:paraId="35BFFF8B"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893,45</w:t>
            </w:r>
          </w:p>
        </w:tc>
        <w:tc>
          <w:tcPr>
            <w:tcW w:w="1135" w:type="dxa"/>
            <w:tcBorders>
              <w:top w:val="single" w:sz="4" w:space="0" w:color="000000"/>
              <w:left w:val="single" w:sz="4" w:space="0" w:color="000000"/>
              <w:bottom w:val="single" w:sz="4" w:space="0" w:color="000000"/>
            </w:tcBorders>
            <w:shd w:val="clear" w:color="auto" w:fill="FFFFFF"/>
            <w:vAlign w:val="center"/>
          </w:tcPr>
          <w:p w14:paraId="21BB4BB8"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877,00</w:t>
            </w:r>
          </w:p>
        </w:tc>
        <w:tc>
          <w:tcPr>
            <w:tcW w:w="1139" w:type="dxa"/>
            <w:tcBorders>
              <w:top w:val="single" w:sz="4" w:space="0" w:color="000000"/>
              <w:left w:val="single" w:sz="4" w:space="0" w:color="000000"/>
              <w:bottom w:val="single" w:sz="4" w:space="0" w:color="000000"/>
            </w:tcBorders>
            <w:shd w:val="clear" w:color="auto" w:fill="FFFFFF"/>
            <w:vAlign w:val="center"/>
          </w:tcPr>
          <w:p w14:paraId="29548B9D"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868,48</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B7CE199"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868,48</w:t>
            </w:r>
          </w:p>
        </w:tc>
        <w:tc>
          <w:tcPr>
            <w:tcW w:w="1508" w:type="dxa"/>
          </w:tcPr>
          <w:p w14:paraId="70E78312" w14:textId="77777777" w:rsidR="003F6D17" w:rsidRPr="00EA2C0F" w:rsidRDefault="003F6D17" w:rsidP="00450E37"/>
        </w:tc>
        <w:tc>
          <w:tcPr>
            <w:tcW w:w="1508" w:type="dxa"/>
          </w:tcPr>
          <w:p w14:paraId="7C9C373B" w14:textId="77777777" w:rsidR="003F6D17" w:rsidRPr="00EA2C0F" w:rsidRDefault="003F6D17" w:rsidP="00450E37"/>
        </w:tc>
        <w:tc>
          <w:tcPr>
            <w:tcW w:w="1508" w:type="dxa"/>
            <w:vAlign w:val="center"/>
          </w:tcPr>
          <w:p w14:paraId="0FFFCFA4" w14:textId="77777777" w:rsidR="003F6D17" w:rsidRPr="00EA2C0F" w:rsidRDefault="003F6D17" w:rsidP="00450E37"/>
        </w:tc>
        <w:tc>
          <w:tcPr>
            <w:tcW w:w="1508" w:type="dxa"/>
            <w:vAlign w:val="center"/>
          </w:tcPr>
          <w:p w14:paraId="63CD8E22" w14:textId="77777777" w:rsidR="003F6D17" w:rsidRPr="00EA2C0F" w:rsidRDefault="003F6D17" w:rsidP="00450E37"/>
        </w:tc>
        <w:tc>
          <w:tcPr>
            <w:tcW w:w="1508" w:type="dxa"/>
            <w:vAlign w:val="center"/>
          </w:tcPr>
          <w:p w14:paraId="5FD29A19" w14:textId="77777777" w:rsidR="003F6D17" w:rsidRPr="00EA2C0F" w:rsidRDefault="003F6D17" w:rsidP="00450E37"/>
        </w:tc>
        <w:tc>
          <w:tcPr>
            <w:tcW w:w="1508" w:type="dxa"/>
            <w:vAlign w:val="center"/>
          </w:tcPr>
          <w:p w14:paraId="2D6E9291" w14:textId="77777777" w:rsidR="003F6D17" w:rsidRPr="00EA2C0F" w:rsidRDefault="003F6D17" w:rsidP="00450E37"/>
        </w:tc>
        <w:tc>
          <w:tcPr>
            <w:tcW w:w="1508" w:type="dxa"/>
            <w:vAlign w:val="center"/>
          </w:tcPr>
          <w:p w14:paraId="05F98438" w14:textId="77777777" w:rsidR="003F6D17" w:rsidRPr="00EA2C0F" w:rsidRDefault="003F6D17" w:rsidP="00450E37"/>
        </w:tc>
        <w:tc>
          <w:tcPr>
            <w:tcW w:w="1508" w:type="dxa"/>
            <w:vAlign w:val="center"/>
          </w:tcPr>
          <w:p w14:paraId="50520D05" w14:textId="77777777" w:rsidR="003F6D17" w:rsidRPr="00EA2C0F" w:rsidRDefault="003F6D17" w:rsidP="00450E37"/>
        </w:tc>
      </w:tr>
      <w:tr w:rsidR="003F6D17" w:rsidRPr="00EA2C0F" w14:paraId="1084FD7C"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490E7D02"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152</w:t>
            </w:r>
          </w:p>
        </w:tc>
        <w:tc>
          <w:tcPr>
            <w:tcW w:w="6008" w:type="dxa"/>
            <w:tcBorders>
              <w:top w:val="single" w:sz="4" w:space="0" w:color="000000"/>
              <w:left w:val="single" w:sz="4" w:space="0" w:color="000000"/>
              <w:bottom w:val="single" w:sz="4" w:space="0" w:color="000000"/>
            </w:tcBorders>
            <w:shd w:val="clear" w:color="auto" w:fill="FFFFFF"/>
          </w:tcPr>
          <w:p w14:paraId="4BDE8A05" w14:textId="77777777" w:rsidR="003F6D17" w:rsidRPr="00F21FDF" w:rsidRDefault="003F6D17" w:rsidP="00450E37">
            <w:r w:rsidRPr="00F21FDF">
              <w:t>Трубка топливная низкого давления (полиамид) (426) (</w:t>
            </w:r>
            <w:proofErr w:type="spellStart"/>
            <w:r w:rsidRPr="00F21FDF">
              <w:t>common</w:t>
            </w:r>
            <w:proofErr w:type="spellEnd"/>
            <w:r w:rsidRPr="00F21FDF">
              <w:t xml:space="preserve"> </w:t>
            </w:r>
            <w:proofErr w:type="spellStart"/>
            <w:r w:rsidRPr="00F21FDF">
              <w:t>rail</w:t>
            </w:r>
            <w:proofErr w:type="spellEnd"/>
            <w:r w:rsidRPr="00F21FDF">
              <w:t>) (0,363)</w:t>
            </w:r>
          </w:p>
        </w:tc>
        <w:tc>
          <w:tcPr>
            <w:tcW w:w="708" w:type="dxa"/>
            <w:tcBorders>
              <w:top w:val="single" w:sz="4" w:space="0" w:color="000000"/>
              <w:left w:val="single" w:sz="4" w:space="0" w:color="000000"/>
              <w:bottom w:val="single" w:sz="4" w:space="0" w:color="000000"/>
            </w:tcBorders>
            <w:shd w:val="clear" w:color="auto" w:fill="FFFFFF"/>
            <w:vAlign w:val="center"/>
          </w:tcPr>
          <w:p w14:paraId="3361C8EB"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4965B6D0"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5E23226D"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985,00</w:t>
            </w:r>
          </w:p>
        </w:tc>
        <w:tc>
          <w:tcPr>
            <w:tcW w:w="1184" w:type="dxa"/>
            <w:tcBorders>
              <w:top w:val="single" w:sz="4" w:space="0" w:color="000000"/>
              <w:left w:val="single" w:sz="4" w:space="0" w:color="000000"/>
              <w:bottom w:val="single" w:sz="4" w:space="0" w:color="000000"/>
            </w:tcBorders>
            <w:shd w:val="clear" w:color="auto" w:fill="FFFFFF"/>
            <w:vAlign w:val="center"/>
          </w:tcPr>
          <w:p w14:paraId="04EC99C6"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1 053,95</w:t>
            </w:r>
          </w:p>
        </w:tc>
        <w:tc>
          <w:tcPr>
            <w:tcW w:w="1135" w:type="dxa"/>
            <w:tcBorders>
              <w:top w:val="single" w:sz="4" w:space="0" w:color="000000"/>
              <w:left w:val="single" w:sz="4" w:space="0" w:color="000000"/>
              <w:bottom w:val="single" w:sz="4" w:space="0" w:color="000000"/>
            </w:tcBorders>
            <w:shd w:val="clear" w:color="auto" w:fill="FFFFFF"/>
            <w:vAlign w:val="center"/>
          </w:tcPr>
          <w:p w14:paraId="03D4032C"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1 035,00</w:t>
            </w:r>
          </w:p>
        </w:tc>
        <w:tc>
          <w:tcPr>
            <w:tcW w:w="1139" w:type="dxa"/>
            <w:tcBorders>
              <w:top w:val="single" w:sz="4" w:space="0" w:color="000000"/>
              <w:left w:val="single" w:sz="4" w:space="0" w:color="000000"/>
              <w:bottom w:val="single" w:sz="4" w:space="0" w:color="000000"/>
            </w:tcBorders>
            <w:shd w:val="clear" w:color="auto" w:fill="FFFFFF"/>
            <w:vAlign w:val="center"/>
          </w:tcPr>
          <w:p w14:paraId="778A51F9"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1 024,65</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077B6FE"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1 024,65</w:t>
            </w:r>
          </w:p>
        </w:tc>
        <w:tc>
          <w:tcPr>
            <w:tcW w:w="1508" w:type="dxa"/>
          </w:tcPr>
          <w:p w14:paraId="5BB3F9BA" w14:textId="77777777" w:rsidR="003F6D17" w:rsidRPr="00EA2C0F" w:rsidRDefault="003F6D17" w:rsidP="00450E37"/>
        </w:tc>
        <w:tc>
          <w:tcPr>
            <w:tcW w:w="1508" w:type="dxa"/>
          </w:tcPr>
          <w:p w14:paraId="22802B0A" w14:textId="77777777" w:rsidR="003F6D17" w:rsidRPr="00EA2C0F" w:rsidRDefault="003F6D17" w:rsidP="00450E37"/>
        </w:tc>
        <w:tc>
          <w:tcPr>
            <w:tcW w:w="1508" w:type="dxa"/>
            <w:vAlign w:val="center"/>
          </w:tcPr>
          <w:p w14:paraId="29FFE9A3" w14:textId="77777777" w:rsidR="003F6D17" w:rsidRPr="00EA2C0F" w:rsidRDefault="003F6D17" w:rsidP="00450E37"/>
        </w:tc>
        <w:tc>
          <w:tcPr>
            <w:tcW w:w="1508" w:type="dxa"/>
            <w:vAlign w:val="center"/>
          </w:tcPr>
          <w:p w14:paraId="59B2E53C" w14:textId="77777777" w:rsidR="003F6D17" w:rsidRPr="00EA2C0F" w:rsidRDefault="003F6D17" w:rsidP="00450E37"/>
        </w:tc>
        <w:tc>
          <w:tcPr>
            <w:tcW w:w="1508" w:type="dxa"/>
            <w:vAlign w:val="center"/>
          </w:tcPr>
          <w:p w14:paraId="3F111287" w14:textId="77777777" w:rsidR="003F6D17" w:rsidRPr="00EA2C0F" w:rsidRDefault="003F6D17" w:rsidP="00450E37"/>
        </w:tc>
        <w:tc>
          <w:tcPr>
            <w:tcW w:w="1508" w:type="dxa"/>
            <w:vAlign w:val="center"/>
          </w:tcPr>
          <w:p w14:paraId="0D0095D2" w14:textId="77777777" w:rsidR="003F6D17" w:rsidRPr="00EA2C0F" w:rsidRDefault="003F6D17" w:rsidP="00450E37"/>
        </w:tc>
        <w:tc>
          <w:tcPr>
            <w:tcW w:w="1508" w:type="dxa"/>
            <w:vAlign w:val="center"/>
          </w:tcPr>
          <w:p w14:paraId="6A80456B" w14:textId="77777777" w:rsidR="003F6D17" w:rsidRPr="00EA2C0F" w:rsidRDefault="003F6D17" w:rsidP="00450E37"/>
        </w:tc>
        <w:tc>
          <w:tcPr>
            <w:tcW w:w="1508" w:type="dxa"/>
            <w:vAlign w:val="center"/>
          </w:tcPr>
          <w:p w14:paraId="55F4198C" w14:textId="77777777" w:rsidR="003F6D17" w:rsidRPr="00EA2C0F" w:rsidRDefault="003F6D17" w:rsidP="00450E37"/>
        </w:tc>
      </w:tr>
      <w:tr w:rsidR="003F6D17" w:rsidRPr="00EA2C0F" w14:paraId="3AA966A0"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58FD278E"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153</w:t>
            </w:r>
          </w:p>
        </w:tc>
        <w:tc>
          <w:tcPr>
            <w:tcW w:w="6008" w:type="dxa"/>
            <w:tcBorders>
              <w:top w:val="single" w:sz="4" w:space="0" w:color="000000"/>
              <w:left w:val="single" w:sz="4" w:space="0" w:color="000000"/>
              <w:bottom w:val="single" w:sz="4" w:space="0" w:color="000000"/>
            </w:tcBorders>
            <w:shd w:val="clear" w:color="auto" w:fill="FFFFFF"/>
          </w:tcPr>
          <w:p w14:paraId="02E3648E" w14:textId="77777777" w:rsidR="003F6D17" w:rsidRPr="00F21FDF" w:rsidRDefault="003F6D17" w:rsidP="00450E37">
            <w:r w:rsidRPr="00F21FDF">
              <w:t>Трубка топливная электронного блока (полиамид) (</w:t>
            </w:r>
            <w:proofErr w:type="spellStart"/>
            <w:r w:rsidRPr="00F21FDF">
              <w:t>common</w:t>
            </w:r>
            <w:proofErr w:type="spellEnd"/>
            <w:r w:rsidRPr="00F21FDF">
              <w:t xml:space="preserve"> </w:t>
            </w:r>
            <w:proofErr w:type="spellStart"/>
            <w:r w:rsidRPr="00F21FDF">
              <w:t>rail</w:t>
            </w:r>
            <w:proofErr w:type="spellEnd"/>
            <w:r w:rsidRPr="00F21FDF">
              <w:t>) (1,047)</w:t>
            </w:r>
          </w:p>
        </w:tc>
        <w:tc>
          <w:tcPr>
            <w:tcW w:w="708" w:type="dxa"/>
            <w:tcBorders>
              <w:top w:val="single" w:sz="4" w:space="0" w:color="000000"/>
              <w:left w:val="single" w:sz="4" w:space="0" w:color="000000"/>
              <w:bottom w:val="single" w:sz="4" w:space="0" w:color="000000"/>
            </w:tcBorders>
            <w:shd w:val="clear" w:color="auto" w:fill="FFFFFF"/>
            <w:vAlign w:val="center"/>
          </w:tcPr>
          <w:p w14:paraId="689559A0"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449C3840"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3826DA06"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780,00</w:t>
            </w:r>
          </w:p>
        </w:tc>
        <w:tc>
          <w:tcPr>
            <w:tcW w:w="1184" w:type="dxa"/>
            <w:tcBorders>
              <w:top w:val="single" w:sz="4" w:space="0" w:color="000000"/>
              <w:left w:val="single" w:sz="4" w:space="0" w:color="000000"/>
              <w:bottom w:val="single" w:sz="4" w:space="0" w:color="000000"/>
            </w:tcBorders>
            <w:shd w:val="clear" w:color="auto" w:fill="FFFFFF"/>
            <w:vAlign w:val="center"/>
          </w:tcPr>
          <w:p w14:paraId="4586EBCD"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834,60</w:t>
            </w:r>
          </w:p>
        </w:tc>
        <w:tc>
          <w:tcPr>
            <w:tcW w:w="1135" w:type="dxa"/>
            <w:tcBorders>
              <w:top w:val="single" w:sz="4" w:space="0" w:color="000000"/>
              <w:left w:val="single" w:sz="4" w:space="0" w:color="000000"/>
              <w:bottom w:val="single" w:sz="4" w:space="0" w:color="000000"/>
            </w:tcBorders>
            <w:shd w:val="clear" w:color="auto" w:fill="FFFFFF"/>
            <w:vAlign w:val="center"/>
          </w:tcPr>
          <w:p w14:paraId="6410E638"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820,00</w:t>
            </w:r>
          </w:p>
        </w:tc>
        <w:tc>
          <w:tcPr>
            <w:tcW w:w="1139" w:type="dxa"/>
            <w:tcBorders>
              <w:top w:val="single" w:sz="4" w:space="0" w:color="000000"/>
              <w:left w:val="single" w:sz="4" w:space="0" w:color="000000"/>
              <w:bottom w:val="single" w:sz="4" w:space="0" w:color="000000"/>
            </w:tcBorders>
            <w:shd w:val="clear" w:color="auto" w:fill="FFFFFF"/>
            <w:vAlign w:val="center"/>
          </w:tcPr>
          <w:p w14:paraId="775CEEDF"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811,53</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344DCDE"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811,53</w:t>
            </w:r>
          </w:p>
        </w:tc>
        <w:tc>
          <w:tcPr>
            <w:tcW w:w="1508" w:type="dxa"/>
          </w:tcPr>
          <w:p w14:paraId="43DA143A" w14:textId="77777777" w:rsidR="003F6D17" w:rsidRPr="00EA2C0F" w:rsidRDefault="003F6D17" w:rsidP="00450E37"/>
        </w:tc>
        <w:tc>
          <w:tcPr>
            <w:tcW w:w="1508" w:type="dxa"/>
          </w:tcPr>
          <w:p w14:paraId="2046DE46" w14:textId="77777777" w:rsidR="003F6D17" w:rsidRPr="00EA2C0F" w:rsidRDefault="003F6D17" w:rsidP="00450E37"/>
        </w:tc>
        <w:tc>
          <w:tcPr>
            <w:tcW w:w="1508" w:type="dxa"/>
            <w:vAlign w:val="center"/>
          </w:tcPr>
          <w:p w14:paraId="59C9D7CE" w14:textId="77777777" w:rsidR="003F6D17" w:rsidRPr="00EA2C0F" w:rsidRDefault="003F6D17" w:rsidP="00450E37"/>
        </w:tc>
        <w:tc>
          <w:tcPr>
            <w:tcW w:w="1508" w:type="dxa"/>
            <w:vAlign w:val="center"/>
          </w:tcPr>
          <w:p w14:paraId="2F68D267" w14:textId="77777777" w:rsidR="003F6D17" w:rsidRPr="00EA2C0F" w:rsidRDefault="003F6D17" w:rsidP="00450E37"/>
        </w:tc>
        <w:tc>
          <w:tcPr>
            <w:tcW w:w="1508" w:type="dxa"/>
            <w:vAlign w:val="center"/>
          </w:tcPr>
          <w:p w14:paraId="635C87B7" w14:textId="77777777" w:rsidR="003F6D17" w:rsidRPr="00EA2C0F" w:rsidRDefault="003F6D17" w:rsidP="00450E37"/>
        </w:tc>
        <w:tc>
          <w:tcPr>
            <w:tcW w:w="1508" w:type="dxa"/>
            <w:vAlign w:val="center"/>
          </w:tcPr>
          <w:p w14:paraId="6FCF7090" w14:textId="77777777" w:rsidR="003F6D17" w:rsidRPr="00EA2C0F" w:rsidRDefault="003F6D17" w:rsidP="00450E37"/>
        </w:tc>
        <w:tc>
          <w:tcPr>
            <w:tcW w:w="1508" w:type="dxa"/>
            <w:vAlign w:val="center"/>
          </w:tcPr>
          <w:p w14:paraId="041E3289" w14:textId="77777777" w:rsidR="003F6D17" w:rsidRPr="00EA2C0F" w:rsidRDefault="003F6D17" w:rsidP="00450E37"/>
        </w:tc>
        <w:tc>
          <w:tcPr>
            <w:tcW w:w="1508" w:type="dxa"/>
            <w:vAlign w:val="center"/>
          </w:tcPr>
          <w:p w14:paraId="15856CBE" w14:textId="77777777" w:rsidR="003F6D17" w:rsidRPr="00EA2C0F" w:rsidRDefault="003F6D17" w:rsidP="00450E37"/>
        </w:tc>
      </w:tr>
      <w:tr w:rsidR="003F6D17" w:rsidRPr="00EA2C0F" w14:paraId="6D2A196D"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0FD2EB69"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154</w:t>
            </w:r>
          </w:p>
        </w:tc>
        <w:tc>
          <w:tcPr>
            <w:tcW w:w="6008" w:type="dxa"/>
            <w:tcBorders>
              <w:top w:val="single" w:sz="4" w:space="0" w:color="000000"/>
              <w:left w:val="single" w:sz="4" w:space="0" w:color="000000"/>
              <w:bottom w:val="single" w:sz="4" w:space="0" w:color="000000"/>
            </w:tcBorders>
            <w:shd w:val="clear" w:color="auto" w:fill="FFFFFF"/>
          </w:tcPr>
          <w:p w14:paraId="299DC21C" w14:textId="77777777" w:rsidR="003F6D17" w:rsidRPr="00F21FDF" w:rsidRDefault="003F6D17" w:rsidP="00450E37">
            <w:r w:rsidRPr="00F21FDF">
              <w:t>Фонарь задний 5490 (правый) (г. Руденск) 112.08.69 (светодиодный)</w:t>
            </w:r>
          </w:p>
        </w:tc>
        <w:tc>
          <w:tcPr>
            <w:tcW w:w="708" w:type="dxa"/>
            <w:tcBorders>
              <w:top w:val="single" w:sz="4" w:space="0" w:color="000000"/>
              <w:left w:val="single" w:sz="4" w:space="0" w:color="000000"/>
              <w:bottom w:val="single" w:sz="4" w:space="0" w:color="000000"/>
            </w:tcBorders>
            <w:shd w:val="clear" w:color="auto" w:fill="FFFFFF"/>
            <w:vAlign w:val="center"/>
          </w:tcPr>
          <w:p w14:paraId="242C7108"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57F916F9"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09F32AD9"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8 000,00</w:t>
            </w:r>
          </w:p>
        </w:tc>
        <w:tc>
          <w:tcPr>
            <w:tcW w:w="1184" w:type="dxa"/>
            <w:tcBorders>
              <w:top w:val="single" w:sz="4" w:space="0" w:color="000000"/>
              <w:left w:val="single" w:sz="4" w:space="0" w:color="000000"/>
              <w:bottom w:val="single" w:sz="4" w:space="0" w:color="000000"/>
            </w:tcBorders>
            <w:shd w:val="clear" w:color="auto" w:fill="FFFFFF"/>
            <w:vAlign w:val="center"/>
          </w:tcPr>
          <w:p w14:paraId="50BF78E2"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8 560,00</w:t>
            </w:r>
          </w:p>
        </w:tc>
        <w:tc>
          <w:tcPr>
            <w:tcW w:w="1135" w:type="dxa"/>
            <w:tcBorders>
              <w:top w:val="single" w:sz="4" w:space="0" w:color="000000"/>
              <w:left w:val="single" w:sz="4" w:space="0" w:color="000000"/>
              <w:bottom w:val="single" w:sz="4" w:space="0" w:color="000000"/>
            </w:tcBorders>
            <w:shd w:val="clear" w:color="auto" w:fill="FFFFFF"/>
            <w:vAlign w:val="center"/>
          </w:tcPr>
          <w:p w14:paraId="5C8D5CD4"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8 400,00</w:t>
            </w:r>
          </w:p>
        </w:tc>
        <w:tc>
          <w:tcPr>
            <w:tcW w:w="1139" w:type="dxa"/>
            <w:tcBorders>
              <w:top w:val="single" w:sz="4" w:space="0" w:color="000000"/>
              <w:left w:val="single" w:sz="4" w:space="0" w:color="000000"/>
              <w:bottom w:val="single" w:sz="4" w:space="0" w:color="000000"/>
            </w:tcBorders>
            <w:shd w:val="clear" w:color="auto" w:fill="FFFFFF"/>
            <w:vAlign w:val="center"/>
          </w:tcPr>
          <w:p w14:paraId="362F0BFB"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8 320,00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5EB634A"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8 320,00</w:t>
            </w:r>
          </w:p>
        </w:tc>
        <w:tc>
          <w:tcPr>
            <w:tcW w:w="1508" w:type="dxa"/>
          </w:tcPr>
          <w:p w14:paraId="724CF62E" w14:textId="77777777" w:rsidR="003F6D17" w:rsidRPr="00EA2C0F" w:rsidRDefault="003F6D17" w:rsidP="00450E37"/>
        </w:tc>
        <w:tc>
          <w:tcPr>
            <w:tcW w:w="1508" w:type="dxa"/>
          </w:tcPr>
          <w:p w14:paraId="0D8D3CEC" w14:textId="77777777" w:rsidR="003F6D17" w:rsidRPr="00EA2C0F" w:rsidRDefault="003F6D17" w:rsidP="00450E37"/>
        </w:tc>
        <w:tc>
          <w:tcPr>
            <w:tcW w:w="1508" w:type="dxa"/>
            <w:vAlign w:val="center"/>
          </w:tcPr>
          <w:p w14:paraId="7E66E719" w14:textId="77777777" w:rsidR="003F6D17" w:rsidRPr="00EA2C0F" w:rsidRDefault="003F6D17" w:rsidP="00450E37"/>
        </w:tc>
        <w:tc>
          <w:tcPr>
            <w:tcW w:w="1508" w:type="dxa"/>
            <w:vAlign w:val="center"/>
          </w:tcPr>
          <w:p w14:paraId="4CBCA138" w14:textId="77777777" w:rsidR="003F6D17" w:rsidRPr="00EA2C0F" w:rsidRDefault="003F6D17" w:rsidP="00450E37"/>
        </w:tc>
        <w:tc>
          <w:tcPr>
            <w:tcW w:w="1508" w:type="dxa"/>
            <w:vAlign w:val="center"/>
          </w:tcPr>
          <w:p w14:paraId="7B81B3FD" w14:textId="77777777" w:rsidR="003F6D17" w:rsidRPr="00EA2C0F" w:rsidRDefault="003F6D17" w:rsidP="00450E37"/>
        </w:tc>
        <w:tc>
          <w:tcPr>
            <w:tcW w:w="1508" w:type="dxa"/>
            <w:vAlign w:val="center"/>
          </w:tcPr>
          <w:p w14:paraId="39E2D829" w14:textId="77777777" w:rsidR="003F6D17" w:rsidRPr="00EA2C0F" w:rsidRDefault="003F6D17" w:rsidP="00450E37"/>
        </w:tc>
        <w:tc>
          <w:tcPr>
            <w:tcW w:w="1508" w:type="dxa"/>
            <w:vAlign w:val="center"/>
          </w:tcPr>
          <w:p w14:paraId="4E8B826C" w14:textId="77777777" w:rsidR="003F6D17" w:rsidRPr="00EA2C0F" w:rsidRDefault="003F6D17" w:rsidP="00450E37"/>
        </w:tc>
        <w:tc>
          <w:tcPr>
            <w:tcW w:w="1508" w:type="dxa"/>
            <w:vAlign w:val="center"/>
          </w:tcPr>
          <w:p w14:paraId="591747CB" w14:textId="77777777" w:rsidR="003F6D17" w:rsidRPr="00EA2C0F" w:rsidRDefault="003F6D17" w:rsidP="00450E37"/>
        </w:tc>
      </w:tr>
      <w:tr w:rsidR="003F6D17" w:rsidRPr="00EA2C0F" w14:paraId="5079C93F"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031E4CE8"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155</w:t>
            </w:r>
          </w:p>
        </w:tc>
        <w:tc>
          <w:tcPr>
            <w:tcW w:w="6008" w:type="dxa"/>
            <w:tcBorders>
              <w:top w:val="single" w:sz="4" w:space="0" w:color="000000"/>
              <w:left w:val="single" w:sz="4" w:space="0" w:color="000000"/>
              <w:bottom w:val="single" w:sz="4" w:space="0" w:color="000000"/>
            </w:tcBorders>
            <w:shd w:val="clear" w:color="auto" w:fill="FFFFFF"/>
          </w:tcPr>
          <w:p w14:paraId="3C791FBF" w14:textId="77777777" w:rsidR="003F6D17" w:rsidRPr="00F21FDF" w:rsidRDefault="003F6D17" w:rsidP="00450E37">
            <w:r w:rsidRPr="00F21FDF">
              <w:t>Фонарь задний 5490 (левый) (г. Руденск) 112.08.69-01 (светодиодный)</w:t>
            </w:r>
          </w:p>
        </w:tc>
        <w:tc>
          <w:tcPr>
            <w:tcW w:w="708" w:type="dxa"/>
            <w:tcBorders>
              <w:top w:val="single" w:sz="4" w:space="0" w:color="000000"/>
              <w:left w:val="single" w:sz="4" w:space="0" w:color="000000"/>
              <w:bottom w:val="single" w:sz="4" w:space="0" w:color="000000"/>
            </w:tcBorders>
            <w:shd w:val="clear" w:color="auto" w:fill="FFFFFF"/>
            <w:vAlign w:val="center"/>
          </w:tcPr>
          <w:p w14:paraId="0DC3B676"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283B8FB4"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1004C722"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8 000,00</w:t>
            </w:r>
          </w:p>
        </w:tc>
        <w:tc>
          <w:tcPr>
            <w:tcW w:w="1184" w:type="dxa"/>
            <w:tcBorders>
              <w:top w:val="single" w:sz="4" w:space="0" w:color="000000"/>
              <w:left w:val="single" w:sz="4" w:space="0" w:color="000000"/>
              <w:bottom w:val="single" w:sz="4" w:space="0" w:color="000000"/>
            </w:tcBorders>
            <w:shd w:val="clear" w:color="auto" w:fill="FFFFFF"/>
            <w:vAlign w:val="center"/>
          </w:tcPr>
          <w:p w14:paraId="2258158E"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8 560,00</w:t>
            </w:r>
          </w:p>
        </w:tc>
        <w:tc>
          <w:tcPr>
            <w:tcW w:w="1135" w:type="dxa"/>
            <w:tcBorders>
              <w:top w:val="single" w:sz="4" w:space="0" w:color="000000"/>
              <w:left w:val="single" w:sz="4" w:space="0" w:color="000000"/>
              <w:bottom w:val="single" w:sz="4" w:space="0" w:color="000000"/>
            </w:tcBorders>
            <w:shd w:val="clear" w:color="auto" w:fill="FFFFFF"/>
            <w:vAlign w:val="center"/>
          </w:tcPr>
          <w:p w14:paraId="283FB6E3"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8 400,00</w:t>
            </w:r>
          </w:p>
        </w:tc>
        <w:tc>
          <w:tcPr>
            <w:tcW w:w="1139" w:type="dxa"/>
            <w:tcBorders>
              <w:top w:val="single" w:sz="4" w:space="0" w:color="000000"/>
              <w:left w:val="single" w:sz="4" w:space="0" w:color="000000"/>
              <w:bottom w:val="single" w:sz="4" w:space="0" w:color="000000"/>
            </w:tcBorders>
            <w:shd w:val="clear" w:color="auto" w:fill="FFFFFF"/>
            <w:vAlign w:val="center"/>
          </w:tcPr>
          <w:p w14:paraId="2F57F530"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8 320,00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C65FA4B"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8 320,00</w:t>
            </w:r>
          </w:p>
        </w:tc>
        <w:tc>
          <w:tcPr>
            <w:tcW w:w="1508" w:type="dxa"/>
          </w:tcPr>
          <w:p w14:paraId="4F3FF081" w14:textId="77777777" w:rsidR="003F6D17" w:rsidRPr="00EA2C0F" w:rsidRDefault="003F6D17" w:rsidP="00450E37"/>
        </w:tc>
        <w:tc>
          <w:tcPr>
            <w:tcW w:w="1508" w:type="dxa"/>
          </w:tcPr>
          <w:p w14:paraId="62FA55DC" w14:textId="77777777" w:rsidR="003F6D17" w:rsidRPr="00EA2C0F" w:rsidRDefault="003F6D17" w:rsidP="00450E37"/>
        </w:tc>
        <w:tc>
          <w:tcPr>
            <w:tcW w:w="1508" w:type="dxa"/>
            <w:vAlign w:val="center"/>
          </w:tcPr>
          <w:p w14:paraId="38BCC053" w14:textId="77777777" w:rsidR="003F6D17" w:rsidRPr="00EA2C0F" w:rsidRDefault="003F6D17" w:rsidP="00450E37"/>
        </w:tc>
        <w:tc>
          <w:tcPr>
            <w:tcW w:w="1508" w:type="dxa"/>
            <w:vAlign w:val="center"/>
          </w:tcPr>
          <w:p w14:paraId="3C2AFD1B" w14:textId="77777777" w:rsidR="003F6D17" w:rsidRPr="00EA2C0F" w:rsidRDefault="003F6D17" w:rsidP="00450E37"/>
        </w:tc>
        <w:tc>
          <w:tcPr>
            <w:tcW w:w="1508" w:type="dxa"/>
            <w:vAlign w:val="center"/>
          </w:tcPr>
          <w:p w14:paraId="583CBD30" w14:textId="77777777" w:rsidR="003F6D17" w:rsidRPr="00EA2C0F" w:rsidRDefault="003F6D17" w:rsidP="00450E37"/>
        </w:tc>
        <w:tc>
          <w:tcPr>
            <w:tcW w:w="1508" w:type="dxa"/>
            <w:vAlign w:val="center"/>
          </w:tcPr>
          <w:p w14:paraId="2D32C61C" w14:textId="77777777" w:rsidR="003F6D17" w:rsidRPr="00EA2C0F" w:rsidRDefault="003F6D17" w:rsidP="00450E37"/>
        </w:tc>
        <w:tc>
          <w:tcPr>
            <w:tcW w:w="1508" w:type="dxa"/>
            <w:vAlign w:val="center"/>
          </w:tcPr>
          <w:p w14:paraId="0FE6FAB0" w14:textId="77777777" w:rsidR="003F6D17" w:rsidRPr="00EA2C0F" w:rsidRDefault="003F6D17" w:rsidP="00450E37"/>
        </w:tc>
        <w:tc>
          <w:tcPr>
            <w:tcW w:w="1508" w:type="dxa"/>
            <w:vAlign w:val="center"/>
          </w:tcPr>
          <w:p w14:paraId="2B2BF599" w14:textId="77777777" w:rsidR="003F6D17" w:rsidRPr="00EA2C0F" w:rsidRDefault="003F6D17" w:rsidP="00450E37"/>
        </w:tc>
      </w:tr>
      <w:tr w:rsidR="003F6D17" w:rsidRPr="00EA2C0F" w14:paraId="761D6EA8"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6B2A477B"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156</w:t>
            </w:r>
          </w:p>
        </w:tc>
        <w:tc>
          <w:tcPr>
            <w:tcW w:w="6008" w:type="dxa"/>
            <w:tcBorders>
              <w:top w:val="single" w:sz="4" w:space="0" w:color="000000"/>
              <w:left w:val="single" w:sz="4" w:space="0" w:color="000000"/>
              <w:bottom w:val="single" w:sz="4" w:space="0" w:color="000000"/>
            </w:tcBorders>
            <w:shd w:val="clear" w:color="auto" w:fill="FFFFFF"/>
          </w:tcPr>
          <w:p w14:paraId="50053278" w14:textId="77777777" w:rsidR="003F6D17" w:rsidRPr="00F21FDF" w:rsidRDefault="003F6D17" w:rsidP="00450E37">
            <w:r w:rsidRPr="00F21FDF">
              <w:t>Щиток подножки левый 5320 / ПАО КамАЗ</w:t>
            </w:r>
          </w:p>
        </w:tc>
        <w:tc>
          <w:tcPr>
            <w:tcW w:w="708" w:type="dxa"/>
            <w:tcBorders>
              <w:top w:val="single" w:sz="4" w:space="0" w:color="000000"/>
              <w:left w:val="single" w:sz="4" w:space="0" w:color="000000"/>
              <w:bottom w:val="single" w:sz="4" w:space="0" w:color="000000"/>
            </w:tcBorders>
            <w:shd w:val="clear" w:color="auto" w:fill="FFFFFF"/>
            <w:vAlign w:val="center"/>
          </w:tcPr>
          <w:p w14:paraId="726DF7F0"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7FCDA3ED"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0F16B11D"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2 520,00</w:t>
            </w:r>
          </w:p>
        </w:tc>
        <w:tc>
          <w:tcPr>
            <w:tcW w:w="1184" w:type="dxa"/>
            <w:tcBorders>
              <w:top w:val="single" w:sz="4" w:space="0" w:color="000000"/>
              <w:left w:val="single" w:sz="4" w:space="0" w:color="000000"/>
              <w:bottom w:val="single" w:sz="4" w:space="0" w:color="000000"/>
            </w:tcBorders>
            <w:shd w:val="clear" w:color="auto" w:fill="FFFFFF"/>
            <w:vAlign w:val="center"/>
          </w:tcPr>
          <w:p w14:paraId="74955C4E"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2 696,40</w:t>
            </w:r>
          </w:p>
        </w:tc>
        <w:tc>
          <w:tcPr>
            <w:tcW w:w="1135" w:type="dxa"/>
            <w:tcBorders>
              <w:top w:val="single" w:sz="4" w:space="0" w:color="000000"/>
              <w:left w:val="single" w:sz="4" w:space="0" w:color="000000"/>
              <w:bottom w:val="single" w:sz="4" w:space="0" w:color="000000"/>
            </w:tcBorders>
            <w:shd w:val="clear" w:color="auto" w:fill="FFFFFF"/>
            <w:vAlign w:val="center"/>
          </w:tcPr>
          <w:p w14:paraId="21031413"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2 646,00</w:t>
            </w:r>
          </w:p>
        </w:tc>
        <w:tc>
          <w:tcPr>
            <w:tcW w:w="1139" w:type="dxa"/>
            <w:tcBorders>
              <w:top w:val="single" w:sz="4" w:space="0" w:color="000000"/>
              <w:left w:val="single" w:sz="4" w:space="0" w:color="000000"/>
              <w:bottom w:val="single" w:sz="4" w:space="0" w:color="000000"/>
            </w:tcBorders>
            <w:shd w:val="clear" w:color="auto" w:fill="FFFFFF"/>
            <w:vAlign w:val="center"/>
          </w:tcPr>
          <w:p w14:paraId="0E25DA92"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2 620,80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D3ED952"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2 620,80</w:t>
            </w:r>
          </w:p>
        </w:tc>
        <w:tc>
          <w:tcPr>
            <w:tcW w:w="1508" w:type="dxa"/>
          </w:tcPr>
          <w:p w14:paraId="4F24072A" w14:textId="77777777" w:rsidR="003F6D17" w:rsidRPr="00EA2C0F" w:rsidRDefault="003F6D17" w:rsidP="00450E37"/>
        </w:tc>
        <w:tc>
          <w:tcPr>
            <w:tcW w:w="1508" w:type="dxa"/>
          </w:tcPr>
          <w:p w14:paraId="3433B112" w14:textId="77777777" w:rsidR="003F6D17" w:rsidRPr="00EA2C0F" w:rsidRDefault="003F6D17" w:rsidP="00450E37"/>
        </w:tc>
        <w:tc>
          <w:tcPr>
            <w:tcW w:w="1508" w:type="dxa"/>
            <w:vAlign w:val="center"/>
          </w:tcPr>
          <w:p w14:paraId="3E1CDF13" w14:textId="77777777" w:rsidR="003F6D17" w:rsidRPr="00EA2C0F" w:rsidRDefault="003F6D17" w:rsidP="00450E37"/>
        </w:tc>
        <w:tc>
          <w:tcPr>
            <w:tcW w:w="1508" w:type="dxa"/>
            <w:vAlign w:val="center"/>
          </w:tcPr>
          <w:p w14:paraId="74A6A614" w14:textId="77777777" w:rsidR="003F6D17" w:rsidRPr="00EA2C0F" w:rsidRDefault="003F6D17" w:rsidP="00450E37"/>
        </w:tc>
        <w:tc>
          <w:tcPr>
            <w:tcW w:w="1508" w:type="dxa"/>
            <w:vAlign w:val="center"/>
          </w:tcPr>
          <w:p w14:paraId="383E46BA" w14:textId="77777777" w:rsidR="003F6D17" w:rsidRPr="00EA2C0F" w:rsidRDefault="003F6D17" w:rsidP="00450E37"/>
        </w:tc>
        <w:tc>
          <w:tcPr>
            <w:tcW w:w="1508" w:type="dxa"/>
            <w:vAlign w:val="center"/>
          </w:tcPr>
          <w:p w14:paraId="482C11FB" w14:textId="77777777" w:rsidR="003F6D17" w:rsidRPr="00EA2C0F" w:rsidRDefault="003F6D17" w:rsidP="00450E37"/>
        </w:tc>
        <w:tc>
          <w:tcPr>
            <w:tcW w:w="1508" w:type="dxa"/>
            <w:vAlign w:val="center"/>
          </w:tcPr>
          <w:p w14:paraId="5DBA9DCD" w14:textId="77777777" w:rsidR="003F6D17" w:rsidRPr="00EA2C0F" w:rsidRDefault="003F6D17" w:rsidP="00450E37"/>
        </w:tc>
        <w:tc>
          <w:tcPr>
            <w:tcW w:w="1508" w:type="dxa"/>
            <w:vAlign w:val="center"/>
          </w:tcPr>
          <w:p w14:paraId="5B44B696" w14:textId="77777777" w:rsidR="003F6D17" w:rsidRPr="00EA2C0F" w:rsidRDefault="003F6D17" w:rsidP="00450E37"/>
        </w:tc>
      </w:tr>
      <w:tr w:rsidR="003F6D17" w:rsidRPr="00EA2C0F" w14:paraId="50065460"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622B1EE3"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157</w:t>
            </w:r>
          </w:p>
        </w:tc>
        <w:tc>
          <w:tcPr>
            <w:tcW w:w="6008" w:type="dxa"/>
            <w:tcBorders>
              <w:top w:val="single" w:sz="4" w:space="0" w:color="000000"/>
              <w:left w:val="single" w:sz="4" w:space="0" w:color="000000"/>
              <w:bottom w:val="single" w:sz="4" w:space="0" w:color="000000"/>
            </w:tcBorders>
            <w:shd w:val="clear" w:color="auto" w:fill="FFFFFF"/>
          </w:tcPr>
          <w:p w14:paraId="2B4CCE0C" w14:textId="77777777" w:rsidR="003F6D17" w:rsidRPr="00F21FDF" w:rsidRDefault="003F6D17" w:rsidP="00450E37">
            <w:r w:rsidRPr="00F21FDF">
              <w:t>Щиток подножки правый 5320 / ПАО КамАЗ</w:t>
            </w:r>
          </w:p>
        </w:tc>
        <w:tc>
          <w:tcPr>
            <w:tcW w:w="708" w:type="dxa"/>
            <w:tcBorders>
              <w:top w:val="single" w:sz="4" w:space="0" w:color="000000"/>
              <w:left w:val="single" w:sz="4" w:space="0" w:color="000000"/>
              <w:bottom w:val="single" w:sz="4" w:space="0" w:color="000000"/>
            </w:tcBorders>
            <w:shd w:val="clear" w:color="auto" w:fill="FFFFFF"/>
            <w:vAlign w:val="center"/>
          </w:tcPr>
          <w:p w14:paraId="3C896532"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7DFC09E6"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4914BB7C"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2 520,00</w:t>
            </w:r>
          </w:p>
        </w:tc>
        <w:tc>
          <w:tcPr>
            <w:tcW w:w="1184" w:type="dxa"/>
            <w:tcBorders>
              <w:top w:val="single" w:sz="4" w:space="0" w:color="000000"/>
              <w:left w:val="single" w:sz="4" w:space="0" w:color="000000"/>
              <w:bottom w:val="single" w:sz="4" w:space="0" w:color="000000"/>
            </w:tcBorders>
            <w:shd w:val="clear" w:color="auto" w:fill="FFFFFF"/>
            <w:vAlign w:val="center"/>
          </w:tcPr>
          <w:p w14:paraId="3B69527F"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2 696,40</w:t>
            </w:r>
          </w:p>
        </w:tc>
        <w:tc>
          <w:tcPr>
            <w:tcW w:w="1135" w:type="dxa"/>
            <w:tcBorders>
              <w:top w:val="single" w:sz="4" w:space="0" w:color="000000"/>
              <w:left w:val="single" w:sz="4" w:space="0" w:color="000000"/>
              <w:bottom w:val="single" w:sz="4" w:space="0" w:color="000000"/>
            </w:tcBorders>
            <w:shd w:val="clear" w:color="auto" w:fill="FFFFFF"/>
            <w:vAlign w:val="center"/>
          </w:tcPr>
          <w:p w14:paraId="528EB2CB"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2 646,00</w:t>
            </w:r>
          </w:p>
        </w:tc>
        <w:tc>
          <w:tcPr>
            <w:tcW w:w="1139" w:type="dxa"/>
            <w:tcBorders>
              <w:top w:val="single" w:sz="4" w:space="0" w:color="000000"/>
              <w:left w:val="single" w:sz="4" w:space="0" w:color="000000"/>
              <w:bottom w:val="single" w:sz="4" w:space="0" w:color="000000"/>
            </w:tcBorders>
            <w:shd w:val="clear" w:color="auto" w:fill="FFFFFF"/>
            <w:vAlign w:val="center"/>
          </w:tcPr>
          <w:p w14:paraId="476DFBB9"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2 620,80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15ECA36"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2 620,80</w:t>
            </w:r>
          </w:p>
        </w:tc>
        <w:tc>
          <w:tcPr>
            <w:tcW w:w="1508" w:type="dxa"/>
          </w:tcPr>
          <w:p w14:paraId="0C8069F0" w14:textId="77777777" w:rsidR="003F6D17" w:rsidRPr="00EA2C0F" w:rsidRDefault="003F6D17" w:rsidP="00450E37"/>
        </w:tc>
        <w:tc>
          <w:tcPr>
            <w:tcW w:w="1508" w:type="dxa"/>
          </w:tcPr>
          <w:p w14:paraId="356CDA61" w14:textId="77777777" w:rsidR="003F6D17" w:rsidRPr="00EA2C0F" w:rsidRDefault="003F6D17" w:rsidP="00450E37"/>
        </w:tc>
        <w:tc>
          <w:tcPr>
            <w:tcW w:w="1508" w:type="dxa"/>
            <w:vAlign w:val="center"/>
          </w:tcPr>
          <w:p w14:paraId="2C028BF0" w14:textId="77777777" w:rsidR="003F6D17" w:rsidRPr="00EA2C0F" w:rsidRDefault="003F6D17" w:rsidP="00450E37"/>
        </w:tc>
        <w:tc>
          <w:tcPr>
            <w:tcW w:w="1508" w:type="dxa"/>
            <w:vAlign w:val="center"/>
          </w:tcPr>
          <w:p w14:paraId="78BF41B6" w14:textId="77777777" w:rsidR="003F6D17" w:rsidRPr="00EA2C0F" w:rsidRDefault="003F6D17" w:rsidP="00450E37"/>
        </w:tc>
        <w:tc>
          <w:tcPr>
            <w:tcW w:w="1508" w:type="dxa"/>
            <w:vAlign w:val="center"/>
          </w:tcPr>
          <w:p w14:paraId="5C48E6EA" w14:textId="77777777" w:rsidR="003F6D17" w:rsidRPr="00EA2C0F" w:rsidRDefault="003F6D17" w:rsidP="00450E37"/>
        </w:tc>
        <w:tc>
          <w:tcPr>
            <w:tcW w:w="1508" w:type="dxa"/>
            <w:vAlign w:val="center"/>
          </w:tcPr>
          <w:p w14:paraId="73CF8C53" w14:textId="77777777" w:rsidR="003F6D17" w:rsidRPr="00EA2C0F" w:rsidRDefault="003F6D17" w:rsidP="00450E37"/>
        </w:tc>
        <w:tc>
          <w:tcPr>
            <w:tcW w:w="1508" w:type="dxa"/>
            <w:vAlign w:val="center"/>
          </w:tcPr>
          <w:p w14:paraId="7C474CE0" w14:textId="77777777" w:rsidR="003F6D17" w:rsidRPr="00EA2C0F" w:rsidRDefault="003F6D17" w:rsidP="00450E37"/>
        </w:tc>
        <w:tc>
          <w:tcPr>
            <w:tcW w:w="1508" w:type="dxa"/>
            <w:vAlign w:val="center"/>
          </w:tcPr>
          <w:p w14:paraId="565D2FF9" w14:textId="77777777" w:rsidR="003F6D17" w:rsidRPr="00EA2C0F" w:rsidRDefault="003F6D17" w:rsidP="00450E37"/>
        </w:tc>
      </w:tr>
      <w:tr w:rsidR="003F6D17" w:rsidRPr="00EA2C0F" w14:paraId="169E6741"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1DDFB674"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158</w:t>
            </w:r>
          </w:p>
        </w:tc>
        <w:tc>
          <w:tcPr>
            <w:tcW w:w="6008" w:type="dxa"/>
            <w:tcBorders>
              <w:top w:val="single" w:sz="4" w:space="0" w:color="000000"/>
              <w:left w:val="single" w:sz="4" w:space="0" w:color="000000"/>
              <w:bottom w:val="single" w:sz="4" w:space="0" w:color="000000"/>
            </w:tcBorders>
            <w:shd w:val="clear" w:color="auto" w:fill="FFFFFF"/>
          </w:tcPr>
          <w:p w14:paraId="2A672FDF" w14:textId="77777777" w:rsidR="003F6D17" w:rsidRPr="00F21FDF" w:rsidRDefault="003F6D17" w:rsidP="00450E37">
            <w:r w:rsidRPr="00F21FDF">
              <w:t>Панель переднего крыла левая в сборе (ПАО)</w:t>
            </w:r>
          </w:p>
        </w:tc>
        <w:tc>
          <w:tcPr>
            <w:tcW w:w="708" w:type="dxa"/>
            <w:tcBorders>
              <w:top w:val="single" w:sz="4" w:space="0" w:color="000000"/>
              <w:left w:val="single" w:sz="4" w:space="0" w:color="000000"/>
              <w:bottom w:val="single" w:sz="4" w:space="0" w:color="000000"/>
            </w:tcBorders>
            <w:shd w:val="clear" w:color="auto" w:fill="FFFFFF"/>
            <w:vAlign w:val="center"/>
          </w:tcPr>
          <w:p w14:paraId="53A44C89"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61190B65"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18D7038D"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3 900,00</w:t>
            </w:r>
          </w:p>
        </w:tc>
        <w:tc>
          <w:tcPr>
            <w:tcW w:w="1184" w:type="dxa"/>
            <w:tcBorders>
              <w:top w:val="single" w:sz="4" w:space="0" w:color="000000"/>
              <w:left w:val="single" w:sz="4" w:space="0" w:color="000000"/>
              <w:bottom w:val="single" w:sz="4" w:space="0" w:color="000000"/>
            </w:tcBorders>
            <w:shd w:val="clear" w:color="auto" w:fill="FFFFFF"/>
            <w:vAlign w:val="center"/>
          </w:tcPr>
          <w:p w14:paraId="0BAFF43E"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4 173,00</w:t>
            </w:r>
          </w:p>
        </w:tc>
        <w:tc>
          <w:tcPr>
            <w:tcW w:w="1135" w:type="dxa"/>
            <w:tcBorders>
              <w:top w:val="single" w:sz="4" w:space="0" w:color="000000"/>
              <w:left w:val="single" w:sz="4" w:space="0" w:color="000000"/>
              <w:bottom w:val="single" w:sz="4" w:space="0" w:color="000000"/>
            </w:tcBorders>
            <w:shd w:val="clear" w:color="auto" w:fill="FFFFFF"/>
            <w:vAlign w:val="center"/>
          </w:tcPr>
          <w:p w14:paraId="7839B4F4"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4 095,00</w:t>
            </w:r>
          </w:p>
        </w:tc>
        <w:tc>
          <w:tcPr>
            <w:tcW w:w="1139" w:type="dxa"/>
            <w:tcBorders>
              <w:top w:val="single" w:sz="4" w:space="0" w:color="000000"/>
              <w:left w:val="single" w:sz="4" w:space="0" w:color="000000"/>
              <w:bottom w:val="single" w:sz="4" w:space="0" w:color="000000"/>
            </w:tcBorders>
            <w:shd w:val="clear" w:color="auto" w:fill="FFFFFF"/>
            <w:vAlign w:val="center"/>
          </w:tcPr>
          <w:p w14:paraId="58DFEAF4"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4 056,00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145654A"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4 056,00</w:t>
            </w:r>
          </w:p>
        </w:tc>
        <w:tc>
          <w:tcPr>
            <w:tcW w:w="1508" w:type="dxa"/>
          </w:tcPr>
          <w:p w14:paraId="7E4B88C4" w14:textId="77777777" w:rsidR="003F6D17" w:rsidRPr="00EA2C0F" w:rsidRDefault="003F6D17" w:rsidP="00450E37"/>
        </w:tc>
        <w:tc>
          <w:tcPr>
            <w:tcW w:w="1508" w:type="dxa"/>
          </w:tcPr>
          <w:p w14:paraId="32CAD2F2" w14:textId="77777777" w:rsidR="003F6D17" w:rsidRPr="00EA2C0F" w:rsidRDefault="003F6D17" w:rsidP="00450E37"/>
        </w:tc>
        <w:tc>
          <w:tcPr>
            <w:tcW w:w="1508" w:type="dxa"/>
            <w:vAlign w:val="center"/>
          </w:tcPr>
          <w:p w14:paraId="2A0B5E9D" w14:textId="77777777" w:rsidR="003F6D17" w:rsidRPr="00EA2C0F" w:rsidRDefault="003F6D17" w:rsidP="00450E37"/>
        </w:tc>
        <w:tc>
          <w:tcPr>
            <w:tcW w:w="1508" w:type="dxa"/>
            <w:vAlign w:val="center"/>
          </w:tcPr>
          <w:p w14:paraId="11397891" w14:textId="77777777" w:rsidR="003F6D17" w:rsidRPr="00EA2C0F" w:rsidRDefault="003F6D17" w:rsidP="00450E37"/>
        </w:tc>
        <w:tc>
          <w:tcPr>
            <w:tcW w:w="1508" w:type="dxa"/>
            <w:vAlign w:val="center"/>
          </w:tcPr>
          <w:p w14:paraId="64D309BF" w14:textId="77777777" w:rsidR="003F6D17" w:rsidRPr="00EA2C0F" w:rsidRDefault="003F6D17" w:rsidP="00450E37"/>
        </w:tc>
        <w:tc>
          <w:tcPr>
            <w:tcW w:w="1508" w:type="dxa"/>
            <w:vAlign w:val="center"/>
          </w:tcPr>
          <w:p w14:paraId="0F29D1A3" w14:textId="77777777" w:rsidR="003F6D17" w:rsidRPr="00EA2C0F" w:rsidRDefault="003F6D17" w:rsidP="00450E37"/>
        </w:tc>
        <w:tc>
          <w:tcPr>
            <w:tcW w:w="1508" w:type="dxa"/>
            <w:vAlign w:val="center"/>
          </w:tcPr>
          <w:p w14:paraId="525C073F" w14:textId="77777777" w:rsidR="003F6D17" w:rsidRPr="00EA2C0F" w:rsidRDefault="003F6D17" w:rsidP="00450E37"/>
        </w:tc>
        <w:tc>
          <w:tcPr>
            <w:tcW w:w="1508" w:type="dxa"/>
            <w:vAlign w:val="center"/>
          </w:tcPr>
          <w:p w14:paraId="2F8EDC19" w14:textId="77777777" w:rsidR="003F6D17" w:rsidRPr="00EA2C0F" w:rsidRDefault="003F6D17" w:rsidP="00450E37"/>
        </w:tc>
      </w:tr>
      <w:tr w:rsidR="003F6D17" w:rsidRPr="00EA2C0F" w14:paraId="56930E25"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55EBD69E"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159</w:t>
            </w:r>
          </w:p>
        </w:tc>
        <w:tc>
          <w:tcPr>
            <w:tcW w:w="6008" w:type="dxa"/>
            <w:tcBorders>
              <w:top w:val="single" w:sz="4" w:space="0" w:color="000000"/>
              <w:left w:val="single" w:sz="4" w:space="0" w:color="000000"/>
              <w:bottom w:val="single" w:sz="4" w:space="0" w:color="000000"/>
            </w:tcBorders>
            <w:shd w:val="clear" w:color="auto" w:fill="FFFFFF"/>
          </w:tcPr>
          <w:p w14:paraId="53955978" w14:textId="77777777" w:rsidR="003F6D17" w:rsidRPr="00F21FDF" w:rsidRDefault="003F6D17" w:rsidP="00450E37">
            <w:r w:rsidRPr="00F21FDF">
              <w:t>Панель переднего крыла правая в сборе (ПАО)</w:t>
            </w:r>
          </w:p>
        </w:tc>
        <w:tc>
          <w:tcPr>
            <w:tcW w:w="708" w:type="dxa"/>
            <w:tcBorders>
              <w:top w:val="single" w:sz="4" w:space="0" w:color="000000"/>
              <w:left w:val="single" w:sz="4" w:space="0" w:color="000000"/>
              <w:bottom w:val="single" w:sz="4" w:space="0" w:color="000000"/>
            </w:tcBorders>
            <w:shd w:val="clear" w:color="auto" w:fill="FFFFFF"/>
            <w:vAlign w:val="center"/>
          </w:tcPr>
          <w:p w14:paraId="239623EB"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51ECA13F"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7DF2D489"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3 900,00</w:t>
            </w:r>
          </w:p>
        </w:tc>
        <w:tc>
          <w:tcPr>
            <w:tcW w:w="1184" w:type="dxa"/>
            <w:tcBorders>
              <w:top w:val="single" w:sz="4" w:space="0" w:color="000000"/>
              <w:left w:val="single" w:sz="4" w:space="0" w:color="000000"/>
              <w:bottom w:val="single" w:sz="4" w:space="0" w:color="000000"/>
            </w:tcBorders>
            <w:shd w:val="clear" w:color="auto" w:fill="FFFFFF"/>
            <w:vAlign w:val="center"/>
          </w:tcPr>
          <w:p w14:paraId="67D08620"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4 173,00</w:t>
            </w:r>
          </w:p>
        </w:tc>
        <w:tc>
          <w:tcPr>
            <w:tcW w:w="1135" w:type="dxa"/>
            <w:tcBorders>
              <w:top w:val="single" w:sz="4" w:space="0" w:color="000000"/>
              <w:left w:val="single" w:sz="4" w:space="0" w:color="000000"/>
              <w:bottom w:val="single" w:sz="4" w:space="0" w:color="000000"/>
            </w:tcBorders>
            <w:shd w:val="clear" w:color="auto" w:fill="FFFFFF"/>
            <w:vAlign w:val="center"/>
          </w:tcPr>
          <w:p w14:paraId="45B66B4B"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4 095,00</w:t>
            </w:r>
          </w:p>
        </w:tc>
        <w:tc>
          <w:tcPr>
            <w:tcW w:w="1139" w:type="dxa"/>
            <w:tcBorders>
              <w:top w:val="single" w:sz="4" w:space="0" w:color="000000"/>
              <w:left w:val="single" w:sz="4" w:space="0" w:color="000000"/>
              <w:bottom w:val="single" w:sz="4" w:space="0" w:color="000000"/>
            </w:tcBorders>
            <w:shd w:val="clear" w:color="auto" w:fill="FFFFFF"/>
            <w:vAlign w:val="center"/>
          </w:tcPr>
          <w:p w14:paraId="023EE4C8"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4 056,00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1DB798A"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4 056,00</w:t>
            </w:r>
          </w:p>
        </w:tc>
        <w:tc>
          <w:tcPr>
            <w:tcW w:w="1508" w:type="dxa"/>
          </w:tcPr>
          <w:p w14:paraId="1BD27569" w14:textId="77777777" w:rsidR="003F6D17" w:rsidRPr="00EA2C0F" w:rsidRDefault="003F6D17" w:rsidP="00450E37"/>
        </w:tc>
        <w:tc>
          <w:tcPr>
            <w:tcW w:w="1508" w:type="dxa"/>
          </w:tcPr>
          <w:p w14:paraId="73EEF231" w14:textId="77777777" w:rsidR="003F6D17" w:rsidRPr="00EA2C0F" w:rsidRDefault="003F6D17" w:rsidP="00450E37"/>
        </w:tc>
        <w:tc>
          <w:tcPr>
            <w:tcW w:w="1508" w:type="dxa"/>
            <w:vAlign w:val="center"/>
          </w:tcPr>
          <w:p w14:paraId="30CE32B8" w14:textId="77777777" w:rsidR="003F6D17" w:rsidRPr="00EA2C0F" w:rsidRDefault="003F6D17" w:rsidP="00450E37"/>
        </w:tc>
        <w:tc>
          <w:tcPr>
            <w:tcW w:w="1508" w:type="dxa"/>
            <w:vAlign w:val="center"/>
          </w:tcPr>
          <w:p w14:paraId="717C8C7D" w14:textId="77777777" w:rsidR="003F6D17" w:rsidRPr="00EA2C0F" w:rsidRDefault="003F6D17" w:rsidP="00450E37"/>
        </w:tc>
        <w:tc>
          <w:tcPr>
            <w:tcW w:w="1508" w:type="dxa"/>
            <w:vAlign w:val="center"/>
          </w:tcPr>
          <w:p w14:paraId="52269AD5" w14:textId="77777777" w:rsidR="003F6D17" w:rsidRPr="00EA2C0F" w:rsidRDefault="003F6D17" w:rsidP="00450E37"/>
        </w:tc>
        <w:tc>
          <w:tcPr>
            <w:tcW w:w="1508" w:type="dxa"/>
            <w:vAlign w:val="center"/>
          </w:tcPr>
          <w:p w14:paraId="2E0ECE4C" w14:textId="77777777" w:rsidR="003F6D17" w:rsidRPr="00EA2C0F" w:rsidRDefault="003F6D17" w:rsidP="00450E37"/>
        </w:tc>
        <w:tc>
          <w:tcPr>
            <w:tcW w:w="1508" w:type="dxa"/>
            <w:vAlign w:val="center"/>
          </w:tcPr>
          <w:p w14:paraId="090D0930" w14:textId="77777777" w:rsidR="003F6D17" w:rsidRPr="00EA2C0F" w:rsidRDefault="003F6D17" w:rsidP="00450E37"/>
        </w:tc>
        <w:tc>
          <w:tcPr>
            <w:tcW w:w="1508" w:type="dxa"/>
            <w:vAlign w:val="center"/>
          </w:tcPr>
          <w:p w14:paraId="5426262A" w14:textId="77777777" w:rsidR="003F6D17" w:rsidRPr="00EA2C0F" w:rsidRDefault="003F6D17" w:rsidP="00450E37"/>
        </w:tc>
      </w:tr>
      <w:tr w:rsidR="003F6D17" w:rsidRPr="00EA2C0F" w14:paraId="522702DE"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62928911"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160</w:t>
            </w:r>
          </w:p>
        </w:tc>
        <w:tc>
          <w:tcPr>
            <w:tcW w:w="6008" w:type="dxa"/>
            <w:tcBorders>
              <w:top w:val="single" w:sz="4" w:space="0" w:color="000000"/>
              <w:left w:val="single" w:sz="4" w:space="0" w:color="000000"/>
              <w:bottom w:val="single" w:sz="4" w:space="0" w:color="000000"/>
            </w:tcBorders>
            <w:shd w:val="clear" w:color="auto" w:fill="FFFFFF"/>
          </w:tcPr>
          <w:p w14:paraId="2AA13309" w14:textId="77777777" w:rsidR="003F6D17" w:rsidRPr="00F21FDF" w:rsidRDefault="003F6D17" w:rsidP="00450E37">
            <w:r w:rsidRPr="00F21FDF">
              <w:t>Щиток подножки правый 6520 / РИАТ</w:t>
            </w:r>
          </w:p>
        </w:tc>
        <w:tc>
          <w:tcPr>
            <w:tcW w:w="708" w:type="dxa"/>
            <w:tcBorders>
              <w:top w:val="single" w:sz="4" w:space="0" w:color="000000"/>
              <w:left w:val="single" w:sz="4" w:space="0" w:color="000000"/>
              <w:bottom w:val="single" w:sz="4" w:space="0" w:color="000000"/>
            </w:tcBorders>
            <w:shd w:val="clear" w:color="auto" w:fill="FFFFFF"/>
            <w:vAlign w:val="center"/>
          </w:tcPr>
          <w:p w14:paraId="052F9C4A"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0E8B8952"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1A1FB860"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8 750,00</w:t>
            </w:r>
          </w:p>
        </w:tc>
        <w:tc>
          <w:tcPr>
            <w:tcW w:w="1184" w:type="dxa"/>
            <w:tcBorders>
              <w:top w:val="single" w:sz="4" w:space="0" w:color="000000"/>
              <w:left w:val="single" w:sz="4" w:space="0" w:color="000000"/>
              <w:bottom w:val="single" w:sz="4" w:space="0" w:color="000000"/>
            </w:tcBorders>
            <w:shd w:val="clear" w:color="auto" w:fill="FFFFFF"/>
            <w:vAlign w:val="center"/>
          </w:tcPr>
          <w:p w14:paraId="4DF10D72"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9 362,50</w:t>
            </w:r>
          </w:p>
        </w:tc>
        <w:tc>
          <w:tcPr>
            <w:tcW w:w="1135" w:type="dxa"/>
            <w:tcBorders>
              <w:top w:val="single" w:sz="4" w:space="0" w:color="000000"/>
              <w:left w:val="single" w:sz="4" w:space="0" w:color="000000"/>
              <w:bottom w:val="single" w:sz="4" w:space="0" w:color="000000"/>
            </w:tcBorders>
            <w:shd w:val="clear" w:color="auto" w:fill="FFFFFF"/>
            <w:vAlign w:val="center"/>
          </w:tcPr>
          <w:p w14:paraId="339DAEB3"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9 187,00</w:t>
            </w:r>
          </w:p>
        </w:tc>
        <w:tc>
          <w:tcPr>
            <w:tcW w:w="1139" w:type="dxa"/>
            <w:tcBorders>
              <w:top w:val="single" w:sz="4" w:space="0" w:color="000000"/>
              <w:left w:val="single" w:sz="4" w:space="0" w:color="000000"/>
              <w:bottom w:val="single" w:sz="4" w:space="0" w:color="000000"/>
            </w:tcBorders>
            <w:shd w:val="clear" w:color="auto" w:fill="FFFFFF"/>
            <w:vAlign w:val="center"/>
          </w:tcPr>
          <w:p w14:paraId="4343CC2A"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9 099,83</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AFC3782"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9 099,83</w:t>
            </w:r>
          </w:p>
        </w:tc>
        <w:tc>
          <w:tcPr>
            <w:tcW w:w="1508" w:type="dxa"/>
          </w:tcPr>
          <w:p w14:paraId="58EA3E4E" w14:textId="77777777" w:rsidR="003F6D17" w:rsidRPr="00EA2C0F" w:rsidRDefault="003F6D17" w:rsidP="00450E37"/>
        </w:tc>
        <w:tc>
          <w:tcPr>
            <w:tcW w:w="1508" w:type="dxa"/>
          </w:tcPr>
          <w:p w14:paraId="2D652C80" w14:textId="77777777" w:rsidR="003F6D17" w:rsidRPr="00EA2C0F" w:rsidRDefault="003F6D17" w:rsidP="00450E37"/>
        </w:tc>
        <w:tc>
          <w:tcPr>
            <w:tcW w:w="1508" w:type="dxa"/>
            <w:vAlign w:val="center"/>
          </w:tcPr>
          <w:p w14:paraId="1D68EF23" w14:textId="77777777" w:rsidR="003F6D17" w:rsidRPr="00EA2C0F" w:rsidRDefault="003F6D17" w:rsidP="00450E37"/>
        </w:tc>
        <w:tc>
          <w:tcPr>
            <w:tcW w:w="1508" w:type="dxa"/>
            <w:vAlign w:val="center"/>
          </w:tcPr>
          <w:p w14:paraId="5DAAD3E0" w14:textId="77777777" w:rsidR="003F6D17" w:rsidRPr="00EA2C0F" w:rsidRDefault="003F6D17" w:rsidP="00450E37"/>
        </w:tc>
        <w:tc>
          <w:tcPr>
            <w:tcW w:w="1508" w:type="dxa"/>
            <w:vAlign w:val="center"/>
          </w:tcPr>
          <w:p w14:paraId="7D8F211F" w14:textId="77777777" w:rsidR="003F6D17" w:rsidRPr="00EA2C0F" w:rsidRDefault="003F6D17" w:rsidP="00450E37"/>
        </w:tc>
        <w:tc>
          <w:tcPr>
            <w:tcW w:w="1508" w:type="dxa"/>
            <w:vAlign w:val="center"/>
          </w:tcPr>
          <w:p w14:paraId="76F69FEA" w14:textId="77777777" w:rsidR="003F6D17" w:rsidRPr="00EA2C0F" w:rsidRDefault="003F6D17" w:rsidP="00450E37"/>
        </w:tc>
        <w:tc>
          <w:tcPr>
            <w:tcW w:w="1508" w:type="dxa"/>
            <w:vAlign w:val="center"/>
          </w:tcPr>
          <w:p w14:paraId="6E61C55F" w14:textId="77777777" w:rsidR="003F6D17" w:rsidRPr="00EA2C0F" w:rsidRDefault="003F6D17" w:rsidP="00450E37"/>
        </w:tc>
        <w:tc>
          <w:tcPr>
            <w:tcW w:w="1508" w:type="dxa"/>
            <w:vAlign w:val="center"/>
          </w:tcPr>
          <w:p w14:paraId="37DDC6F9" w14:textId="77777777" w:rsidR="003F6D17" w:rsidRPr="00EA2C0F" w:rsidRDefault="003F6D17" w:rsidP="00450E37"/>
        </w:tc>
      </w:tr>
      <w:tr w:rsidR="003F6D17" w:rsidRPr="00EA2C0F" w14:paraId="3F026B81" w14:textId="77777777" w:rsidTr="003F6D17">
        <w:tc>
          <w:tcPr>
            <w:tcW w:w="513" w:type="dxa"/>
            <w:tcBorders>
              <w:top w:val="single" w:sz="4" w:space="0" w:color="000000"/>
              <w:left w:val="single" w:sz="4" w:space="0" w:color="000000"/>
              <w:bottom w:val="single" w:sz="4" w:space="0" w:color="000000"/>
            </w:tcBorders>
            <w:shd w:val="clear" w:color="auto" w:fill="FFFFFF"/>
            <w:vAlign w:val="center"/>
          </w:tcPr>
          <w:p w14:paraId="3DA5D245" w14:textId="77777777" w:rsidR="003F6D17" w:rsidRPr="00F21FDF" w:rsidRDefault="003F6D17" w:rsidP="00450E37">
            <w:pPr>
              <w:pStyle w:val="afff2"/>
              <w:snapToGrid w:val="0"/>
              <w:jc w:val="center"/>
              <w:rPr>
                <w:rFonts w:ascii="Times New Roman" w:hAnsi="Times New Roman" w:cs="Times New Roman"/>
                <w:sz w:val="19"/>
                <w:szCs w:val="19"/>
              </w:rPr>
            </w:pPr>
            <w:r w:rsidRPr="00F21FDF">
              <w:rPr>
                <w:rFonts w:ascii="Times New Roman" w:hAnsi="Times New Roman" w:cs="Times New Roman"/>
                <w:sz w:val="19"/>
                <w:szCs w:val="19"/>
              </w:rPr>
              <w:t>161</w:t>
            </w:r>
          </w:p>
        </w:tc>
        <w:tc>
          <w:tcPr>
            <w:tcW w:w="6008" w:type="dxa"/>
            <w:tcBorders>
              <w:top w:val="single" w:sz="4" w:space="0" w:color="000000"/>
              <w:left w:val="single" w:sz="4" w:space="0" w:color="000000"/>
              <w:bottom w:val="single" w:sz="4" w:space="0" w:color="000000"/>
            </w:tcBorders>
            <w:shd w:val="clear" w:color="auto" w:fill="FFFFFF"/>
          </w:tcPr>
          <w:p w14:paraId="1D806FD2" w14:textId="77777777" w:rsidR="003F6D17" w:rsidRPr="00F21FDF" w:rsidRDefault="003F6D17" w:rsidP="00450E37">
            <w:r w:rsidRPr="00F21FDF">
              <w:t>Щиток подножки левый 6520 / РИАТ</w:t>
            </w:r>
          </w:p>
        </w:tc>
        <w:tc>
          <w:tcPr>
            <w:tcW w:w="708" w:type="dxa"/>
            <w:tcBorders>
              <w:top w:val="single" w:sz="4" w:space="0" w:color="000000"/>
              <w:left w:val="single" w:sz="4" w:space="0" w:color="000000"/>
              <w:bottom w:val="single" w:sz="4" w:space="0" w:color="000000"/>
            </w:tcBorders>
            <w:shd w:val="clear" w:color="auto" w:fill="FFFFFF"/>
            <w:vAlign w:val="center"/>
          </w:tcPr>
          <w:p w14:paraId="634E7B17" w14:textId="77777777" w:rsidR="003F6D17" w:rsidRPr="00F21FDF" w:rsidRDefault="003F6D17" w:rsidP="00450E37">
            <w:pPr>
              <w:jc w:val="center"/>
            </w:pPr>
            <w:proofErr w:type="spellStart"/>
            <w:r w:rsidRPr="00F21FDF">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54D51D36" w14:textId="77777777" w:rsidR="003F6D17" w:rsidRPr="00F21FDF" w:rsidRDefault="003F6D17" w:rsidP="00450E37">
            <w:pPr>
              <w:jc w:val="center"/>
            </w:pPr>
            <w:r w:rsidRPr="00F21FDF">
              <w:t>1</w:t>
            </w:r>
          </w:p>
        </w:tc>
        <w:tc>
          <w:tcPr>
            <w:tcW w:w="1135" w:type="dxa"/>
            <w:tcBorders>
              <w:top w:val="single" w:sz="4" w:space="0" w:color="000000"/>
              <w:left w:val="single" w:sz="4" w:space="0" w:color="000000"/>
              <w:bottom w:val="single" w:sz="4" w:space="0" w:color="000000"/>
            </w:tcBorders>
            <w:shd w:val="clear" w:color="auto" w:fill="FFFFFF"/>
            <w:vAlign w:val="center"/>
          </w:tcPr>
          <w:p w14:paraId="0ECE8420"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8 750,00</w:t>
            </w:r>
          </w:p>
        </w:tc>
        <w:tc>
          <w:tcPr>
            <w:tcW w:w="1184" w:type="dxa"/>
            <w:tcBorders>
              <w:top w:val="single" w:sz="4" w:space="0" w:color="000000"/>
              <w:left w:val="single" w:sz="4" w:space="0" w:color="000000"/>
              <w:bottom w:val="single" w:sz="4" w:space="0" w:color="000000"/>
            </w:tcBorders>
            <w:shd w:val="clear" w:color="auto" w:fill="FFFFFF"/>
            <w:vAlign w:val="center"/>
          </w:tcPr>
          <w:p w14:paraId="23AF7B7F"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9 362,50</w:t>
            </w:r>
          </w:p>
        </w:tc>
        <w:tc>
          <w:tcPr>
            <w:tcW w:w="1135" w:type="dxa"/>
            <w:tcBorders>
              <w:top w:val="single" w:sz="4" w:space="0" w:color="000000"/>
              <w:left w:val="single" w:sz="4" w:space="0" w:color="000000"/>
              <w:bottom w:val="single" w:sz="4" w:space="0" w:color="000000"/>
            </w:tcBorders>
            <w:shd w:val="clear" w:color="auto" w:fill="FFFFFF"/>
            <w:vAlign w:val="center"/>
          </w:tcPr>
          <w:p w14:paraId="1E216FA3" w14:textId="77777777" w:rsidR="003F6D17" w:rsidRDefault="003F6D17" w:rsidP="00450E37">
            <w:pPr>
              <w:jc w:val="center"/>
              <w:rPr>
                <w:rFonts w:ascii="Calibri" w:hAnsi="Calibri" w:cs="Calibri"/>
                <w:sz w:val="22"/>
                <w:szCs w:val="22"/>
              </w:rPr>
            </w:pPr>
            <w:r>
              <w:rPr>
                <w:rFonts w:ascii="Calibri" w:hAnsi="Calibri" w:cs="Calibri"/>
                <w:color w:val="000000"/>
                <w:sz w:val="22"/>
                <w:szCs w:val="22"/>
              </w:rPr>
              <w:t>9 187,00</w:t>
            </w:r>
          </w:p>
        </w:tc>
        <w:tc>
          <w:tcPr>
            <w:tcW w:w="1139" w:type="dxa"/>
            <w:tcBorders>
              <w:top w:val="single" w:sz="4" w:space="0" w:color="000000"/>
              <w:left w:val="single" w:sz="4" w:space="0" w:color="000000"/>
              <w:bottom w:val="single" w:sz="4" w:space="0" w:color="000000"/>
            </w:tcBorders>
            <w:shd w:val="clear" w:color="auto" w:fill="FFFFFF"/>
            <w:vAlign w:val="center"/>
          </w:tcPr>
          <w:p w14:paraId="03C4720C"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9 099,83</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257E1D2" w14:textId="77777777" w:rsidR="003F6D17" w:rsidRDefault="003F6D17" w:rsidP="00450E37">
            <w:pPr>
              <w:jc w:val="center"/>
              <w:rPr>
                <w:rFonts w:ascii="Calibri" w:hAnsi="Calibri" w:cs="Calibri"/>
                <w:color w:val="000000"/>
                <w:sz w:val="22"/>
                <w:szCs w:val="22"/>
              </w:rPr>
            </w:pPr>
            <w:r>
              <w:rPr>
                <w:rFonts w:ascii="Calibri" w:hAnsi="Calibri" w:cs="Calibri"/>
                <w:color w:val="000000"/>
                <w:sz w:val="22"/>
                <w:szCs w:val="22"/>
              </w:rPr>
              <w:t>9 099,83</w:t>
            </w:r>
          </w:p>
        </w:tc>
        <w:tc>
          <w:tcPr>
            <w:tcW w:w="1508" w:type="dxa"/>
          </w:tcPr>
          <w:p w14:paraId="207EF641" w14:textId="77777777" w:rsidR="003F6D17" w:rsidRPr="00EA2C0F" w:rsidRDefault="003F6D17" w:rsidP="00450E37"/>
        </w:tc>
        <w:tc>
          <w:tcPr>
            <w:tcW w:w="1508" w:type="dxa"/>
          </w:tcPr>
          <w:p w14:paraId="41B9E199" w14:textId="77777777" w:rsidR="003F6D17" w:rsidRPr="00EA2C0F" w:rsidRDefault="003F6D17" w:rsidP="00450E37"/>
        </w:tc>
        <w:tc>
          <w:tcPr>
            <w:tcW w:w="1508" w:type="dxa"/>
            <w:vAlign w:val="center"/>
          </w:tcPr>
          <w:p w14:paraId="13107716" w14:textId="77777777" w:rsidR="003F6D17" w:rsidRPr="00EA2C0F" w:rsidRDefault="003F6D17" w:rsidP="00450E37"/>
        </w:tc>
        <w:tc>
          <w:tcPr>
            <w:tcW w:w="1508" w:type="dxa"/>
            <w:vAlign w:val="center"/>
          </w:tcPr>
          <w:p w14:paraId="79B54BEC" w14:textId="77777777" w:rsidR="003F6D17" w:rsidRPr="00EA2C0F" w:rsidRDefault="003F6D17" w:rsidP="00450E37"/>
        </w:tc>
        <w:tc>
          <w:tcPr>
            <w:tcW w:w="1508" w:type="dxa"/>
            <w:vAlign w:val="center"/>
          </w:tcPr>
          <w:p w14:paraId="3B2EA122" w14:textId="77777777" w:rsidR="003F6D17" w:rsidRPr="00EA2C0F" w:rsidRDefault="003F6D17" w:rsidP="00450E37"/>
        </w:tc>
        <w:tc>
          <w:tcPr>
            <w:tcW w:w="1508" w:type="dxa"/>
            <w:vAlign w:val="center"/>
          </w:tcPr>
          <w:p w14:paraId="06E86DB2" w14:textId="77777777" w:rsidR="003F6D17" w:rsidRPr="00EA2C0F" w:rsidRDefault="003F6D17" w:rsidP="00450E37"/>
        </w:tc>
        <w:tc>
          <w:tcPr>
            <w:tcW w:w="1508" w:type="dxa"/>
            <w:vAlign w:val="center"/>
          </w:tcPr>
          <w:p w14:paraId="1DC4FF10" w14:textId="77777777" w:rsidR="003F6D17" w:rsidRPr="00EA2C0F" w:rsidRDefault="003F6D17" w:rsidP="00450E37"/>
        </w:tc>
        <w:tc>
          <w:tcPr>
            <w:tcW w:w="1508" w:type="dxa"/>
            <w:vAlign w:val="center"/>
          </w:tcPr>
          <w:p w14:paraId="2979C189" w14:textId="77777777" w:rsidR="003F6D17" w:rsidRPr="00EA2C0F" w:rsidRDefault="003F6D17" w:rsidP="00450E37"/>
        </w:tc>
      </w:tr>
      <w:tr w:rsidR="003F6D17" w:rsidRPr="00EA2C0F" w14:paraId="521733FE" w14:textId="77777777" w:rsidTr="003F6D17">
        <w:tc>
          <w:tcPr>
            <w:tcW w:w="12391" w:type="dxa"/>
            <w:gridSpan w:val="9"/>
            <w:tcBorders>
              <w:top w:val="single" w:sz="4" w:space="0" w:color="000000"/>
              <w:left w:val="single" w:sz="4" w:space="0" w:color="000000"/>
              <w:bottom w:val="single" w:sz="4" w:space="0" w:color="000000"/>
            </w:tcBorders>
            <w:shd w:val="clear" w:color="auto" w:fill="FFFFFF"/>
            <w:vAlign w:val="center"/>
          </w:tcPr>
          <w:p w14:paraId="5AE2F952" w14:textId="77777777" w:rsidR="003F6D17" w:rsidRPr="008E2A98" w:rsidRDefault="003F6D17" w:rsidP="00450E37">
            <w:pPr>
              <w:jc w:val="right"/>
              <w:rPr>
                <w:color w:val="000000"/>
              </w:rPr>
            </w:pPr>
            <w:r w:rsidRPr="008E2A98">
              <w:rPr>
                <w:color w:val="000000"/>
              </w:rPr>
              <w:t>ИТОГО:</w:t>
            </w:r>
          </w:p>
        </w:tc>
        <w:tc>
          <w:tcPr>
            <w:tcW w:w="3207" w:type="dxa"/>
            <w:tcBorders>
              <w:top w:val="single" w:sz="4" w:space="0" w:color="000000"/>
              <w:left w:val="single" w:sz="4" w:space="0" w:color="000000"/>
              <w:bottom w:val="single" w:sz="4" w:space="0" w:color="000000"/>
              <w:right w:val="single" w:sz="4" w:space="0" w:color="000000"/>
            </w:tcBorders>
            <w:shd w:val="clear" w:color="auto" w:fill="FFFFFF"/>
          </w:tcPr>
          <w:p w14:paraId="5083A73D" w14:textId="77777777" w:rsidR="003F6D17" w:rsidRPr="008E2A98" w:rsidRDefault="003F6D17" w:rsidP="00450E37">
            <w:pPr>
              <w:jc w:val="center"/>
              <w:rPr>
                <w:rFonts w:ascii="Calibri" w:hAnsi="Calibri" w:cs="Calibri"/>
                <w:color w:val="000000"/>
                <w:sz w:val="22"/>
                <w:szCs w:val="22"/>
              </w:rPr>
            </w:pPr>
            <w:r>
              <w:rPr>
                <w:rFonts w:ascii="Calibri" w:hAnsi="Calibri" w:cs="Calibri"/>
                <w:color w:val="000000"/>
                <w:sz w:val="22"/>
                <w:szCs w:val="22"/>
              </w:rPr>
              <w:t>1 237 242,37</w:t>
            </w:r>
          </w:p>
        </w:tc>
        <w:tc>
          <w:tcPr>
            <w:tcW w:w="1508" w:type="dxa"/>
          </w:tcPr>
          <w:p w14:paraId="65B3B0F1" w14:textId="77777777" w:rsidR="003F6D17" w:rsidRPr="00EA2C0F" w:rsidRDefault="003F6D17" w:rsidP="00450E37"/>
        </w:tc>
        <w:tc>
          <w:tcPr>
            <w:tcW w:w="1508" w:type="dxa"/>
          </w:tcPr>
          <w:p w14:paraId="3997E8F7" w14:textId="77777777" w:rsidR="003F6D17" w:rsidRPr="00EA2C0F" w:rsidRDefault="003F6D17" w:rsidP="00450E37"/>
        </w:tc>
        <w:tc>
          <w:tcPr>
            <w:tcW w:w="1508" w:type="dxa"/>
            <w:vAlign w:val="center"/>
          </w:tcPr>
          <w:p w14:paraId="13D1164A" w14:textId="77777777" w:rsidR="003F6D17" w:rsidRPr="00EA2C0F" w:rsidRDefault="003F6D17" w:rsidP="00450E37"/>
        </w:tc>
        <w:tc>
          <w:tcPr>
            <w:tcW w:w="1508" w:type="dxa"/>
            <w:vAlign w:val="center"/>
          </w:tcPr>
          <w:p w14:paraId="5750BE18" w14:textId="77777777" w:rsidR="003F6D17" w:rsidRPr="00EA2C0F" w:rsidRDefault="003F6D17" w:rsidP="00450E37"/>
        </w:tc>
        <w:tc>
          <w:tcPr>
            <w:tcW w:w="1508" w:type="dxa"/>
            <w:vAlign w:val="center"/>
          </w:tcPr>
          <w:p w14:paraId="4F9974D0" w14:textId="77777777" w:rsidR="003F6D17" w:rsidRPr="00EA2C0F" w:rsidRDefault="003F6D17" w:rsidP="00450E37"/>
        </w:tc>
        <w:tc>
          <w:tcPr>
            <w:tcW w:w="1508" w:type="dxa"/>
            <w:vAlign w:val="center"/>
          </w:tcPr>
          <w:p w14:paraId="4D231E16" w14:textId="77777777" w:rsidR="003F6D17" w:rsidRPr="00EA2C0F" w:rsidRDefault="003F6D17" w:rsidP="00450E37"/>
        </w:tc>
        <w:tc>
          <w:tcPr>
            <w:tcW w:w="1508" w:type="dxa"/>
            <w:vAlign w:val="center"/>
          </w:tcPr>
          <w:p w14:paraId="5746199E" w14:textId="77777777" w:rsidR="003F6D17" w:rsidRPr="00EA2C0F" w:rsidRDefault="003F6D17" w:rsidP="00450E37"/>
        </w:tc>
        <w:tc>
          <w:tcPr>
            <w:tcW w:w="1508" w:type="dxa"/>
            <w:vAlign w:val="center"/>
          </w:tcPr>
          <w:p w14:paraId="3751A441" w14:textId="77777777" w:rsidR="003F6D17" w:rsidRPr="00EA2C0F" w:rsidRDefault="003F6D17" w:rsidP="00450E37"/>
        </w:tc>
      </w:tr>
    </w:tbl>
    <w:p w14:paraId="071D7CED" w14:textId="77777777" w:rsidR="003F6D17" w:rsidRDefault="003F6D17" w:rsidP="00BA37E9">
      <w:pPr>
        <w:ind w:firstLine="709"/>
        <w:jc w:val="both"/>
        <w:rPr>
          <w:sz w:val="22"/>
          <w:szCs w:val="22"/>
        </w:rPr>
      </w:pPr>
    </w:p>
    <w:p w14:paraId="04F5D3E3" w14:textId="77777777" w:rsidR="003F6D17" w:rsidRDefault="003F6D17" w:rsidP="00BA37E9">
      <w:pPr>
        <w:ind w:firstLine="709"/>
        <w:jc w:val="both"/>
        <w:rPr>
          <w:sz w:val="22"/>
          <w:szCs w:val="22"/>
        </w:rPr>
      </w:pPr>
    </w:p>
    <w:p w14:paraId="5A1DC61B" w14:textId="77777777" w:rsidR="003F6D17" w:rsidRDefault="003F6D17" w:rsidP="00BA37E9">
      <w:pPr>
        <w:ind w:firstLine="709"/>
        <w:jc w:val="both"/>
        <w:rPr>
          <w:sz w:val="22"/>
          <w:szCs w:val="22"/>
        </w:rPr>
      </w:pPr>
    </w:p>
    <w:p w14:paraId="3B16B78F" w14:textId="22DBE82C" w:rsidR="000F0E80" w:rsidRPr="00AB286B" w:rsidRDefault="00AB286B" w:rsidP="00BA37E9">
      <w:pPr>
        <w:ind w:firstLine="709"/>
        <w:jc w:val="both"/>
        <w:rPr>
          <w:sz w:val="23"/>
          <w:szCs w:val="23"/>
        </w:rPr>
      </w:pPr>
      <w:r w:rsidRPr="00AB286B">
        <w:rPr>
          <w:sz w:val="23"/>
          <w:szCs w:val="23"/>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3F6D17" w:rsidRPr="003F6D17">
        <w:rPr>
          <w:sz w:val="23"/>
          <w:szCs w:val="23"/>
        </w:rPr>
        <w:t>1 237 424 (Один миллион двести тридцать семь тысяч двести сорок два) руб. 37 коп., с учетом НДС</w:t>
      </w:r>
      <w:r w:rsidRPr="00AB286B">
        <w:rPr>
          <w:sz w:val="23"/>
          <w:szCs w:val="23"/>
        </w:rPr>
        <w:t>.</w:t>
      </w:r>
    </w:p>
    <w:p w14:paraId="415B8292" w14:textId="77777777" w:rsidR="000F0E80" w:rsidRDefault="000F0E80" w:rsidP="00BA37E9">
      <w:pPr>
        <w:ind w:firstLine="709"/>
        <w:jc w:val="both"/>
        <w:rPr>
          <w:sz w:val="22"/>
          <w:szCs w:val="22"/>
        </w:rPr>
      </w:pPr>
    </w:p>
    <w:p w14:paraId="7C01AFFE" w14:textId="77777777" w:rsidR="000F0E80" w:rsidRDefault="000F0E80" w:rsidP="00BA37E9">
      <w:pPr>
        <w:ind w:firstLine="709"/>
        <w:jc w:val="both"/>
        <w:rPr>
          <w:sz w:val="22"/>
          <w:szCs w:val="22"/>
        </w:rPr>
      </w:pPr>
    </w:p>
    <w:p w14:paraId="3E6047C2" w14:textId="77777777" w:rsidR="000F0E80" w:rsidRDefault="000F0E80" w:rsidP="00BA37E9">
      <w:pPr>
        <w:ind w:firstLine="709"/>
        <w:jc w:val="both"/>
        <w:rPr>
          <w:sz w:val="22"/>
          <w:szCs w:val="22"/>
        </w:rPr>
      </w:pPr>
    </w:p>
    <w:p w14:paraId="53EBF2E3" w14:textId="77777777" w:rsidR="000F0E80" w:rsidRDefault="000F0E80" w:rsidP="00BA37E9">
      <w:pPr>
        <w:ind w:firstLine="709"/>
        <w:jc w:val="both"/>
        <w:rPr>
          <w:sz w:val="22"/>
          <w:szCs w:val="22"/>
        </w:rPr>
      </w:pPr>
    </w:p>
    <w:p w14:paraId="1323B3D7" w14:textId="77777777" w:rsidR="000F0E80" w:rsidRDefault="000F0E80" w:rsidP="00BA37E9">
      <w:pPr>
        <w:ind w:firstLine="709"/>
        <w:jc w:val="both"/>
        <w:rPr>
          <w:sz w:val="22"/>
          <w:szCs w:val="22"/>
        </w:rPr>
      </w:pPr>
    </w:p>
    <w:p w14:paraId="156545B7" w14:textId="77777777" w:rsidR="000F0E80" w:rsidRDefault="000F0E80" w:rsidP="00BA37E9">
      <w:pPr>
        <w:ind w:firstLine="709"/>
        <w:jc w:val="both"/>
        <w:rPr>
          <w:sz w:val="22"/>
          <w:szCs w:val="22"/>
        </w:rPr>
      </w:pPr>
    </w:p>
    <w:p w14:paraId="2191E1D1" w14:textId="77777777" w:rsidR="0028634B" w:rsidRDefault="0028634B" w:rsidP="00BA37E9">
      <w:pPr>
        <w:ind w:firstLine="709"/>
        <w:jc w:val="both"/>
        <w:rPr>
          <w:sz w:val="22"/>
          <w:szCs w:val="22"/>
        </w:rPr>
      </w:pPr>
    </w:p>
    <w:p w14:paraId="749ACBC1" w14:textId="77777777" w:rsidR="0028634B" w:rsidRDefault="0028634B" w:rsidP="00BA37E9">
      <w:pPr>
        <w:ind w:firstLine="709"/>
        <w:jc w:val="both"/>
        <w:rPr>
          <w:sz w:val="22"/>
          <w:szCs w:val="22"/>
        </w:rPr>
      </w:pPr>
    </w:p>
    <w:p w14:paraId="42D56570" w14:textId="77777777" w:rsidR="0028634B" w:rsidRDefault="0028634B" w:rsidP="00BA37E9">
      <w:pPr>
        <w:ind w:firstLine="709"/>
        <w:jc w:val="both"/>
        <w:rPr>
          <w:sz w:val="22"/>
          <w:szCs w:val="22"/>
        </w:rPr>
        <w:sectPr w:rsidR="0028634B" w:rsidSect="0028634B">
          <w:pgSz w:w="16839" w:h="11907" w:orient="landscape" w:code="9"/>
          <w:pgMar w:top="1276" w:right="426" w:bottom="567" w:left="709" w:header="720" w:footer="720" w:gutter="0"/>
          <w:pgNumType w:start="1"/>
          <w:cols w:space="708"/>
          <w:noEndnote/>
          <w:titlePg/>
          <w:docGrid w:linePitch="326"/>
        </w:sectPr>
      </w:pPr>
    </w:p>
    <w:p w14:paraId="46802BBF" w14:textId="77777777" w:rsidR="00424DD6" w:rsidRPr="00FC533A" w:rsidRDefault="00424DD6" w:rsidP="00424DD6">
      <w:pPr>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4</w:t>
      </w:r>
    </w:p>
    <w:p w14:paraId="3E1B1827" w14:textId="77777777" w:rsidR="008C0092" w:rsidRPr="00FC533A" w:rsidRDefault="008C0092" w:rsidP="008C0092">
      <w:pPr>
        <w:keepNext/>
        <w:keepLines/>
        <w:autoSpaceDE/>
        <w:autoSpaceDN/>
        <w:adjustRightInd/>
        <w:jc w:val="right"/>
        <w:rPr>
          <w:sz w:val="22"/>
          <w:szCs w:val="22"/>
        </w:rPr>
      </w:pPr>
      <w:r w:rsidRPr="00FC533A">
        <w:rPr>
          <w:sz w:val="22"/>
          <w:szCs w:val="22"/>
        </w:rPr>
        <w:t>к извещению о проведении</w:t>
      </w:r>
    </w:p>
    <w:p w14:paraId="307A5ADF" w14:textId="77777777" w:rsidR="008C0092" w:rsidRDefault="008C0092" w:rsidP="008C0092">
      <w:pPr>
        <w:jc w:val="right"/>
        <w:rPr>
          <w:sz w:val="22"/>
          <w:szCs w:val="22"/>
        </w:rPr>
      </w:pPr>
      <w:r w:rsidRPr="00FC533A">
        <w:rPr>
          <w:sz w:val="22"/>
          <w:szCs w:val="22"/>
        </w:rPr>
        <w:t>запроса котировок в электронной форме</w:t>
      </w:r>
      <w:r w:rsidRPr="002F6322">
        <w:rPr>
          <w:sz w:val="22"/>
          <w:szCs w:val="22"/>
        </w:rPr>
        <w:t>,</w:t>
      </w:r>
    </w:p>
    <w:p w14:paraId="60FCFA85"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6423B487" w14:textId="77777777" w:rsidR="00424DD6" w:rsidRPr="00FC533A" w:rsidRDefault="008C0092" w:rsidP="008C0092">
      <w:pPr>
        <w:widowControl/>
        <w:autoSpaceDE/>
        <w:autoSpaceDN/>
        <w:adjustRightInd/>
        <w:jc w:val="right"/>
        <w:rPr>
          <w:sz w:val="22"/>
          <w:szCs w:val="22"/>
        </w:rPr>
      </w:pPr>
      <w:r w:rsidRPr="002F6322">
        <w:rPr>
          <w:sz w:val="22"/>
          <w:szCs w:val="22"/>
        </w:rPr>
        <w:t xml:space="preserve"> субъекты малого и среднего предпринимательства</w:t>
      </w:r>
    </w:p>
    <w:p w14:paraId="48D194AE" w14:textId="77777777" w:rsidR="00424DD6" w:rsidRDefault="00424DD6" w:rsidP="00424DD6">
      <w:pPr>
        <w:widowControl/>
        <w:autoSpaceDE/>
        <w:autoSpaceDN/>
        <w:adjustRightInd/>
        <w:jc w:val="center"/>
        <w:rPr>
          <w:b/>
          <w:sz w:val="22"/>
          <w:szCs w:val="22"/>
          <w:lang w:eastAsia="en-US" w:bidi="en-US"/>
        </w:rPr>
      </w:pPr>
    </w:p>
    <w:p w14:paraId="7608A855" w14:textId="77777777" w:rsidR="00601EE4" w:rsidRDefault="00601EE4" w:rsidP="00424DD6">
      <w:pPr>
        <w:widowControl/>
        <w:autoSpaceDE/>
        <w:autoSpaceDN/>
        <w:adjustRightInd/>
        <w:jc w:val="center"/>
        <w:rPr>
          <w:b/>
          <w:sz w:val="22"/>
          <w:szCs w:val="22"/>
          <w:lang w:eastAsia="en-US" w:bidi="en-US"/>
        </w:rPr>
      </w:pPr>
    </w:p>
    <w:p w14:paraId="2B41B7CC" w14:textId="77777777" w:rsidR="00D337C9" w:rsidRDefault="00FC533A" w:rsidP="00D337C9">
      <w:pPr>
        <w:widowControl/>
        <w:autoSpaceDE/>
        <w:autoSpaceDN/>
        <w:adjustRightInd/>
        <w:jc w:val="center"/>
        <w:rPr>
          <w:b/>
          <w:sz w:val="24"/>
          <w:szCs w:val="24"/>
          <w:lang w:eastAsia="en-US" w:bidi="en-US"/>
        </w:rPr>
      </w:pPr>
      <w:r w:rsidRPr="008958AA">
        <w:rPr>
          <w:b/>
          <w:sz w:val="24"/>
          <w:szCs w:val="24"/>
          <w:lang w:eastAsia="en-US" w:bidi="en-US"/>
        </w:rPr>
        <w:t>ПРОЕКТ ДОГОВОРА</w:t>
      </w:r>
    </w:p>
    <w:p w14:paraId="21FCC778" w14:textId="77777777" w:rsidR="003F6D17" w:rsidRDefault="003F6D17" w:rsidP="00D337C9">
      <w:pPr>
        <w:widowControl/>
        <w:autoSpaceDE/>
        <w:autoSpaceDN/>
        <w:adjustRightInd/>
        <w:jc w:val="center"/>
        <w:rPr>
          <w:b/>
          <w:sz w:val="24"/>
          <w:szCs w:val="24"/>
          <w:lang w:eastAsia="en-US" w:bidi="en-US"/>
        </w:rPr>
      </w:pPr>
    </w:p>
    <w:p w14:paraId="2BA62716" w14:textId="77777777" w:rsidR="003F6D17" w:rsidRPr="003F6D17" w:rsidRDefault="003F6D17" w:rsidP="003F6D17">
      <w:pPr>
        <w:keepNext/>
        <w:keepLines/>
        <w:widowControl/>
        <w:shd w:val="clear" w:color="auto" w:fill="FFFFFF"/>
        <w:suppressAutoHyphens/>
        <w:autoSpaceDE/>
        <w:autoSpaceDN/>
        <w:adjustRightInd/>
        <w:jc w:val="center"/>
        <w:rPr>
          <w:rFonts w:eastAsia="Calibri"/>
          <w:b/>
          <w:sz w:val="24"/>
          <w:szCs w:val="24"/>
          <w:lang w:eastAsia="zh-CN"/>
        </w:rPr>
      </w:pPr>
      <w:r w:rsidRPr="003F6D17">
        <w:rPr>
          <w:rFonts w:eastAsia="Calibri"/>
          <w:b/>
          <w:bCs/>
          <w:color w:val="000000"/>
          <w:spacing w:val="3"/>
          <w:sz w:val="24"/>
          <w:szCs w:val="24"/>
          <w:lang w:eastAsia="zh-CN"/>
        </w:rPr>
        <w:t>Договор№ _______</w:t>
      </w:r>
      <w:r w:rsidRPr="003F6D17">
        <w:rPr>
          <w:rFonts w:eastAsia="Calibri"/>
          <w:b/>
          <w:bCs/>
          <w:color w:val="000000"/>
          <w:spacing w:val="3"/>
          <w:sz w:val="24"/>
          <w:szCs w:val="24"/>
          <w:lang w:eastAsia="zh-CN"/>
        </w:rPr>
        <w:br/>
      </w:r>
      <w:r w:rsidRPr="003F6D17">
        <w:rPr>
          <w:rFonts w:eastAsia="Calibri"/>
          <w:b/>
          <w:sz w:val="24"/>
          <w:szCs w:val="24"/>
          <w:lang w:eastAsia="zh-CN"/>
        </w:rPr>
        <w:t>на поставку автозапчастей для ремонта автомобилей КАМАЗ</w:t>
      </w:r>
    </w:p>
    <w:p w14:paraId="2036442C" w14:textId="77777777" w:rsidR="003F6D17" w:rsidRPr="003F6D17" w:rsidRDefault="003F6D17" w:rsidP="003F6D17">
      <w:pPr>
        <w:keepNext/>
        <w:keepLines/>
        <w:widowControl/>
        <w:shd w:val="clear" w:color="auto" w:fill="FFFFFF"/>
        <w:suppressAutoHyphens/>
        <w:autoSpaceDE/>
        <w:autoSpaceDN/>
        <w:adjustRightInd/>
        <w:ind w:left="851" w:firstLine="425"/>
        <w:jc w:val="center"/>
        <w:rPr>
          <w:rFonts w:eastAsia="Calibri"/>
          <w:b/>
          <w:sz w:val="24"/>
          <w:szCs w:val="24"/>
          <w:lang w:eastAsia="zh-CN"/>
        </w:rPr>
      </w:pPr>
    </w:p>
    <w:p w14:paraId="5CE202E8" w14:textId="77777777" w:rsidR="003F6D17" w:rsidRPr="003F6D17" w:rsidRDefault="003F6D17" w:rsidP="003F6D17">
      <w:pPr>
        <w:keepNext/>
        <w:keepLines/>
        <w:widowControl/>
        <w:shd w:val="clear" w:color="auto" w:fill="FFFFFF"/>
        <w:tabs>
          <w:tab w:val="left" w:pos="6804"/>
        </w:tabs>
        <w:suppressAutoHyphens/>
        <w:autoSpaceDE/>
        <w:autoSpaceDN/>
        <w:adjustRightInd/>
        <w:rPr>
          <w:rFonts w:eastAsia="Calibri"/>
          <w:color w:val="000000"/>
          <w:sz w:val="22"/>
          <w:szCs w:val="22"/>
          <w:lang w:eastAsia="zh-CN"/>
        </w:rPr>
      </w:pPr>
      <w:r w:rsidRPr="003F6D17">
        <w:rPr>
          <w:rFonts w:eastAsia="Calibri"/>
          <w:color w:val="000000"/>
          <w:spacing w:val="-4"/>
          <w:sz w:val="22"/>
          <w:szCs w:val="22"/>
          <w:lang w:eastAsia="zh-CN"/>
        </w:rPr>
        <w:t>г. Йошкар-Ола</w:t>
      </w:r>
      <w:r w:rsidRPr="003F6D17">
        <w:rPr>
          <w:rFonts w:eastAsia="Calibri"/>
          <w:color w:val="000000"/>
          <w:spacing w:val="-4"/>
          <w:sz w:val="22"/>
          <w:szCs w:val="22"/>
          <w:lang w:eastAsia="zh-CN"/>
        </w:rPr>
        <w:tab/>
        <w:t xml:space="preserve">          </w:t>
      </w:r>
      <w:proofErr w:type="gramStart"/>
      <w:r w:rsidRPr="003F6D17">
        <w:rPr>
          <w:rFonts w:eastAsia="Calibri"/>
          <w:color w:val="000000"/>
          <w:spacing w:val="-4"/>
          <w:sz w:val="22"/>
          <w:szCs w:val="22"/>
          <w:lang w:eastAsia="zh-CN"/>
        </w:rPr>
        <w:t xml:space="preserve">   </w:t>
      </w:r>
      <w:r w:rsidRPr="003F6D17">
        <w:rPr>
          <w:rFonts w:eastAsia="Calibri"/>
          <w:color w:val="000000"/>
          <w:sz w:val="22"/>
          <w:szCs w:val="22"/>
          <w:lang w:eastAsia="zh-CN"/>
        </w:rPr>
        <w:t>«</w:t>
      </w:r>
      <w:proofErr w:type="gramEnd"/>
      <w:r w:rsidRPr="003F6D17">
        <w:rPr>
          <w:rFonts w:eastAsia="Calibri"/>
          <w:color w:val="000000"/>
          <w:sz w:val="22"/>
          <w:szCs w:val="22"/>
          <w:lang w:eastAsia="zh-CN"/>
        </w:rPr>
        <w:t>___»</w:t>
      </w:r>
      <w:r w:rsidRPr="003F6D17">
        <w:rPr>
          <w:rFonts w:eastAsia="Calibri"/>
          <w:color w:val="000000"/>
          <w:spacing w:val="-1"/>
          <w:sz w:val="22"/>
          <w:szCs w:val="22"/>
          <w:lang w:eastAsia="zh-CN"/>
        </w:rPr>
        <w:t xml:space="preserve"> _________ 2025 г.</w:t>
      </w:r>
    </w:p>
    <w:p w14:paraId="65965D97" w14:textId="77777777" w:rsidR="003F6D17" w:rsidRPr="003F6D17" w:rsidRDefault="003F6D17" w:rsidP="003F6D17">
      <w:pPr>
        <w:keepNext/>
        <w:keepLines/>
        <w:widowControl/>
        <w:suppressAutoHyphens/>
        <w:autoSpaceDE/>
        <w:autoSpaceDN/>
        <w:adjustRightInd/>
        <w:ind w:left="709" w:firstLine="425"/>
        <w:jc w:val="both"/>
        <w:rPr>
          <w:rFonts w:eastAsia="Calibri"/>
          <w:color w:val="000000"/>
          <w:sz w:val="22"/>
          <w:szCs w:val="22"/>
          <w:lang w:eastAsia="zh-CN"/>
        </w:rPr>
      </w:pPr>
      <w:r w:rsidRPr="003F6D17">
        <w:rPr>
          <w:rFonts w:eastAsia="Calibri"/>
          <w:color w:val="000000"/>
          <w:sz w:val="22"/>
          <w:szCs w:val="22"/>
          <w:lang w:eastAsia="zh-CN"/>
        </w:rPr>
        <w:t xml:space="preserve"> </w:t>
      </w:r>
    </w:p>
    <w:p w14:paraId="5491457E" w14:textId="77777777" w:rsidR="003F6D17" w:rsidRPr="003F6D17" w:rsidRDefault="003F6D17" w:rsidP="003F6D17">
      <w:pPr>
        <w:keepNext/>
        <w:keepLines/>
        <w:widowControl/>
        <w:suppressAutoHyphens/>
        <w:autoSpaceDE/>
        <w:autoSpaceDN/>
        <w:adjustRightInd/>
        <w:ind w:firstLine="709"/>
        <w:jc w:val="both"/>
        <w:rPr>
          <w:rFonts w:eastAsia="Calibri"/>
          <w:bCs/>
          <w:color w:val="000000"/>
          <w:sz w:val="22"/>
          <w:szCs w:val="22"/>
          <w:lang w:eastAsia="zh-CN"/>
        </w:rPr>
      </w:pPr>
      <w:r w:rsidRPr="003F6D17">
        <w:rPr>
          <w:rFonts w:eastAsia="Calibri"/>
          <w:color w:val="000000"/>
          <w:sz w:val="22"/>
          <w:szCs w:val="22"/>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3F6D17">
        <w:rPr>
          <w:rFonts w:eastAsia="Calibri"/>
          <w:color w:val="000000"/>
          <w:sz w:val="22"/>
          <w:szCs w:val="22"/>
        </w:rPr>
        <w:t>ый</w:t>
      </w:r>
      <w:proofErr w:type="spellEnd"/>
      <w:r w:rsidRPr="003F6D17">
        <w:rPr>
          <w:rFonts w:eastAsia="Calibri"/>
          <w:color w:val="000000"/>
          <w:sz w:val="22"/>
          <w:szCs w:val="22"/>
        </w:rPr>
        <w:t>/</w:t>
      </w:r>
      <w:proofErr w:type="spellStart"/>
      <w:r w:rsidRPr="003F6D17">
        <w:rPr>
          <w:rFonts w:eastAsia="Calibri"/>
          <w:color w:val="000000"/>
          <w:sz w:val="22"/>
          <w:szCs w:val="22"/>
        </w:rPr>
        <w:t>ая</w:t>
      </w:r>
      <w:proofErr w:type="spellEnd"/>
      <w:r w:rsidRPr="003F6D17">
        <w:rPr>
          <w:rFonts w:eastAsia="Calibri"/>
          <w:color w:val="000000"/>
          <w:sz w:val="22"/>
          <w:szCs w:val="22"/>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3F6D17">
        <w:rPr>
          <w:rFonts w:eastAsia="Calibri"/>
          <w:bCs/>
          <w:color w:val="000000"/>
          <w:sz w:val="22"/>
          <w:szCs w:val="22"/>
        </w:rPr>
        <w:t>(в редакции от 23.12.2024 г., далее по тексту «Положение») и на условиях, предусмотренных извещением об осуществлении закупки, заявкой, на основании результатов запроса котировок</w:t>
      </w:r>
      <w:r w:rsidRPr="003F6D17">
        <w:rPr>
          <w:rFonts w:eastAsia="Calibri"/>
          <w:color w:val="000000"/>
          <w:sz w:val="22"/>
          <w:szCs w:val="22"/>
        </w:rPr>
        <w:t xml:space="preserve"> (протокол № ______ от _____), заключили настоящий договор  </w:t>
      </w:r>
      <w:r w:rsidRPr="003F6D17">
        <w:rPr>
          <w:sz w:val="22"/>
          <w:szCs w:val="22"/>
        </w:rPr>
        <w:t>(далее по тексту  - Договор) о нижеследующем:</w:t>
      </w:r>
    </w:p>
    <w:p w14:paraId="6423D23B" w14:textId="77777777" w:rsidR="003F6D17" w:rsidRPr="003F6D17" w:rsidRDefault="003F6D17" w:rsidP="003F6D17">
      <w:pPr>
        <w:keepNext/>
        <w:keepLines/>
        <w:widowControl/>
        <w:shd w:val="clear" w:color="auto" w:fill="FFFFFF"/>
        <w:suppressAutoHyphens/>
        <w:autoSpaceDE/>
        <w:autoSpaceDN/>
        <w:adjustRightInd/>
        <w:jc w:val="center"/>
        <w:rPr>
          <w:rFonts w:eastAsia="Calibri"/>
          <w:b/>
          <w:bCs/>
          <w:color w:val="000000"/>
          <w:sz w:val="22"/>
          <w:szCs w:val="22"/>
          <w:lang w:eastAsia="zh-CN"/>
        </w:rPr>
      </w:pPr>
    </w:p>
    <w:p w14:paraId="4D450B02" w14:textId="77777777" w:rsidR="003F6D17" w:rsidRPr="003F6D17" w:rsidRDefault="003F6D17" w:rsidP="003F6D17">
      <w:pPr>
        <w:keepNext/>
        <w:keepLines/>
        <w:widowControl/>
        <w:shd w:val="clear" w:color="auto" w:fill="FFFFFF"/>
        <w:suppressAutoHyphens/>
        <w:autoSpaceDE/>
        <w:autoSpaceDN/>
        <w:adjustRightInd/>
        <w:jc w:val="center"/>
        <w:rPr>
          <w:rFonts w:eastAsia="Calibri"/>
          <w:sz w:val="22"/>
          <w:szCs w:val="22"/>
          <w:lang w:eastAsia="zh-CN"/>
        </w:rPr>
      </w:pPr>
      <w:r w:rsidRPr="003F6D17">
        <w:rPr>
          <w:rFonts w:eastAsia="Calibri"/>
          <w:b/>
          <w:bCs/>
          <w:color w:val="000000"/>
          <w:sz w:val="22"/>
          <w:szCs w:val="22"/>
          <w:lang w:eastAsia="zh-CN"/>
        </w:rPr>
        <w:t>1. ПРЕДМЕТ ДОГОВОРА</w:t>
      </w:r>
    </w:p>
    <w:p w14:paraId="3B7D61E0" w14:textId="293266A3" w:rsidR="003F6D17" w:rsidRPr="003F6D17" w:rsidRDefault="003F6D17" w:rsidP="003F6D17">
      <w:pPr>
        <w:widowControl/>
        <w:numPr>
          <w:ilvl w:val="1"/>
          <w:numId w:val="6"/>
        </w:numPr>
        <w:tabs>
          <w:tab w:val="left" w:pos="1134"/>
        </w:tabs>
        <w:autoSpaceDE/>
        <w:autoSpaceDN/>
        <w:adjustRightInd/>
        <w:ind w:left="0" w:firstLine="720"/>
        <w:jc w:val="both"/>
        <w:rPr>
          <w:sz w:val="22"/>
          <w:szCs w:val="22"/>
        </w:rPr>
      </w:pPr>
      <w:r w:rsidRPr="003F6D17">
        <w:rPr>
          <w:sz w:val="22"/>
          <w:szCs w:val="22"/>
        </w:rPr>
        <w:t xml:space="preserve">Поставщик обязуется осуществить поставку </w:t>
      </w:r>
      <w:r w:rsidRPr="003F6D17">
        <w:rPr>
          <w:rFonts w:eastAsia="Calibri"/>
          <w:sz w:val="24"/>
          <w:szCs w:val="24"/>
          <w:lang w:eastAsia="zh-CN"/>
        </w:rPr>
        <w:t xml:space="preserve">автозапчастей для ремонта автомобилей КАМАЗ </w:t>
      </w:r>
      <w:r w:rsidRPr="003F6D17">
        <w:rPr>
          <w:sz w:val="22"/>
          <w:szCs w:val="22"/>
        </w:rPr>
        <w:t>(далее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54209E9F" w14:textId="77777777" w:rsidR="003F6D17" w:rsidRPr="003F6D17" w:rsidRDefault="003F6D17" w:rsidP="003F6D17">
      <w:pPr>
        <w:widowControl/>
        <w:ind w:firstLine="709"/>
        <w:jc w:val="both"/>
        <w:rPr>
          <w:sz w:val="22"/>
          <w:szCs w:val="22"/>
        </w:rPr>
      </w:pPr>
      <w:r w:rsidRPr="003F6D17">
        <w:rPr>
          <w:sz w:val="22"/>
          <w:szCs w:val="22"/>
        </w:rPr>
        <w:t>1.2. Поставляемый Товар должен быть новым, ранее не бывшим в эксплуатации у Поставщика и (или) третьих лиц, не подвергавшийся ранее ремонту, модернизации или восстановлению, технически исправным. Товар поставляется в упаковке, обеспечивающей его сохранность при транспортировке. Этикетки и наклейки на упаковках должны быть четкими, чистыми и хорошо читаемы.</w:t>
      </w:r>
    </w:p>
    <w:p w14:paraId="02722836" w14:textId="77777777" w:rsidR="003F6D17" w:rsidRPr="003F6D17" w:rsidRDefault="003F6D17" w:rsidP="003F6D17">
      <w:pPr>
        <w:widowControl/>
        <w:ind w:firstLine="709"/>
        <w:jc w:val="both"/>
        <w:rPr>
          <w:sz w:val="22"/>
          <w:szCs w:val="22"/>
        </w:rPr>
      </w:pPr>
      <w:r w:rsidRPr="003F6D17">
        <w:rPr>
          <w:sz w:val="22"/>
          <w:szCs w:val="22"/>
        </w:rPr>
        <w:t>1.3. Все характеристики поставляемого Товара должны соответствовать или превосходить минимальные технические характеристики, указанные в Техническом задании.</w:t>
      </w:r>
    </w:p>
    <w:p w14:paraId="707D490D" w14:textId="77777777" w:rsidR="003F6D17" w:rsidRPr="003F6D17" w:rsidRDefault="003F6D17" w:rsidP="003F6D17">
      <w:pPr>
        <w:widowControl/>
        <w:autoSpaceDE/>
        <w:autoSpaceDN/>
        <w:adjustRightInd/>
        <w:ind w:firstLine="709"/>
        <w:jc w:val="both"/>
        <w:rPr>
          <w:sz w:val="24"/>
          <w:szCs w:val="24"/>
        </w:rPr>
      </w:pPr>
      <w:r w:rsidRPr="003F6D17">
        <w:rPr>
          <w:sz w:val="22"/>
          <w:szCs w:val="22"/>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14:paraId="116862BA" w14:textId="77777777" w:rsidR="003F6D17" w:rsidRPr="003F6D17" w:rsidRDefault="003F6D17" w:rsidP="003F6D17">
      <w:pPr>
        <w:widowControl/>
        <w:autoSpaceDE/>
        <w:autoSpaceDN/>
        <w:adjustRightInd/>
        <w:ind w:firstLine="709"/>
        <w:jc w:val="both"/>
        <w:rPr>
          <w:sz w:val="24"/>
          <w:szCs w:val="24"/>
        </w:rPr>
      </w:pPr>
    </w:p>
    <w:p w14:paraId="6CA02C72" w14:textId="77777777" w:rsidR="003F6D17" w:rsidRPr="003F6D17" w:rsidRDefault="003F6D17" w:rsidP="003F6D17">
      <w:pPr>
        <w:widowControl/>
        <w:suppressAutoHyphens/>
        <w:autoSpaceDE/>
        <w:autoSpaceDN/>
        <w:adjustRightInd/>
        <w:jc w:val="center"/>
        <w:rPr>
          <w:b/>
          <w:sz w:val="22"/>
          <w:szCs w:val="22"/>
          <w:lang w:eastAsia="zh-CN"/>
        </w:rPr>
      </w:pPr>
      <w:r w:rsidRPr="003F6D17">
        <w:rPr>
          <w:b/>
          <w:sz w:val="22"/>
          <w:szCs w:val="22"/>
          <w:lang w:eastAsia="zh-CN"/>
        </w:rPr>
        <w:t>2. ЦЕНА ДОГОВОРА</w:t>
      </w:r>
    </w:p>
    <w:p w14:paraId="57D5F811" w14:textId="77777777" w:rsidR="003F6D17" w:rsidRPr="003F6D17" w:rsidRDefault="003F6D17" w:rsidP="003F6D17">
      <w:pPr>
        <w:widowControl/>
        <w:suppressAutoHyphens/>
        <w:autoSpaceDE/>
        <w:autoSpaceDN/>
        <w:adjustRightInd/>
        <w:ind w:firstLine="709"/>
        <w:jc w:val="both"/>
        <w:rPr>
          <w:sz w:val="22"/>
          <w:szCs w:val="22"/>
          <w:lang w:eastAsia="zh-CN"/>
        </w:rPr>
      </w:pPr>
      <w:r w:rsidRPr="003F6D17">
        <w:rPr>
          <w:sz w:val="22"/>
          <w:szCs w:val="22"/>
          <w:lang w:eastAsia="zh-CN"/>
        </w:rPr>
        <w:t>2.1. Цена за единицу Товара указана в Приложении № 1 к Договору. Максимальное значение цены Договора составляет ________ руб., в том числе НДС_% __________ (_________) рублей _________копеек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469A7852" w14:textId="77777777" w:rsidR="003F6D17" w:rsidRPr="003F6D17" w:rsidRDefault="003F6D17" w:rsidP="003F6D17">
      <w:pPr>
        <w:widowControl/>
        <w:suppressAutoHyphens/>
        <w:autoSpaceDE/>
        <w:autoSpaceDN/>
        <w:adjustRightInd/>
        <w:ind w:firstLine="709"/>
        <w:jc w:val="both"/>
        <w:rPr>
          <w:sz w:val="22"/>
          <w:szCs w:val="22"/>
          <w:lang w:eastAsia="zh-CN"/>
        </w:rPr>
      </w:pPr>
      <w:r w:rsidRPr="003F6D17">
        <w:rPr>
          <w:sz w:val="22"/>
          <w:szCs w:val="22"/>
          <w:lang w:eastAsia="zh-CN"/>
        </w:rPr>
        <w:t>2.2. Валютой для установления цены Договора и расчетов с Поставщиком является рубль Российской Федерации.</w:t>
      </w:r>
    </w:p>
    <w:p w14:paraId="2F06BAF5" w14:textId="77777777" w:rsidR="003F6D17" w:rsidRPr="003F6D17" w:rsidRDefault="003F6D17" w:rsidP="003F6D17">
      <w:pPr>
        <w:widowControl/>
        <w:suppressAutoHyphens/>
        <w:autoSpaceDE/>
        <w:autoSpaceDN/>
        <w:adjustRightInd/>
        <w:ind w:firstLine="709"/>
        <w:jc w:val="both"/>
        <w:rPr>
          <w:sz w:val="22"/>
          <w:szCs w:val="22"/>
          <w:lang w:eastAsia="zh-CN"/>
        </w:rPr>
      </w:pPr>
      <w:r w:rsidRPr="003F6D17">
        <w:rPr>
          <w:sz w:val="22"/>
          <w:szCs w:val="22"/>
          <w:lang w:eastAsia="zh-CN"/>
        </w:rPr>
        <w:t>2.3. Источник финансирования Договора – собственные средства МУП «Водоканал».</w:t>
      </w:r>
    </w:p>
    <w:p w14:paraId="303F0253" w14:textId="77777777" w:rsidR="003F6D17" w:rsidRPr="003F6D17" w:rsidRDefault="003F6D17" w:rsidP="003F6D17">
      <w:pPr>
        <w:widowControl/>
        <w:suppressAutoHyphens/>
        <w:autoSpaceDE/>
        <w:autoSpaceDN/>
        <w:adjustRightInd/>
        <w:ind w:firstLine="709"/>
        <w:jc w:val="both"/>
        <w:rPr>
          <w:sz w:val="22"/>
          <w:szCs w:val="22"/>
          <w:lang w:eastAsia="zh-CN"/>
        </w:rPr>
      </w:pPr>
      <w:r w:rsidRPr="003F6D17">
        <w:rPr>
          <w:sz w:val="22"/>
          <w:szCs w:val="22"/>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7C490244" w14:textId="77777777" w:rsidR="003F6D17" w:rsidRPr="003F6D17" w:rsidRDefault="003F6D17" w:rsidP="003F6D17">
      <w:pPr>
        <w:widowControl/>
        <w:suppressAutoHyphens/>
        <w:autoSpaceDE/>
        <w:autoSpaceDN/>
        <w:adjustRightInd/>
        <w:ind w:firstLine="709"/>
        <w:jc w:val="both"/>
        <w:rPr>
          <w:sz w:val="22"/>
          <w:szCs w:val="22"/>
          <w:lang w:eastAsia="zh-CN"/>
        </w:rPr>
      </w:pPr>
      <w:r w:rsidRPr="003F6D17">
        <w:rPr>
          <w:sz w:val="22"/>
          <w:szCs w:val="22"/>
          <w:lang w:eastAsia="zh-CN"/>
        </w:rPr>
        <w:t xml:space="preserve">2.5. 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17E8DBEC" w14:textId="77777777" w:rsidR="003F6D17" w:rsidRPr="003F6D17" w:rsidRDefault="003F6D17" w:rsidP="003F6D17">
      <w:pPr>
        <w:widowControl/>
        <w:suppressAutoHyphens/>
        <w:autoSpaceDE/>
        <w:autoSpaceDN/>
        <w:adjustRightInd/>
        <w:ind w:firstLine="709"/>
        <w:jc w:val="both"/>
        <w:rPr>
          <w:sz w:val="22"/>
          <w:szCs w:val="22"/>
          <w:lang w:eastAsia="zh-CN"/>
        </w:rPr>
      </w:pPr>
      <w:r w:rsidRPr="003F6D17">
        <w:rPr>
          <w:sz w:val="22"/>
          <w:szCs w:val="22"/>
          <w:lang w:eastAsia="zh-CN"/>
        </w:rPr>
        <w:lastRenderedPageBreak/>
        <w:t xml:space="preserve">2.6. Цена настоящего Договора может быть снижена по соглашению Сторон </w:t>
      </w:r>
      <w:proofErr w:type="gramStart"/>
      <w:r w:rsidRPr="003F6D17">
        <w:rPr>
          <w:sz w:val="22"/>
          <w:szCs w:val="22"/>
          <w:lang w:eastAsia="zh-CN"/>
        </w:rPr>
        <w:t>без изменения</w:t>
      </w:r>
      <w:proofErr w:type="gramEnd"/>
      <w:r w:rsidRPr="003F6D17">
        <w:rPr>
          <w:sz w:val="22"/>
          <w:szCs w:val="22"/>
          <w:lang w:eastAsia="zh-CN"/>
        </w:rPr>
        <w:t xml:space="preserve"> предусмотренных Договором количества Товара, качества поставляемого Товара и иных условий Договора.</w:t>
      </w:r>
    </w:p>
    <w:p w14:paraId="5B49B1E4" w14:textId="77777777" w:rsidR="003F6D17" w:rsidRPr="003F6D17" w:rsidRDefault="003F6D17" w:rsidP="003F6D17">
      <w:pPr>
        <w:widowControl/>
        <w:suppressAutoHyphens/>
        <w:autoSpaceDE/>
        <w:autoSpaceDN/>
        <w:adjustRightInd/>
        <w:ind w:firstLine="709"/>
        <w:jc w:val="both"/>
        <w:rPr>
          <w:sz w:val="22"/>
          <w:szCs w:val="22"/>
          <w:lang w:eastAsia="zh-CN"/>
        </w:rPr>
      </w:pPr>
      <w:r w:rsidRPr="003F6D17">
        <w:rPr>
          <w:sz w:val="22"/>
          <w:szCs w:val="22"/>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353A6AC5" w14:textId="77777777" w:rsidR="003F6D17" w:rsidRPr="003F6D17" w:rsidRDefault="003F6D17" w:rsidP="003F6D17">
      <w:pPr>
        <w:widowControl/>
        <w:suppressAutoHyphens/>
        <w:autoSpaceDE/>
        <w:autoSpaceDN/>
        <w:adjustRightInd/>
        <w:ind w:firstLine="709"/>
        <w:jc w:val="both"/>
        <w:rPr>
          <w:sz w:val="22"/>
          <w:szCs w:val="22"/>
          <w:lang w:eastAsia="zh-CN"/>
        </w:rPr>
      </w:pPr>
      <w:r w:rsidRPr="003F6D17">
        <w:rPr>
          <w:sz w:val="22"/>
          <w:szCs w:val="22"/>
          <w:lang w:eastAsia="zh-CN"/>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1D1ED379" w14:textId="77777777" w:rsidR="003F6D17" w:rsidRPr="003F6D17" w:rsidRDefault="003F6D17" w:rsidP="003F6D17">
      <w:pPr>
        <w:widowControl/>
        <w:suppressAutoHyphens/>
        <w:autoSpaceDE/>
        <w:autoSpaceDN/>
        <w:adjustRightInd/>
        <w:ind w:firstLine="709"/>
        <w:jc w:val="both"/>
        <w:rPr>
          <w:sz w:val="22"/>
          <w:szCs w:val="22"/>
          <w:lang w:eastAsia="zh-CN"/>
        </w:rPr>
      </w:pPr>
      <w:r w:rsidRPr="003F6D17">
        <w:rPr>
          <w:sz w:val="22"/>
          <w:szCs w:val="22"/>
          <w:lang w:eastAsia="zh-CN"/>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42A37C82" w14:textId="77777777" w:rsidR="003F6D17" w:rsidRPr="003F6D17" w:rsidRDefault="003F6D17" w:rsidP="003F6D17">
      <w:pPr>
        <w:widowControl/>
        <w:suppressAutoHyphens/>
        <w:autoSpaceDE/>
        <w:autoSpaceDN/>
        <w:adjustRightInd/>
        <w:ind w:firstLine="709"/>
        <w:jc w:val="both"/>
        <w:rPr>
          <w:sz w:val="22"/>
          <w:szCs w:val="22"/>
          <w:lang w:eastAsia="zh-CN"/>
        </w:rPr>
      </w:pPr>
    </w:p>
    <w:p w14:paraId="14EC5FDF" w14:textId="77777777" w:rsidR="003F6D17" w:rsidRPr="003F6D17" w:rsidRDefault="003F6D17" w:rsidP="003F6D17">
      <w:pPr>
        <w:widowControl/>
        <w:suppressAutoHyphens/>
        <w:autoSpaceDE/>
        <w:autoSpaceDN/>
        <w:adjustRightInd/>
        <w:jc w:val="center"/>
        <w:rPr>
          <w:b/>
          <w:sz w:val="22"/>
          <w:szCs w:val="22"/>
          <w:lang w:eastAsia="zh-CN"/>
        </w:rPr>
      </w:pPr>
      <w:r w:rsidRPr="003F6D17">
        <w:rPr>
          <w:b/>
          <w:sz w:val="22"/>
          <w:szCs w:val="22"/>
          <w:lang w:eastAsia="zh-CN"/>
        </w:rPr>
        <w:t>3. ПОРЯДОК РАСЧЕТОВ</w:t>
      </w:r>
    </w:p>
    <w:p w14:paraId="4B269CEB" w14:textId="77777777" w:rsidR="003F6D17" w:rsidRPr="003F6D17" w:rsidRDefault="003F6D17" w:rsidP="003F6D17">
      <w:pPr>
        <w:widowControl/>
        <w:tabs>
          <w:tab w:val="left" w:pos="709"/>
          <w:tab w:val="left" w:pos="810"/>
        </w:tabs>
        <w:suppressAutoHyphens/>
        <w:autoSpaceDE/>
        <w:autoSpaceDN/>
        <w:adjustRightInd/>
        <w:jc w:val="both"/>
        <w:rPr>
          <w:color w:val="00000A"/>
          <w:kern w:val="1"/>
          <w:sz w:val="22"/>
          <w:szCs w:val="22"/>
          <w:shd w:val="clear" w:color="auto" w:fill="FFFFFF"/>
          <w:lang w:eastAsia="zh-CN"/>
        </w:rPr>
      </w:pPr>
      <w:r w:rsidRPr="003F6D17">
        <w:rPr>
          <w:iCs/>
          <w:color w:val="000000"/>
          <w:kern w:val="1"/>
          <w:sz w:val="22"/>
          <w:szCs w:val="24"/>
          <w:shd w:val="clear" w:color="auto" w:fill="FFFFFF"/>
          <w:lang w:eastAsia="zh-CN"/>
        </w:rPr>
        <w:t xml:space="preserve">            3.1. Оплата поставки товара осуществляется по цене единицы товара, исходя из количества товара, поставка которого будет осуществлена в ходе исполнения Договора, но в размере, не превышающем максимального значения цены Договора, указанного в п. 2.1. Договора. </w:t>
      </w:r>
      <w:r w:rsidRPr="003F6D17">
        <w:rPr>
          <w:bCs/>
          <w:color w:val="00000A"/>
          <w:kern w:val="1"/>
          <w:sz w:val="22"/>
          <w:szCs w:val="22"/>
          <w:shd w:val="clear" w:color="auto" w:fill="FFFFFF"/>
          <w:lang w:eastAsia="zh-CN"/>
        </w:rPr>
        <w:t>Оплата за поставку Товара осуществляется по цене, установленной в Спецификации.</w:t>
      </w:r>
    </w:p>
    <w:p w14:paraId="235EB1F9" w14:textId="77777777" w:rsidR="003F6D17" w:rsidRPr="003F6D17" w:rsidRDefault="003F6D17" w:rsidP="003F6D17">
      <w:pPr>
        <w:widowControl/>
        <w:suppressAutoHyphens/>
        <w:autoSpaceDE/>
        <w:autoSpaceDN/>
        <w:adjustRightInd/>
        <w:jc w:val="both"/>
        <w:rPr>
          <w:sz w:val="22"/>
          <w:szCs w:val="22"/>
          <w:lang w:eastAsia="zh-CN"/>
        </w:rPr>
      </w:pPr>
      <w:r w:rsidRPr="003F6D17">
        <w:rPr>
          <w:sz w:val="22"/>
          <w:szCs w:val="22"/>
          <w:lang w:eastAsia="zh-CN"/>
        </w:rPr>
        <w:t xml:space="preserve">            3.2.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3F6D17">
        <w:rPr>
          <w:rFonts w:eastAsia="Calibri"/>
          <w:sz w:val="22"/>
          <w:szCs w:val="22"/>
          <w:lang w:eastAsia="zh-CN"/>
        </w:rPr>
        <w:t>либо универсальный передаточный документ, счет</w:t>
      </w:r>
      <w:r w:rsidRPr="003F6D17">
        <w:rPr>
          <w:sz w:val="22"/>
          <w:szCs w:val="22"/>
          <w:lang w:eastAsia="zh-CN"/>
        </w:rPr>
        <w:t xml:space="preserve"> на оплату за поставленный товар выставляется Поставщиком Заказчику в день поставки Товара.</w:t>
      </w:r>
    </w:p>
    <w:p w14:paraId="02DE65B1" w14:textId="77777777" w:rsidR="003F6D17" w:rsidRPr="003F6D17" w:rsidRDefault="003F6D17" w:rsidP="003F6D17">
      <w:pPr>
        <w:widowControl/>
        <w:suppressAutoHyphens/>
        <w:autoSpaceDE/>
        <w:autoSpaceDN/>
        <w:adjustRightInd/>
        <w:ind w:firstLine="709"/>
        <w:jc w:val="both"/>
        <w:rPr>
          <w:sz w:val="22"/>
          <w:szCs w:val="22"/>
          <w:lang w:eastAsia="zh-CN"/>
        </w:rPr>
      </w:pPr>
      <w:r w:rsidRPr="003F6D17">
        <w:rPr>
          <w:sz w:val="22"/>
          <w:szCs w:val="22"/>
          <w:lang w:eastAsia="zh-CN"/>
        </w:rPr>
        <w:t>3.3. Обязательство Заказчика по оплате за поставку Товара считается исполненным с момента списания денежных средств со счета Заказчика.</w:t>
      </w:r>
    </w:p>
    <w:p w14:paraId="28EFEEAD" w14:textId="77777777" w:rsidR="003F6D17" w:rsidRPr="003F6D17" w:rsidRDefault="003F6D17" w:rsidP="003F6D17">
      <w:pPr>
        <w:widowControl/>
        <w:suppressAutoHyphens/>
        <w:autoSpaceDE/>
        <w:autoSpaceDN/>
        <w:adjustRightInd/>
        <w:ind w:firstLine="851"/>
        <w:jc w:val="both"/>
        <w:rPr>
          <w:sz w:val="22"/>
          <w:szCs w:val="22"/>
          <w:lang w:eastAsia="zh-CN"/>
        </w:rPr>
      </w:pPr>
    </w:p>
    <w:p w14:paraId="17A41F3F" w14:textId="77777777" w:rsidR="003F6D17" w:rsidRPr="003F6D17" w:rsidRDefault="003F6D17" w:rsidP="003F6D17">
      <w:pPr>
        <w:widowControl/>
        <w:tabs>
          <w:tab w:val="left" w:pos="0"/>
        </w:tabs>
        <w:suppressAutoHyphens/>
        <w:autoSpaceDN/>
        <w:adjustRightInd/>
        <w:jc w:val="center"/>
        <w:rPr>
          <w:b/>
          <w:sz w:val="22"/>
          <w:szCs w:val="22"/>
          <w:lang w:eastAsia="zh-CN"/>
        </w:rPr>
      </w:pPr>
      <w:r w:rsidRPr="003F6D17">
        <w:rPr>
          <w:b/>
          <w:sz w:val="22"/>
          <w:szCs w:val="22"/>
          <w:lang w:eastAsia="zh-CN"/>
        </w:rPr>
        <w:t>4. ПРАВА И ОБЯЗАННОСТИ СТОРОН</w:t>
      </w:r>
    </w:p>
    <w:p w14:paraId="0E4F6771"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t>4.1. Заказчик вправе:</w:t>
      </w:r>
    </w:p>
    <w:p w14:paraId="17400C55"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t>4.1.1. Требовать от Поставщика надлежащего исполнения обязательств в соответствии с условиями настоящего Договора.</w:t>
      </w:r>
    </w:p>
    <w:p w14:paraId="0F25C7CA"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376E389F"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t>4.1.3. Запрашивать у Поставщика информацию о ходе и состоянии исполнения обязательств Поставщика по настоящему Договору.</w:t>
      </w:r>
    </w:p>
    <w:p w14:paraId="1A7EF3FF"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t>4.2. Заказчик обязан:</w:t>
      </w:r>
    </w:p>
    <w:p w14:paraId="13633503"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5FF5707B"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65E907F5"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14:paraId="37E323B6"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14:paraId="1FDDD190"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t>4.2.5. Заказчик обязан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1BBD4FFD"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14:paraId="48B26C1C"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t>4.3. Поставщик вправе:</w:t>
      </w:r>
    </w:p>
    <w:p w14:paraId="7FEA47C8"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59D0CD26"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lastRenderedPageBreak/>
        <w:t>4.4. Поставщик обязан:</w:t>
      </w:r>
    </w:p>
    <w:p w14:paraId="3A5B10A2"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14:paraId="5299EAEC"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t>4.4.2. Присутствовать при приемке Товара или обеспечить присутствие уполномоченного представителя Поставщика.</w:t>
      </w:r>
    </w:p>
    <w:p w14:paraId="75D631EE"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t>4.4.3.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35465B44"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t>4.4.4.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67281771"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r w:rsidRPr="003F6D17">
        <w:rPr>
          <w:sz w:val="22"/>
          <w:szCs w:val="22"/>
          <w:lang w:eastAsia="zh-CN"/>
        </w:rPr>
        <w:t>4.4.5. Гарантировать качество Товара.</w:t>
      </w:r>
    </w:p>
    <w:p w14:paraId="08183ECB" w14:textId="77777777" w:rsidR="003F6D17" w:rsidRPr="003F6D17" w:rsidRDefault="003F6D17" w:rsidP="003F6D17">
      <w:pPr>
        <w:widowControl/>
        <w:tabs>
          <w:tab w:val="left" w:pos="0"/>
        </w:tabs>
        <w:suppressAutoHyphens/>
        <w:autoSpaceDN/>
        <w:adjustRightInd/>
        <w:ind w:firstLine="709"/>
        <w:jc w:val="both"/>
        <w:rPr>
          <w:sz w:val="22"/>
          <w:szCs w:val="22"/>
          <w:lang w:eastAsia="zh-CN"/>
        </w:rPr>
      </w:pPr>
    </w:p>
    <w:p w14:paraId="252DA513" w14:textId="77777777" w:rsidR="003F6D17" w:rsidRPr="003F6D17" w:rsidRDefault="003F6D17" w:rsidP="003F6D17">
      <w:pPr>
        <w:widowControl/>
        <w:shd w:val="clear" w:color="auto" w:fill="FFFFFF"/>
        <w:tabs>
          <w:tab w:val="left" w:pos="709"/>
        </w:tabs>
        <w:autoSpaceDE/>
        <w:autoSpaceDN/>
        <w:adjustRightInd/>
        <w:ind w:firstLine="709"/>
        <w:jc w:val="center"/>
        <w:rPr>
          <w:b/>
          <w:position w:val="-1"/>
          <w:sz w:val="22"/>
          <w:szCs w:val="22"/>
        </w:rPr>
      </w:pPr>
      <w:r w:rsidRPr="003F6D17">
        <w:rPr>
          <w:b/>
          <w:position w:val="-1"/>
          <w:sz w:val="22"/>
          <w:szCs w:val="22"/>
        </w:rPr>
        <w:t>5. СРОК, МЕСТО И УСЛОВИЯ ПОСТАВКИ</w:t>
      </w:r>
    </w:p>
    <w:p w14:paraId="63228DA3" w14:textId="77777777" w:rsidR="003F6D17" w:rsidRPr="003F6D17" w:rsidRDefault="003F6D17" w:rsidP="003F6D17">
      <w:pPr>
        <w:widowControl/>
        <w:suppressAutoHyphens/>
        <w:autoSpaceDE/>
        <w:autoSpaceDN/>
        <w:adjustRightInd/>
        <w:ind w:firstLine="709"/>
        <w:jc w:val="both"/>
        <w:rPr>
          <w:position w:val="-1"/>
          <w:sz w:val="22"/>
          <w:szCs w:val="22"/>
        </w:rPr>
      </w:pPr>
      <w:r w:rsidRPr="003F6D17">
        <w:rPr>
          <w:position w:val="-1"/>
          <w:sz w:val="22"/>
          <w:szCs w:val="22"/>
        </w:rPr>
        <w:t>5.1. Поставка Товара осуществляется партиями с момента заключения Договора по 31 декабря 2026 года в течение 1 (одного) рабочего дня с момента подачи заявки Заказчиком.</w:t>
      </w:r>
    </w:p>
    <w:p w14:paraId="3FA087D9" w14:textId="77777777" w:rsidR="003F6D17" w:rsidRPr="003F6D17" w:rsidRDefault="003F6D17" w:rsidP="003F6D17">
      <w:pPr>
        <w:widowControl/>
        <w:suppressAutoHyphens/>
        <w:autoSpaceDE/>
        <w:autoSpaceDN/>
        <w:adjustRightInd/>
        <w:ind w:firstLine="709"/>
        <w:jc w:val="both"/>
        <w:rPr>
          <w:position w:val="-1"/>
          <w:sz w:val="22"/>
          <w:szCs w:val="22"/>
        </w:rPr>
      </w:pPr>
      <w:r w:rsidRPr="003F6D17">
        <w:rPr>
          <w:position w:val="-1"/>
          <w:sz w:val="22"/>
          <w:szCs w:val="22"/>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p>
    <w:p w14:paraId="0C885D50" w14:textId="77777777" w:rsidR="003F6D17" w:rsidRPr="003F6D17" w:rsidRDefault="003F6D17" w:rsidP="003F6D17">
      <w:pPr>
        <w:widowControl/>
        <w:suppressAutoHyphens/>
        <w:autoSpaceDE/>
        <w:autoSpaceDN/>
        <w:adjustRightInd/>
        <w:ind w:firstLine="709"/>
        <w:jc w:val="both"/>
        <w:rPr>
          <w:position w:val="-1"/>
          <w:sz w:val="22"/>
          <w:szCs w:val="22"/>
        </w:rPr>
      </w:pPr>
      <w:r w:rsidRPr="003F6D17">
        <w:rPr>
          <w:position w:val="-1"/>
          <w:sz w:val="22"/>
          <w:szCs w:val="22"/>
        </w:rPr>
        <w:t>5.2. По соглашению Сторон, срок действия Договора может быть продлен.</w:t>
      </w:r>
    </w:p>
    <w:p w14:paraId="6670727E" w14:textId="77777777" w:rsidR="003F6D17" w:rsidRPr="003F6D17" w:rsidRDefault="003F6D17" w:rsidP="003F6D17">
      <w:pPr>
        <w:widowControl/>
        <w:suppressAutoHyphens/>
        <w:autoSpaceDE/>
        <w:autoSpaceDN/>
        <w:adjustRightInd/>
        <w:ind w:firstLine="709"/>
        <w:jc w:val="both"/>
        <w:rPr>
          <w:position w:val="-1"/>
          <w:sz w:val="22"/>
          <w:szCs w:val="22"/>
        </w:rPr>
      </w:pPr>
      <w:r w:rsidRPr="003F6D17">
        <w:rPr>
          <w:position w:val="-1"/>
          <w:sz w:val="22"/>
          <w:szCs w:val="22"/>
        </w:rPr>
        <w:t xml:space="preserve">5.3. Погрузка и доставка товара осуществляется силами и средствами Поставщика до склада Заказчика и входит в стоимость товара. </w:t>
      </w:r>
      <w:r w:rsidRPr="003F6D17">
        <w:rPr>
          <w:spacing w:val="-49"/>
          <w:position w:val="-1"/>
          <w:sz w:val="24"/>
          <w:szCs w:val="24"/>
        </w:rPr>
        <w:t xml:space="preserve"> </w:t>
      </w:r>
      <w:r w:rsidRPr="003F6D17">
        <w:rPr>
          <w:position w:val="-1"/>
          <w:sz w:val="22"/>
          <w:szCs w:val="22"/>
        </w:rPr>
        <w:t>При наличии склада в пределах города Йошкар-Олы возможен самовывоз Товара Заказчиком.</w:t>
      </w:r>
    </w:p>
    <w:p w14:paraId="02E540F7" w14:textId="77777777" w:rsidR="003F6D17" w:rsidRPr="003F6D17" w:rsidRDefault="003F6D17" w:rsidP="003F6D17">
      <w:pPr>
        <w:widowControl/>
        <w:suppressAutoHyphens/>
        <w:autoSpaceDE/>
        <w:autoSpaceDN/>
        <w:adjustRightInd/>
        <w:ind w:firstLine="709"/>
        <w:jc w:val="both"/>
        <w:rPr>
          <w:position w:val="-1"/>
          <w:sz w:val="22"/>
          <w:szCs w:val="22"/>
        </w:rPr>
      </w:pPr>
      <w:r w:rsidRPr="003F6D17">
        <w:rPr>
          <w:position w:val="-1"/>
          <w:sz w:val="22"/>
          <w:szCs w:val="22"/>
        </w:rPr>
        <w:t>Адрес склада: РМЭ, г. Йошкар-Ола, ул. Дружбы, д. 2 (далее – место поставки).</w:t>
      </w:r>
    </w:p>
    <w:p w14:paraId="2FF9FA81" w14:textId="77777777" w:rsidR="003F6D17" w:rsidRPr="003F6D17" w:rsidRDefault="003F6D17" w:rsidP="003F6D17">
      <w:pPr>
        <w:widowControl/>
        <w:suppressAutoHyphens/>
        <w:autoSpaceDE/>
        <w:autoSpaceDN/>
        <w:adjustRightInd/>
        <w:ind w:firstLine="709"/>
        <w:jc w:val="both"/>
        <w:rPr>
          <w:position w:val="-1"/>
          <w:sz w:val="22"/>
          <w:szCs w:val="22"/>
        </w:rPr>
      </w:pPr>
      <w:r w:rsidRPr="003F6D17">
        <w:rPr>
          <w:position w:val="-1"/>
          <w:sz w:val="22"/>
          <w:szCs w:val="22"/>
        </w:rPr>
        <w:t>5.4. Поставка Товара должна быть осуществлена Поставщиком в полном объеме, в установленные настоящим Договором сроки по адресу, указанному в п.5.3 настоящего Договора (в рабочие дни с 8.00 до 16.00 часов по московскому времени).</w:t>
      </w:r>
    </w:p>
    <w:p w14:paraId="240BF83D" w14:textId="77777777" w:rsidR="003F6D17" w:rsidRPr="003F6D17" w:rsidRDefault="003F6D17" w:rsidP="003F6D17">
      <w:pPr>
        <w:widowControl/>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color w:val="FF0000"/>
          <w:position w:val="-1"/>
          <w:sz w:val="22"/>
          <w:szCs w:val="22"/>
        </w:rPr>
      </w:pPr>
    </w:p>
    <w:p w14:paraId="7A3F10AD" w14:textId="77777777" w:rsidR="003F6D17" w:rsidRPr="003F6D17" w:rsidRDefault="003F6D17" w:rsidP="003F6D17">
      <w:pPr>
        <w:widowControl/>
        <w:tabs>
          <w:tab w:val="left" w:pos="709"/>
        </w:tabs>
        <w:autoSpaceDE/>
        <w:autoSpaceDN/>
        <w:adjustRightInd/>
        <w:ind w:firstLine="709"/>
        <w:jc w:val="center"/>
        <w:rPr>
          <w:position w:val="-1"/>
          <w:sz w:val="22"/>
          <w:szCs w:val="22"/>
        </w:rPr>
      </w:pPr>
      <w:r w:rsidRPr="003F6D17">
        <w:rPr>
          <w:b/>
          <w:position w:val="-1"/>
          <w:sz w:val="22"/>
          <w:szCs w:val="22"/>
        </w:rPr>
        <w:t xml:space="preserve">6. ПОРЯДОК СДАЧИ-ПРИЕМКИ ТОВАРА </w:t>
      </w:r>
      <w:r w:rsidRPr="003F6D17">
        <w:rPr>
          <w:b/>
          <w:position w:val="-1"/>
          <w:sz w:val="22"/>
          <w:szCs w:val="22"/>
        </w:rPr>
        <w:tab/>
      </w:r>
    </w:p>
    <w:p w14:paraId="606FB8DA" w14:textId="77777777" w:rsidR="003F6D17" w:rsidRPr="003F6D17" w:rsidRDefault="003F6D17" w:rsidP="003F6D17">
      <w:pPr>
        <w:widowControl/>
        <w:tabs>
          <w:tab w:val="left" w:pos="709"/>
        </w:tabs>
        <w:ind w:firstLine="709"/>
        <w:jc w:val="both"/>
        <w:rPr>
          <w:position w:val="-1"/>
          <w:sz w:val="22"/>
          <w:szCs w:val="22"/>
        </w:rPr>
      </w:pPr>
      <w:r w:rsidRPr="003F6D17">
        <w:rPr>
          <w:position w:val="-1"/>
          <w:sz w:val="22"/>
          <w:szCs w:val="22"/>
        </w:rPr>
        <w:t>6.1. При поставке Товара Поставщик передает Заказчику все документы, предусмотренные пунктом 1.4 настоящего Договора.</w:t>
      </w:r>
    </w:p>
    <w:p w14:paraId="391374B6" w14:textId="77777777" w:rsidR="003F6D17" w:rsidRPr="003F6D17" w:rsidRDefault="003F6D17" w:rsidP="003F6D17">
      <w:pPr>
        <w:widowControl/>
        <w:ind w:firstLine="709"/>
        <w:jc w:val="both"/>
        <w:rPr>
          <w:position w:val="-1"/>
          <w:sz w:val="22"/>
          <w:szCs w:val="22"/>
          <w:lang w:eastAsia="ar-SA"/>
        </w:rPr>
      </w:pPr>
      <w:r w:rsidRPr="003F6D17">
        <w:rPr>
          <w:position w:val="-1"/>
          <w:sz w:val="22"/>
          <w:szCs w:val="22"/>
        </w:rPr>
        <w:t xml:space="preserve">6.2. </w:t>
      </w:r>
      <w:r w:rsidRPr="003F6D17">
        <w:rPr>
          <w:position w:val="-1"/>
          <w:sz w:val="22"/>
          <w:szCs w:val="22"/>
          <w:lang w:eastAsia="ar-SA"/>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3A714B13" w14:textId="77777777" w:rsidR="003F6D17" w:rsidRPr="003F6D17" w:rsidRDefault="003F6D17" w:rsidP="003F6D17">
      <w:pPr>
        <w:widowControl/>
        <w:ind w:firstLine="709"/>
        <w:jc w:val="both"/>
        <w:rPr>
          <w:rFonts w:eastAsia="Calibri"/>
          <w:position w:val="-1"/>
          <w:sz w:val="22"/>
          <w:szCs w:val="22"/>
          <w:lang w:eastAsia="en-US"/>
        </w:rPr>
      </w:pPr>
      <w:r w:rsidRPr="003F6D17">
        <w:rPr>
          <w:rFonts w:eastAsia="Calibri"/>
          <w:position w:val="-1"/>
          <w:sz w:val="22"/>
          <w:szCs w:val="22"/>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2759F364" w14:textId="77777777" w:rsidR="003F6D17" w:rsidRPr="003F6D17" w:rsidRDefault="003F6D17" w:rsidP="003F6D17">
      <w:pPr>
        <w:widowControl/>
        <w:ind w:firstLine="709"/>
        <w:jc w:val="both"/>
        <w:rPr>
          <w:rFonts w:eastAsia="Calibri"/>
          <w:position w:val="-1"/>
          <w:sz w:val="22"/>
          <w:szCs w:val="22"/>
          <w:lang w:eastAsia="en-US"/>
        </w:rPr>
      </w:pPr>
      <w:r w:rsidRPr="003F6D17">
        <w:rPr>
          <w:rFonts w:eastAsia="Calibri"/>
          <w:position w:val="-1"/>
          <w:sz w:val="22"/>
          <w:szCs w:val="22"/>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40DB14DA" w14:textId="77777777" w:rsidR="003F6D17" w:rsidRPr="003F6D17" w:rsidRDefault="003F6D17" w:rsidP="003F6D17">
      <w:pPr>
        <w:widowControl/>
        <w:ind w:firstLine="709"/>
        <w:jc w:val="both"/>
        <w:rPr>
          <w:rFonts w:eastAsia="Calibri"/>
          <w:position w:val="-1"/>
          <w:sz w:val="22"/>
          <w:szCs w:val="22"/>
          <w:lang w:eastAsia="en-US"/>
        </w:rPr>
      </w:pPr>
      <w:r w:rsidRPr="003F6D17">
        <w:rPr>
          <w:rFonts w:eastAsia="Calibri"/>
          <w:position w:val="-1"/>
          <w:sz w:val="22"/>
          <w:szCs w:val="22"/>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2FBBBAA6" w14:textId="77777777" w:rsidR="003F6D17" w:rsidRPr="003F6D17" w:rsidRDefault="003F6D17" w:rsidP="003F6D17">
      <w:pPr>
        <w:widowControl/>
        <w:tabs>
          <w:tab w:val="left" w:pos="630"/>
          <w:tab w:val="left" w:pos="709"/>
        </w:tabs>
        <w:autoSpaceDE/>
        <w:autoSpaceDN/>
        <w:adjustRightInd/>
        <w:ind w:firstLine="709"/>
        <w:jc w:val="both"/>
        <w:rPr>
          <w:position w:val="-1"/>
          <w:sz w:val="22"/>
          <w:szCs w:val="22"/>
        </w:rPr>
      </w:pPr>
      <w:r w:rsidRPr="003F6D17">
        <w:rPr>
          <w:position w:val="-1"/>
          <w:sz w:val="22"/>
          <w:szCs w:val="22"/>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4FF448C5" w14:textId="77777777" w:rsidR="003F6D17" w:rsidRPr="003F6D17" w:rsidRDefault="003F6D17" w:rsidP="003F6D17">
      <w:pPr>
        <w:widowControl/>
        <w:tabs>
          <w:tab w:val="left" w:pos="630"/>
          <w:tab w:val="left" w:pos="709"/>
        </w:tabs>
        <w:autoSpaceDE/>
        <w:autoSpaceDN/>
        <w:adjustRightInd/>
        <w:ind w:firstLine="709"/>
        <w:jc w:val="both"/>
        <w:rPr>
          <w:position w:val="-1"/>
          <w:sz w:val="22"/>
          <w:szCs w:val="22"/>
        </w:rPr>
      </w:pPr>
      <w:r w:rsidRPr="003F6D17">
        <w:rPr>
          <w:position w:val="-1"/>
          <w:sz w:val="22"/>
          <w:szCs w:val="22"/>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 Расходы по проведению экспертизы несет Поставщик, если ее результаты покажут, что требования о проведении экспертизы были обоснованы.</w:t>
      </w:r>
    </w:p>
    <w:p w14:paraId="69989EEE" w14:textId="77777777" w:rsidR="003F6D17" w:rsidRPr="003F6D17" w:rsidRDefault="003F6D17" w:rsidP="003F6D17">
      <w:pPr>
        <w:widowControl/>
        <w:tabs>
          <w:tab w:val="left" w:pos="709"/>
        </w:tabs>
        <w:ind w:firstLine="709"/>
        <w:jc w:val="both"/>
        <w:rPr>
          <w:position w:val="-1"/>
          <w:sz w:val="22"/>
          <w:szCs w:val="22"/>
        </w:rPr>
      </w:pPr>
      <w:r w:rsidRPr="003F6D17">
        <w:rPr>
          <w:position w:val="-1"/>
          <w:sz w:val="22"/>
          <w:szCs w:val="22"/>
        </w:rPr>
        <w:t xml:space="preserve">6.5. Приемка Товара по количеству, ассортименту и качеству </w:t>
      </w:r>
      <w:r w:rsidRPr="003F6D17">
        <w:rPr>
          <w:spacing w:val="-1"/>
          <w:position w:val="-1"/>
          <w:sz w:val="22"/>
          <w:szCs w:val="22"/>
        </w:rPr>
        <w:t xml:space="preserve">производится Заказчиком </w:t>
      </w:r>
      <w:r w:rsidRPr="003F6D17">
        <w:rPr>
          <w:position w:val="-1"/>
          <w:sz w:val="22"/>
          <w:szCs w:val="22"/>
        </w:rPr>
        <w:t xml:space="preserve">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3F6D17">
        <w:rPr>
          <w:rFonts w:eastAsia="Arial"/>
          <w:color w:val="000000"/>
          <w:position w:val="-1"/>
          <w:sz w:val="22"/>
          <w:szCs w:val="22"/>
        </w:rPr>
        <w:t>товарную накладную.</w:t>
      </w:r>
    </w:p>
    <w:p w14:paraId="1F1609D9" w14:textId="77777777" w:rsidR="003F6D17" w:rsidRPr="003F6D17" w:rsidRDefault="003F6D17" w:rsidP="003F6D17">
      <w:pPr>
        <w:widowControl/>
        <w:tabs>
          <w:tab w:val="left" w:pos="709"/>
        </w:tabs>
        <w:ind w:firstLine="709"/>
        <w:jc w:val="both"/>
        <w:rPr>
          <w:position w:val="-1"/>
          <w:sz w:val="22"/>
          <w:szCs w:val="22"/>
        </w:rPr>
      </w:pPr>
      <w:r w:rsidRPr="003F6D17">
        <w:rPr>
          <w:position w:val="-1"/>
          <w:sz w:val="22"/>
          <w:szCs w:val="22"/>
        </w:rPr>
        <w:lastRenderedPageBreak/>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3F6D17">
        <w:rPr>
          <w:position w:val="-1"/>
          <w:sz w:val="22"/>
          <w:szCs w:val="22"/>
        </w:rPr>
        <w:t>двух стороннего</w:t>
      </w:r>
      <w:proofErr w:type="gramEnd"/>
      <w:r w:rsidRPr="003F6D17">
        <w:rPr>
          <w:position w:val="-1"/>
          <w:sz w:val="22"/>
          <w:szCs w:val="22"/>
        </w:rPr>
        <w:t xml:space="preserve"> акта.</w:t>
      </w:r>
    </w:p>
    <w:p w14:paraId="2B848733" w14:textId="77777777" w:rsidR="003F6D17" w:rsidRPr="003F6D17" w:rsidRDefault="003F6D17" w:rsidP="003F6D17">
      <w:pPr>
        <w:widowControl/>
        <w:tabs>
          <w:tab w:val="left" w:pos="709"/>
        </w:tabs>
        <w:ind w:firstLine="709"/>
        <w:jc w:val="both"/>
        <w:rPr>
          <w:position w:val="-1"/>
          <w:sz w:val="22"/>
          <w:szCs w:val="22"/>
        </w:rPr>
      </w:pPr>
      <w:r w:rsidRPr="003F6D17">
        <w:rPr>
          <w:position w:val="-1"/>
          <w:sz w:val="22"/>
          <w:szCs w:val="22"/>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1643804E" w14:textId="77777777" w:rsidR="003F6D17" w:rsidRPr="003F6D17" w:rsidRDefault="003F6D17" w:rsidP="003F6D17">
      <w:pPr>
        <w:widowControl/>
        <w:tabs>
          <w:tab w:val="left" w:pos="709"/>
        </w:tabs>
        <w:ind w:firstLine="709"/>
        <w:jc w:val="both"/>
        <w:rPr>
          <w:position w:val="-1"/>
          <w:sz w:val="22"/>
          <w:szCs w:val="22"/>
        </w:rPr>
      </w:pPr>
      <w:r w:rsidRPr="003F6D17">
        <w:rPr>
          <w:position w:val="-1"/>
          <w:sz w:val="22"/>
          <w:szCs w:val="22"/>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369DDC78" w14:textId="77777777" w:rsidR="003F6D17" w:rsidRPr="003F6D17" w:rsidRDefault="003F6D17" w:rsidP="003F6D17">
      <w:pPr>
        <w:widowControl/>
        <w:tabs>
          <w:tab w:val="left" w:pos="709"/>
        </w:tabs>
        <w:ind w:firstLine="709"/>
        <w:jc w:val="both"/>
        <w:rPr>
          <w:color w:val="000000"/>
          <w:position w:val="-1"/>
          <w:sz w:val="22"/>
          <w:szCs w:val="22"/>
        </w:rPr>
      </w:pPr>
      <w:r w:rsidRPr="003F6D17">
        <w:rPr>
          <w:color w:val="000000"/>
          <w:position w:val="-1"/>
          <w:sz w:val="22"/>
          <w:szCs w:val="22"/>
        </w:rPr>
        <w:t>Расходы, связанные с возвратом Товара ненадлежащего качества, осуществляются за счет средств Поставщика.</w:t>
      </w:r>
    </w:p>
    <w:p w14:paraId="611FC0E8" w14:textId="77777777" w:rsidR="003F6D17" w:rsidRPr="003F6D17" w:rsidRDefault="003F6D17" w:rsidP="003F6D17">
      <w:pPr>
        <w:widowControl/>
        <w:tabs>
          <w:tab w:val="left" w:pos="709"/>
        </w:tabs>
        <w:ind w:firstLine="709"/>
        <w:jc w:val="both"/>
        <w:rPr>
          <w:color w:val="000000"/>
          <w:position w:val="-1"/>
          <w:sz w:val="22"/>
          <w:szCs w:val="22"/>
        </w:rPr>
      </w:pPr>
      <w:r w:rsidRPr="003F6D17">
        <w:rPr>
          <w:color w:val="000000"/>
          <w:position w:val="-1"/>
          <w:sz w:val="22"/>
          <w:szCs w:val="22"/>
        </w:rPr>
        <w:t xml:space="preserve">6.9. Товар, не соответствующий по качеству условиям настоящего Договора, считается не поставленным. </w:t>
      </w:r>
    </w:p>
    <w:p w14:paraId="1A3871E7" w14:textId="77777777" w:rsidR="003F6D17" w:rsidRPr="003F6D17" w:rsidRDefault="003F6D17" w:rsidP="003F6D17">
      <w:pPr>
        <w:widowControl/>
        <w:autoSpaceDE/>
        <w:autoSpaceDN/>
        <w:adjustRightInd/>
        <w:ind w:firstLine="709"/>
        <w:jc w:val="both"/>
        <w:rPr>
          <w:position w:val="-1"/>
          <w:sz w:val="22"/>
          <w:szCs w:val="22"/>
        </w:rPr>
      </w:pPr>
      <w:r w:rsidRPr="003F6D17">
        <w:rPr>
          <w:position w:val="-1"/>
          <w:sz w:val="22"/>
          <w:szCs w:val="22"/>
        </w:rPr>
        <w:t>6.10. Обязанность Поставщика по поставке Товара считается исполненной в момент подписания Заказчиком передаточных документов.</w:t>
      </w:r>
    </w:p>
    <w:p w14:paraId="02767ACC" w14:textId="77777777" w:rsidR="003F6D17" w:rsidRPr="003F6D17" w:rsidRDefault="003F6D17" w:rsidP="003F6D17">
      <w:pPr>
        <w:widowControl/>
        <w:autoSpaceDE/>
        <w:autoSpaceDN/>
        <w:adjustRightInd/>
        <w:ind w:firstLine="709"/>
        <w:jc w:val="both"/>
        <w:rPr>
          <w:position w:val="-1"/>
          <w:sz w:val="22"/>
          <w:szCs w:val="22"/>
        </w:rPr>
      </w:pPr>
      <w:r w:rsidRPr="003F6D17">
        <w:rPr>
          <w:position w:val="-1"/>
          <w:sz w:val="22"/>
          <w:szCs w:val="22"/>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1651895A" w14:textId="77777777" w:rsidR="003F6D17" w:rsidRPr="003F6D17" w:rsidRDefault="003F6D17" w:rsidP="003F6D17">
      <w:pPr>
        <w:widowControl/>
        <w:tabs>
          <w:tab w:val="left" w:pos="709"/>
        </w:tabs>
        <w:ind w:firstLine="709"/>
        <w:jc w:val="both"/>
        <w:rPr>
          <w:position w:val="-1"/>
          <w:sz w:val="22"/>
          <w:szCs w:val="22"/>
        </w:rPr>
      </w:pPr>
      <w:r w:rsidRPr="003F6D17">
        <w:rPr>
          <w:position w:val="-1"/>
          <w:sz w:val="22"/>
          <w:szCs w:val="22"/>
        </w:rPr>
        <w:t>6.12. Все виды погрузочно-разгрузочных работ, включая работ с применением грузоподъемных механизмов, осуществляются Поставщиком.</w:t>
      </w:r>
    </w:p>
    <w:p w14:paraId="510EFFBD" w14:textId="77777777" w:rsidR="003F6D17" w:rsidRPr="003F6D17" w:rsidRDefault="003F6D17" w:rsidP="003F6D17">
      <w:pPr>
        <w:widowControl/>
        <w:tabs>
          <w:tab w:val="left" w:pos="709"/>
        </w:tabs>
        <w:ind w:firstLine="709"/>
        <w:jc w:val="both"/>
        <w:rPr>
          <w:position w:val="-1"/>
          <w:sz w:val="22"/>
          <w:szCs w:val="22"/>
        </w:rPr>
      </w:pPr>
    </w:p>
    <w:p w14:paraId="4775CF6D" w14:textId="77777777" w:rsidR="003F6D17" w:rsidRPr="003F6D17" w:rsidRDefault="003F6D17" w:rsidP="003F6D17">
      <w:pPr>
        <w:widowControl/>
        <w:tabs>
          <w:tab w:val="left" w:pos="709"/>
        </w:tabs>
        <w:ind w:firstLine="709"/>
        <w:jc w:val="center"/>
        <w:rPr>
          <w:b/>
          <w:position w:val="-1"/>
          <w:sz w:val="22"/>
          <w:szCs w:val="22"/>
        </w:rPr>
      </w:pPr>
      <w:r w:rsidRPr="003F6D17">
        <w:rPr>
          <w:b/>
          <w:position w:val="-1"/>
          <w:sz w:val="22"/>
          <w:szCs w:val="22"/>
        </w:rPr>
        <w:t>7. ГАРАНТИЙНЫЕ ОБЯЗАТЕЛЬСТВА</w:t>
      </w:r>
    </w:p>
    <w:p w14:paraId="0DA3534E" w14:textId="77777777" w:rsidR="003F6D17" w:rsidRPr="003F6D17" w:rsidRDefault="003F6D17" w:rsidP="003F6D17">
      <w:pPr>
        <w:widowControl/>
        <w:autoSpaceDE/>
        <w:autoSpaceDN/>
        <w:adjustRightInd/>
        <w:jc w:val="both"/>
        <w:rPr>
          <w:iCs/>
          <w:position w:val="-1"/>
          <w:sz w:val="22"/>
          <w:szCs w:val="22"/>
          <w:shd w:val="clear" w:color="auto" w:fill="FFFFFF"/>
        </w:rPr>
      </w:pPr>
      <w:r w:rsidRPr="003F6D17">
        <w:rPr>
          <w:i/>
          <w:iCs/>
          <w:position w:val="-1"/>
          <w:sz w:val="22"/>
          <w:szCs w:val="22"/>
          <w:shd w:val="clear" w:color="auto" w:fill="FFFFFF"/>
        </w:rPr>
        <w:t xml:space="preserve">             7.1.</w:t>
      </w:r>
      <w:r w:rsidRPr="003F6D17">
        <w:rPr>
          <w:position w:val="-1"/>
          <w:sz w:val="22"/>
          <w:szCs w:val="22"/>
        </w:rPr>
        <w:t xml:space="preserve"> </w:t>
      </w:r>
      <w:r w:rsidRPr="003F6D17">
        <w:rPr>
          <w:iCs/>
          <w:position w:val="-1"/>
          <w:sz w:val="22"/>
          <w:szCs w:val="22"/>
          <w:shd w:val="clear" w:color="auto" w:fill="FFFFFF"/>
        </w:rPr>
        <w:t xml:space="preserve">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r w:rsidRPr="003F6D17">
        <w:rPr>
          <w:position w:val="-1"/>
          <w:sz w:val="22"/>
          <w:szCs w:val="22"/>
          <w:lang w:eastAsia="ar-SA"/>
        </w:rPr>
        <w:t>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14:paraId="4DBF8E7C" w14:textId="77777777" w:rsidR="003F6D17" w:rsidRPr="003F6D17" w:rsidRDefault="003F6D17" w:rsidP="003F6D17">
      <w:pPr>
        <w:keepLines/>
        <w:widowControl/>
        <w:autoSpaceDE/>
        <w:autoSpaceDN/>
        <w:adjustRightInd/>
        <w:ind w:firstLine="709"/>
        <w:jc w:val="both"/>
        <w:rPr>
          <w:position w:val="-1"/>
          <w:sz w:val="22"/>
          <w:szCs w:val="22"/>
        </w:rPr>
      </w:pPr>
      <w:r w:rsidRPr="003F6D17">
        <w:rPr>
          <w:position w:val="-1"/>
          <w:sz w:val="22"/>
          <w:szCs w:val="22"/>
        </w:rPr>
        <w:t xml:space="preserve">7.2. Поставщик гарантирует, что поставляемые Товары являются новыми, нигде ранее не использованными, не восстановленными, маркированными. </w:t>
      </w:r>
    </w:p>
    <w:p w14:paraId="48C9F8E6" w14:textId="77777777" w:rsidR="003F6D17" w:rsidRPr="003F6D17" w:rsidRDefault="003F6D17" w:rsidP="003F6D17">
      <w:pPr>
        <w:widowControl/>
        <w:autoSpaceDE/>
        <w:autoSpaceDN/>
        <w:adjustRightInd/>
        <w:ind w:firstLine="709"/>
        <w:jc w:val="both"/>
        <w:rPr>
          <w:position w:val="-1"/>
          <w:sz w:val="22"/>
          <w:szCs w:val="22"/>
        </w:rPr>
      </w:pPr>
      <w:r w:rsidRPr="003F6D17">
        <w:rPr>
          <w:position w:val="-1"/>
          <w:sz w:val="22"/>
          <w:szCs w:val="22"/>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14:paraId="075E5ED5" w14:textId="77777777" w:rsidR="003F6D17" w:rsidRPr="003F6D17" w:rsidRDefault="003F6D17" w:rsidP="003F6D17">
      <w:pPr>
        <w:widowControl/>
        <w:autoSpaceDE/>
        <w:autoSpaceDN/>
        <w:adjustRightInd/>
        <w:ind w:firstLine="709"/>
        <w:jc w:val="both"/>
        <w:rPr>
          <w:position w:val="-1"/>
          <w:sz w:val="22"/>
          <w:szCs w:val="22"/>
        </w:rPr>
      </w:pPr>
      <w:r w:rsidRPr="003F6D17">
        <w:rPr>
          <w:position w:val="-1"/>
          <w:sz w:val="22"/>
          <w:szCs w:val="22"/>
        </w:rPr>
        <w:t xml:space="preserve">- возмещении стоимости некачественного Товара; </w:t>
      </w:r>
    </w:p>
    <w:p w14:paraId="4A68CB99" w14:textId="77777777" w:rsidR="003F6D17" w:rsidRPr="003F6D17" w:rsidRDefault="003F6D17" w:rsidP="003F6D17">
      <w:pPr>
        <w:widowControl/>
        <w:autoSpaceDE/>
        <w:autoSpaceDN/>
        <w:adjustRightInd/>
        <w:ind w:firstLine="709"/>
        <w:jc w:val="both"/>
        <w:rPr>
          <w:position w:val="-1"/>
          <w:sz w:val="22"/>
          <w:szCs w:val="22"/>
        </w:rPr>
      </w:pPr>
      <w:r w:rsidRPr="003F6D17">
        <w:rPr>
          <w:position w:val="-1"/>
          <w:sz w:val="22"/>
          <w:szCs w:val="22"/>
        </w:rPr>
        <w:t>- вывозе некачественного товара силами и за счет Поставщика.</w:t>
      </w:r>
    </w:p>
    <w:p w14:paraId="31578B98" w14:textId="77777777" w:rsidR="003F6D17" w:rsidRPr="003F6D17" w:rsidRDefault="003F6D17" w:rsidP="003F6D17">
      <w:pPr>
        <w:widowControl/>
        <w:tabs>
          <w:tab w:val="left" w:pos="1431"/>
        </w:tabs>
        <w:autoSpaceDE/>
        <w:autoSpaceDN/>
        <w:adjustRightInd/>
        <w:ind w:firstLine="709"/>
        <w:jc w:val="both"/>
        <w:rPr>
          <w:position w:val="-1"/>
          <w:sz w:val="22"/>
          <w:szCs w:val="22"/>
        </w:rPr>
      </w:pPr>
      <w:r w:rsidRPr="003F6D17">
        <w:rPr>
          <w:position w:val="-1"/>
          <w:sz w:val="22"/>
          <w:szCs w:val="22"/>
        </w:rPr>
        <w:t xml:space="preserve">7.4. 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p>
    <w:p w14:paraId="069305FD" w14:textId="77777777" w:rsidR="003F6D17" w:rsidRPr="003F6D17" w:rsidRDefault="003F6D17" w:rsidP="003F6D17">
      <w:pPr>
        <w:widowControl/>
        <w:autoSpaceDE/>
        <w:autoSpaceDN/>
        <w:adjustRightInd/>
        <w:ind w:firstLine="709"/>
        <w:jc w:val="both"/>
        <w:rPr>
          <w:position w:val="-1"/>
          <w:sz w:val="22"/>
          <w:szCs w:val="22"/>
        </w:rPr>
      </w:pPr>
      <w:r w:rsidRPr="003F6D17">
        <w:rPr>
          <w:position w:val="-1"/>
          <w:sz w:val="22"/>
          <w:szCs w:val="22"/>
        </w:rPr>
        <w:t xml:space="preserve">7.5. Гарантийный срок на Товары определяется в соответствии со сроками, установленными заводами-изготовителями, но не мене 1 (одного) года со дня приема на склад Заказчика. Указанный гарантийный срок распространяется на весь Товар. </w:t>
      </w:r>
    </w:p>
    <w:p w14:paraId="51595E20" w14:textId="77777777" w:rsidR="003F6D17" w:rsidRPr="003F6D17" w:rsidRDefault="003F6D17" w:rsidP="003F6D17">
      <w:pPr>
        <w:widowControl/>
        <w:autoSpaceDE/>
        <w:autoSpaceDN/>
        <w:adjustRightInd/>
        <w:ind w:firstLine="709"/>
        <w:jc w:val="both"/>
        <w:rPr>
          <w:position w:val="-1"/>
          <w:sz w:val="22"/>
          <w:szCs w:val="22"/>
        </w:rPr>
      </w:pPr>
      <w:r w:rsidRPr="003F6D17">
        <w:rPr>
          <w:position w:val="-1"/>
          <w:sz w:val="22"/>
          <w:szCs w:val="22"/>
        </w:rPr>
        <w:t>7.6. В случае обнаружения в течение гарантийного срока продукции ненадлежащего качества и (или)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6C7CD9B3" w14:textId="77777777" w:rsidR="003F6D17" w:rsidRPr="003F6D17" w:rsidRDefault="003F6D17" w:rsidP="003F6D17">
      <w:pPr>
        <w:widowControl/>
        <w:autoSpaceDE/>
        <w:autoSpaceDN/>
        <w:adjustRightInd/>
        <w:ind w:firstLine="709"/>
        <w:jc w:val="both"/>
        <w:rPr>
          <w:position w:val="-1"/>
          <w:sz w:val="22"/>
          <w:szCs w:val="22"/>
        </w:rPr>
      </w:pPr>
    </w:p>
    <w:p w14:paraId="0CB88D55" w14:textId="77777777" w:rsidR="003F6D17" w:rsidRPr="003F6D17" w:rsidRDefault="003F6D17" w:rsidP="003F6D17">
      <w:pPr>
        <w:widowControl/>
        <w:tabs>
          <w:tab w:val="left" w:pos="709"/>
        </w:tabs>
        <w:ind w:firstLine="709"/>
        <w:jc w:val="center"/>
        <w:rPr>
          <w:b/>
          <w:position w:val="-1"/>
          <w:sz w:val="22"/>
          <w:szCs w:val="22"/>
        </w:rPr>
      </w:pPr>
      <w:r w:rsidRPr="003F6D17">
        <w:rPr>
          <w:b/>
          <w:position w:val="-1"/>
          <w:sz w:val="22"/>
          <w:szCs w:val="22"/>
        </w:rPr>
        <w:t xml:space="preserve">8. ОБЕСПЕЧЕНИЕ ИСПОЛНЕНИЯ ДОГОВОРА </w:t>
      </w:r>
    </w:p>
    <w:p w14:paraId="1F12BF89" w14:textId="77777777" w:rsidR="003F6D17" w:rsidRPr="003F6D17" w:rsidRDefault="003F6D17" w:rsidP="003F6D17">
      <w:pPr>
        <w:widowControl/>
        <w:tabs>
          <w:tab w:val="left" w:pos="426"/>
        </w:tabs>
        <w:autoSpaceDE/>
        <w:autoSpaceDN/>
        <w:adjustRightInd/>
        <w:ind w:firstLine="709"/>
        <w:jc w:val="both"/>
        <w:rPr>
          <w:sz w:val="22"/>
          <w:szCs w:val="22"/>
          <w:lang w:eastAsia="zh-CN"/>
        </w:rPr>
      </w:pPr>
      <w:r w:rsidRPr="003F6D17">
        <w:rPr>
          <w:sz w:val="22"/>
          <w:szCs w:val="22"/>
          <w:lang w:eastAsia="zh-CN"/>
        </w:rPr>
        <w:t xml:space="preserve">8.1. </w:t>
      </w:r>
      <w:r w:rsidRPr="003F6D17">
        <w:rPr>
          <w:sz w:val="22"/>
          <w:szCs w:val="22"/>
        </w:rPr>
        <w:t>Обеспечение исполнения настоящего Договора предоставляется Поставщиком на сумму: 125 000 (Сто двадцать пять тысяч) рублей 00 копеек, что составляет 5% от максимального значения цены Договора (объема финансового обеспечения), указанного в извещении об осуществлении закупки.</w:t>
      </w:r>
      <w:r w:rsidRPr="003F6D17">
        <w:rPr>
          <w:color w:val="000000"/>
          <w:kern w:val="16"/>
          <w:sz w:val="22"/>
          <w:szCs w:val="22"/>
        </w:rPr>
        <w:t xml:space="preserve"> Обеспечение исполнения Договора предоставляется Заказчику до заключения </w:t>
      </w:r>
      <w:r w:rsidRPr="003F6D17">
        <w:rPr>
          <w:sz w:val="22"/>
          <w:szCs w:val="22"/>
        </w:rPr>
        <w:t>Договор</w:t>
      </w:r>
      <w:r w:rsidRPr="003F6D17">
        <w:rPr>
          <w:color w:val="000000"/>
          <w:kern w:val="16"/>
          <w:sz w:val="22"/>
          <w:szCs w:val="22"/>
        </w:rPr>
        <w:t>а.</w:t>
      </w:r>
    </w:p>
    <w:p w14:paraId="2D4AB374" w14:textId="77777777" w:rsidR="003F6D17" w:rsidRPr="003F6D17" w:rsidRDefault="003F6D17" w:rsidP="003F6D17">
      <w:pPr>
        <w:widowControl/>
        <w:autoSpaceDE/>
        <w:autoSpaceDN/>
        <w:adjustRightInd/>
        <w:ind w:firstLine="709"/>
        <w:jc w:val="both"/>
        <w:rPr>
          <w:sz w:val="22"/>
          <w:szCs w:val="22"/>
        </w:rPr>
      </w:pPr>
      <w:r w:rsidRPr="003F6D17">
        <w:rPr>
          <w:sz w:val="22"/>
          <w:szCs w:val="22"/>
          <w:lang w:eastAsia="zh-CN"/>
        </w:rPr>
        <w:t xml:space="preserve">8.2. </w:t>
      </w:r>
      <w:r w:rsidRPr="003F6D17">
        <w:rPr>
          <w:iCs/>
          <w:sz w:val="22"/>
          <w:szCs w:val="22"/>
        </w:rPr>
        <w:t xml:space="preserve">В </w:t>
      </w:r>
      <w:r w:rsidRPr="003F6D17">
        <w:rPr>
          <w:sz w:val="22"/>
          <w:szCs w:val="22"/>
          <w:lang w:eastAsia="zh-CN"/>
        </w:rPr>
        <w:t>случае</w:t>
      </w:r>
      <w:r w:rsidRPr="003F6D17">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3F6D17">
        <w:rPr>
          <w:sz w:val="22"/>
          <w:szCs w:val="22"/>
        </w:rPr>
        <w:t>Договор</w:t>
      </w:r>
      <w:r w:rsidRPr="003F6D17">
        <w:rPr>
          <w:iCs/>
          <w:sz w:val="22"/>
          <w:szCs w:val="22"/>
        </w:rPr>
        <w:t xml:space="preserve">, </w:t>
      </w:r>
      <w:r w:rsidRPr="003F6D17">
        <w:rPr>
          <w:sz w:val="22"/>
          <w:szCs w:val="22"/>
        </w:rPr>
        <w:t xml:space="preserve">предоставляет обеспечение исполнения Договора в размере, превышающем в полтора раза размер обеспечения исполнения </w:t>
      </w:r>
      <w:r w:rsidRPr="003F6D17">
        <w:rPr>
          <w:sz w:val="22"/>
          <w:szCs w:val="22"/>
          <w:lang w:eastAsia="zh-CN"/>
        </w:rPr>
        <w:t>Договор</w:t>
      </w:r>
      <w:r w:rsidRPr="003F6D17">
        <w:rPr>
          <w:sz w:val="22"/>
          <w:szCs w:val="22"/>
        </w:rPr>
        <w:t>а, что составляет 187 500 (Сто восемьдесят семь тысяч пятьсот) рублей 00 копеек, или предоставляет информацию, подтверждающую добросовестность Поставщика.</w:t>
      </w:r>
    </w:p>
    <w:p w14:paraId="25D323F6" w14:textId="77777777" w:rsidR="003F6D17" w:rsidRPr="003F6D17" w:rsidRDefault="003F6D17" w:rsidP="003F6D17">
      <w:pPr>
        <w:autoSpaceDE/>
        <w:autoSpaceDN/>
        <w:adjustRightInd/>
        <w:ind w:firstLine="709"/>
        <w:jc w:val="both"/>
        <w:rPr>
          <w:sz w:val="22"/>
          <w:szCs w:val="22"/>
          <w:lang w:eastAsia="zh-CN"/>
        </w:rPr>
      </w:pPr>
      <w:r w:rsidRPr="003F6D17">
        <w:rPr>
          <w:sz w:val="22"/>
          <w:szCs w:val="22"/>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14:paraId="30175E66" w14:textId="77777777" w:rsidR="003F6D17" w:rsidRPr="003F6D17" w:rsidRDefault="003F6D17" w:rsidP="003F6D17">
      <w:pPr>
        <w:autoSpaceDE/>
        <w:autoSpaceDN/>
        <w:adjustRightInd/>
        <w:ind w:firstLine="709"/>
        <w:jc w:val="both"/>
        <w:rPr>
          <w:sz w:val="22"/>
          <w:szCs w:val="22"/>
          <w:lang w:eastAsia="zh-CN"/>
        </w:rPr>
      </w:pPr>
      <w:r w:rsidRPr="003F6D17">
        <w:rPr>
          <w:sz w:val="22"/>
          <w:szCs w:val="22"/>
          <w:lang w:eastAsia="zh-CN"/>
        </w:rPr>
        <w:t xml:space="preserve">МУП «Водоканал» </w:t>
      </w:r>
    </w:p>
    <w:p w14:paraId="0B8D3438" w14:textId="77777777" w:rsidR="003F6D17" w:rsidRPr="003F6D17" w:rsidRDefault="003F6D17" w:rsidP="003F6D17">
      <w:pPr>
        <w:autoSpaceDE/>
        <w:autoSpaceDN/>
        <w:adjustRightInd/>
        <w:ind w:firstLine="709"/>
        <w:jc w:val="both"/>
        <w:rPr>
          <w:sz w:val="22"/>
          <w:szCs w:val="22"/>
          <w:lang w:eastAsia="zh-CN"/>
        </w:rPr>
      </w:pPr>
      <w:r w:rsidRPr="003F6D17">
        <w:rPr>
          <w:sz w:val="22"/>
          <w:szCs w:val="22"/>
          <w:lang w:eastAsia="zh-CN"/>
        </w:rPr>
        <w:t xml:space="preserve">ИНН 1215020390 </w:t>
      </w:r>
    </w:p>
    <w:p w14:paraId="4318EE8F" w14:textId="77777777" w:rsidR="003F6D17" w:rsidRPr="003F6D17" w:rsidRDefault="003F6D17" w:rsidP="003F6D17">
      <w:pPr>
        <w:autoSpaceDE/>
        <w:autoSpaceDN/>
        <w:adjustRightInd/>
        <w:ind w:firstLine="709"/>
        <w:jc w:val="both"/>
        <w:rPr>
          <w:sz w:val="22"/>
          <w:szCs w:val="22"/>
          <w:lang w:eastAsia="zh-CN"/>
        </w:rPr>
      </w:pPr>
      <w:r w:rsidRPr="003F6D17">
        <w:rPr>
          <w:sz w:val="22"/>
          <w:szCs w:val="22"/>
          <w:lang w:eastAsia="zh-CN"/>
        </w:rPr>
        <w:t>КПП 121501001</w:t>
      </w:r>
    </w:p>
    <w:p w14:paraId="2E84AFDA" w14:textId="77777777" w:rsidR="003F6D17" w:rsidRPr="003F6D17" w:rsidRDefault="003F6D17" w:rsidP="003F6D17">
      <w:pPr>
        <w:widowControl/>
        <w:autoSpaceDE/>
        <w:autoSpaceDN/>
        <w:adjustRightInd/>
        <w:ind w:firstLine="709"/>
        <w:jc w:val="both"/>
        <w:rPr>
          <w:sz w:val="22"/>
          <w:szCs w:val="22"/>
          <w:lang w:eastAsia="zh-CN"/>
        </w:rPr>
      </w:pPr>
      <w:r w:rsidRPr="003F6D17">
        <w:rPr>
          <w:sz w:val="22"/>
          <w:szCs w:val="22"/>
          <w:lang w:eastAsia="zh-CN"/>
        </w:rPr>
        <w:t xml:space="preserve">Расчетный счет </w:t>
      </w:r>
      <w:r w:rsidRPr="003F6D17">
        <w:rPr>
          <w:rFonts w:eastAsia="Calibri"/>
          <w:sz w:val="22"/>
          <w:szCs w:val="22"/>
        </w:rPr>
        <w:t>40702810300000050227</w:t>
      </w:r>
    </w:p>
    <w:p w14:paraId="335B181C" w14:textId="77777777" w:rsidR="003F6D17" w:rsidRPr="003F6D17" w:rsidRDefault="003F6D17" w:rsidP="003F6D17">
      <w:pPr>
        <w:widowControl/>
        <w:autoSpaceDE/>
        <w:autoSpaceDN/>
        <w:adjustRightInd/>
        <w:ind w:firstLine="709"/>
        <w:jc w:val="both"/>
        <w:rPr>
          <w:sz w:val="22"/>
          <w:szCs w:val="22"/>
          <w:lang w:eastAsia="zh-CN"/>
        </w:rPr>
      </w:pPr>
      <w:r w:rsidRPr="003F6D17">
        <w:rPr>
          <w:sz w:val="22"/>
          <w:szCs w:val="22"/>
          <w:lang w:eastAsia="zh-CN"/>
        </w:rPr>
        <w:lastRenderedPageBreak/>
        <w:t xml:space="preserve">Банк получателя: Банк ГПБ (АО) </w:t>
      </w:r>
    </w:p>
    <w:p w14:paraId="48B8C2D0" w14:textId="77777777" w:rsidR="003F6D17" w:rsidRPr="003F6D17" w:rsidRDefault="003F6D17" w:rsidP="003F6D17">
      <w:pPr>
        <w:widowControl/>
        <w:autoSpaceDE/>
        <w:autoSpaceDN/>
        <w:adjustRightInd/>
        <w:ind w:firstLine="709"/>
        <w:jc w:val="both"/>
        <w:rPr>
          <w:sz w:val="22"/>
          <w:szCs w:val="22"/>
          <w:lang w:eastAsia="zh-CN"/>
        </w:rPr>
      </w:pPr>
      <w:r w:rsidRPr="003F6D17">
        <w:rPr>
          <w:sz w:val="22"/>
          <w:szCs w:val="22"/>
          <w:lang w:eastAsia="zh-CN"/>
        </w:rPr>
        <w:t xml:space="preserve">Корреспондентский счет </w:t>
      </w:r>
      <w:r w:rsidRPr="003F6D17">
        <w:rPr>
          <w:rFonts w:eastAsia="Calibri"/>
          <w:sz w:val="22"/>
          <w:szCs w:val="22"/>
        </w:rPr>
        <w:t>30101810200000000823</w:t>
      </w:r>
    </w:p>
    <w:p w14:paraId="73167AD4" w14:textId="77777777" w:rsidR="003F6D17" w:rsidRPr="003F6D17" w:rsidRDefault="003F6D17" w:rsidP="003F6D17">
      <w:pPr>
        <w:autoSpaceDE/>
        <w:autoSpaceDN/>
        <w:adjustRightInd/>
        <w:ind w:firstLine="709"/>
        <w:jc w:val="both"/>
        <w:rPr>
          <w:sz w:val="24"/>
        </w:rPr>
      </w:pPr>
      <w:r w:rsidRPr="003F6D17">
        <w:rPr>
          <w:sz w:val="24"/>
          <w:lang w:eastAsia="zh-CN"/>
        </w:rPr>
        <w:t xml:space="preserve">БИК </w:t>
      </w:r>
      <w:r w:rsidRPr="003F6D17">
        <w:rPr>
          <w:sz w:val="24"/>
        </w:rPr>
        <w:t>044525823</w:t>
      </w:r>
    </w:p>
    <w:p w14:paraId="40730BFB" w14:textId="77777777" w:rsidR="003F6D17" w:rsidRPr="003F6D17" w:rsidRDefault="003F6D17" w:rsidP="003F6D17">
      <w:pPr>
        <w:autoSpaceDE/>
        <w:autoSpaceDN/>
        <w:adjustRightInd/>
        <w:ind w:firstLine="709"/>
        <w:jc w:val="both"/>
        <w:rPr>
          <w:sz w:val="22"/>
          <w:szCs w:val="22"/>
          <w:lang w:eastAsia="zh-CN"/>
        </w:rPr>
      </w:pPr>
      <w:r w:rsidRPr="003F6D17">
        <w:rPr>
          <w:sz w:val="22"/>
          <w:szCs w:val="22"/>
          <w:lang w:eastAsia="zh-CN"/>
        </w:rPr>
        <w:t xml:space="preserve">В поле «назначение платежа» обязательно указать: «Средства для обеспечения исполнения Договора на поставку </w:t>
      </w:r>
      <w:r w:rsidRPr="003F6D17">
        <w:rPr>
          <w:rFonts w:eastAsia="Calibri"/>
          <w:sz w:val="24"/>
          <w:szCs w:val="24"/>
          <w:lang w:eastAsia="zh-CN"/>
        </w:rPr>
        <w:t>автозапчастей для ремонта автомобилей КАМАЗ</w:t>
      </w:r>
      <w:r w:rsidRPr="003F6D17">
        <w:rPr>
          <w:sz w:val="22"/>
          <w:szCs w:val="22"/>
          <w:lang w:eastAsia="zh-CN"/>
        </w:rPr>
        <w:t>».</w:t>
      </w:r>
    </w:p>
    <w:p w14:paraId="189F647E" w14:textId="77777777" w:rsidR="003F6D17" w:rsidRPr="003F6D17" w:rsidRDefault="003F6D17" w:rsidP="003F6D17">
      <w:pPr>
        <w:autoSpaceDE/>
        <w:autoSpaceDN/>
        <w:adjustRightInd/>
        <w:ind w:firstLine="709"/>
        <w:jc w:val="both"/>
        <w:rPr>
          <w:sz w:val="22"/>
          <w:szCs w:val="22"/>
          <w:lang w:eastAsia="zh-CN"/>
        </w:rPr>
      </w:pPr>
      <w:r w:rsidRPr="003F6D17">
        <w:rPr>
          <w:sz w:val="22"/>
          <w:szCs w:val="22"/>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35DEF41D" w14:textId="77777777" w:rsidR="003F6D17" w:rsidRPr="003F6D17" w:rsidRDefault="003F6D17" w:rsidP="003F6D17">
      <w:pPr>
        <w:autoSpaceDE/>
        <w:autoSpaceDN/>
        <w:adjustRightInd/>
        <w:ind w:firstLine="709"/>
        <w:jc w:val="both"/>
        <w:rPr>
          <w:sz w:val="22"/>
          <w:szCs w:val="22"/>
          <w:lang w:eastAsia="zh-CN"/>
        </w:rPr>
      </w:pPr>
      <w:r w:rsidRPr="003F6D17">
        <w:rPr>
          <w:sz w:val="22"/>
          <w:szCs w:val="22"/>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4547DB2B" w14:textId="77777777" w:rsidR="003F6D17" w:rsidRPr="003F6D17" w:rsidRDefault="003F6D17" w:rsidP="003F6D17">
      <w:pPr>
        <w:widowControl/>
        <w:tabs>
          <w:tab w:val="left" w:pos="709"/>
          <w:tab w:val="left" w:pos="1120"/>
        </w:tabs>
        <w:ind w:firstLine="709"/>
        <w:jc w:val="both"/>
        <w:rPr>
          <w:sz w:val="22"/>
          <w:szCs w:val="22"/>
          <w:lang w:eastAsia="zh-CN"/>
        </w:rPr>
      </w:pPr>
      <w:r w:rsidRPr="003F6D17">
        <w:rPr>
          <w:sz w:val="22"/>
          <w:szCs w:val="22"/>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70AFEA44" w14:textId="77777777" w:rsidR="003F6D17" w:rsidRPr="003F6D17" w:rsidRDefault="003F6D17" w:rsidP="003F6D17">
      <w:pPr>
        <w:widowControl/>
        <w:tabs>
          <w:tab w:val="left" w:pos="709"/>
          <w:tab w:val="left" w:pos="1120"/>
        </w:tabs>
        <w:ind w:firstLine="709"/>
        <w:jc w:val="both"/>
        <w:rPr>
          <w:sz w:val="22"/>
          <w:szCs w:val="22"/>
          <w:lang w:eastAsia="zh-CN"/>
        </w:rPr>
      </w:pPr>
      <w:r w:rsidRPr="003F6D17">
        <w:rPr>
          <w:sz w:val="22"/>
          <w:szCs w:val="22"/>
          <w:lang w:eastAsia="zh-CN"/>
        </w:rPr>
        <w:t>8.6. Поставщик обязан предоставить Заказчику оригинал независимой гарантии в течение пяти дней с момента заключения Договора.</w:t>
      </w:r>
    </w:p>
    <w:p w14:paraId="27BB3741" w14:textId="77777777" w:rsidR="003F6D17" w:rsidRPr="003F6D17" w:rsidRDefault="003F6D17" w:rsidP="003F6D17">
      <w:pPr>
        <w:widowControl/>
        <w:tabs>
          <w:tab w:val="left" w:pos="709"/>
          <w:tab w:val="left" w:pos="1120"/>
        </w:tabs>
        <w:ind w:firstLine="709"/>
        <w:jc w:val="both"/>
        <w:rPr>
          <w:sz w:val="22"/>
          <w:szCs w:val="22"/>
          <w:lang w:eastAsia="zh-CN"/>
        </w:rPr>
      </w:pPr>
      <w:r w:rsidRPr="003F6D17">
        <w:rPr>
          <w:sz w:val="22"/>
          <w:szCs w:val="22"/>
          <w:lang w:eastAsia="zh-CN"/>
        </w:rPr>
        <w:t>8.7. Срок действия независимой гарантии должен превышать срок действия Договора не менее чем на один месяц.</w:t>
      </w:r>
    </w:p>
    <w:p w14:paraId="54437887" w14:textId="77777777" w:rsidR="003F6D17" w:rsidRPr="003F6D17" w:rsidRDefault="003F6D17" w:rsidP="003F6D17">
      <w:pPr>
        <w:widowControl/>
        <w:tabs>
          <w:tab w:val="left" w:pos="709"/>
          <w:tab w:val="left" w:pos="1120"/>
        </w:tabs>
        <w:ind w:firstLine="709"/>
        <w:jc w:val="both"/>
        <w:rPr>
          <w:sz w:val="22"/>
          <w:szCs w:val="22"/>
          <w:lang w:eastAsia="zh-CN"/>
        </w:rPr>
      </w:pPr>
      <w:r w:rsidRPr="003F6D17">
        <w:rPr>
          <w:sz w:val="22"/>
          <w:szCs w:val="22"/>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B73AA8F" w14:textId="77777777" w:rsidR="003F6D17" w:rsidRPr="003F6D17" w:rsidRDefault="003F6D17" w:rsidP="003F6D17">
      <w:pPr>
        <w:widowControl/>
        <w:tabs>
          <w:tab w:val="left" w:pos="709"/>
          <w:tab w:val="left" w:pos="1120"/>
        </w:tabs>
        <w:ind w:firstLine="709"/>
        <w:jc w:val="both"/>
        <w:rPr>
          <w:sz w:val="22"/>
          <w:szCs w:val="22"/>
          <w:lang w:eastAsia="zh-CN"/>
        </w:rPr>
      </w:pPr>
      <w:r w:rsidRPr="003F6D17">
        <w:rPr>
          <w:sz w:val="22"/>
          <w:szCs w:val="22"/>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5F630FC8" w14:textId="77777777" w:rsidR="003F6D17" w:rsidRPr="003F6D17" w:rsidRDefault="003F6D17" w:rsidP="003F6D17">
      <w:pPr>
        <w:widowControl/>
        <w:tabs>
          <w:tab w:val="left" w:pos="709"/>
          <w:tab w:val="left" w:pos="1120"/>
        </w:tabs>
        <w:ind w:firstLine="709"/>
        <w:jc w:val="both"/>
        <w:rPr>
          <w:sz w:val="22"/>
          <w:szCs w:val="22"/>
          <w:lang w:eastAsia="zh-CN"/>
        </w:rPr>
      </w:pPr>
      <w:r w:rsidRPr="003F6D17">
        <w:rPr>
          <w:sz w:val="22"/>
          <w:szCs w:val="22"/>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766151B5" w14:textId="77777777" w:rsidR="003F6D17" w:rsidRPr="003F6D17" w:rsidRDefault="003F6D17" w:rsidP="003F6D17">
      <w:pPr>
        <w:widowControl/>
        <w:tabs>
          <w:tab w:val="left" w:pos="709"/>
          <w:tab w:val="left" w:pos="1120"/>
        </w:tabs>
        <w:ind w:firstLine="709"/>
        <w:jc w:val="both"/>
        <w:rPr>
          <w:sz w:val="22"/>
          <w:szCs w:val="22"/>
          <w:lang w:eastAsia="zh-CN"/>
        </w:rPr>
      </w:pPr>
      <w:r w:rsidRPr="003F6D17">
        <w:rPr>
          <w:sz w:val="22"/>
          <w:szCs w:val="22"/>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0E8875BB" w14:textId="77777777" w:rsidR="003F6D17" w:rsidRPr="003F6D17" w:rsidRDefault="003F6D17" w:rsidP="003F6D17">
      <w:pPr>
        <w:widowControl/>
        <w:tabs>
          <w:tab w:val="left" w:pos="709"/>
          <w:tab w:val="left" w:pos="1120"/>
        </w:tabs>
        <w:ind w:firstLine="709"/>
        <w:jc w:val="both"/>
        <w:rPr>
          <w:sz w:val="22"/>
          <w:szCs w:val="22"/>
          <w:lang w:eastAsia="zh-CN"/>
        </w:rPr>
      </w:pPr>
      <w:r w:rsidRPr="003F6D17">
        <w:rPr>
          <w:sz w:val="22"/>
          <w:szCs w:val="22"/>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24194CD8" w14:textId="77777777" w:rsidR="003F6D17" w:rsidRPr="003F6D17" w:rsidRDefault="003F6D17" w:rsidP="003F6D17">
      <w:pPr>
        <w:widowControl/>
        <w:tabs>
          <w:tab w:val="left" w:pos="709"/>
          <w:tab w:val="left" w:pos="2445"/>
        </w:tabs>
        <w:autoSpaceDE/>
        <w:autoSpaceDN/>
        <w:adjustRightInd/>
        <w:ind w:firstLine="709"/>
        <w:outlineLvl w:val="0"/>
        <w:rPr>
          <w:b/>
          <w:bCs/>
          <w:spacing w:val="-49"/>
          <w:position w:val="-1"/>
          <w:sz w:val="22"/>
          <w:szCs w:val="22"/>
        </w:rPr>
      </w:pPr>
    </w:p>
    <w:p w14:paraId="79A5C000" w14:textId="77777777" w:rsidR="003F6D17" w:rsidRPr="003F6D17" w:rsidRDefault="003F6D17" w:rsidP="003F6D17">
      <w:pPr>
        <w:widowControl/>
        <w:tabs>
          <w:tab w:val="left" w:pos="709"/>
        </w:tabs>
        <w:autoSpaceDE/>
        <w:autoSpaceDN/>
        <w:adjustRightInd/>
        <w:ind w:firstLine="709"/>
        <w:jc w:val="center"/>
        <w:outlineLvl w:val="0"/>
        <w:rPr>
          <w:b/>
          <w:position w:val="-1"/>
          <w:sz w:val="22"/>
          <w:szCs w:val="22"/>
        </w:rPr>
      </w:pPr>
      <w:r w:rsidRPr="003F6D17">
        <w:rPr>
          <w:b/>
          <w:bCs/>
          <w:position w:val="-1"/>
          <w:sz w:val="22"/>
          <w:szCs w:val="22"/>
        </w:rPr>
        <w:t xml:space="preserve">9. </w:t>
      </w:r>
      <w:r w:rsidRPr="003F6D17">
        <w:rPr>
          <w:b/>
          <w:position w:val="-1"/>
          <w:sz w:val="22"/>
          <w:szCs w:val="22"/>
        </w:rPr>
        <w:t>ОТВЕТСТВЕННОСТЬ СТОРОН</w:t>
      </w:r>
    </w:p>
    <w:p w14:paraId="66C3AF6B" w14:textId="77777777" w:rsidR="003F6D17" w:rsidRPr="003F6D17" w:rsidRDefault="003F6D17" w:rsidP="003F6D17">
      <w:pPr>
        <w:widowControl/>
        <w:suppressAutoHyphens/>
        <w:spacing w:line="216" w:lineRule="atLeast"/>
        <w:ind w:firstLine="709"/>
        <w:jc w:val="both"/>
        <w:rPr>
          <w:sz w:val="22"/>
          <w:szCs w:val="22"/>
        </w:rPr>
      </w:pPr>
      <w:r w:rsidRPr="003F6D17">
        <w:rPr>
          <w:sz w:val="22"/>
          <w:szCs w:val="22"/>
        </w:rPr>
        <w:t xml:space="preserve">9.1. При нарушении условий Договора Стороны несут ответственность в соответствии с ГК РФ и настоящим Договором. </w:t>
      </w:r>
    </w:p>
    <w:p w14:paraId="7C2D799A" w14:textId="77777777" w:rsidR="003F6D17" w:rsidRPr="003F6D17" w:rsidRDefault="003F6D17" w:rsidP="003F6D17">
      <w:pPr>
        <w:widowControl/>
        <w:suppressAutoHyphens/>
        <w:spacing w:line="216" w:lineRule="atLeast"/>
        <w:ind w:firstLine="709"/>
        <w:jc w:val="both"/>
        <w:rPr>
          <w:sz w:val="22"/>
          <w:szCs w:val="22"/>
        </w:rPr>
      </w:pPr>
      <w:r w:rsidRPr="003F6D17">
        <w:rPr>
          <w:sz w:val="22"/>
          <w:szCs w:val="22"/>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779F1210" w14:textId="77777777" w:rsidR="003F6D17" w:rsidRPr="003F6D17" w:rsidRDefault="003F6D17" w:rsidP="003F6D17">
      <w:pPr>
        <w:widowControl/>
        <w:suppressAutoHyphens/>
        <w:spacing w:line="216" w:lineRule="atLeast"/>
        <w:ind w:firstLine="709"/>
        <w:jc w:val="both"/>
        <w:rPr>
          <w:sz w:val="22"/>
          <w:szCs w:val="22"/>
        </w:rPr>
      </w:pPr>
      <w:r w:rsidRPr="003F6D17">
        <w:rPr>
          <w:sz w:val="22"/>
          <w:szCs w:val="22"/>
        </w:rPr>
        <w:t>а) 10 процентов цены Договора в случае, если цена Договора не превышает 3 млн. рублей;</w:t>
      </w:r>
    </w:p>
    <w:p w14:paraId="2C84D93D" w14:textId="77777777" w:rsidR="003F6D17" w:rsidRPr="003F6D17" w:rsidRDefault="003F6D17" w:rsidP="003F6D17">
      <w:pPr>
        <w:widowControl/>
        <w:suppressAutoHyphens/>
        <w:spacing w:line="216" w:lineRule="atLeast"/>
        <w:ind w:firstLine="709"/>
        <w:jc w:val="both"/>
        <w:rPr>
          <w:sz w:val="22"/>
          <w:szCs w:val="22"/>
        </w:rPr>
      </w:pPr>
      <w:r w:rsidRPr="003F6D17">
        <w:rPr>
          <w:sz w:val="22"/>
          <w:szCs w:val="22"/>
        </w:rPr>
        <w:t>б) 5 процентов цены Договора (партии) в случае, если цена Договора (партии) составляет от 3 млн. рублей до 50 млн. рублей (включительно).</w:t>
      </w:r>
    </w:p>
    <w:p w14:paraId="7F8EC283" w14:textId="77777777" w:rsidR="003F6D17" w:rsidRPr="003F6D17" w:rsidRDefault="003F6D17" w:rsidP="003F6D17">
      <w:pPr>
        <w:widowControl/>
        <w:suppressAutoHyphens/>
        <w:spacing w:line="216" w:lineRule="atLeast"/>
        <w:ind w:firstLine="709"/>
        <w:jc w:val="both"/>
        <w:rPr>
          <w:sz w:val="22"/>
          <w:szCs w:val="22"/>
        </w:rPr>
      </w:pPr>
      <w:r w:rsidRPr="003F6D17">
        <w:rPr>
          <w:sz w:val="22"/>
          <w:szCs w:val="22"/>
        </w:rPr>
        <w:t xml:space="preserve">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w:t>
      </w:r>
      <w:r w:rsidRPr="003F6D17">
        <w:rPr>
          <w:sz w:val="22"/>
          <w:szCs w:val="22"/>
        </w:rPr>
        <w:lastRenderedPageBreak/>
        <w:t>фиксированной суммы, размер штрафа устанавливается в виде фиксированной суммы, определяемой в следующем порядке:</w:t>
      </w:r>
    </w:p>
    <w:p w14:paraId="22C91520" w14:textId="77777777" w:rsidR="003F6D17" w:rsidRPr="003F6D17" w:rsidRDefault="003F6D17" w:rsidP="003F6D17">
      <w:pPr>
        <w:widowControl/>
        <w:suppressAutoHyphens/>
        <w:spacing w:line="216" w:lineRule="atLeast"/>
        <w:ind w:firstLine="709"/>
        <w:jc w:val="both"/>
        <w:rPr>
          <w:sz w:val="22"/>
          <w:szCs w:val="22"/>
        </w:rPr>
      </w:pPr>
      <w:r w:rsidRPr="003F6D17">
        <w:rPr>
          <w:sz w:val="22"/>
          <w:szCs w:val="22"/>
        </w:rPr>
        <w:t>а) 3 процента цены Договора в случае, если цена Договора не превышает 3 млн. рублей;</w:t>
      </w:r>
    </w:p>
    <w:p w14:paraId="173C3815" w14:textId="77777777" w:rsidR="003F6D17" w:rsidRPr="003F6D17" w:rsidRDefault="003F6D17" w:rsidP="003F6D17">
      <w:pPr>
        <w:widowControl/>
        <w:suppressAutoHyphens/>
        <w:spacing w:line="216" w:lineRule="atLeast"/>
        <w:ind w:firstLine="709"/>
        <w:jc w:val="both"/>
        <w:rPr>
          <w:sz w:val="22"/>
          <w:szCs w:val="22"/>
        </w:rPr>
      </w:pPr>
      <w:r w:rsidRPr="003F6D17">
        <w:rPr>
          <w:sz w:val="22"/>
          <w:szCs w:val="22"/>
        </w:rPr>
        <w:t>б) 2 процента цены Договора в случае, если цена Договора составляет от 3 млн. рублей до 10 млн. рублей (включительно).</w:t>
      </w:r>
    </w:p>
    <w:p w14:paraId="7C402DBB" w14:textId="77777777" w:rsidR="003F6D17" w:rsidRPr="003F6D17" w:rsidRDefault="003F6D17" w:rsidP="003F6D17">
      <w:pPr>
        <w:widowControl/>
        <w:suppressAutoHyphens/>
        <w:spacing w:line="216" w:lineRule="atLeast"/>
        <w:ind w:firstLine="709"/>
        <w:jc w:val="both"/>
        <w:rPr>
          <w:sz w:val="22"/>
          <w:szCs w:val="22"/>
        </w:rPr>
      </w:pPr>
      <w:r w:rsidRPr="003F6D17">
        <w:rPr>
          <w:sz w:val="22"/>
          <w:szCs w:val="22"/>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4527504D" w14:textId="77777777" w:rsidR="003F6D17" w:rsidRPr="003F6D17" w:rsidRDefault="003F6D17" w:rsidP="003F6D17">
      <w:pPr>
        <w:widowControl/>
        <w:suppressAutoHyphens/>
        <w:spacing w:line="216" w:lineRule="atLeast"/>
        <w:ind w:firstLine="709"/>
        <w:jc w:val="both"/>
        <w:rPr>
          <w:sz w:val="22"/>
          <w:szCs w:val="22"/>
        </w:rPr>
      </w:pPr>
      <w:r w:rsidRPr="003F6D17">
        <w:rPr>
          <w:sz w:val="22"/>
          <w:szCs w:val="22"/>
        </w:rPr>
        <w:t>а) 1000 рублей, если цена Договора не превышает 3 млн. рублей (включительно);</w:t>
      </w:r>
    </w:p>
    <w:p w14:paraId="10406D12" w14:textId="77777777" w:rsidR="003F6D17" w:rsidRPr="003F6D17" w:rsidRDefault="003F6D17" w:rsidP="003F6D17">
      <w:pPr>
        <w:widowControl/>
        <w:suppressAutoHyphens/>
        <w:spacing w:line="216" w:lineRule="atLeast"/>
        <w:ind w:firstLine="709"/>
        <w:jc w:val="both"/>
        <w:rPr>
          <w:sz w:val="22"/>
          <w:szCs w:val="22"/>
        </w:rPr>
      </w:pPr>
      <w:r w:rsidRPr="003F6D17">
        <w:rPr>
          <w:sz w:val="22"/>
          <w:szCs w:val="22"/>
        </w:rPr>
        <w:t>б) 5000 рублей, если цена Договора составляет от 3 млн. рублей до 50 млн. рублей (включительно).</w:t>
      </w:r>
    </w:p>
    <w:p w14:paraId="12A50FE0" w14:textId="77777777" w:rsidR="003F6D17" w:rsidRPr="003F6D17" w:rsidRDefault="003F6D17" w:rsidP="003F6D17">
      <w:pPr>
        <w:widowControl/>
        <w:suppressAutoHyphens/>
        <w:spacing w:line="216" w:lineRule="atLeast"/>
        <w:ind w:firstLine="709"/>
        <w:jc w:val="both"/>
        <w:rPr>
          <w:sz w:val="22"/>
          <w:szCs w:val="22"/>
        </w:rPr>
      </w:pPr>
      <w:r w:rsidRPr="003F6D17">
        <w:rPr>
          <w:sz w:val="22"/>
          <w:szCs w:val="22"/>
        </w:rPr>
        <w:t>9.5. За несвоевременную оплату поставленного Товара в соответствии с настоящим договором Заказчик уплачивает Поставщику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615ED106" w14:textId="77777777" w:rsidR="003F6D17" w:rsidRPr="003F6D17" w:rsidRDefault="003F6D17" w:rsidP="003F6D17">
      <w:pPr>
        <w:widowControl/>
        <w:suppressAutoHyphens/>
        <w:spacing w:line="216" w:lineRule="atLeast"/>
        <w:ind w:firstLine="709"/>
        <w:jc w:val="both"/>
        <w:rPr>
          <w:sz w:val="22"/>
          <w:szCs w:val="22"/>
        </w:rPr>
      </w:pPr>
      <w:r w:rsidRPr="003F6D17">
        <w:rPr>
          <w:sz w:val="22"/>
          <w:szCs w:val="22"/>
        </w:rPr>
        <w:t>9.6.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0D85CC6B" w14:textId="77777777" w:rsidR="003F6D17" w:rsidRPr="003F6D17" w:rsidRDefault="003F6D17" w:rsidP="003F6D17">
      <w:pPr>
        <w:widowControl/>
        <w:suppressAutoHyphens/>
        <w:spacing w:line="216" w:lineRule="atLeast"/>
        <w:ind w:firstLine="709"/>
        <w:jc w:val="both"/>
        <w:rPr>
          <w:sz w:val="22"/>
          <w:szCs w:val="22"/>
        </w:rPr>
      </w:pPr>
      <w:r w:rsidRPr="003F6D17">
        <w:rPr>
          <w:sz w:val="22"/>
          <w:szCs w:val="22"/>
        </w:rPr>
        <w:t>9.7.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60FFD44D" w14:textId="77777777" w:rsidR="003F6D17" w:rsidRPr="003F6D17" w:rsidRDefault="003F6D17" w:rsidP="003F6D17">
      <w:pPr>
        <w:widowControl/>
        <w:suppressAutoHyphens/>
        <w:spacing w:line="216" w:lineRule="atLeast"/>
        <w:ind w:firstLine="709"/>
        <w:jc w:val="both"/>
        <w:rPr>
          <w:sz w:val="16"/>
          <w:szCs w:val="16"/>
        </w:rPr>
      </w:pPr>
      <w:r w:rsidRPr="003F6D17">
        <w:rPr>
          <w:sz w:val="22"/>
          <w:szCs w:val="22"/>
        </w:rPr>
        <w:t>9.8.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518066FD" w14:textId="77777777" w:rsidR="003F6D17" w:rsidRPr="003F6D17" w:rsidRDefault="003F6D17" w:rsidP="003F6D17">
      <w:pPr>
        <w:widowControl/>
        <w:tabs>
          <w:tab w:val="left" w:pos="709"/>
        </w:tabs>
        <w:autoSpaceDE/>
        <w:autoSpaceDN/>
        <w:adjustRightInd/>
        <w:ind w:firstLine="709"/>
        <w:jc w:val="center"/>
        <w:rPr>
          <w:b/>
          <w:position w:val="-1"/>
          <w:sz w:val="22"/>
          <w:szCs w:val="22"/>
        </w:rPr>
      </w:pPr>
    </w:p>
    <w:p w14:paraId="45FBC9A8" w14:textId="77777777" w:rsidR="003F6D17" w:rsidRPr="003F6D17" w:rsidRDefault="003F6D17" w:rsidP="003F6D17">
      <w:pPr>
        <w:widowControl/>
        <w:tabs>
          <w:tab w:val="left" w:pos="709"/>
        </w:tabs>
        <w:autoSpaceDE/>
        <w:autoSpaceDN/>
        <w:adjustRightInd/>
        <w:jc w:val="center"/>
        <w:rPr>
          <w:b/>
          <w:position w:val="-1"/>
          <w:sz w:val="22"/>
          <w:szCs w:val="22"/>
        </w:rPr>
      </w:pPr>
      <w:r w:rsidRPr="003F6D17">
        <w:rPr>
          <w:b/>
          <w:position w:val="-1"/>
          <w:sz w:val="22"/>
          <w:szCs w:val="22"/>
        </w:rPr>
        <w:t>10. ОБСТОЯТЕЛЬСТВА НЕПРЕОДОЛИМОЙ СИЛЫ</w:t>
      </w:r>
    </w:p>
    <w:p w14:paraId="67741263" w14:textId="77777777" w:rsidR="003F6D17" w:rsidRPr="003F6D17" w:rsidRDefault="003F6D17" w:rsidP="003F6D17">
      <w:pPr>
        <w:widowControl/>
        <w:tabs>
          <w:tab w:val="left" w:pos="709"/>
        </w:tabs>
        <w:ind w:firstLine="709"/>
        <w:jc w:val="both"/>
        <w:rPr>
          <w:position w:val="-1"/>
          <w:sz w:val="22"/>
          <w:szCs w:val="22"/>
        </w:rPr>
      </w:pPr>
      <w:r w:rsidRPr="003F6D17">
        <w:rPr>
          <w:position w:val="-1"/>
          <w:sz w:val="22"/>
          <w:szCs w:val="22"/>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AF2506E" w14:textId="77777777" w:rsidR="003F6D17" w:rsidRPr="003F6D17" w:rsidRDefault="003F6D17" w:rsidP="003F6D17">
      <w:pPr>
        <w:widowControl/>
        <w:tabs>
          <w:tab w:val="left" w:pos="709"/>
        </w:tabs>
        <w:ind w:firstLine="709"/>
        <w:jc w:val="both"/>
        <w:rPr>
          <w:position w:val="-1"/>
          <w:sz w:val="22"/>
          <w:szCs w:val="22"/>
        </w:rPr>
      </w:pPr>
      <w:r w:rsidRPr="003F6D17">
        <w:rPr>
          <w:position w:val="-1"/>
          <w:sz w:val="22"/>
          <w:szCs w:val="22"/>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6D047E73" w14:textId="77777777" w:rsidR="003F6D17" w:rsidRPr="003F6D17" w:rsidRDefault="003F6D17" w:rsidP="003F6D17">
      <w:pPr>
        <w:widowControl/>
        <w:tabs>
          <w:tab w:val="left" w:pos="709"/>
        </w:tabs>
        <w:ind w:firstLine="709"/>
        <w:jc w:val="both"/>
        <w:rPr>
          <w:position w:val="-1"/>
          <w:sz w:val="22"/>
          <w:szCs w:val="22"/>
        </w:rPr>
      </w:pPr>
      <w:r w:rsidRPr="003F6D17">
        <w:rPr>
          <w:position w:val="-1"/>
          <w:sz w:val="22"/>
          <w:szCs w:val="22"/>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073F098" w14:textId="77777777" w:rsidR="003F6D17" w:rsidRPr="003F6D17" w:rsidRDefault="003F6D17" w:rsidP="003F6D17">
      <w:pPr>
        <w:widowControl/>
        <w:tabs>
          <w:tab w:val="left" w:pos="709"/>
        </w:tabs>
        <w:ind w:firstLine="709"/>
        <w:jc w:val="both"/>
        <w:rPr>
          <w:position w:val="-1"/>
          <w:sz w:val="22"/>
          <w:szCs w:val="22"/>
        </w:rPr>
      </w:pPr>
      <w:r w:rsidRPr="003F6D17">
        <w:rPr>
          <w:position w:val="-1"/>
          <w:sz w:val="22"/>
          <w:szCs w:val="22"/>
        </w:rPr>
        <w:t xml:space="preserve">10.4. Если обстоятельства, указанные в </w:t>
      </w:r>
      <w:hyperlink r:id="rId11" w:history="1">
        <w:r w:rsidRPr="003F6D17">
          <w:rPr>
            <w:position w:val="-1"/>
            <w:sz w:val="22"/>
            <w:szCs w:val="22"/>
          </w:rPr>
          <w:t>п. 10.1</w:t>
        </w:r>
      </w:hyperlink>
      <w:r w:rsidRPr="003F6D17">
        <w:rPr>
          <w:position w:val="-1"/>
          <w:sz w:val="22"/>
          <w:szCs w:val="22"/>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AE1E9EF" w14:textId="77777777" w:rsidR="003F6D17" w:rsidRPr="003F6D17" w:rsidRDefault="003F6D17" w:rsidP="003F6D17">
      <w:pPr>
        <w:widowControl/>
        <w:tabs>
          <w:tab w:val="left" w:pos="709"/>
        </w:tabs>
        <w:ind w:firstLine="709"/>
        <w:jc w:val="both"/>
        <w:rPr>
          <w:position w:val="-1"/>
          <w:sz w:val="22"/>
          <w:szCs w:val="22"/>
        </w:rPr>
      </w:pPr>
      <w:r w:rsidRPr="003F6D17">
        <w:rPr>
          <w:position w:val="-1"/>
          <w:sz w:val="22"/>
          <w:szCs w:val="22"/>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7D85330" w14:textId="77777777" w:rsidR="003F6D17" w:rsidRPr="003F6D17" w:rsidRDefault="003F6D17" w:rsidP="003F6D17">
      <w:pPr>
        <w:widowControl/>
        <w:tabs>
          <w:tab w:val="left" w:pos="709"/>
        </w:tabs>
        <w:ind w:firstLine="709"/>
        <w:jc w:val="both"/>
        <w:rPr>
          <w:position w:val="-1"/>
          <w:sz w:val="22"/>
          <w:szCs w:val="22"/>
        </w:rPr>
      </w:pPr>
    </w:p>
    <w:p w14:paraId="30FC185A" w14:textId="77777777" w:rsidR="003F6D17" w:rsidRPr="003F6D17" w:rsidRDefault="003F6D17" w:rsidP="003F6D17">
      <w:pPr>
        <w:tabs>
          <w:tab w:val="left" w:pos="709"/>
        </w:tabs>
        <w:suppressAutoHyphens/>
        <w:autoSpaceDE/>
        <w:autoSpaceDN/>
        <w:adjustRightInd/>
        <w:jc w:val="center"/>
        <w:rPr>
          <w:rFonts w:eastAsia="Arial"/>
          <w:b/>
          <w:sz w:val="22"/>
          <w:szCs w:val="22"/>
          <w:lang w:eastAsia="ar-SA"/>
        </w:rPr>
      </w:pPr>
      <w:r w:rsidRPr="003F6D17">
        <w:rPr>
          <w:rFonts w:eastAsia="Arial"/>
          <w:b/>
          <w:sz w:val="22"/>
          <w:szCs w:val="22"/>
          <w:lang w:eastAsia="ar-SA"/>
        </w:rPr>
        <w:t xml:space="preserve">11. СРОК ДЕЙСТВИЯ И ПОРЯДОК ИЗМЕНЕНИЯ ДОГОВОРА </w:t>
      </w:r>
    </w:p>
    <w:p w14:paraId="523F0C36" w14:textId="77777777" w:rsidR="003F6D17" w:rsidRPr="003F6D17" w:rsidRDefault="003F6D17" w:rsidP="003F6D17">
      <w:pPr>
        <w:tabs>
          <w:tab w:val="left" w:pos="709"/>
        </w:tabs>
        <w:suppressAutoHyphens/>
        <w:autoSpaceDE/>
        <w:autoSpaceDN/>
        <w:adjustRightInd/>
        <w:ind w:firstLine="709"/>
        <w:jc w:val="both"/>
        <w:rPr>
          <w:rFonts w:eastAsia="Arial"/>
          <w:sz w:val="22"/>
          <w:szCs w:val="22"/>
          <w:lang w:eastAsia="ar-SA"/>
        </w:rPr>
      </w:pPr>
      <w:r w:rsidRPr="003F6D17">
        <w:rPr>
          <w:rFonts w:eastAsia="Arial"/>
          <w:sz w:val="22"/>
          <w:szCs w:val="22"/>
          <w:lang w:eastAsia="ar-SA"/>
        </w:rPr>
        <w:t>11.1. Настоящий Договор вступает в силу с момента заключения его сторонами и действует до исполнения взаимных обязательств Сторонами.</w:t>
      </w:r>
    </w:p>
    <w:p w14:paraId="57C45373" w14:textId="77777777" w:rsidR="003F6D17" w:rsidRPr="003F6D17" w:rsidRDefault="003F6D17" w:rsidP="003F6D17">
      <w:pPr>
        <w:widowControl/>
        <w:numPr>
          <w:ilvl w:val="1"/>
          <w:numId w:val="10"/>
        </w:numPr>
        <w:autoSpaceDE/>
        <w:autoSpaceDN/>
        <w:adjustRightInd/>
        <w:ind w:left="0" w:firstLine="709"/>
        <w:jc w:val="both"/>
        <w:outlineLvl w:val="0"/>
        <w:rPr>
          <w:sz w:val="22"/>
          <w:szCs w:val="22"/>
        </w:rPr>
      </w:pPr>
      <w:r w:rsidRPr="003F6D17">
        <w:rPr>
          <w:sz w:val="22"/>
          <w:szCs w:val="22"/>
        </w:rPr>
        <w:t>Окончание срока действия Договора или его расторжение не освобождает стороны от ответственности за его нарушение.</w:t>
      </w:r>
    </w:p>
    <w:p w14:paraId="21C248D5" w14:textId="77777777" w:rsidR="003F6D17" w:rsidRPr="003F6D17" w:rsidRDefault="003F6D17" w:rsidP="003F6D17">
      <w:pPr>
        <w:tabs>
          <w:tab w:val="left" w:pos="709"/>
        </w:tabs>
        <w:suppressAutoHyphens/>
        <w:autoSpaceDE/>
        <w:autoSpaceDN/>
        <w:adjustRightInd/>
        <w:ind w:firstLine="709"/>
        <w:jc w:val="center"/>
        <w:rPr>
          <w:rFonts w:eastAsia="Arial"/>
          <w:b/>
          <w:sz w:val="22"/>
          <w:szCs w:val="22"/>
          <w:lang w:eastAsia="ar-SA"/>
        </w:rPr>
      </w:pPr>
    </w:p>
    <w:p w14:paraId="3570D5FE" w14:textId="77777777" w:rsidR="003F6D17" w:rsidRPr="003F6D17" w:rsidRDefault="003F6D17" w:rsidP="003F6D17">
      <w:pPr>
        <w:tabs>
          <w:tab w:val="left" w:pos="709"/>
        </w:tabs>
        <w:suppressAutoHyphens/>
        <w:autoSpaceDE/>
        <w:autoSpaceDN/>
        <w:adjustRightInd/>
        <w:jc w:val="center"/>
        <w:rPr>
          <w:rFonts w:eastAsia="Arial"/>
          <w:b/>
          <w:sz w:val="22"/>
          <w:szCs w:val="22"/>
          <w:lang w:eastAsia="ar-SA"/>
        </w:rPr>
      </w:pPr>
      <w:r w:rsidRPr="003F6D17">
        <w:rPr>
          <w:rFonts w:eastAsia="Arial"/>
          <w:b/>
          <w:sz w:val="22"/>
          <w:szCs w:val="22"/>
          <w:lang w:eastAsia="ar-SA"/>
        </w:rPr>
        <w:t>12. ПОРЯДОК УРЕГУЛИРОВАНИЯ СПОРОВ</w:t>
      </w:r>
    </w:p>
    <w:p w14:paraId="44CE371B" w14:textId="77777777" w:rsidR="003F6D17" w:rsidRPr="003F6D17" w:rsidRDefault="003F6D17" w:rsidP="003F6D17">
      <w:pPr>
        <w:widowControl/>
        <w:tabs>
          <w:tab w:val="left" w:pos="709"/>
        </w:tabs>
        <w:ind w:firstLine="709"/>
        <w:jc w:val="both"/>
        <w:outlineLvl w:val="1"/>
        <w:rPr>
          <w:position w:val="-1"/>
          <w:sz w:val="22"/>
          <w:szCs w:val="22"/>
        </w:rPr>
      </w:pPr>
      <w:r w:rsidRPr="003F6D17">
        <w:rPr>
          <w:position w:val="-1"/>
          <w:sz w:val="22"/>
          <w:szCs w:val="22"/>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3624EBBD" w14:textId="77777777" w:rsidR="003F6D17" w:rsidRPr="003F6D17" w:rsidRDefault="003F6D17" w:rsidP="003F6D17">
      <w:pPr>
        <w:widowControl/>
        <w:tabs>
          <w:tab w:val="left" w:pos="709"/>
        </w:tabs>
        <w:ind w:firstLine="709"/>
        <w:jc w:val="both"/>
        <w:outlineLvl w:val="1"/>
        <w:rPr>
          <w:position w:val="-1"/>
          <w:sz w:val="22"/>
          <w:szCs w:val="22"/>
        </w:rPr>
      </w:pPr>
      <w:r w:rsidRPr="003F6D17">
        <w:rPr>
          <w:position w:val="-1"/>
          <w:sz w:val="22"/>
          <w:szCs w:val="22"/>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41747ED6" w14:textId="77777777" w:rsidR="003F6D17" w:rsidRPr="003F6D17" w:rsidRDefault="003F6D17" w:rsidP="003F6D17">
      <w:pPr>
        <w:widowControl/>
        <w:tabs>
          <w:tab w:val="left" w:pos="709"/>
        </w:tabs>
        <w:ind w:firstLine="709"/>
        <w:jc w:val="both"/>
        <w:outlineLvl w:val="1"/>
        <w:rPr>
          <w:b/>
          <w:position w:val="-1"/>
          <w:sz w:val="22"/>
          <w:szCs w:val="22"/>
        </w:rPr>
      </w:pPr>
    </w:p>
    <w:p w14:paraId="2D32B508" w14:textId="77777777" w:rsidR="003F6D17" w:rsidRPr="003F6D17" w:rsidRDefault="003F6D17" w:rsidP="003F6D17">
      <w:pPr>
        <w:widowControl/>
        <w:tabs>
          <w:tab w:val="left" w:pos="709"/>
        </w:tabs>
        <w:autoSpaceDE/>
        <w:autoSpaceDN/>
        <w:adjustRightInd/>
        <w:jc w:val="center"/>
        <w:rPr>
          <w:b/>
          <w:position w:val="-1"/>
          <w:sz w:val="22"/>
          <w:szCs w:val="22"/>
        </w:rPr>
      </w:pPr>
      <w:r w:rsidRPr="003F6D17">
        <w:rPr>
          <w:b/>
          <w:position w:val="-1"/>
          <w:sz w:val="22"/>
          <w:szCs w:val="22"/>
        </w:rPr>
        <w:t>13. ПОРЯДОК РАСТОРЖЕНИЯ ДОГОВОРА</w:t>
      </w:r>
    </w:p>
    <w:p w14:paraId="0D57ACDB"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13.1. Настоящий Договор может быть расторгнут:</w:t>
      </w:r>
    </w:p>
    <w:p w14:paraId="778F02D4"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lastRenderedPageBreak/>
        <w:t>- по соглашению Сторон;</w:t>
      </w:r>
    </w:p>
    <w:p w14:paraId="446C84D6"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 в судебном порядке;</w:t>
      </w:r>
    </w:p>
    <w:p w14:paraId="1230EF78"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7A5F8D61"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13.2. Заказчик вправе принять решение об одностороннем отказе от исполнения Договора в следующих случаях:</w:t>
      </w:r>
    </w:p>
    <w:p w14:paraId="3EBFCAAF"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13.2.1. При существенном нарушении условий Договора Поставщиком:</w:t>
      </w:r>
    </w:p>
    <w:p w14:paraId="5ECF6C92"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13.2.1.1. В случае просрочки поставки Товара более чем на 10 дней.</w:t>
      </w:r>
    </w:p>
    <w:p w14:paraId="56850470"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13.2.1.2. В случае установления недостоверности сведений о соответствии предмета Договора требованиям извещения о закупке, представленных Поставщиком на этапе определения поставщика.</w:t>
      </w:r>
    </w:p>
    <w:p w14:paraId="48083001"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7D265EBE"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440D8AB2"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568EA940"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13.2.2. В иных случаях, предусмотренных действующим законодательством РФ.</w:t>
      </w:r>
    </w:p>
    <w:p w14:paraId="39FFED3E"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извещением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2A3D3A11"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09E97027"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13.5. Расторжение Договора по соглашению Сторон производится Сторонами путем подписания соответствующего соглашения о расторжении.</w:t>
      </w:r>
    </w:p>
    <w:p w14:paraId="5B8030B4"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5FD94D7E"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2E7ECE64"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51C09038" w14:textId="77777777" w:rsidR="003F6D17" w:rsidRP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6E398333" w14:textId="77777777" w:rsid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3CCE8A10" w14:textId="77777777" w:rsid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613BCAAD" w14:textId="77777777" w:rsid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13.11. При исполнении настоящего Договора изменение его существенных условий допускается по соглашению сторон в следующих случаях:</w:t>
      </w:r>
    </w:p>
    <w:p w14:paraId="6FCDEA67" w14:textId="77777777" w:rsid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01CE133" w14:textId="77777777" w:rsidR="003F6D17" w:rsidRDefault="003F6D17" w:rsidP="003F6D17">
      <w:pPr>
        <w:widowControl/>
        <w:tabs>
          <w:tab w:val="left" w:pos="709"/>
        </w:tabs>
        <w:autoSpaceDE/>
        <w:autoSpaceDN/>
        <w:adjustRightInd/>
        <w:ind w:firstLine="709"/>
        <w:jc w:val="both"/>
        <w:rPr>
          <w:position w:val="-1"/>
          <w:sz w:val="22"/>
          <w:szCs w:val="22"/>
        </w:rPr>
      </w:pPr>
      <w:r w:rsidRPr="003F6D17">
        <w:rPr>
          <w:position w:val="-1"/>
          <w:sz w:val="22"/>
          <w:szCs w:val="22"/>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14A1CED6" w14:textId="49A66927" w:rsidR="003F6D17" w:rsidRPr="003F6D17" w:rsidRDefault="003F6D17" w:rsidP="003F6D17">
      <w:pPr>
        <w:widowControl/>
        <w:tabs>
          <w:tab w:val="left" w:pos="709"/>
        </w:tabs>
        <w:autoSpaceDE/>
        <w:autoSpaceDN/>
        <w:adjustRightInd/>
        <w:ind w:firstLine="709"/>
        <w:jc w:val="both"/>
        <w:rPr>
          <w:color w:val="00B050"/>
          <w:position w:val="-1"/>
          <w:sz w:val="22"/>
          <w:szCs w:val="22"/>
        </w:rPr>
      </w:pPr>
      <w:r w:rsidRPr="003F6D17">
        <w:rPr>
          <w:position w:val="-1"/>
          <w:sz w:val="22"/>
          <w:szCs w:val="22"/>
        </w:rPr>
        <w:lastRenderedPageBreak/>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E889D9E" w14:textId="77777777" w:rsidR="003F6D17" w:rsidRPr="003F6D17" w:rsidRDefault="003F6D17" w:rsidP="003F6D17">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center"/>
        <w:rPr>
          <w:b/>
          <w:position w:val="-1"/>
          <w:sz w:val="22"/>
          <w:szCs w:val="22"/>
        </w:rPr>
      </w:pPr>
    </w:p>
    <w:p w14:paraId="7A1380E0" w14:textId="77777777" w:rsidR="003F6D17" w:rsidRPr="003F6D17" w:rsidRDefault="003F6D17" w:rsidP="003F6D17">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jc w:val="center"/>
        <w:rPr>
          <w:b/>
          <w:position w:val="-1"/>
          <w:sz w:val="22"/>
          <w:szCs w:val="22"/>
        </w:rPr>
      </w:pPr>
      <w:r w:rsidRPr="003F6D17">
        <w:rPr>
          <w:b/>
          <w:position w:val="-1"/>
          <w:sz w:val="22"/>
          <w:szCs w:val="22"/>
        </w:rPr>
        <w:t>14. ПРОЧИЕ УСЛОВИЯ</w:t>
      </w:r>
    </w:p>
    <w:p w14:paraId="59440058" w14:textId="77777777" w:rsidR="003F6D17" w:rsidRPr="003F6D17" w:rsidRDefault="003F6D17" w:rsidP="003F6D17">
      <w:pPr>
        <w:widowControl/>
        <w:tabs>
          <w:tab w:val="left" w:pos="709"/>
        </w:tabs>
        <w:ind w:firstLine="709"/>
        <w:jc w:val="both"/>
        <w:rPr>
          <w:color w:val="000000"/>
          <w:position w:val="-1"/>
          <w:sz w:val="22"/>
          <w:szCs w:val="22"/>
        </w:rPr>
      </w:pPr>
      <w:r w:rsidRPr="003F6D17">
        <w:rPr>
          <w:color w:val="000000"/>
          <w:position w:val="-1"/>
          <w:sz w:val="22"/>
          <w:szCs w:val="22"/>
        </w:rPr>
        <w:t>14.1.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14:paraId="20CE0A42" w14:textId="77777777" w:rsidR="003F6D17" w:rsidRPr="003F6D17" w:rsidRDefault="003F6D17" w:rsidP="003F6D17">
      <w:pPr>
        <w:widowControl/>
        <w:tabs>
          <w:tab w:val="left" w:pos="709"/>
        </w:tabs>
        <w:ind w:firstLine="709"/>
        <w:jc w:val="both"/>
        <w:rPr>
          <w:position w:val="-1"/>
          <w:sz w:val="22"/>
          <w:szCs w:val="22"/>
        </w:rPr>
      </w:pPr>
      <w:r w:rsidRPr="003F6D17">
        <w:rPr>
          <w:position w:val="-1"/>
          <w:sz w:val="22"/>
          <w:szCs w:val="22"/>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B6C5B19" w14:textId="77777777" w:rsidR="003F6D17" w:rsidRPr="003F6D17" w:rsidRDefault="003F6D17" w:rsidP="003F6D17">
      <w:pPr>
        <w:widowControl/>
        <w:suppressAutoHyphens/>
        <w:autoSpaceDE/>
        <w:autoSpaceDN/>
        <w:adjustRightInd/>
        <w:ind w:firstLine="709"/>
        <w:jc w:val="both"/>
        <w:rPr>
          <w:position w:val="-1"/>
          <w:sz w:val="22"/>
          <w:szCs w:val="22"/>
        </w:rPr>
      </w:pPr>
      <w:r w:rsidRPr="003F6D17">
        <w:rPr>
          <w:position w:val="-1"/>
          <w:sz w:val="22"/>
          <w:szCs w:val="22"/>
        </w:rPr>
        <w:t>14.3. Во всем, что не предусмотрено настоящим Договором, Стороны руководствуются действующим законодательством Российской Федерации.</w:t>
      </w:r>
    </w:p>
    <w:p w14:paraId="26EF8EBF" w14:textId="77777777" w:rsidR="003F6D17" w:rsidRPr="003F6D17" w:rsidRDefault="003F6D17" w:rsidP="003F6D17">
      <w:pPr>
        <w:widowControl/>
        <w:ind w:firstLine="709"/>
        <w:jc w:val="both"/>
        <w:rPr>
          <w:position w:val="-1"/>
          <w:sz w:val="22"/>
          <w:szCs w:val="22"/>
        </w:rPr>
      </w:pPr>
      <w:r w:rsidRPr="003F6D17">
        <w:rPr>
          <w:position w:val="-1"/>
          <w:sz w:val="22"/>
          <w:szCs w:val="22"/>
        </w:rPr>
        <w:t xml:space="preserve">14.4. Неотъемлемой частью настоящего Договора является следующее приложение: </w:t>
      </w:r>
    </w:p>
    <w:p w14:paraId="4F4405DC" w14:textId="77777777" w:rsidR="003F6D17" w:rsidRPr="003F6D17" w:rsidRDefault="003F6D17" w:rsidP="003F6D17">
      <w:pPr>
        <w:widowControl/>
        <w:suppressAutoHyphens/>
        <w:autoSpaceDE/>
        <w:autoSpaceDN/>
        <w:adjustRightInd/>
        <w:ind w:firstLine="709"/>
        <w:jc w:val="both"/>
        <w:outlineLvl w:val="1"/>
        <w:rPr>
          <w:sz w:val="22"/>
          <w:szCs w:val="22"/>
        </w:rPr>
      </w:pPr>
      <w:r w:rsidRPr="003F6D17">
        <w:rPr>
          <w:sz w:val="22"/>
          <w:szCs w:val="22"/>
        </w:rPr>
        <w:t>14.4.1. Приложение № 1. Спецификация на поставку товара.</w:t>
      </w:r>
    </w:p>
    <w:p w14:paraId="7FA1A5E8" w14:textId="77777777" w:rsidR="003F6D17" w:rsidRPr="003F6D17" w:rsidRDefault="003F6D17" w:rsidP="003F6D17">
      <w:pPr>
        <w:widowControl/>
        <w:tabs>
          <w:tab w:val="left" w:pos="709"/>
        </w:tabs>
        <w:autoSpaceDE/>
        <w:autoSpaceDN/>
        <w:adjustRightInd/>
        <w:ind w:firstLine="709"/>
        <w:rPr>
          <w:position w:val="-1"/>
          <w:sz w:val="22"/>
          <w:szCs w:val="22"/>
        </w:rPr>
      </w:pPr>
    </w:p>
    <w:p w14:paraId="77669F14" w14:textId="77777777" w:rsidR="003F6D17" w:rsidRPr="003F6D17" w:rsidRDefault="003F6D17" w:rsidP="003F6D17">
      <w:pPr>
        <w:keepNext/>
        <w:keepLines/>
        <w:widowControl/>
        <w:shd w:val="clear" w:color="auto" w:fill="FFFFFF"/>
        <w:tabs>
          <w:tab w:val="left" w:pos="1468"/>
        </w:tabs>
        <w:suppressAutoHyphens/>
        <w:autoSpaceDE/>
        <w:autoSpaceDN/>
        <w:adjustRightInd/>
        <w:jc w:val="center"/>
        <w:rPr>
          <w:rFonts w:eastAsia="Calibri"/>
          <w:b/>
          <w:bCs/>
          <w:position w:val="-1"/>
          <w:sz w:val="22"/>
          <w:szCs w:val="22"/>
          <w:lang w:eastAsia="zh-CN"/>
        </w:rPr>
      </w:pPr>
      <w:r w:rsidRPr="003F6D17">
        <w:rPr>
          <w:rFonts w:eastAsia="Calibri"/>
          <w:b/>
          <w:bCs/>
          <w:position w:val="-1"/>
          <w:sz w:val="22"/>
          <w:szCs w:val="22"/>
          <w:lang w:eastAsia="zh-CN"/>
        </w:rPr>
        <w:t>15. ЮРИДИЧЕСКИЕ АДРЕСА, БАНКОВСКИЕ РЕКВИЗИТЫ И ПОДПИСИ СТОРОН:</w:t>
      </w:r>
    </w:p>
    <w:tbl>
      <w:tblPr>
        <w:tblW w:w="10073" w:type="dxa"/>
        <w:tblInd w:w="-318" w:type="dxa"/>
        <w:tblLayout w:type="fixed"/>
        <w:tblLook w:val="0000" w:firstRow="0" w:lastRow="0" w:firstColumn="0" w:lastColumn="0" w:noHBand="0" w:noVBand="0"/>
      </w:tblPr>
      <w:tblGrid>
        <w:gridCol w:w="5222"/>
        <w:gridCol w:w="4201"/>
        <w:gridCol w:w="650"/>
      </w:tblGrid>
      <w:tr w:rsidR="003F6D17" w:rsidRPr="003F6D17" w14:paraId="5FD3D7DF" w14:textId="77777777" w:rsidTr="003F6D17">
        <w:trPr>
          <w:gridAfter w:val="1"/>
          <w:wAfter w:w="650" w:type="dxa"/>
          <w:trHeight w:val="3412"/>
        </w:trPr>
        <w:tc>
          <w:tcPr>
            <w:tcW w:w="5222" w:type="dxa"/>
          </w:tcPr>
          <w:p w14:paraId="36F1AE63" w14:textId="77777777" w:rsidR="003F6D17" w:rsidRPr="003F6D17" w:rsidRDefault="003F6D17" w:rsidP="003F6D17">
            <w:pPr>
              <w:widowControl/>
              <w:suppressAutoHyphens/>
              <w:autoSpaceDE/>
              <w:autoSpaceDN/>
              <w:adjustRightInd/>
              <w:spacing w:line="216" w:lineRule="auto"/>
              <w:ind w:left="459"/>
              <w:rPr>
                <w:rFonts w:eastAsia="Calibri"/>
                <w:b/>
                <w:bCs/>
                <w:position w:val="-1"/>
                <w:sz w:val="24"/>
                <w:szCs w:val="24"/>
                <w:lang w:eastAsia="zh-CN"/>
              </w:rPr>
            </w:pPr>
            <w:r w:rsidRPr="003F6D17">
              <w:rPr>
                <w:rFonts w:eastAsia="Calibri"/>
                <w:b/>
                <w:bCs/>
                <w:position w:val="-1"/>
                <w:sz w:val="22"/>
                <w:szCs w:val="22"/>
                <w:lang w:eastAsia="zh-CN"/>
              </w:rPr>
              <w:t>Заказчик:</w:t>
            </w:r>
          </w:p>
          <w:p w14:paraId="70BBE9FF" w14:textId="77777777" w:rsidR="003F6D17" w:rsidRPr="003F6D17" w:rsidRDefault="003F6D17" w:rsidP="003F6D17">
            <w:pPr>
              <w:widowControl/>
              <w:suppressAutoHyphens/>
              <w:autoSpaceDE/>
              <w:autoSpaceDN/>
              <w:adjustRightInd/>
              <w:spacing w:line="216" w:lineRule="auto"/>
              <w:ind w:left="459"/>
              <w:rPr>
                <w:rFonts w:eastAsia="Calibri"/>
                <w:b/>
                <w:bCs/>
                <w:position w:val="-1"/>
                <w:sz w:val="24"/>
                <w:szCs w:val="24"/>
                <w:lang w:eastAsia="zh-CN"/>
              </w:rPr>
            </w:pPr>
          </w:p>
          <w:p w14:paraId="740CDA43" w14:textId="77777777" w:rsidR="003F6D17" w:rsidRPr="003F6D17" w:rsidRDefault="003F6D17" w:rsidP="003F6D17">
            <w:pPr>
              <w:widowControl/>
              <w:suppressAutoHyphens/>
              <w:autoSpaceDE/>
              <w:autoSpaceDN/>
              <w:adjustRightInd/>
              <w:spacing w:line="216" w:lineRule="auto"/>
              <w:ind w:firstLine="425"/>
              <w:rPr>
                <w:rFonts w:eastAsia="Calibri"/>
                <w:spacing w:val="-3"/>
                <w:sz w:val="22"/>
                <w:szCs w:val="22"/>
                <w:lang w:eastAsia="zh-CN"/>
              </w:rPr>
            </w:pPr>
            <w:r w:rsidRPr="003F6D17">
              <w:rPr>
                <w:rFonts w:eastAsia="Calibri"/>
                <w:spacing w:val="-3"/>
                <w:sz w:val="22"/>
                <w:szCs w:val="22"/>
                <w:lang w:eastAsia="zh-CN"/>
              </w:rPr>
              <w:t>МУП «Водоканал»</w:t>
            </w:r>
          </w:p>
          <w:p w14:paraId="2C1E3BA5" w14:textId="77777777" w:rsidR="003F6D17" w:rsidRPr="003F6D17" w:rsidRDefault="003F6D17" w:rsidP="003F6D17">
            <w:pPr>
              <w:widowControl/>
              <w:suppressAutoHyphens/>
              <w:autoSpaceDE/>
              <w:autoSpaceDN/>
              <w:adjustRightInd/>
              <w:spacing w:line="216" w:lineRule="auto"/>
              <w:ind w:firstLine="425"/>
              <w:rPr>
                <w:rFonts w:eastAsia="Calibri"/>
                <w:spacing w:val="-3"/>
                <w:sz w:val="22"/>
                <w:szCs w:val="22"/>
                <w:lang w:eastAsia="zh-CN"/>
              </w:rPr>
            </w:pPr>
            <w:r w:rsidRPr="003F6D17">
              <w:rPr>
                <w:rFonts w:eastAsia="Calibri"/>
                <w:spacing w:val="-3"/>
                <w:sz w:val="22"/>
                <w:szCs w:val="22"/>
                <w:lang w:eastAsia="zh-CN"/>
              </w:rPr>
              <w:t xml:space="preserve">ИНН/КПП: 1215020390/121501001 </w:t>
            </w:r>
          </w:p>
          <w:p w14:paraId="1EE2F3CC" w14:textId="77777777" w:rsidR="003F6D17" w:rsidRPr="003F6D17" w:rsidRDefault="003F6D17" w:rsidP="003F6D17">
            <w:pPr>
              <w:widowControl/>
              <w:suppressAutoHyphens/>
              <w:autoSpaceDE/>
              <w:autoSpaceDN/>
              <w:adjustRightInd/>
              <w:spacing w:line="216" w:lineRule="auto"/>
              <w:ind w:firstLine="425"/>
              <w:rPr>
                <w:rFonts w:eastAsia="Calibri"/>
                <w:spacing w:val="-3"/>
                <w:sz w:val="22"/>
                <w:szCs w:val="22"/>
                <w:lang w:eastAsia="zh-CN"/>
              </w:rPr>
            </w:pPr>
            <w:r w:rsidRPr="003F6D17">
              <w:rPr>
                <w:rFonts w:eastAsia="Calibri"/>
                <w:spacing w:val="-3"/>
                <w:sz w:val="22"/>
                <w:szCs w:val="22"/>
                <w:lang w:eastAsia="zh-CN"/>
              </w:rPr>
              <w:t>Адрес: 424039, Республика Марий Эл,</w:t>
            </w:r>
          </w:p>
          <w:p w14:paraId="03AF9E33" w14:textId="77777777" w:rsidR="003F6D17" w:rsidRPr="003F6D17" w:rsidRDefault="003F6D17" w:rsidP="003F6D17">
            <w:pPr>
              <w:widowControl/>
              <w:suppressAutoHyphens/>
              <w:autoSpaceDE/>
              <w:autoSpaceDN/>
              <w:adjustRightInd/>
              <w:spacing w:line="216" w:lineRule="auto"/>
              <w:ind w:firstLine="425"/>
              <w:rPr>
                <w:rFonts w:eastAsia="Calibri"/>
                <w:spacing w:val="-3"/>
                <w:sz w:val="22"/>
                <w:szCs w:val="22"/>
                <w:lang w:eastAsia="zh-CN"/>
              </w:rPr>
            </w:pPr>
            <w:r w:rsidRPr="003F6D17">
              <w:rPr>
                <w:rFonts w:eastAsia="Calibri"/>
                <w:spacing w:val="-3"/>
                <w:sz w:val="22"/>
                <w:szCs w:val="22"/>
                <w:lang w:eastAsia="zh-CN"/>
              </w:rPr>
              <w:t xml:space="preserve">г. Йошкар-Ола, ул. Дружбы, д.2, </w:t>
            </w:r>
          </w:p>
          <w:p w14:paraId="0354A9C7" w14:textId="77777777" w:rsidR="003F6D17" w:rsidRPr="003F6D17" w:rsidRDefault="003F6D17" w:rsidP="003F6D17">
            <w:pPr>
              <w:widowControl/>
              <w:suppressAutoHyphens/>
              <w:autoSpaceDE/>
              <w:autoSpaceDN/>
              <w:adjustRightInd/>
              <w:spacing w:line="216" w:lineRule="auto"/>
              <w:ind w:firstLine="425"/>
              <w:rPr>
                <w:rFonts w:eastAsia="Calibri"/>
                <w:spacing w:val="-3"/>
                <w:sz w:val="22"/>
                <w:szCs w:val="22"/>
                <w:lang w:eastAsia="zh-CN"/>
              </w:rPr>
            </w:pPr>
            <w:r w:rsidRPr="003F6D17">
              <w:rPr>
                <w:rFonts w:eastAsia="Calibri"/>
                <w:spacing w:val="-3"/>
                <w:sz w:val="22"/>
                <w:szCs w:val="22"/>
                <w:lang w:eastAsia="zh-CN"/>
              </w:rPr>
              <w:t>р/с 4070281030000050227</w:t>
            </w:r>
          </w:p>
          <w:p w14:paraId="6201E0F4" w14:textId="77777777" w:rsidR="003F6D17" w:rsidRPr="003F6D17" w:rsidRDefault="003F6D17" w:rsidP="003F6D17">
            <w:pPr>
              <w:widowControl/>
              <w:suppressAutoHyphens/>
              <w:autoSpaceDE/>
              <w:autoSpaceDN/>
              <w:adjustRightInd/>
              <w:spacing w:line="216" w:lineRule="auto"/>
              <w:ind w:firstLine="425"/>
              <w:rPr>
                <w:rFonts w:eastAsia="Calibri"/>
                <w:spacing w:val="-3"/>
                <w:sz w:val="22"/>
                <w:szCs w:val="22"/>
                <w:lang w:eastAsia="zh-CN"/>
              </w:rPr>
            </w:pPr>
            <w:r w:rsidRPr="003F6D17">
              <w:rPr>
                <w:rFonts w:eastAsia="Calibri"/>
                <w:spacing w:val="-3"/>
                <w:sz w:val="22"/>
                <w:szCs w:val="22"/>
                <w:lang w:eastAsia="zh-CN"/>
              </w:rPr>
              <w:t>Банк ГПБ (АО)</w:t>
            </w:r>
          </w:p>
          <w:p w14:paraId="7D1FCA2E" w14:textId="77777777" w:rsidR="003F6D17" w:rsidRPr="003F6D17" w:rsidRDefault="003F6D17" w:rsidP="003F6D17">
            <w:pPr>
              <w:widowControl/>
              <w:suppressAutoHyphens/>
              <w:autoSpaceDE/>
              <w:autoSpaceDN/>
              <w:adjustRightInd/>
              <w:spacing w:line="216" w:lineRule="auto"/>
              <w:ind w:firstLine="425"/>
              <w:rPr>
                <w:rFonts w:eastAsia="Calibri"/>
                <w:spacing w:val="-3"/>
                <w:sz w:val="22"/>
                <w:szCs w:val="22"/>
                <w:lang w:eastAsia="zh-CN"/>
              </w:rPr>
            </w:pPr>
            <w:r w:rsidRPr="003F6D17">
              <w:rPr>
                <w:rFonts w:eastAsia="Calibri"/>
                <w:spacing w:val="-3"/>
                <w:sz w:val="22"/>
                <w:szCs w:val="22"/>
                <w:lang w:eastAsia="zh-CN"/>
              </w:rPr>
              <w:t>БИК 044525823,</w:t>
            </w:r>
          </w:p>
          <w:p w14:paraId="479C39E0" w14:textId="77777777" w:rsidR="003F6D17" w:rsidRPr="003F6D17" w:rsidRDefault="003F6D17" w:rsidP="003F6D17">
            <w:pPr>
              <w:widowControl/>
              <w:suppressAutoHyphens/>
              <w:autoSpaceDE/>
              <w:autoSpaceDN/>
              <w:adjustRightInd/>
              <w:spacing w:line="216" w:lineRule="auto"/>
              <w:ind w:firstLine="425"/>
              <w:rPr>
                <w:rFonts w:eastAsia="Calibri"/>
                <w:color w:val="000000"/>
                <w:sz w:val="22"/>
                <w:szCs w:val="22"/>
                <w:lang w:eastAsia="zh-CN"/>
              </w:rPr>
            </w:pPr>
            <w:r w:rsidRPr="003F6D17">
              <w:rPr>
                <w:rFonts w:eastAsia="Calibri"/>
                <w:spacing w:val="-3"/>
                <w:sz w:val="22"/>
                <w:szCs w:val="22"/>
                <w:lang w:eastAsia="zh-CN"/>
              </w:rPr>
              <w:t>к/с 30101810200000000823,</w:t>
            </w:r>
          </w:p>
          <w:p w14:paraId="4F652742" w14:textId="77777777" w:rsidR="003F6D17" w:rsidRPr="003F6D17" w:rsidRDefault="003F6D17" w:rsidP="003F6D17">
            <w:pPr>
              <w:widowControl/>
              <w:suppressAutoHyphens/>
              <w:autoSpaceDE/>
              <w:autoSpaceDN/>
              <w:adjustRightInd/>
              <w:spacing w:line="216" w:lineRule="auto"/>
              <w:ind w:firstLine="425"/>
              <w:rPr>
                <w:rFonts w:eastAsia="Calibri"/>
                <w:color w:val="000000"/>
                <w:sz w:val="22"/>
                <w:szCs w:val="22"/>
                <w:lang w:eastAsia="zh-CN"/>
              </w:rPr>
            </w:pPr>
            <w:r w:rsidRPr="003F6D17">
              <w:rPr>
                <w:rFonts w:eastAsia="Calibri"/>
                <w:color w:val="000000"/>
                <w:sz w:val="22"/>
                <w:szCs w:val="22"/>
                <w:lang w:eastAsia="zh-CN"/>
              </w:rPr>
              <w:t>ОКПО 03220481.</w:t>
            </w:r>
          </w:p>
          <w:p w14:paraId="769FE37E" w14:textId="77777777" w:rsidR="003F6D17" w:rsidRPr="003F6D17" w:rsidRDefault="003F6D17" w:rsidP="003F6D17">
            <w:pPr>
              <w:widowControl/>
              <w:suppressAutoHyphens/>
              <w:autoSpaceDE/>
              <w:autoSpaceDN/>
              <w:adjustRightInd/>
              <w:spacing w:line="216" w:lineRule="auto"/>
              <w:ind w:firstLine="425"/>
              <w:rPr>
                <w:rFonts w:eastAsia="Calibri"/>
                <w:color w:val="000000"/>
                <w:sz w:val="22"/>
                <w:szCs w:val="22"/>
                <w:lang w:eastAsia="zh-CN"/>
              </w:rPr>
            </w:pPr>
            <w:r w:rsidRPr="003F6D17">
              <w:rPr>
                <w:rFonts w:eastAsia="Calibri"/>
                <w:color w:val="000000"/>
                <w:sz w:val="22"/>
                <w:szCs w:val="22"/>
                <w:lang w:eastAsia="zh-CN"/>
              </w:rPr>
              <w:t>Тел. (8362) 42-74-30</w:t>
            </w:r>
          </w:p>
          <w:p w14:paraId="6EE754C7" w14:textId="77777777" w:rsidR="003F6D17" w:rsidRPr="003F6D17" w:rsidRDefault="003F6D17" w:rsidP="003F6D17">
            <w:pPr>
              <w:widowControl/>
              <w:suppressAutoHyphens/>
              <w:autoSpaceDE/>
              <w:autoSpaceDN/>
              <w:adjustRightInd/>
              <w:spacing w:line="216" w:lineRule="auto"/>
              <w:ind w:firstLine="425"/>
              <w:rPr>
                <w:rFonts w:eastAsia="Calibri"/>
                <w:color w:val="000000"/>
                <w:position w:val="-1"/>
                <w:sz w:val="24"/>
                <w:szCs w:val="24"/>
                <w:lang w:val="en-US" w:eastAsia="zh-CN"/>
              </w:rPr>
            </w:pPr>
            <w:r w:rsidRPr="003F6D17">
              <w:rPr>
                <w:rFonts w:eastAsia="Calibri"/>
                <w:color w:val="000000"/>
                <w:sz w:val="22"/>
                <w:szCs w:val="22"/>
                <w:lang w:val="en-US" w:eastAsia="zh-CN"/>
              </w:rPr>
              <w:t>E-mail: atu@vod.ru</w:t>
            </w:r>
          </w:p>
          <w:p w14:paraId="3BAC47CF" w14:textId="77777777" w:rsidR="003F6D17" w:rsidRPr="003F6D17" w:rsidRDefault="003F6D17" w:rsidP="003F6D17">
            <w:pPr>
              <w:widowControl/>
              <w:suppressAutoHyphens/>
              <w:autoSpaceDE/>
              <w:autoSpaceDN/>
              <w:adjustRightInd/>
              <w:spacing w:line="216" w:lineRule="auto"/>
              <w:ind w:firstLine="425"/>
              <w:rPr>
                <w:rFonts w:eastAsia="Calibri"/>
                <w:color w:val="000000"/>
                <w:position w:val="-1"/>
                <w:sz w:val="24"/>
                <w:szCs w:val="24"/>
                <w:lang w:val="en-US" w:eastAsia="zh-CN"/>
              </w:rPr>
            </w:pPr>
          </w:p>
          <w:p w14:paraId="01DB06E5" w14:textId="77777777" w:rsidR="003F6D17" w:rsidRPr="003F6D17" w:rsidRDefault="003F6D17" w:rsidP="003F6D17">
            <w:pPr>
              <w:widowControl/>
              <w:suppressAutoHyphens/>
              <w:autoSpaceDE/>
              <w:autoSpaceDN/>
              <w:adjustRightInd/>
              <w:spacing w:line="216" w:lineRule="auto"/>
              <w:ind w:left="459"/>
              <w:rPr>
                <w:b/>
                <w:bCs/>
                <w:position w:val="-1"/>
                <w:sz w:val="24"/>
                <w:szCs w:val="24"/>
                <w:lang w:val="en-US" w:eastAsia="zh-CN"/>
              </w:rPr>
            </w:pPr>
            <w:r w:rsidRPr="003F6D17">
              <w:rPr>
                <w:rFonts w:eastAsia="Calibri"/>
                <w:color w:val="000000"/>
                <w:position w:val="-1"/>
                <w:sz w:val="22"/>
                <w:szCs w:val="22"/>
                <w:lang w:val="en-US" w:eastAsia="zh-CN"/>
              </w:rPr>
              <w:t>____________________ / _____________</w:t>
            </w:r>
          </w:p>
          <w:p w14:paraId="4AA4263B" w14:textId="77777777" w:rsidR="003F6D17" w:rsidRPr="003F6D17" w:rsidRDefault="003F6D17" w:rsidP="003F6D17">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r w:rsidRPr="003F6D17">
              <w:rPr>
                <w:rFonts w:eastAsia="Arial"/>
                <w:bCs/>
                <w:position w:val="-1"/>
                <w:sz w:val="22"/>
                <w:szCs w:val="22"/>
                <w:lang w:eastAsia="zh-CN"/>
              </w:rPr>
              <w:t>М.П.</w:t>
            </w:r>
          </w:p>
          <w:p w14:paraId="165B7144" w14:textId="77777777" w:rsidR="003F6D17" w:rsidRPr="003F6D17" w:rsidRDefault="003F6D17" w:rsidP="003F6D17">
            <w:pPr>
              <w:widowControl/>
              <w:suppressAutoHyphens/>
              <w:autoSpaceDE/>
              <w:autoSpaceDN/>
              <w:adjustRightInd/>
              <w:spacing w:line="216" w:lineRule="auto"/>
              <w:ind w:firstLine="425"/>
              <w:rPr>
                <w:rFonts w:eastAsia="Calibri"/>
                <w:b/>
                <w:bCs/>
                <w:position w:val="-1"/>
                <w:sz w:val="24"/>
                <w:szCs w:val="24"/>
                <w:lang w:eastAsia="zh-CN"/>
              </w:rPr>
            </w:pPr>
          </w:p>
        </w:tc>
        <w:tc>
          <w:tcPr>
            <w:tcW w:w="4201" w:type="dxa"/>
          </w:tcPr>
          <w:p w14:paraId="4D15014A" w14:textId="77777777" w:rsidR="003F6D17" w:rsidRPr="003F6D17" w:rsidRDefault="003F6D17" w:rsidP="003F6D17">
            <w:pPr>
              <w:keepNext/>
              <w:keepLines/>
              <w:widowControl/>
              <w:shd w:val="clear" w:color="auto" w:fill="FFFFFF"/>
              <w:suppressAutoHyphens/>
              <w:autoSpaceDE/>
              <w:autoSpaceDN/>
              <w:adjustRightInd/>
              <w:snapToGrid w:val="0"/>
              <w:spacing w:line="216" w:lineRule="auto"/>
              <w:ind w:firstLine="425"/>
              <w:jc w:val="both"/>
              <w:rPr>
                <w:rFonts w:eastAsia="Arial"/>
                <w:bCs/>
                <w:position w:val="-1"/>
                <w:sz w:val="24"/>
                <w:szCs w:val="24"/>
                <w:lang w:eastAsia="zh-CN"/>
              </w:rPr>
            </w:pPr>
            <w:r w:rsidRPr="003F6D17">
              <w:rPr>
                <w:rFonts w:eastAsia="Arial"/>
                <w:b/>
                <w:bCs/>
                <w:position w:val="-1"/>
                <w:sz w:val="22"/>
                <w:szCs w:val="22"/>
                <w:lang w:eastAsia="zh-CN"/>
              </w:rPr>
              <w:t>Поставщик:</w:t>
            </w:r>
          </w:p>
          <w:p w14:paraId="39DF4794" w14:textId="77777777" w:rsidR="003F6D17" w:rsidRPr="003F6D17" w:rsidRDefault="003F6D17" w:rsidP="003F6D17">
            <w:pPr>
              <w:keepNext/>
              <w:keepLines/>
              <w:widowControl/>
              <w:shd w:val="clear" w:color="auto" w:fill="FFFFFF"/>
              <w:suppressAutoHyphens/>
              <w:autoSpaceDE/>
              <w:autoSpaceDN/>
              <w:adjustRightInd/>
              <w:spacing w:line="216" w:lineRule="auto"/>
              <w:ind w:firstLine="425"/>
              <w:rPr>
                <w:rFonts w:eastAsia="Arial"/>
                <w:bCs/>
                <w:position w:val="-1"/>
                <w:sz w:val="24"/>
                <w:szCs w:val="24"/>
                <w:lang w:eastAsia="zh-CN"/>
              </w:rPr>
            </w:pPr>
          </w:p>
          <w:p w14:paraId="45C9CE7C" w14:textId="77777777" w:rsidR="003F6D17" w:rsidRPr="003F6D17" w:rsidRDefault="003F6D17" w:rsidP="003F6D17">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6A033D17" w14:textId="77777777" w:rsidR="003F6D17" w:rsidRPr="003F6D17" w:rsidRDefault="003F6D17" w:rsidP="003F6D17">
            <w:pPr>
              <w:keepNext/>
              <w:keepLines/>
              <w:widowControl/>
              <w:shd w:val="clear" w:color="auto" w:fill="FFFFFF"/>
              <w:suppressAutoHyphens/>
              <w:autoSpaceDE/>
              <w:autoSpaceDN/>
              <w:adjustRightInd/>
              <w:spacing w:line="216" w:lineRule="auto"/>
              <w:ind w:firstLine="143"/>
              <w:jc w:val="both"/>
              <w:rPr>
                <w:rFonts w:eastAsia="Arial"/>
                <w:bCs/>
                <w:position w:val="-1"/>
                <w:sz w:val="24"/>
                <w:szCs w:val="24"/>
                <w:lang w:eastAsia="zh-CN"/>
              </w:rPr>
            </w:pPr>
          </w:p>
          <w:p w14:paraId="194B9797" w14:textId="77777777" w:rsidR="003F6D17" w:rsidRPr="003F6D17" w:rsidRDefault="003F6D17" w:rsidP="003F6D17">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0403357B" w14:textId="77777777" w:rsidR="003F6D17" w:rsidRPr="003F6D17" w:rsidRDefault="003F6D17" w:rsidP="003F6D17">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0A2756F3" w14:textId="77777777" w:rsidR="003F6D17" w:rsidRPr="003F6D17" w:rsidRDefault="003F6D17" w:rsidP="003F6D17">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223F62A6" w14:textId="77777777" w:rsidR="003F6D17" w:rsidRPr="003F6D17" w:rsidRDefault="003F6D17" w:rsidP="003F6D17">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74B840E2" w14:textId="77777777" w:rsidR="003F6D17" w:rsidRPr="003F6D17" w:rsidRDefault="003F6D17" w:rsidP="003F6D17">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5B9E2259" w14:textId="77777777" w:rsidR="003F6D17" w:rsidRPr="003F6D17" w:rsidRDefault="003F6D17" w:rsidP="003F6D17">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5C98A119" w14:textId="77777777" w:rsidR="003F6D17" w:rsidRPr="003F6D17" w:rsidRDefault="003F6D17" w:rsidP="003F6D17">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66692415" w14:textId="77777777" w:rsidR="003F6D17" w:rsidRPr="003F6D17" w:rsidRDefault="003F6D17" w:rsidP="003F6D17">
            <w:pPr>
              <w:widowControl/>
              <w:shd w:val="clear" w:color="auto" w:fill="FFFFFF"/>
              <w:suppressAutoHyphens/>
              <w:autoSpaceDE/>
              <w:autoSpaceDN/>
              <w:adjustRightInd/>
              <w:spacing w:line="216" w:lineRule="auto"/>
              <w:jc w:val="both"/>
              <w:rPr>
                <w:rFonts w:eastAsia="Arial"/>
                <w:bCs/>
                <w:position w:val="-1"/>
                <w:sz w:val="24"/>
                <w:szCs w:val="24"/>
                <w:lang w:eastAsia="zh-CN"/>
              </w:rPr>
            </w:pPr>
          </w:p>
          <w:p w14:paraId="6A9A17F6" w14:textId="77777777" w:rsidR="003F6D17" w:rsidRPr="003F6D17" w:rsidRDefault="003F6D17" w:rsidP="003F6D17">
            <w:pPr>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00363F89" w14:textId="77777777" w:rsidR="003F6D17" w:rsidRPr="003F6D17" w:rsidRDefault="003F6D17" w:rsidP="003F6D17">
            <w:pPr>
              <w:keepNext/>
              <w:keepLines/>
              <w:widowControl/>
              <w:shd w:val="clear" w:color="auto" w:fill="FFFFFF"/>
              <w:suppressAutoHyphens/>
              <w:autoSpaceDE/>
              <w:autoSpaceDN/>
              <w:adjustRightInd/>
              <w:spacing w:line="216" w:lineRule="auto"/>
              <w:ind w:left="34"/>
              <w:jc w:val="both"/>
              <w:rPr>
                <w:b/>
                <w:bCs/>
                <w:position w:val="-1"/>
                <w:sz w:val="24"/>
                <w:szCs w:val="24"/>
                <w:lang w:eastAsia="zh-CN"/>
              </w:rPr>
            </w:pPr>
            <w:r w:rsidRPr="003F6D17">
              <w:rPr>
                <w:rFonts w:eastAsia="Arial"/>
                <w:bCs/>
                <w:position w:val="-1"/>
                <w:sz w:val="22"/>
                <w:szCs w:val="22"/>
                <w:lang w:eastAsia="zh-CN"/>
              </w:rPr>
              <w:t xml:space="preserve">_________________ </w:t>
            </w:r>
            <w:r w:rsidRPr="003F6D17">
              <w:rPr>
                <w:rFonts w:eastAsia="Arial"/>
                <w:b/>
                <w:bCs/>
                <w:position w:val="-1"/>
                <w:sz w:val="22"/>
                <w:szCs w:val="22"/>
                <w:lang w:eastAsia="zh-CN"/>
              </w:rPr>
              <w:t>/</w:t>
            </w:r>
            <w:r w:rsidRPr="003F6D17">
              <w:rPr>
                <w:rFonts w:eastAsia="Arial"/>
                <w:bCs/>
                <w:position w:val="-1"/>
                <w:sz w:val="22"/>
                <w:szCs w:val="22"/>
                <w:lang w:eastAsia="zh-CN"/>
              </w:rPr>
              <w:t>________________</w:t>
            </w:r>
          </w:p>
          <w:p w14:paraId="3C30291C" w14:textId="77777777" w:rsidR="003F6D17" w:rsidRPr="003F6D17" w:rsidRDefault="003F6D17" w:rsidP="003F6D17">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r w:rsidRPr="003F6D17">
              <w:rPr>
                <w:rFonts w:eastAsia="Arial"/>
                <w:bCs/>
                <w:position w:val="-1"/>
                <w:sz w:val="22"/>
                <w:szCs w:val="22"/>
                <w:lang w:eastAsia="zh-CN"/>
              </w:rPr>
              <w:t>М.П.</w:t>
            </w:r>
          </w:p>
          <w:p w14:paraId="1EA5F5CF" w14:textId="77777777" w:rsidR="003F6D17" w:rsidRPr="003F6D17" w:rsidRDefault="003F6D17" w:rsidP="003F6D17">
            <w:pPr>
              <w:keepNext/>
              <w:keepLines/>
              <w:widowControl/>
              <w:shd w:val="clear" w:color="auto" w:fill="FFFFFF"/>
              <w:suppressAutoHyphens/>
              <w:autoSpaceDE/>
              <w:autoSpaceDN/>
              <w:adjustRightInd/>
              <w:spacing w:line="216" w:lineRule="auto"/>
              <w:ind w:firstLine="425"/>
              <w:jc w:val="both"/>
              <w:rPr>
                <w:rFonts w:eastAsia="Arial"/>
                <w:position w:val="-1"/>
                <w:sz w:val="24"/>
                <w:szCs w:val="24"/>
                <w:lang w:eastAsia="zh-CN"/>
              </w:rPr>
            </w:pPr>
          </w:p>
        </w:tc>
      </w:tr>
      <w:tr w:rsidR="003F6D17" w:rsidRPr="003F6D17" w14:paraId="22EDF821" w14:textId="77777777" w:rsidTr="003F6D17">
        <w:tblPrEx>
          <w:tblLook w:val="01E0" w:firstRow="1" w:lastRow="1" w:firstColumn="1" w:lastColumn="1" w:noHBand="0" w:noVBand="0"/>
        </w:tblPrEx>
        <w:trPr>
          <w:trHeight w:val="59"/>
        </w:trPr>
        <w:tc>
          <w:tcPr>
            <w:tcW w:w="10073" w:type="dxa"/>
            <w:gridSpan w:val="3"/>
          </w:tcPr>
          <w:p w14:paraId="2A4B399D" w14:textId="77777777" w:rsidR="003F6D17" w:rsidRPr="003F6D17" w:rsidRDefault="003F6D17" w:rsidP="003F6D17">
            <w:pPr>
              <w:rPr>
                <w:position w:val="-1"/>
              </w:rPr>
            </w:pPr>
          </w:p>
        </w:tc>
      </w:tr>
    </w:tbl>
    <w:p w14:paraId="70324879" w14:textId="77777777" w:rsidR="003F6D17" w:rsidRPr="003F6D17" w:rsidRDefault="003F6D17" w:rsidP="003F6D17">
      <w:pPr>
        <w:widowControl/>
        <w:autoSpaceDE/>
        <w:autoSpaceDN/>
        <w:adjustRightInd/>
        <w:ind w:left="6096" w:right="-1"/>
        <w:jc w:val="right"/>
        <w:rPr>
          <w:position w:val="-1"/>
        </w:rPr>
      </w:pPr>
      <w:r w:rsidRPr="003F6D17">
        <w:rPr>
          <w:position w:val="-1"/>
        </w:rPr>
        <w:t xml:space="preserve">Приложение № 1 </w:t>
      </w:r>
    </w:p>
    <w:p w14:paraId="54134D15" w14:textId="77777777" w:rsidR="003F6D17" w:rsidRPr="003F6D17" w:rsidRDefault="003F6D17" w:rsidP="003F6D17">
      <w:pPr>
        <w:widowControl/>
        <w:autoSpaceDE/>
        <w:autoSpaceDN/>
        <w:adjustRightInd/>
        <w:ind w:left="6096" w:right="-1"/>
        <w:jc w:val="right"/>
        <w:rPr>
          <w:position w:val="-1"/>
        </w:rPr>
      </w:pPr>
      <w:r w:rsidRPr="003F6D17">
        <w:rPr>
          <w:position w:val="-1"/>
        </w:rPr>
        <w:t>к Договору на поставку</w:t>
      </w:r>
    </w:p>
    <w:p w14:paraId="0380F3AD" w14:textId="77777777" w:rsidR="003F6D17" w:rsidRPr="003F6D17" w:rsidRDefault="003F6D17" w:rsidP="003F6D17">
      <w:pPr>
        <w:widowControl/>
        <w:autoSpaceDE/>
        <w:autoSpaceDN/>
        <w:adjustRightInd/>
        <w:ind w:left="6096" w:right="-1"/>
        <w:jc w:val="right"/>
        <w:rPr>
          <w:position w:val="-1"/>
        </w:rPr>
      </w:pPr>
      <w:r w:rsidRPr="003F6D17">
        <w:rPr>
          <w:position w:val="-1"/>
        </w:rPr>
        <w:t xml:space="preserve">автозапчастей для ремонта автомобилей КАМАЗ </w:t>
      </w:r>
    </w:p>
    <w:p w14:paraId="0510ED8C" w14:textId="77777777" w:rsidR="003F6D17" w:rsidRPr="003F6D17" w:rsidRDefault="003F6D17" w:rsidP="003F6D17">
      <w:pPr>
        <w:widowControl/>
        <w:autoSpaceDE/>
        <w:autoSpaceDN/>
        <w:adjustRightInd/>
        <w:ind w:left="6096"/>
        <w:jc w:val="right"/>
        <w:rPr>
          <w:position w:val="-1"/>
        </w:rPr>
      </w:pPr>
      <w:r w:rsidRPr="003F6D17">
        <w:rPr>
          <w:position w:val="-1"/>
        </w:rPr>
        <w:t>№______от__________2025 г.</w:t>
      </w:r>
    </w:p>
    <w:p w14:paraId="7575C216" w14:textId="77777777" w:rsidR="003F6D17" w:rsidRPr="003F6D17" w:rsidRDefault="003F6D17" w:rsidP="003F6D17">
      <w:pPr>
        <w:widowControl/>
        <w:autoSpaceDE/>
        <w:autoSpaceDN/>
        <w:adjustRightInd/>
        <w:jc w:val="center"/>
        <w:rPr>
          <w:b/>
          <w:position w:val="-1"/>
        </w:rPr>
      </w:pPr>
    </w:p>
    <w:p w14:paraId="41A3C8F8" w14:textId="77777777" w:rsidR="003F6D17" w:rsidRPr="003F6D17" w:rsidRDefault="003F6D17" w:rsidP="003F6D17">
      <w:pPr>
        <w:widowControl/>
        <w:autoSpaceDE/>
        <w:autoSpaceDN/>
        <w:adjustRightInd/>
        <w:jc w:val="center"/>
        <w:rPr>
          <w:b/>
          <w:position w:val="-1"/>
        </w:rPr>
      </w:pPr>
      <w:r w:rsidRPr="003F6D17">
        <w:rPr>
          <w:b/>
          <w:position w:val="-1"/>
        </w:rPr>
        <w:t xml:space="preserve">Спецификация </w:t>
      </w:r>
    </w:p>
    <w:p w14:paraId="4361990D" w14:textId="77777777" w:rsidR="003F6D17" w:rsidRPr="003F6D17" w:rsidRDefault="003F6D17" w:rsidP="003F6D17">
      <w:pPr>
        <w:widowControl/>
        <w:autoSpaceDE/>
        <w:autoSpaceDN/>
        <w:adjustRightInd/>
        <w:jc w:val="center"/>
        <w:rPr>
          <w:b/>
          <w:position w:val="-1"/>
        </w:rPr>
      </w:pPr>
    </w:p>
    <w:p w14:paraId="12396217" w14:textId="77777777" w:rsidR="003F6D17" w:rsidRPr="003F6D17" w:rsidRDefault="003F6D17" w:rsidP="003F6D17">
      <w:pPr>
        <w:widowControl/>
        <w:numPr>
          <w:ilvl w:val="0"/>
          <w:numId w:val="29"/>
        </w:numPr>
        <w:autoSpaceDE/>
        <w:autoSpaceDN/>
        <w:adjustRightInd/>
        <w:spacing w:after="200" w:line="216" w:lineRule="auto"/>
        <w:contextualSpacing/>
        <w:jc w:val="both"/>
        <w:rPr>
          <w:position w:val="-1"/>
          <w:sz w:val="22"/>
          <w:szCs w:val="22"/>
        </w:rPr>
      </w:pPr>
      <w:r w:rsidRPr="003F6D17">
        <w:rPr>
          <w:b/>
          <w:position w:val="-1"/>
          <w:sz w:val="22"/>
          <w:szCs w:val="22"/>
        </w:rPr>
        <w:t xml:space="preserve">Наименование объекта закупки: </w:t>
      </w:r>
      <w:r w:rsidRPr="003F6D17">
        <w:rPr>
          <w:position w:val="-1"/>
          <w:sz w:val="22"/>
          <w:szCs w:val="22"/>
        </w:rPr>
        <w:t>поставка автозапчастей для ремонта автомобилей КАМАЗ</w:t>
      </w:r>
    </w:p>
    <w:p w14:paraId="3E74C214" w14:textId="77777777" w:rsidR="003F6D17" w:rsidRPr="003F6D17" w:rsidRDefault="003F6D17" w:rsidP="003F6D17">
      <w:pPr>
        <w:autoSpaceDE/>
        <w:autoSpaceDN/>
        <w:adjustRightInd/>
        <w:spacing w:after="200" w:line="216" w:lineRule="auto"/>
        <w:ind w:left="644"/>
        <w:contextualSpacing/>
        <w:jc w:val="both"/>
        <w:rPr>
          <w:rFonts w:ascii="Calibri" w:hAnsi="Calibri"/>
          <w:position w:val="-1"/>
          <w:sz w:val="22"/>
          <w:szCs w:val="22"/>
        </w:rPr>
      </w:pPr>
    </w:p>
    <w:tbl>
      <w:tblPr>
        <w:tblW w:w="10247" w:type="dxa"/>
        <w:tblInd w:w="-20" w:type="dxa"/>
        <w:tblLayout w:type="fixed"/>
        <w:tblLook w:val="04A0" w:firstRow="1" w:lastRow="0" w:firstColumn="1" w:lastColumn="0" w:noHBand="0" w:noVBand="1"/>
      </w:tblPr>
      <w:tblGrid>
        <w:gridCol w:w="460"/>
        <w:gridCol w:w="603"/>
        <w:gridCol w:w="4005"/>
        <w:gridCol w:w="1134"/>
        <w:gridCol w:w="3829"/>
        <w:gridCol w:w="216"/>
      </w:tblGrid>
      <w:tr w:rsidR="003F6D17" w:rsidRPr="003F6D17" w14:paraId="6D8D216B" w14:textId="77777777" w:rsidTr="00450E37">
        <w:trPr>
          <w:trHeight w:val="198"/>
        </w:trPr>
        <w:tc>
          <w:tcPr>
            <w:tcW w:w="460" w:type="dxa"/>
            <w:tcBorders>
              <w:top w:val="nil"/>
              <w:left w:val="nil"/>
              <w:bottom w:val="nil"/>
              <w:right w:val="nil"/>
            </w:tcBorders>
            <w:noWrap/>
            <w:vAlign w:val="bottom"/>
            <w:hideMark/>
          </w:tcPr>
          <w:p w14:paraId="20465C2C" w14:textId="77777777" w:rsidR="003F6D17" w:rsidRPr="003F6D17" w:rsidRDefault="003F6D17" w:rsidP="003F6D17">
            <w:pPr>
              <w:widowControl/>
              <w:autoSpaceDE/>
              <w:autoSpaceDN/>
              <w:adjustRightInd/>
              <w:rPr>
                <w:position w:val="-1"/>
              </w:rPr>
            </w:pPr>
          </w:p>
        </w:tc>
        <w:tc>
          <w:tcPr>
            <w:tcW w:w="603" w:type="dxa"/>
            <w:tcBorders>
              <w:top w:val="nil"/>
              <w:left w:val="nil"/>
              <w:bottom w:val="nil"/>
              <w:right w:val="nil"/>
            </w:tcBorders>
          </w:tcPr>
          <w:p w14:paraId="464AD4D5" w14:textId="77777777" w:rsidR="003F6D17" w:rsidRPr="003F6D17" w:rsidRDefault="003F6D17" w:rsidP="003F6D17">
            <w:pPr>
              <w:widowControl/>
              <w:autoSpaceDE/>
              <w:autoSpaceDN/>
              <w:adjustRightInd/>
              <w:jc w:val="center"/>
              <w:rPr>
                <w:color w:val="000000"/>
                <w:position w:val="-1"/>
                <w:sz w:val="32"/>
                <w:szCs w:val="32"/>
              </w:rPr>
            </w:pPr>
          </w:p>
        </w:tc>
        <w:tc>
          <w:tcPr>
            <w:tcW w:w="9184" w:type="dxa"/>
            <w:gridSpan w:val="4"/>
            <w:tcBorders>
              <w:top w:val="nil"/>
              <w:left w:val="nil"/>
              <w:bottom w:val="nil"/>
              <w:right w:val="nil"/>
            </w:tcBorders>
            <w:noWrap/>
            <w:vAlign w:val="bottom"/>
          </w:tcPr>
          <w:tbl>
            <w:tblPr>
              <w:tblStyle w:val="45"/>
              <w:tblW w:w="8900" w:type="dxa"/>
              <w:tblLayout w:type="fixed"/>
              <w:tblLook w:val="04A0" w:firstRow="1" w:lastRow="0" w:firstColumn="1" w:lastColumn="0" w:noHBand="0" w:noVBand="1"/>
            </w:tblPr>
            <w:tblGrid>
              <w:gridCol w:w="541"/>
              <w:gridCol w:w="2410"/>
              <w:gridCol w:w="2405"/>
              <w:gridCol w:w="1701"/>
              <w:gridCol w:w="1843"/>
            </w:tblGrid>
            <w:tr w:rsidR="003F6D17" w:rsidRPr="003F6D17" w14:paraId="3DB52DAF" w14:textId="77777777" w:rsidTr="003F6D17">
              <w:tc>
                <w:tcPr>
                  <w:tcW w:w="541" w:type="dxa"/>
                </w:tcPr>
                <w:p w14:paraId="3FD3C8D8" w14:textId="77777777" w:rsidR="003F6D17" w:rsidRPr="003F6D17" w:rsidRDefault="003F6D17" w:rsidP="003F6D17">
                  <w:pPr>
                    <w:widowControl/>
                    <w:autoSpaceDE/>
                    <w:autoSpaceDN/>
                    <w:adjustRightInd/>
                    <w:jc w:val="center"/>
                    <w:rPr>
                      <w:color w:val="000000"/>
                      <w:spacing w:val="0"/>
                      <w:sz w:val="22"/>
                      <w:szCs w:val="22"/>
                    </w:rPr>
                  </w:pPr>
                  <w:r w:rsidRPr="003F6D17">
                    <w:rPr>
                      <w:color w:val="000000"/>
                      <w:spacing w:val="0"/>
                      <w:sz w:val="22"/>
                      <w:szCs w:val="22"/>
                    </w:rPr>
                    <w:t>№ п/п</w:t>
                  </w:r>
                </w:p>
              </w:tc>
              <w:tc>
                <w:tcPr>
                  <w:tcW w:w="2410" w:type="dxa"/>
                </w:tcPr>
                <w:p w14:paraId="3ACCDBAA" w14:textId="77777777" w:rsidR="003F6D17" w:rsidRPr="003F6D17" w:rsidRDefault="003F6D17" w:rsidP="003F6D17">
                  <w:pPr>
                    <w:widowControl/>
                    <w:autoSpaceDE/>
                    <w:autoSpaceDN/>
                    <w:adjustRightInd/>
                    <w:jc w:val="center"/>
                    <w:rPr>
                      <w:color w:val="000000"/>
                      <w:spacing w:val="0"/>
                      <w:sz w:val="22"/>
                      <w:szCs w:val="22"/>
                    </w:rPr>
                  </w:pPr>
                  <w:r w:rsidRPr="003F6D17">
                    <w:rPr>
                      <w:color w:val="000000"/>
                      <w:spacing w:val="0"/>
                      <w:sz w:val="22"/>
                      <w:szCs w:val="22"/>
                    </w:rPr>
                    <w:t>Наименование товара</w:t>
                  </w:r>
                </w:p>
              </w:tc>
              <w:tc>
                <w:tcPr>
                  <w:tcW w:w="2405" w:type="dxa"/>
                </w:tcPr>
                <w:p w14:paraId="6013D063" w14:textId="77777777" w:rsidR="003F6D17" w:rsidRPr="003F6D17" w:rsidRDefault="003F6D17" w:rsidP="003F6D17">
                  <w:pPr>
                    <w:widowControl/>
                    <w:autoSpaceDE/>
                    <w:autoSpaceDN/>
                    <w:adjustRightInd/>
                    <w:jc w:val="center"/>
                    <w:rPr>
                      <w:color w:val="000000"/>
                      <w:spacing w:val="0"/>
                      <w:sz w:val="20"/>
                      <w:szCs w:val="20"/>
                    </w:rPr>
                  </w:pPr>
                  <w:r w:rsidRPr="003F6D17">
                    <w:rPr>
                      <w:color w:val="000000"/>
                      <w:spacing w:val="0"/>
                      <w:sz w:val="20"/>
                      <w:szCs w:val="20"/>
                    </w:rPr>
                    <w:t>Состав и характеристики товара (потребительские, качественные, технические)</w:t>
                  </w:r>
                </w:p>
                <w:p w14:paraId="732E58AD" w14:textId="77777777" w:rsidR="003F6D17" w:rsidRPr="003F6D17" w:rsidRDefault="003F6D17" w:rsidP="003F6D17">
                  <w:pPr>
                    <w:widowControl/>
                    <w:autoSpaceDE/>
                    <w:autoSpaceDN/>
                    <w:adjustRightInd/>
                    <w:jc w:val="center"/>
                    <w:rPr>
                      <w:color w:val="000000"/>
                      <w:spacing w:val="0"/>
                      <w:sz w:val="22"/>
                      <w:szCs w:val="22"/>
                    </w:rPr>
                  </w:pPr>
                  <w:r w:rsidRPr="003F6D17">
                    <w:rPr>
                      <w:color w:val="000000"/>
                      <w:spacing w:val="0"/>
                      <w:sz w:val="20"/>
                      <w:szCs w:val="20"/>
                    </w:rPr>
                    <w:t>Страна происхождения Товара.</w:t>
                  </w:r>
                </w:p>
              </w:tc>
              <w:tc>
                <w:tcPr>
                  <w:tcW w:w="1701" w:type="dxa"/>
                </w:tcPr>
                <w:p w14:paraId="540CE892" w14:textId="77777777" w:rsidR="003F6D17" w:rsidRPr="003F6D17" w:rsidRDefault="003F6D17" w:rsidP="003F6D17">
                  <w:pPr>
                    <w:widowControl/>
                    <w:autoSpaceDE/>
                    <w:autoSpaceDN/>
                    <w:adjustRightInd/>
                    <w:jc w:val="center"/>
                    <w:rPr>
                      <w:color w:val="000000"/>
                      <w:spacing w:val="0"/>
                      <w:sz w:val="22"/>
                      <w:szCs w:val="22"/>
                    </w:rPr>
                  </w:pPr>
                  <w:r w:rsidRPr="003F6D17">
                    <w:rPr>
                      <w:color w:val="000000"/>
                      <w:spacing w:val="0"/>
                      <w:sz w:val="22"/>
                      <w:szCs w:val="22"/>
                    </w:rPr>
                    <w:t>Кол-во, единица измерения</w:t>
                  </w:r>
                </w:p>
              </w:tc>
              <w:tc>
                <w:tcPr>
                  <w:tcW w:w="1843" w:type="dxa"/>
                </w:tcPr>
                <w:p w14:paraId="0E430F78" w14:textId="77777777" w:rsidR="003F6D17" w:rsidRPr="003F6D17" w:rsidRDefault="003F6D17" w:rsidP="003F6D17">
                  <w:pPr>
                    <w:widowControl/>
                    <w:autoSpaceDE/>
                    <w:autoSpaceDN/>
                    <w:adjustRightInd/>
                    <w:jc w:val="center"/>
                    <w:rPr>
                      <w:color w:val="000000"/>
                      <w:spacing w:val="0"/>
                      <w:sz w:val="22"/>
                      <w:szCs w:val="22"/>
                    </w:rPr>
                  </w:pPr>
                  <w:r w:rsidRPr="003F6D17">
                    <w:rPr>
                      <w:color w:val="000000"/>
                      <w:spacing w:val="0"/>
                      <w:sz w:val="22"/>
                      <w:szCs w:val="22"/>
                    </w:rPr>
                    <w:t>Цена за 1 ед., руб. (с НДС при наличии)</w:t>
                  </w:r>
                </w:p>
              </w:tc>
            </w:tr>
            <w:tr w:rsidR="003F6D17" w:rsidRPr="003F6D17" w14:paraId="6F2213AF" w14:textId="77777777" w:rsidTr="003F6D17">
              <w:tc>
                <w:tcPr>
                  <w:tcW w:w="541" w:type="dxa"/>
                </w:tcPr>
                <w:p w14:paraId="6AA66A2A" w14:textId="77777777" w:rsidR="003F6D17" w:rsidRPr="003F6D17" w:rsidRDefault="003F6D17" w:rsidP="003F6D17">
                  <w:pPr>
                    <w:widowControl/>
                    <w:autoSpaceDE/>
                    <w:autoSpaceDN/>
                    <w:adjustRightInd/>
                    <w:jc w:val="center"/>
                    <w:rPr>
                      <w:color w:val="000000"/>
                      <w:sz w:val="22"/>
                      <w:szCs w:val="22"/>
                    </w:rPr>
                  </w:pPr>
                  <w:r w:rsidRPr="003F6D17">
                    <w:rPr>
                      <w:color w:val="000000"/>
                      <w:sz w:val="22"/>
                      <w:szCs w:val="22"/>
                    </w:rPr>
                    <w:t>1</w:t>
                  </w:r>
                </w:p>
              </w:tc>
              <w:tc>
                <w:tcPr>
                  <w:tcW w:w="2410" w:type="dxa"/>
                </w:tcPr>
                <w:p w14:paraId="0D43B410" w14:textId="77777777" w:rsidR="003F6D17" w:rsidRPr="003F6D17" w:rsidRDefault="003F6D17" w:rsidP="003F6D17">
                  <w:pPr>
                    <w:widowControl/>
                    <w:autoSpaceDE/>
                    <w:autoSpaceDN/>
                    <w:adjustRightInd/>
                    <w:jc w:val="center"/>
                    <w:rPr>
                      <w:color w:val="000000"/>
                      <w:sz w:val="22"/>
                      <w:szCs w:val="22"/>
                    </w:rPr>
                  </w:pPr>
                </w:p>
              </w:tc>
              <w:tc>
                <w:tcPr>
                  <w:tcW w:w="2405" w:type="dxa"/>
                </w:tcPr>
                <w:p w14:paraId="795F8561" w14:textId="77777777" w:rsidR="003F6D17" w:rsidRPr="003F6D17" w:rsidRDefault="003F6D17" w:rsidP="003F6D17">
                  <w:pPr>
                    <w:widowControl/>
                    <w:autoSpaceDE/>
                    <w:autoSpaceDN/>
                    <w:adjustRightInd/>
                    <w:jc w:val="center"/>
                    <w:rPr>
                      <w:color w:val="000000"/>
                      <w:sz w:val="22"/>
                      <w:szCs w:val="22"/>
                    </w:rPr>
                  </w:pPr>
                </w:p>
              </w:tc>
              <w:tc>
                <w:tcPr>
                  <w:tcW w:w="1701" w:type="dxa"/>
                </w:tcPr>
                <w:p w14:paraId="608CC396" w14:textId="77777777" w:rsidR="003F6D17" w:rsidRPr="003F6D17" w:rsidRDefault="003F6D17" w:rsidP="003F6D17">
                  <w:pPr>
                    <w:widowControl/>
                    <w:autoSpaceDE/>
                    <w:autoSpaceDN/>
                    <w:adjustRightInd/>
                    <w:jc w:val="center"/>
                    <w:rPr>
                      <w:color w:val="000000"/>
                      <w:sz w:val="22"/>
                      <w:szCs w:val="22"/>
                    </w:rPr>
                  </w:pPr>
                </w:p>
              </w:tc>
              <w:tc>
                <w:tcPr>
                  <w:tcW w:w="1843" w:type="dxa"/>
                </w:tcPr>
                <w:p w14:paraId="13383A52" w14:textId="77777777" w:rsidR="003F6D17" w:rsidRPr="003F6D17" w:rsidRDefault="003F6D17" w:rsidP="003F6D17">
                  <w:pPr>
                    <w:widowControl/>
                    <w:autoSpaceDE/>
                    <w:autoSpaceDN/>
                    <w:adjustRightInd/>
                    <w:jc w:val="center"/>
                    <w:rPr>
                      <w:color w:val="000000"/>
                      <w:sz w:val="22"/>
                      <w:szCs w:val="22"/>
                    </w:rPr>
                  </w:pPr>
                </w:p>
              </w:tc>
            </w:tr>
            <w:tr w:rsidR="003F6D17" w:rsidRPr="003F6D17" w14:paraId="354AE685" w14:textId="77777777" w:rsidTr="003F6D17">
              <w:tc>
                <w:tcPr>
                  <w:tcW w:w="541" w:type="dxa"/>
                </w:tcPr>
                <w:p w14:paraId="095A0DC0" w14:textId="77777777" w:rsidR="003F6D17" w:rsidRPr="003F6D17" w:rsidRDefault="003F6D17" w:rsidP="003F6D17">
                  <w:pPr>
                    <w:widowControl/>
                    <w:autoSpaceDE/>
                    <w:autoSpaceDN/>
                    <w:adjustRightInd/>
                    <w:jc w:val="center"/>
                    <w:rPr>
                      <w:color w:val="000000"/>
                      <w:sz w:val="22"/>
                      <w:szCs w:val="22"/>
                    </w:rPr>
                  </w:pPr>
                  <w:r w:rsidRPr="003F6D17">
                    <w:rPr>
                      <w:color w:val="000000"/>
                      <w:sz w:val="22"/>
                      <w:szCs w:val="22"/>
                    </w:rPr>
                    <w:t>2</w:t>
                  </w:r>
                </w:p>
              </w:tc>
              <w:tc>
                <w:tcPr>
                  <w:tcW w:w="2410" w:type="dxa"/>
                </w:tcPr>
                <w:p w14:paraId="5ECE24E3" w14:textId="77777777" w:rsidR="003F6D17" w:rsidRPr="003F6D17" w:rsidRDefault="003F6D17" w:rsidP="003F6D17">
                  <w:pPr>
                    <w:widowControl/>
                    <w:autoSpaceDE/>
                    <w:autoSpaceDN/>
                    <w:adjustRightInd/>
                    <w:jc w:val="center"/>
                    <w:rPr>
                      <w:color w:val="000000"/>
                      <w:sz w:val="22"/>
                      <w:szCs w:val="22"/>
                    </w:rPr>
                  </w:pPr>
                </w:p>
              </w:tc>
              <w:tc>
                <w:tcPr>
                  <w:tcW w:w="2405" w:type="dxa"/>
                </w:tcPr>
                <w:p w14:paraId="256A03C4" w14:textId="77777777" w:rsidR="003F6D17" w:rsidRPr="003F6D17" w:rsidRDefault="003F6D17" w:rsidP="003F6D17">
                  <w:pPr>
                    <w:widowControl/>
                    <w:autoSpaceDE/>
                    <w:autoSpaceDN/>
                    <w:adjustRightInd/>
                    <w:jc w:val="center"/>
                    <w:rPr>
                      <w:color w:val="000000"/>
                      <w:sz w:val="22"/>
                      <w:szCs w:val="22"/>
                    </w:rPr>
                  </w:pPr>
                </w:p>
              </w:tc>
              <w:tc>
                <w:tcPr>
                  <w:tcW w:w="1701" w:type="dxa"/>
                </w:tcPr>
                <w:p w14:paraId="6F1F2DDF" w14:textId="77777777" w:rsidR="003F6D17" w:rsidRPr="003F6D17" w:rsidRDefault="003F6D17" w:rsidP="003F6D17">
                  <w:pPr>
                    <w:widowControl/>
                    <w:autoSpaceDE/>
                    <w:autoSpaceDN/>
                    <w:adjustRightInd/>
                    <w:jc w:val="center"/>
                    <w:rPr>
                      <w:color w:val="000000"/>
                      <w:sz w:val="22"/>
                      <w:szCs w:val="22"/>
                    </w:rPr>
                  </w:pPr>
                </w:p>
              </w:tc>
              <w:tc>
                <w:tcPr>
                  <w:tcW w:w="1843" w:type="dxa"/>
                </w:tcPr>
                <w:p w14:paraId="1A2FC2A5" w14:textId="77777777" w:rsidR="003F6D17" w:rsidRPr="003F6D17" w:rsidRDefault="003F6D17" w:rsidP="003F6D17">
                  <w:pPr>
                    <w:widowControl/>
                    <w:autoSpaceDE/>
                    <w:autoSpaceDN/>
                    <w:adjustRightInd/>
                    <w:jc w:val="center"/>
                    <w:rPr>
                      <w:color w:val="000000"/>
                      <w:sz w:val="22"/>
                      <w:szCs w:val="22"/>
                    </w:rPr>
                  </w:pPr>
                </w:p>
              </w:tc>
            </w:tr>
            <w:tr w:rsidR="003F6D17" w:rsidRPr="003F6D17" w14:paraId="75CB6FB6" w14:textId="77777777" w:rsidTr="003F6D17">
              <w:tc>
                <w:tcPr>
                  <w:tcW w:w="541" w:type="dxa"/>
                </w:tcPr>
                <w:p w14:paraId="157A4719" w14:textId="77777777" w:rsidR="003F6D17" w:rsidRPr="003F6D17" w:rsidRDefault="003F6D17" w:rsidP="003F6D17">
                  <w:pPr>
                    <w:widowControl/>
                    <w:autoSpaceDE/>
                    <w:autoSpaceDN/>
                    <w:adjustRightInd/>
                    <w:jc w:val="center"/>
                    <w:rPr>
                      <w:color w:val="000000"/>
                      <w:sz w:val="22"/>
                      <w:szCs w:val="22"/>
                    </w:rPr>
                  </w:pPr>
                  <w:r w:rsidRPr="003F6D17">
                    <w:rPr>
                      <w:color w:val="000000"/>
                      <w:sz w:val="22"/>
                      <w:szCs w:val="22"/>
                    </w:rPr>
                    <w:t>…</w:t>
                  </w:r>
                </w:p>
              </w:tc>
              <w:tc>
                <w:tcPr>
                  <w:tcW w:w="2410" w:type="dxa"/>
                </w:tcPr>
                <w:p w14:paraId="0F064833" w14:textId="77777777" w:rsidR="003F6D17" w:rsidRPr="003F6D17" w:rsidRDefault="003F6D17" w:rsidP="003F6D17">
                  <w:pPr>
                    <w:widowControl/>
                    <w:autoSpaceDE/>
                    <w:autoSpaceDN/>
                    <w:adjustRightInd/>
                    <w:jc w:val="center"/>
                    <w:rPr>
                      <w:color w:val="000000"/>
                      <w:sz w:val="22"/>
                      <w:szCs w:val="22"/>
                    </w:rPr>
                  </w:pPr>
                </w:p>
              </w:tc>
              <w:tc>
                <w:tcPr>
                  <w:tcW w:w="2405" w:type="dxa"/>
                </w:tcPr>
                <w:p w14:paraId="7F0C9641" w14:textId="77777777" w:rsidR="003F6D17" w:rsidRPr="003F6D17" w:rsidRDefault="003F6D17" w:rsidP="003F6D17">
                  <w:pPr>
                    <w:widowControl/>
                    <w:autoSpaceDE/>
                    <w:autoSpaceDN/>
                    <w:adjustRightInd/>
                    <w:jc w:val="center"/>
                    <w:rPr>
                      <w:color w:val="000000"/>
                      <w:sz w:val="22"/>
                      <w:szCs w:val="22"/>
                    </w:rPr>
                  </w:pPr>
                </w:p>
              </w:tc>
              <w:tc>
                <w:tcPr>
                  <w:tcW w:w="1701" w:type="dxa"/>
                </w:tcPr>
                <w:p w14:paraId="20ED31A1" w14:textId="77777777" w:rsidR="003F6D17" w:rsidRPr="003F6D17" w:rsidRDefault="003F6D17" w:rsidP="003F6D17">
                  <w:pPr>
                    <w:widowControl/>
                    <w:autoSpaceDE/>
                    <w:autoSpaceDN/>
                    <w:adjustRightInd/>
                    <w:jc w:val="center"/>
                    <w:rPr>
                      <w:color w:val="000000"/>
                      <w:sz w:val="22"/>
                      <w:szCs w:val="22"/>
                    </w:rPr>
                  </w:pPr>
                </w:p>
              </w:tc>
              <w:tc>
                <w:tcPr>
                  <w:tcW w:w="1843" w:type="dxa"/>
                </w:tcPr>
                <w:p w14:paraId="4695A443" w14:textId="77777777" w:rsidR="003F6D17" w:rsidRPr="003F6D17" w:rsidRDefault="003F6D17" w:rsidP="003F6D17">
                  <w:pPr>
                    <w:widowControl/>
                    <w:autoSpaceDE/>
                    <w:autoSpaceDN/>
                    <w:adjustRightInd/>
                    <w:jc w:val="center"/>
                    <w:rPr>
                      <w:color w:val="000000"/>
                      <w:sz w:val="22"/>
                      <w:szCs w:val="22"/>
                    </w:rPr>
                  </w:pPr>
                </w:p>
              </w:tc>
            </w:tr>
          </w:tbl>
          <w:p w14:paraId="18897D00" w14:textId="77777777" w:rsidR="003F6D17" w:rsidRPr="003F6D17" w:rsidRDefault="003F6D17" w:rsidP="003F6D17">
            <w:pPr>
              <w:widowControl/>
              <w:autoSpaceDE/>
              <w:autoSpaceDN/>
              <w:adjustRightInd/>
              <w:jc w:val="center"/>
              <w:rPr>
                <w:color w:val="000000"/>
                <w:position w:val="-1"/>
                <w:sz w:val="22"/>
                <w:szCs w:val="22"/>
              </w:rPr>
            </w:pPr>
          </w:p>
        </w:tc>
      </w:tr>
      <w:tr w:rsidR="003F6D17" w:rsidRPr="003F6D17" w14:paraId="77A6858E" w14:textId="77777777" w:rsidTr="00450E37">
        <w:tblPrEx>
          <w:tblLook w:val="01E0" w:firstRow="1" w:lastRow="1" w:firstColumn="1" w:lastColumn="1" w:noHBand="0" w:noVBand="0"/>
        </w:tblPrEx>
        <w:trPr>
          <w:gridAfter w:val="1"/>
          <w:wAfter w:w="216" w:type="dxa"/>
          <w:trHeight w:val="522"/>
        </w:trPr>
        <w:tc>
          <w:tcPr>
            <w:tcW w:w="5068" w:type="dxa"/>
            <w:gridSpan w:val="3"/>
          </w:tcPr>
          <w:p w14:paraId="5A47FD75" w14:textId="77777777" w:rsidR="003F6D17" w:rsidRPr="003F6D17" w:rsidRDefault="003F6D17" w:rsidP="003F6D17">
            <w:pPr>
              <w:ind w:firstLine="709"/>
              <w:rPr>
                <w:b/>
                <w:bCs/>
                <w:position w:val="-1"/>
                <w:sz w:val="22"/>
                <w:szCs w:val="22"/>
                <w:lang w:eastAsia="en-US"/>
              </w:rPr>
            </w:pPr>
          </w:p>
          <w:p w14:paraId="16D34773" w14:textId="77777777" w:rsidR="003F6D17" w:rsidRPr="003F6D17" w:rsidRDefault="003F6D17" w:rsidP="003F6D17">
            <w:pPr>
              <w:ind w:firstLine="709"/>
              <w:jc w:val="both"/>
              <w:rPr>
                <w:b/>
                <w:bCs/>
                <w:position w:val="-1"/>
                <w:sz w:val="22"/>
                <w:szCs w:val="22"/>
                <w:lang w:eastAsia="en-US"/>
              </w:rPr>
            </w:pPr>
          </w:p>
          <w:p w14:paraId="693229C6" w14:textId="77777777" w:rsidR="003F6D17" w:rsidRPr="003F6D17" w:rsidRDefault="003F6D17" w:rsidP="003F6D17">
            <w:pPr>
              <w:ind w:firstLine="709"/>
              <w:rPr>
                <w:b/>
                <w:bCs/>
                <w:position w:val="-1"/>
                <w:sz w:val="22"/>
                <w:szCs w:val="22"/>
                <w:lang w:eastAsia="en-US"/>
              </w:rPr>
            </w:pPr>
            <w:r w:rsidRPr="003F6D17">
              <w:rPr>
                <w:b/>
                <w:bCs/>
                <w:position w:val="-1"/>
                <w:sz w:val="22"/>
                <w:szCs w:val="22"/>
                <w:lang w:eastAsia="en-US"/>
              </w:rPr>
              <w:t>Заказчик:</w:t>
            </w:r>
          </w:p>
        </w:tc>
        <w:tc>
          <w:tcPr>
            <w:tcW w:w="1134" w:type="dxa"/>
          </w:tcPr>
          <w:p w14:paraId="44797A5B" w14:textId="77777777" w:rsidR="003F6D17" w:rsidRPr="003F6D17" w:rsidRDefault="003F6D17" w:rsidP="003F6D17">
            <w:pPr>
              <w:widowControl/>
              <w:autoSpaceDE/>
              <w:autoSpaceDN/>
              <w:adjustRightInd/>
              <w:ind w:firstLine="709"/>
              <w:rPr>
                <w:b/>
                <w:bCs/>
                <w:position w:val="-1"/>
                <w:sz w:val="22"/>
                <w:szCs w:val="22"/>
                <w:lang w:eastAsia="en-US"/>
              </w:rPr>
            </w:pPr>
          </w:p>
        </w:tc>
        <w:tc>
          <w:tcPr>
            <w:tcW w:w="3829" w:type="dxa"/>
          </w:tcPr>
          <w:p w14:paraId="0357BE58" w14:textId="77777777" w:rsidR="003F6D17" w:rsidRPr="003F6D17" w:rsidRDefault="003F6D17" w:rsidP="003F6D17">
            <w:pPr>
              <w:widowControl/>
              <w:autoSpaceDE/>
              <w:autoSpaceDN/>
              <w:adjustRightInd/>
              <w:ind w:firstLine="709"/>
              <w:rPr>
                <w:b/>
                <w:bCs/>
                <w:position w:val="-1"/>
                <w:sz w:val="22"/>
                <w:szCs w:val="22"/>
                <w:lang w:eastAsia="en-US"/>
              </w:rPr>
            </w:pPr>
          </w:p>
          <w:p w14:paraId="7738B947" w14:textId="77777777" w:rsidR="003F6D17" w:rsidRPr="003F6D17" w:rsidRDefault="003F6D17" w:rsidP="003F6D17">
            <w:pPr>
              <w:widowControl/>
              <w:autoSpaceDE/>
              <w:autoSpaceDN/>
              <w:adjustRightInd/>
              <w:ind w:firstLine="709"/>
              <w:jc w:val="center"/>
              <w:rPr>
                <w:b/>
                <w:bCs/>
                <w:position w:val="-1"/>
                <w:sz w:val="22"/>
                <w:szCs w:val="22"/>
              </w:rPr>
            </w:pPr>
          </w:p>
          <w:p w14:paraId="5628D5FF" w14:textId="77777777" w:rsidR="003F6D17" w:rsidRPr="003F6D17" w:rsidRDefault="003F6D17" w:rsidP="003F6D17">
            <w:pPr>
              <w:widowControl/>
              <w:autoSpaceDE/>
              <w:autoSpaceDN/>
              <w:adjustRightInd/>
              <w:ind w:firstLine="709"/>
              <w:rPr>
                <w:b/>
                <w:bCs/>
                <w:position w:val="-1"/>
                <w:sz w:val="22"/>
                <w:szCs w:val="22"/>
                <w:lang w:eastAsia="en-US"/>
              </w:rPr>
            </w:pPr>
            <w:r w:rsidRPr="003F6D17">
              <w:rPr>
                <w:b/>
                <w:bCs/>
                <w:position w:val="-1"/>
                <w:sz w:val="22"/>
                <w:szCs w:val="22"/>
                <w:lang w:eastAsia="en-US"/>
              </w:rPr>
              <w:t>Поставщик:</w:t>
            </w:r>
          </w:p>
        </w:tc>
      </w:tr>
    </w:tbl>
    <w:p w14:paraId="4A5E8455" w14:textId="77777777" w:rsidR="003F6D17" w:rsidRPr="003F6D17" w:rsidRDefault="003F6D17" w:rsidP="003F6D17">
      <w:pPr>
        <w:autoSpaceDE/>
        <w:autoSpaceDN/>
        <w:adjustRightInd/>
        <w:spacing w:line="216" w:lineRule="auto"/>
        <w:ind w:left="851" w:firstLine="425"/>
        <w:jc w:val="center"/>
        <w:rPr>
          <w:b/>
          <w:color w:val="00000A"/>
          <w:spacing w:val="-49"/>
          <w:position w:val="-1"/>
          <w:sz w:val="22"/>
          <w:szCs w:val="22"/>
          <w:lang w:eastAsia="ar-SA"/>
        </w:rPr>
      </w:pPr>
    </w:p>
    <w:p w14:paraId="688C7910" w14:textId="72784668" w:rsidR="003F6D17" w:rsidRPr="003F6D17" w:rsidRDefault="003F6D17" w:rsidP="003F6D17">
      <w:pPr>
        <w:widowControl/>
        <w:autoSpaceDE/>
        <w:autoSpaceDN/>
        <w:adjustRightInd/>
        <w:spacing w:line="216" w:lineRule="auto"/>
        <w:ind w:left="459"/>
        <w:rPr>
          <w:rFonts w:eastAsia="Arial"/>
          <w:bCs/>
          <w:sz w:val="22"/>
          <w:szCs w:val="22"/>
          <w:lang w:eastAsia="zh-CN"/>
        </w:rPr>
      </w:pPr>
      <w:r w:rsidRPr="003F6D17">
        <w:rPr>
          <w:color w:val="000000"/>
          <w:spacing w:val="-49"/>
          <w:position w:val="-1"/>
          <w:sz w:val="22"/>
          <w:szCs w:val="22"/>
        </w:rPr>
        <w:t>_____</w:t>
      </w:r>
      <w:r w:rsidRPr="003F6D17">
        <w:rPr>
          <w:rFonts w:eastAsia="Arial"/>
          <w:bCs/>
          <w:sz w:val="22"/>
          <w:szCs w:val="22"/>
          <w:lang w:eastAsia="zh-CN"/>
        </w:rPr>
        <w:t>М.П.</w:t>
      </w:r>
      <w:r w:rsidRPr="003F6D17">
        <w:rPr>
          <w:rFonts w:eastAsia="Arial"/>
          <w:bCs/>
          <w:sz w:val="22"/>
          <w:szCs w:val="22"/>
          <w:lang w:eastAsia="zh-CN"/>
        </w:rPr>
        <w:tab/>
      </w:r>
      <w:r w:rsidRPr="003F6D17">
        <w:rPr>
          <w:rFonts w:eastAsia="Arial"/>
          <w:bCs/>
          <w:sz w:val="22"/>
          <w:szCs w:val="22"/>
          <w:lang w:eastAsia="zh-CN"/>
        </w:rPr>
        <w:tab/>
      </w:r>
      <w:r w:rsidRPr="003F6D17">
        <w:rPr>
          <w:rFonts w:eastAsia="Arial"/>
          <w:bCs/>
          <w:sz w:val="22"/>
          <w:szCs w:val="22"/>
          <w:lang w:eastAsia="zh-CN"/>
        </w:rPr>
        <w:tab/>
      </w:r>
      <w:r w:rsidRPr="003F6D17">
        <w:rPr>
          <w:rFonts w:eastAsia="Arial"/>
          <w:bCs/>
          <w:sz w:val="22"/>
          <w:szCs w:val="22"/>
          <w:lang w:eastAsia="zh-CN"/>
        </w:rPr>
        <w:tab/>
      </w:r>
      <w:r w:rsidRPr="003F6D17">
        <w:rPr>
          <w:rFonts w:eastAsia="Arial"/>
          <w:bCs/>
          <w:sz w:val="22"/>
          <w:szCs w:val="22"/>
          <w:lang w:eastAsia="zh-CN"/>
        </w:rPr>
        <w:tab/>
      </w:r>
      <w:r w:rsidRPr="003F6D17">
        <w:rPr>
          <w:rFonts w:eastAsia="Arial"/>
          <w:bCs/>
          <w:sz w:val="22"/>
          <w:szCs w:val="22"/>
          <w:lang w:eastAsia="zh-CN"/>
        </w:rPr>
        <w:tab/>
      </w:r>
      <w:r w:rsidRPr="003F6D17">
        <w:rPr>
          <w:rFonts w:eastAsia="Arial"/>
          <w:bCs/>
          <w:sz w:val="22"/>
          <w:szCs w:val="22"/>
          <w:lang w:eastAsia="zh-CN"/>
        </w:rPr>
        <w:tab/>
      </w:r>
      <w:r w:rsidRPr="003F6D17">
        <w:rPr>
          <w:rFonts w:eastAsia="Arial"/>
          <w:bCs/>
          <w:sz w:val="22"/>
          <w:szCs w:val="22"/>
          <w:lang w:eastAsia="zh-CN"/>
        </w:rPr>
        <w:tab/>
      </w:r>
      <w:r w:rsidRPr="003F6D17">
        <w:rPr>
          <w:rFonts w:eastAsia="Arial"/>
          <w:bCs/>
          <w:sz w:val="22"/>
          <w:szCs w:val="22"/>
          <w:lang w:eastAsia="zh-CN"/>
        </w:rPr>
        <w:tab/>
        <w:t>М.П.</w:t>
      </w:r>
    </w:p>
    <w:p w14:paraId="700D53F8" w14:textId="77777777" w:rsidR="003F6D17" w:rsidRPr="003F6D17" w:rsidRDefault="003F6D17" w:rsidP="003F6D17">
      <w:pPr>
        <w:widowControl/>
        <w:autoSpaceDE/>
        <w:autoSpaceDN/>
        <w:adjustRightInd/>
        <w:jc w:val="center"/>
        <w:rPr>
          <w:b/>
          <w:position w:val="-1"/>
        </w:rPr>
      </w:pPr>
    </w:p>
    <w:tbl>
      <w:tblPr>
        <w:tblW w:w="10456" w:type="dxa"/>
        <w:tblLook w:val="01E0" w:firstRow="1" w:lastRow="1" w:firstColumn="1" w:lastColumn="1" w:noHBand="0" w:noVBand="0"/>
      </w:tblPr>
      <w:tblGrid>
        <w:gridCol w:w="5070"/>
        <w:gridCol w:w="5386"/>
      </w:tblGrid>
      <w:tr w:rsidR="00673162" w:rsidRPr="00673162" w14:paraId="3412EA50" w14:textId="77777777" w:rsidTr="00673162">
        <w:trPr>
          <w:trHeight w:val="72"/>
        </w:trPr>
        <w:tc>
          <w:tcPr>
            <w:tcW w:w="5070" w:type="dxa"/>
          </w:tcPr>
          <w:p w14:paraId="54B603BC" w14:textId="77777777" w:rsidR="00673162" w:rsidRPr="00673162" w:rsidRDefault="00673162" w:rsidP="00673162">
            <w:pPr>
              <w:ind w:firstLine="709"/>
              <w:jc w:val="center"/>
              <w:rPr>
                <w:b/>
                <w:bCs/>
                <w:lang w:eastAsia="en-US"/>
              </w:rPr>
            </w:pPr>
          </w:p>
        </w:tc>
        <w:tc>
          <w:tcPr>
            <w:tcW w:w="5386" w:type="dxa"/>
          </w:tcPr>
          <w:p w14:paraId="65BA3868" w14:textId="77777777" w:rsidR="00673162" w:rsidRPr="00673162" w:rsidRDefault="00673162" w:rsidP="00673162">
            <w:pPr>
              <w:widowControl/>
              <w:autoSpaceDE/>
              <w:autoSpaceDN/>
              <w:adjustRightInd/>
              <w:ind w:firstLine="709"/>
              <w:jc w:val="center"/>
              <w:rPr>
                <w:b/>
                <w:bCs/>
                <w:lang w:eastAsia="en-US"/>
              </w:rPr>
            </w:pPr>
          </w:p>
        </w:tc>
      </w:tr>
    </w:tbl>
    <w:p w14:paraId="2E78931E" w14:textId="77777777" w:rsidR="00163E31" w:rsidRDefault="00163E31" w:rsidP="00673162">
      <w:pPr>
        <w:widowControl/>
        <w:autoSpaceDE/>
        <w:autoSpaceDN/>
        <w:adjustRightInd/>
        <w:rPr>
          <w:color w:val="FF0000"/>
          <w:sz w:val="24"/>
          <w:szCs w:val="24"/>
        </w:rPr>
      </w:pPr>
    </w:p>
    <w:p w14:paraId="5A3FC45A" w14:textId="77777777" w:rsidR="00A4138B" w:rsidRPr="007B45CA" w:rsidRDefault="00A4138B" w:rsidP="000573EF">
      <w:pPr>
        <w:widowControl/>
        <w:autoSpaceDE/>
        <w:autoSpaceDN/>
        <w:adjustRightInd/>
        <w:jc w:val="right"/>
        <w:rPr>
          <w:sz w:val="22"/>
          <w:szCs w:val="22"/>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B45CA">
        <w:rPr>
          <w:sz w:val="22"/>
          <w:szCs w:val="22"/>
        </w:rPr>
        <w:t>Приложение №</w:t>
      </w:r>
      <w:r w:rsidR="00D028B2" w:rsidRPr="007B45CA">
        <w:rPr>
          <w:sz w:val="22"/>
          <w:szCs w:val="22"/>
        </w:rPr>
        <w:t>5</w:t>
      </w:r>
    </w:p>
    <w:p w14:paraId="5B5C8909" w14:textId="77777777" w:rsidR="008C0092" w:rsidRPr="00FC533A" w:rsidRDefault="008C0092" w:rsidP="000573EF">
      <w:pPr>
        <w:keepNext/>
        <w:keepLines/>
        <w:autoSpaceDE/>
        <w:autoSpaceDN/>
        <w:adjustRightInd/>
        <w:jc w:val="right"/>
        <w:rPr>
          <w:sz w:val="22"/>
          <w:szCs w:val="22"/>
        </w:rPr>
      </w:pPr>
      <w:r w:rsidRPr="00FC533A">
        <w:rPr>
          <w:sz w:val="22"/>
          <w:szCs w:val="22"/>
        </w:rPr>
        <w:t>к извещению о проведении</w:t>
      </w:r>
    </w:p>
    <w:p w14:paraId="0801FE08" w14:textId="77777777" w:rsidR="008C0092" w:rsidRDefault="008C0092" w:rsidP="000573EF">
      <w:pPr>
        <w:jc w:val="right"/>
        <w:rPr>
          <w:sz w:val="22"/>
          <w:szCs w:val="22"/>
        </w:rPr>
      </w:pPr>
      <w:r w:rsidRPr="00FC533A">
        <w:rPr>
          <w:sz w:val="22"/>
          <w:szCs w:val="22"/>
        </w:rPr>
        <w:t>запроса котировок в электронной форме</w:t>
      </w:r>
      <w:r w:rsidRPr="002F6322">
        <w:rPr>
          <w:sz w:val="22"/>
          <w:szCs w:val="22"/>
        </w:rPr>
        <w:t>,</w:t>
      </w:r>
    </w:p>
    <w:p w14:paraId="4F7B31A0" w14:textId="77777777" w:rsidR="008C0092" w:rsidRDefault="008C0092" w:rsidP="000573EF">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442BB438" w14:textId="77777777" w:rsidR="00A4138B" w:rsidRPr="00A4138B" w:rsidRDefault="008C0092" w:rsidP="000573EF">
      <w:pPr>
        <w:keepNext/>
        <w:widowControl/>
        <w:autoSpaceDE/>
        <w:autoSpaceDN/>
        <w:adjustRightInd/>
        <w:jc w:val="right"/>
        <w:rPr>
          <w:sz w:val="24"/>
          <w:szCs w:val="24"/>
        </w:rPr>
      </w:pPr>
      <w:r w:rsidRPr="002F6322">
        <w:rPr>
          <w:sz w:val="22"/>
          <w:szCs w:val="22"/>
        </w:rPr>
        <w:t xml:space="preserve"> субъекты малого и среднего предпринимательства</w:t>
      </w:r>
    </w:p>
    <w:p w14:paraId="5BADB42A" w14:textId="77777777" w:rsidR="00A4138B" w:rsidRPr="00A4138B" w:rsidRDefault="00A4138B" w:rsidP="00156C65">
      <w:pPr>
        <w:widowControl/>
        <w:tabs>
          <w:tab w:val="left" w:pos="7065"/>
        </w:tabs>
        <w:autoSpaceDE/>
        <w:autoSpaceDN/>
        <w:adjustRightInd/>
        <w:rPr>
          <w:i/>
        </w:rPr>
      </w:pPr>
      <w:r w:rsidRPr="00A4138B">
        <w:rPr>
          <w:sz w:val="24"/>
          <w:szCs w:val="24"/>
        </w:rPr>
        <w:tab/>
      </w:r>
    </w:p>
    <w:p w14:paraId="31E597B6" w14:textId="77777777" w:rsidR="00472F54" w:rsidRDefault="00472F54" w:rsidP="002B6E48">
      <w:pPr>
        <w:ind w:firstLine="709"/>
        <w:jc w:val="both"/>
        <w:rPr>
          <w:b/>
          <w:sz w:val="24"/>
          <w:szCs w:val="24"/>
        </w:rPr>
      </w:pPr>
    </w:p>
    <w:p w14:paraId="5A547065" w14:textId="77777777" w:rsidR="00601EE4" w:rsidRPr="002B6E48" w:rsidRDefault="00601EE4" w:rsidP="002B6E48">
      <w:pPr>
        <w:ind w:firstLine="709"/>
        <w:jc w:val="both"/>
        <w:rPr>
          <w:b/>
          <w:sz w:val="24"/>
          <w:szCs w:val="24"/>
        </w:rPr>
      </w:pPr>
    </w:p>
    <w:p w14:paraId="4FF9DC89" w14:textId="77777777" w:rsidR="00146CB1" w:rsidRDefault="00146CB1" w:rsidP="006F0442">
      <w:pPr>
        <w:jc w:val="center"/>
        <w:rPr>
          <w:b/>
          <w:sz w:val="24"/>
          <w:szCs w:val="24"/>
        </w:rPr>
      </w:pPr>
      <w:r w:rsidRPr="002B6E48">
        <w:rPr>
          <w:b/>
          <w:sz w:val="24"/>
          <w:szCs w:val="24"/>
        </w:rPr>
        <w:t>ФОРМЫ ДЛЯ ЗАПОЛНЕНИЯ УЧАСТНИКАМИ ЗАКУПКИ</w:t>
      </w:r>
    </w:p>
    <w:p w14:paraId="3F8E4F2F" w14:textId="77777777" w:rsidR="00E5020B" w:rsidRDefault="00E5020B" w:rsidP="002B6E48">
      <w:pPr>
        <w:ind w:firstLine="709"/>
        <w:jc w:val="center"/>
        <w:rPr>
          <w:b/>
          <w:sz w:val="24"/>
          <w:szCs w:val="24"/>
        </w:rPr>
      </w:pPr>
    </w:p>
    <w:p w14:paraId="6DB2BA75" w14:textId="77777777" w:rsidR="00601EE4" w:rsidRDefault="00601EE4" w:rsidP="002B6E48">
      <w:pPr>
        <w:ind w:firstLine="709"/>
        <w:jc w:val="center"/>
        <w:rPr>
          <w:b/>
          <w:sz w:val="24"/>
          <w:szCs w:val="24"/>
        </w:rPr>
      </w:pPr>
    </w:p>
    <w:p w14:paraId="54E5083A" w14:textId="77777777" w:rsidR="00601EE4" w:rsidRDefault="00601EE4" w:rsidP="002B6E48">
      <w:pPr>
        <w:ind w:firstLine="709"/>
        <w:jc w:val="center"/>
        <w:rPr>
          <w:b/>
          <w:sz w:val="24"/>
          <w:szCs w:val="24"/>
        </w:rPr>
      </w:pPr>
    </w:p>
    <w:p w14:paraId="518088A1" w14:textId="77777777" w:rsidR="00E5020B" w:rsidRPr="00E5020B" w:rsidRDefault="00E5020B" w:rsidP="00E5020B">
      <w:pPr>
        <w:widowControl/>
        <w:autoSpaceDE/>
        <w:autoSpaceDN/>
        <w:adjustRightInd/>
        <w:spacing w:after="182"/>
        <w:jc w:val="center"/>
        <w:rPr>
          <w:color w:val="222222"/>
          <w:sz w:val="22"/>
          <w:szCs w:val="22"/>
        </w:rPr>
      </w:pPr>
      <w:r>
        <w:rPr>
          <w:b/>
          <w:bCs/>
          <w:color w:val="222222"/>
          <w:sz w:val="22"/>
          <w:szCs w:val="22"/>
        </w:rPr>
        <w:t>ПРЕДЛОЖЕНИЕ УЧАСТНИКА ЗАПРОСА</w:t>
      </w:r>
      <w:r w:rsidRPr="00E5020B">
        <w:rPr>
          <w:b/>
          <w:bCs/>
          <w:color w:val="222222"/>
          <w:sz w:val="22"/>
          <w:szCs w:val="22"/>
        </w:rPr>
        <w:t xml:space="preserve"> КОТИРОВОК</w:t>
      </w:r>
    </w:p>
    <w:p w14:paraId="4B065810" w14:textId="77777777" w:rsidR="00E5020B" w:rsidRPr="00E5020B" w:rsidRDefault="00E5020B" w:rsidP="00E5020B">
      <w:pPr>
        <w:widowControl/>
        <w:autoSpaceDE/>
        <w:autoSpaceDN/>
        <w:adjustRightInd/>
        <w:jc w:val="center"/>
        <w:rPr>
          <w:sz w:val="22"/>
          <w:szCs w:val="22"/>
        </w:rPr>
      </w:pPr>
      <w:r w:rsidRPr="00E5020B">
        <w:rPr>
          <w:b/>
          <w:bCs/>
          <w:sz w:val="22"/>
          <w:szCs w:val="22"/>
        </w:rPr>
        <w:t>В ЭЛЕКТРОННОЙ ФОРМЕ</w:t>
      </w:r>
    </w:p>
    <w:p w14:paraId="4D6D33E8" w14:textId="77777777" w:rsidR="00E5020B" w:rsidRPr="00E5020B" w:rsidRDefault="00E5020B" w:rsidP="00E5020B">
      <w:pPr>
        <w:widowControl/>
        <w:autoSpaceDE/>
        <w:autoSpaceDN/>
        <w:adjustRightInd/>
        <w:spacing w:after="182"/>
        <w:jc w:val="center"/>
        <w:rPr>
          <w:color w:val="222222"/>
          <w:sz w:val="22"/>
          <w:szCs w:val="22"/>
        </w:rPr>
      </w:pPr>
      <w:r w:rsidRPr="00E5020B">
        <w:rPr>
          <w:color w:val="222222"/>
          <w:sz w:val="22"/>
          <w:szCs w:val="22"/>
        </w:rPr>
        <w:t> </w:t>
      </w:r>
    </w:p>
    <w:p w14:paraId="40999D2A" w14:textId="77777777" w:rsidR="00E71285" w:rsidRPr="00E71285" w:rsidRDefault="00E71285" w:rsidP="00E71285">
      <w:pPr>
        <w:spacing w:after="182"/>
        <w:jc w:val="center"/>
        <w:rPr>
          <w:b/>
          <w:bCs/>
          <w:sz w:val="22"/>
          <w:szCs w:val="22"/>
        </w:rPr>
      </w:pPr>
      <w:r w:rsidRPr="00E71285">
        <w:rPr>
          <w:b/>
          <w:bCs/>
          <w:sz w:val="22"/>
          <w:szCs w:val="22"/>
        </w:rPr>
        <w:t>Информация об участнике закупки:</w:t>
      </w:r>
    </w:p>
    <w:tbl>
      <w:tblPr>
        <w:tblStyle w:val="a5"/>
        <w:tblW w:w="0" w:type="auto"/>
        <w:tblLook w:val="04A0" w:firstRow="1" w:lastRow="0" w:firstColumn="1" w:lastColumn="0" w:noHBand="0" w:noVBand="1"/>
      </w:tblPr>
      <w:tblGrid>
        <w:gridCol w:w="5027"/>
        <w:gridCol w:w="5027"/>
      </w:tblGrid>
      <w:tr w:rsidR="00E71285" w14:paraId="30F65D62" w14:textId="77777777" w:rsidTr="00B152C5">
        <w:tc>
          <w:tcPr>
            <w:tcW w:w="5028" w:type="dxa"/>
            <w:vAlign w:val="center"/>
          </w:tcPr>
          <w:p w14:paraId="602F324B" w14:textId="77777777" w:rsidR="00E71285" w:rsidRDefault="00E71285" w:rsidP="00B152C5">
            <w:pPr>
              <w:spacing w:after="182"/>
              <w:rPr>
                <w:b/>
                <w:bCs/>
              </w:rPr>
            </w:pPr>
            <w:r w:rsidRPr="00EF4CD6">
              <w:t xml:space="preserve">Наименование </w:t>
            </w:r>
            <w:r w:rsidRPr="00757A6E">
              <w:rPr>
                <w:i/>
                <w:iCs/>
              </w:rPr>
              <w:t>(для юридического лица)</w:t>
            </w:r>
          </w:p>
        </w:tc>
        <w:tc>
          <w:tcPr>
            <w:tcW w:w="5028" w:type="dxa"/>
            <w:vAlign w:val="center"/>
          </w:tcPr>
          <w:p w14:paraId="0DA93F84" w14:textId="77777777" w:rsidR="00E71285" w:rsidRDefault="00E71285" w:rsidP="00B152C5">
            <w:pPr>
              <w:spacing w:after="182"/>
              <w:jc w:val="center"/>
              <w:rPr>
                <w:b/>
                <w:bCs/>
              </w:rPr>
            </w:pPr>
          </w:p>
        </w:tc>
      </w:tr>
      <w:tr w:rsidR="00E71285" w14:paraId="1340A0FD" w14:textId="77777777" w:rsidTr="00B152C5">
        <w:tc>
          <w:tcPr>
            <w:tcW w:w="5028" w:type="dxa"/>
            <w:vAlign w:val="center"/>
          </w:tcPr>
          <w:p w14:paraId="76693571" w14:textId="77777777" w:rsidR="00E71285" w:rsidRDefault="00E71285" w:rsidP="00B152C5">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28" w:type="dxa"/>
          </w:tcPr>
          <w:p w14:paraId="3D341CC6" w14:textId="77777777" w:rsidR="00E71285" w:rsidRDefault="00E71285" w:rsidP="00B152C5">
            <w:pPr>
              <w:spacing w:after="182"/>
              <w:jc w:val="center"/>
              <w:rPr>
                <w:b/>
                <w:bCs/>
              </w:rPr>
            </w:pPr>
          </w:p>
        </w:tc>
      </w:tr>
      <w:tr w:rsidR="00E71285" w14:paraId="1FEB6F08" w14:textId="77777777" w:rsidTr="00B152C5">
        <w:tc>
          <w:tcPr>
            <w:tcW w:w="5028" w:type="dxa"/>
            <w:vAlign w:val="center"/>
          </w:tcPr>
          <w:p w14:paraId="316CC135" w14:textId="77777777" w:rsidR="00E71285" w:rsidRDefault="00E71285" w:rsidP="00B152C5">
            <w:pPr>
              <w:spacing w:after="182"/>
              <w:rPr>
                <w:b/>
                <w:bCs/>
              </w:rPr>
            </w:pPr>
            <w:r w:rsidRPr="00EF4CD6">
              <w:t>Адрес в пределах места нахождения</w:t>
            </w:r>
            <w:r>
              <w:t xml:space="preserve"> юридического лица</w:t>
            </w:r>
            <w:r w:rsidRPr="00EF4CD6">
              <w:t xml:space="preserve"> </w:t>
            </w:r>
            <w:r w:rsidRPr="00757A6E">
              <w:rPr>
                <w:i/>
                <w:iCs/>
              </w:rPr>
              <w:t>(для юридического лица)</w:t>
            </w:r>
          </w:p>
        </w:tc>
        <w:tc>
          <w:tcPr>
            <w:tcW w:w="5028" w:type="dxa"/>
          </w:tcPr>
          <w:p w14:paraId="343CEA0B" w14:textId="77777777" w:rsidR="00E71285" w:rsidRDefault="00E71285" w:rsidP="00B152C5">
            <w:pPr>
              <w:spacing w:after="182"/>
              <w:jc w:val="center"/>
              <w:rPr>
                <w:b/>
                <w:bCs/>
              </w:rPr>
            </w:pPr>
          </w:p>
        </w:tc>
      </w:tr>
      <w:tr w:rsidR="00E71285" w14:paraId="42C551E3" w14:textId="77777777" w:rsidTr="00B152C5">
        <w:tc>
          <w:tcPr>
            <w:tcW w:w="5028" w:type="dxa"/>
            <w:vAlign w:val="center"/>
          </w:tcPr>
          <w:p w14:paraId="260F40E0" w14:textId="77777777" w:rsidR="00E71285" w:rsidRDefault="00E71285" w:rsidP="00B152C5">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28" w:type="dxa"/>
          </w:tcPr>
          <w:p w14:paraId="3238A958" w14:textId="77777777" w:rsidR="00E71285" w:rsidRDefault="00E71285" w:rsidP="00B152C5">
            <w:pPr>
              <w:spacing w:after="182"/>
              <w:jc w:val="center"/>
              <w:rPr>
                <w:b/>
                <w:bCs/>
              </w:rPr>
            </w:pPr>
          </w:p>
        </w:tc>
      </w:tr>
      <w:tr w:rsidR="00E71285" w14:paraId="72262F5F" w14:textId="77777777" w:rsidTr="00B152C5">
        <w:tc>
          <w:tcPr>
            <w:tcW w:w="5028" w:type="dxa"/>
            <w:vAlign w:val="center"/>
          </w:tcPr>
          <w:p w14:paraId="26E33ECB" w14:textId="77777777" w:rsidR="00E71285" w:rsidRDefault="00E71285" w:rsidP="00B152C5">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28" w:type="dxa"/>
          </w:tcPr>
          <w:p w14:paraId="76ECB69A" w14:textId="77777777" w:rsidR="00E71285" w:rsidRDefault="00E71285" w:rsidP="00B152C5">
            <w:pPr>
              <w:spacing w:after="182"/>
              <w:jc w:val="center"/>
              <w:rPr>
                <w:b/>
                <w:bCs/>
              </w:rPr>
            </w:pPr>
          </w:p>
        </w:tc>
      </w:tr>
      <w:tr w:rsidR="00E71285" w14:paraId="67F4027D" w14:textId="77777777" w:rsidTr="00B152C5">
        <w:tc>
          <w:tcPr>
            <w:tcW w:w="5028" w:type="dxa"/>
            <w:vAlign w:val="center"/>
          </w:tcPr>
          <w:p w14:paraId="3DF45269" w14:textId="77777777" w:rsidR="00E71285" w:rsidRDefault="00E71285" w:rsidP="00B152C5">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28" w:type="dxa"/>
          </w:tcPr>
          <w:p w14:paraId="610A6C92" w14:textId="77777777" w:rsidR="00E71285" w:rsidRDefault="00E71285" w:rsidP="00B152C5">
            <w:pPr>
              <w:spacing w:after="182"/>
              <w:jc w:val="center"/>
              <w:rPr>
                <w:b/>
                <w:bCs/>
              </w:rPr>
            </w:pPr>
          </w:p>
        </w:tc>
      </w:tr>
      <w:tr w:rsidR="00E71285" w14:paraId="7D78656C" w14:textId="77777777" w:rsidTr="00B152C5">
        <w:tc>
          <w:tcPr>
            <w:tcW w:w="5028" w:type="dxa"/>
            <w:vAlign w:val="center"/>
          </w:tcPr>
          <w:p w14:paraId="1710735E" w14:textId="77777777" w:rsidR="00E71285" w:rsidRDefault="00E71285" w:rsidP="00B152C5">
            <w:pPr>
              <w:spacing w:after="182"/>
              <w:rPr>
                <w:b/>
                <w:bCs/>
              </w:rPr>
            </w:pPr>
            <w:r w:rsidRPr="00EF4CD6">
              <w:t xml:space="preserve">Идентификационный номер налогоплательщика –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tc>
        <w:tc>
          <w:tcPr>
            <w:tcW w:w="5028" w:type="dxa"/>
          </w:tcPr>
          <w:p w14:paraId="6D269D96" w14:textId="77777777" w:rsidR="00E71285" w:rsidRDefault="00E71285" w:rsidP="00B152C5">
            <w:pPr>
              <w:spacing w:after="182"/>
              <w:jc w:val="center"/>
              <w:rPr>
                <w:b/>
                <w:bCs/>
              </w:rPr>
            </w:pPr>
          </w:p>
        </w:tc>
      </w:tr>
      <w:tr w:rsidR="00E71285" w14:paraId="0DFB95EC" w14:textId="77777777" w:rsidTr="00B152C5">
        <w:tc>
          <w:tcPr>
            <w:tcW w:w="5028" w:type="dxa"/>
            <w:vAlign w:val="center"/>
          </w:tcPr>
          <w:p w14:paraId="0ED7C9A9" w14:textId="77777777" w:rsidR="00E71285" w:rsidRDefault="00E71285" w:rsidP="00B152C5">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w:t>
            </w:r>
          </w:p>
        </w:tc>
        <w:tc>
          <w:tcPr>
            <w:tcW w:w="5028" w:type="dxa"/>
          </w:tcPr>
          <w:p w14:paraId="076021C1" w14:textId="77777777" w:rsidR="00E71285" w:rsidRDefault="00E71285" w:rsidP="00B152C5">
            <w:pPr>
              <w:spacing w:after="182"/>
              <w:jc w:val="center"/>
              <w:rPr>
                <w:b/>
                <w:bCs/>
              </w:rPr>
            </w:pPr>
          </w:p>
        </w:tc>
      </w:tr>
    </w:tbl>
    <w:p w14:paraId="07B34A0B" w14:textId="77777777" w:rsidR="00E71285" w:rsidRDefault="00E71285" w:rsidP="00E71285">
      <w:pPr>
        <w:spacing w:after="182"/>
        <w:rPr>
          <w:b/>
          <w:bCs/>
        </w:rPr>
      </w:pPr>
    </w:p>
    <w:p w14:paraId="2D5A6081" w14:textId="6FB3C54C" w:rsidR="00E71285" w:rsidRPr="00E71285" w:rsidRDefault="00E71285" w:rsidP="00E71285">
      <w:pPr>
        <w:spacing w:after="182"/>
        <w:rPr>
          <w:color w:val="222222"/>
          <w:sz w:val="22"/>
          <w:szCs w:val="22"/>
        </w:rPr>
      </w:pPr>
      <w:r w:rsidRPr="00EF4CD6">
        <w:tab/>
      </w:r>
      <w:r w:rsidRPr="00E71285">
        <w:rPr>
          <w:color w:val="222222"/>
          <w:sz w:val="22"/>
          <w:szCs w:val="22"/>
        </w:rPr>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7F350722" w14:textId="77777777" w:rsidR="00E71285" w:rsidRPr="00E71285" w:rsidRDefault="00E71285" w:rsidP="00E71285">
      <w:pPr>
        <w:spacing w:line="276" w:lineRule="auto"/>
        <w:jc w:val="both"/>
        <w:rPr>
          <w:color w:val="222222"/>
          <w:sz w:val="22"/>
          <w:szCs w:val="22"/>
        </w:rPr>
      </w:pPr>
      <w:r w:rsidRPr="00E71285">
        <w:rPr>
          <w:color w:val="222222"/>
          <w:sz w:val="22"/>
          <w:szCs w:val="22"/>
        </w:rPr>
        <w:lastRenderedPageBreak/>
        <w:t>Подавая настоящую заявку, подтверждаем, что участник закупки соответствует всем требованиям,</w:t>
      </w:r>
    </w:p>
    <w:p w14:paraId="305F8E20" w14:textId="77777777" w:rsidR="00E71285" w:rsidRPr="000F67FC" w:rsidRDefault="00E71285" w:rsidP="00E71285">
      <w:pPr>
        <w:spacing w:line="276" w:lineRule="auto"/>
        <w:jc w:val="both"/>
      </w:pPr>
      <w:r w:rsidRPr="00E71285">
        <w:rPr>
          <w:sz w:val="22"/>
          <w:szCs w:val="22"/>
        </w:rPr>
        <w:t>установленным извещением о проведении запроса котировок</w:t>
      </w:r>
      <w:r w:rsidRPr="000F67FC">
        <w:t>.</w:t>
      </w:r>
    </w:p>
    <w:p w14:paraId="5CDC3552" w14:textId="77777777" w:rsidR="00E71285" w:rsidRPr="000F67FC" w:rsidRDefault="00E71285" w:rsidP="00E71285">
      <w:pPr>
        <w:spacing w:after="182"/>
        <w:rPr>
          <w:b/>
          <w:bCs/>
          <w:color w:val="222222"/>
        </w:rPr>
      </w:pPr>
    </w:p>
    <w:p w14:paraId="06F66083" w14:textId="77777777" w:rsidR="00E71285" w:rsidRPr="00E71285" w:rsidRDefault="00E71285" w:rsidP="00E71285">
      <w:pPr>
        <w:spacing w:after="182"/>
        <w:rPr>
          <w:sz w:val="22"/>
          <w:szCs w:val="22"/>
        </w:rPr>
      </w:pPr>
      <w:r w:rsidRPr="00E71285">
        <w:rPr>
          <w:b/>
          <w:bCs/>
          <w:color w:val="222222"/>
          <w:sz w:val="22"/>
          <w:szCs w:val="22"/>
        </w:rPr>
        <w:t xml:space="preserve">Настоящим подтверждаем свое согласие на поставку товара по указанным в ценовом </w:t>
      </w:r>
      <w:r w:rsidRPr="00E71285">
        <w:rPr>
          <w:b/>
          <w:bCs/>
          <w:sz w:val="22"/>
          <w:szCs w:val="22"/>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E71285" w:rsidRPr="000F67FC" w14:paraId="6E560DEB" w14:textId="77777777" w:rsidTr="00B152C5">
        <w:tc>
          <w:tcPr>
            <w:tcW w:w="534" w:type="dxa"/>
            <w:tcBorders>
              <w:bottom w:val="single" w:sz="4" w:space="0" w:color="auto"/>
            </w:tcBorders>
            <w:vAlign w:val="center"/>
          </w:tcPr>
          <w:p w14:paraId="34E12D46" w14:textId="77777777" w:rsidR="00E71285" w:rsidRPr="000F67FC" w:rsidRDefault="00E71285" w:rsidP="00B152C5">
            <w:pPr>
              <w:jc w:val="center"/>
              <w:rPr>
                <w:b/>
                <w:sz w:val="21"/>
                <w:szCs w:val="21"/>
              </w:rPr>
            </w:pPr>
            <w:r w:rsidRPr="000F67FC">
              <w:rPr>
                <w:color w:val="222222"/>
              </w:rPr>
              <w:t> </w:t>
            </w:r>
            <w:r w:rsidRPr="000F67FC">
              <w:rPr>
                <w:b/>
                <w:sz w:val="21"/>
                <w:szCs w:val="21"/>
              </w:rPr>
              <w:t>№ п/п</w:t>
            </w:r>
          </w:p>
        </w:tc>
        <w:tc>
          <w:tcPr>
            <w:tcW w:w="2551" w:type="dxa"/>
            <w:tcBorders>
              <w:bottom w:val="single" w:sz="4" w:space="0" w:color="auto"/>
            </w:tcBorders>
            <w:vAlign w:val="center"/>
          </w:tcPr>
          <w:p w14:paraId="3D92AC4C" w14:textId="77777777" w:rsidR="00E71285" w:rsidRPr="000F67FC" w:rsidRDefault="00E71285" w:rsidP="00B152C5">
            <w:pPr>
              <w:jc w:val="center"/>
              <w:rPr>
                <w:b/>
                <w:sz w:val="21"/>
                <w:szCs w:val="21"/>
              </w:rPr>
            </w:pPr>
            <w:r w:rsidRPr="000F67FC">
              <w:rPr>
                <w:b/>
                <w:sz w:val="21"/>
                <w:szCs w:val="21"/>
              </w:rPr>
              <w:t>Наименование товара</w:t>
            </w:r>
          </w:p>
        </w:tc>
        <w:tc>
          <w:tcPr>
            <w:tcW w:w="4707" w:type="dxa"/>
            <w:tcBorders>
              <w:bottom w:val="single" w:sz="4" w:space="0" w:color="auto"/>
            </w:tcBorders>
            <w:vAlign w:val="center"/>
          </w:tcPr>
          <w:p w14:paraId="3EE8BF98" w14:textId="77777777" w:rsidR="00E71285" w:rsidRPr="000F67FC" w:rsidRDefault="00E71285" w:rsidP="00B152C5">
            <w:pPr>
              <w:jc w:val="center"/>
              <w:rPr>
                <w:b/>
                <w:sz w:val="21"/>
                <w:szCs w:val="21"/>
              </w:rPr>
            </w:pPr>
            <w:r w:rsidRPr="000F67FC">
              <w:rPr>
                <w:b/>
                <w:sz w:val="21"/>
                <w:szCs w:val="21"/>
              </w:rPr>
              <w:t>Характеристики товара</w:t>
            </w:r>
          </w:p>
          <w:p w14:paraId="020AF7D9" w14:textId="77777777" w:rsidR="00E71285" w:rsidRPr="000F67FC" w:rsidRDefault="00E71285" w:rsidP="00B152C5">
            <w:pPr>
              <w:jc w:val="center"/>
              <w:rPr>
                <w:i/>
              </w:rPr>
            </w:pPr>
            <w:r w:rsidRPr="000F67FC">
              <w:rPr>
                <w:i/>
                <w:iCs/>
              </w:rPr>
              <w:t xml:space="preserve">(участник закупки должен указать </w:t>
            </w:r>
            <w:proofErr w:type="gramStart"/>
            <w:r w:rsidRPr="000F67FC">
              <w:rPr>
                <w:i/>
                <w:iCs/>
              </w:rPr>
              <w:t>конкретные  показатели</w:t>
            </w:r>
            <w:proofErr w:type="gramEnd"/>
            <w:r w:rsidRPr="000F67FC">
              <w:rPr>
                <w:i/>
                <w:iCs/>
              </w:rPr>
              <w:t xml:space="preserve"> предлагаемого для поставки товара в соответствии с установленными </w:t>
            </w:r>
            <w:r w:rsidRPr="000F67FC">
              <w:rPr>
                <w:i/>
              </w:rPr>
              <w:t>Заказчиком в Техническом задании требованиями)</w:t>
            </w:r>
          </w:p>
        </w:tc>
        <w:tc>
          <w:tcPr>
            <w:tcW w:w="2098" w:type="dxa"/>
            <w:tcBorders>
              <w:bottom w:val="single" w:sz="4" w:space="0" w:color="auto"/>
            </w:tcBorders>
            <w:vAlign w:val="center"/>
          </w:tcPr>
          <w:p w14:paraId="79D2FA33" w14:textId="42D2C6E5" w:rsidR="00E71285" w:rsidRPr="000F67FC" w:rsidRDefault="00E71285" w:rsidP="00B152C5">
            <w:pPr>
              <w:jc w:val="center"/>
              <w:rPr>
                <w:vertAlign w:val="superscript"/>
              </w:rPr>
            </w:pPr>
            <w:r w:rsidRPr="000F67FC">
              <w:rPr>
                <w:bCs/>
                <w:iCs/>
              </w:rPr>
              <w:t>Наименование страны происхождения товара</w:t>
            </w:r>
            <w:r>
              <w:rPr>
                <w:b/>
                <w:bCs/>
                <w:i/>
                <w:iCs/>
                <w:vertAlign w:val="superscript"/>
              </w:rPr>
              <w:t>5</w:t>
            </w:r>
          </w:p>
          <w:p w14:paraId="2DD5637A" w14:textId="77777777" w:rsidR="00E71285" w:rsidRPr="000F67FC" w:rsidRDefault="00E71285" w:rsidP="00B152C5">
            <w:pPr>
              <w:jc w:val="center"/>
              <w:rPr>
                <w:b/>
                <w:i/>
                <w:color w:val="FF0000"/>
                <w:sz w:val="21"/>
                <w:szCs w:val="21"/>
              </w:rPr>
            </w:pPr>
          </w:p>
        </w:tc>
      </w:tr>
      <w:tr w:rsidR="00E71285" w:rsidRPr="000F67FC" w14:paraId="42C771D5" w14:textId="77777777" w:rsidTr="00B152C5">
        <w:trPr>
          <w:trHeight w:val="302"/>
        </w:trPr>
        <w:tc>
          <w:tcPr>
            <w:tcW w:w="534" w:type="dxa"/>
            <w:tcBorders>
              <w:top w:val="single" w:sz="4" w:space="0" w:color="auto"/>
              <w:left w:val="single" w:sz="4" w:space="0" w:color="auto"/>
              <w:bottom w:val="single" w:sz="4" w:space="0" w:color="auto"/>
              <w:right w:val="single" w:sz="4" w:space="0" w:color="auto"/>
            </w:tcBorders>
          </w:tcPr>
          <w:p w14:paraId="7660DEF6" w14:textId="77777777" w:rsidR="00E71285" w:rsidRPr="000F67FC" w:rsidRDefault="00E71285" w:rsidP="00B152C5">
            <w:pPr>
              <w:jc w:val="both"/>
              <w:rPr>
                <w:sz w:val="24"/>
                <w:szCs w:val="24"/>
              </w:rPr>
            </w:pPr>
            <w:r w:rsidRPr="000F67FC">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14:paraId="7D568776" w14:textId="77777777" w:rsidR="00E71285" w:rsidRPr="000F67FC" w:rsidRDefault="00E71285" w:rsidP="00B152C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7B97C30F" w14:textId="77777777" w:rsidR="00E71285" w:rsidRPr="000F67FC" w:rsidRDefault="00E71285" w:rsidP="00B152C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082306C5" w14:textId="77777777" w:rsidR="00E71285" w:rsidRPr="000F67FC" w:rsidRDefault="00E71285" w:rsidP="00B152C5">
            <w:pPr>
              <w:jc w:val="both"/>
              <w:rPr>
                <w:sz w:val="24"/>
                <w:szCs w:val="24"/>
              </w:rPr>
            </w:pPr>
          </w:p>
        </w:tc>
      </w:tr>
      <w:tr w:rsidR="00E71285" w:rsidRPr="000F67FC" w14:paraId="1BE87A9C" w14:textId="77777777" w:rsidTr="00B152C5">
        <w:trPr>
          <w:trHeight w:val="302"/>
        </w:trPr>
        <w:tc>
          <w:tcPr>
            <w:tcW w:w="534" w:type="dxa"/>
            <w:tcBorders>
              <w:top w:val="single" w:sz="4" w:space="0" w:color="auto"/>
              <w:left w:val="single" w:sz="4" w:space="0" w:color="auto"/>
              <w:bottom w:val="single" w:sz="4" w:space="0" w:color="auto"/>
              <w:right w:val="single" w:sz="4" w:space="0" w:color="auto"/>
            </w:tcBorders>
          </w:tcPr>
          <w:p w14:paraId="7866D00B" w14:textId="77777777" w:rsidR="00E71285" w:rsidRPr="000F67FC" w:rsidRDefault="00E71285" w:rsidP="00B152C5">
            <w:pPr>
              <w:jc w:val="both"/>
              <w:rPr>
                <w:sz w:val="24"/>
                <w:szCs w:val="24"/>
              </w:rPr>
            </w:pPr>
            <w:r w:rsidRPr="000F67FC">
              <w:rPr>
                <w:sz w:val="24"/>
                <w:szCs w:val="24"/>
              </w:rPr>
              <w:t>2</w:t>
            </w:r>
          </w:p>
        </w:tc>
        <w:tc>
          <w:tcPr>
            <w:tcW w:w="2551" w:type="dxa"/>
            <w:tcBorders>
              <w:top w:val="single" w:sz="4" w:space="0" w:color="auto"/>
              <w:left w:val="single" w:sz="4" w:space="0" w:color="auto"/>
              <w:bottom w:val="single" w:sz="4" w:space="0" w:color="auto"/>
              <w:right w:val="single" w:sz="4" w:space="0" w:color="auto"/>
            </w:tcBorders>
          </w:tcPr>
          <w:p w14:paraId="1B4823C5" w14:textId="77777777" w:rsidR="00E71285" w:rsidRPr="000F67FC" w:rsidRDefault="00E71285" w:rsidP="00B152C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3990F417" w14:textId="77777777" w:rsidR="00E71285" w:rsidRPr="000F67FC" w:rsidRDefault="00E71285" w:rsidP="00B152C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08F0E0B0" w14:textId="77777777" w:rsidR="00E71285" w:rsidRPr="000F67FC" w:rsidRDefault="00E71285" w:rsidP="00B152C5">
            <w:pPr>
              <w:jc w:val="both"/>
              <w:rPr>
                <w:sz w:val="24"/>
                <w:szCs w:val="24"/>
              </w:rPr>
            </w:pPr>
          </w:p>
        </w:tc>
      </w:tr>
      <w:tr w:rsidR="00E71285" w:rsidRPr="000F67FC" w14:paraId="6AB5BD27" w14:textId="77777777" w:rsidTr="00B152C5">
        <w:trPr>
          <w:trHeight w:val="302"/>
        </w:trPr>
        <w:tc>
          <w:tcPr>
            <w:tcW w:w="534" w:type="dxa"/>
            <w:tcBorders>
              <w:top w:val="single" w:sz="4" w:space="0" w:color="auto"/>
              <w:left w:val="single" w:sz="4" w:space="0" w:color="auto"/>
              <w:bottom w:val="single" w:sz="4" w:space="0" w:color="auto"/>
              <w:right w:val="single" w:sz="4" w:space="0" w:color="auto"/>
            </w:tcBorders>
          </w:tcPr>
          <w:p w14:paraId="40B46EC4" w14:textId="77777777" w:rsidR="00E71285" w:rsidRPr="000F67FC" w:rsidRDefault="00E71285" w:rsidP="00B152C5">
            <w:pPr>
              <w:jc w:val="both"/>
              <w:rPr>
                <w:sz w:val="24"/>
                <w:szCs w:val="24"/>
              </w:rPr>
            </w:pPr>
            <w:r w:rsidRPr="000F67FC">
              <w:rPr>
                <w:sz w:val="24"/>
                <w:szCs w:val="24"/>
              </w:rPr>
              <w:t>…</w:t>
            </w:r>
          </w:p>
        </w:tc>
        <w:tc>
          <w:tcPr>
            <w:tcW w:w="2551" w:type="dxa"/>
            <w:tcBorders>
              <w:top w:val="single" w:sz="4" w:space="0" w:color="auto"/>
              <w:left w:val="single" w:sz="4" w:space="0" w:color="auto"/>
              <w:bottom w:val="single" w:sz="4" w:space="0" w:color="auto"/>
              <w:right w:val="single" w:sz="4" w:space="0" w:color="auto"/>
            </w:tcBorders>
          </w:tcPr>
          <w:p w14:paraId="650A229A" w14:textId="77777777" w:rsidR="00E71285" w:rsidRPr="000F67FC" w:rsidRDefault="00E71285" w:rsidP="00B152C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50DE6023" w14:textId="77777777" w:rsidR="00E71285" w:rsidRPr="000F67FC" w:rsidRDefault="00E71285" w:rsidP="00B152C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7E1AF1A8" w14:textId="77777777" w:rsidR="00E71285" w:rsidRPr="000F67FC" w:rsidRDefault="00E71285" w:rsidP="00B152C5">
            <w:pPr>
              <w:jc w:val="both"/>
              <w:rPr>
                <w:sz w:val="24"/>
                <w:szCs w:val="24"/>
              </w:rPr>
            </w:pPr>
          </w:p>
        </w:tc>
      </w:tr>
    </w:tbl>
    <w:p w14:paraId="59267C93" w14:textId="77777777" w:rsidR="00E71285" w:rsidRPr="000F67FC" w:rsidRDefault="00E71285" w:rsidP="00E71285">
      <w:pPr>
        <w:spacing w:after="182"/>
        <w:rPr>
          <w:color w:val="222222"/>
        </w:rPr>
      </w:pPr>
    </w:p>
    <w:p w14:paraId="5C71C543" w14:textId="3485F376" w:rsidR="00E5020B" w:rsidRPr="00E71285" w:rsidRDefault="00E71285" w:rsidP="00E71285">
      <w:pPr>
        <w:widowControl/>
        <w:autoSpaceDE/>
        <w:autoSpaceDN/>
        <w:adjustRightInd/>
        <w:spacing w:after="182"/>
        <w:jc w:val="both"/>
        <w:rPr>
          <w:sz w:val="22"/>
          <w:szCs w:val="22"/>
        </w:rPr>
      </w:pPr>
      <w:r w:rsidRPr="00E71285">
        <w:rPr>
          <w:color w:val="222222"/>
          <w:sz w:val="22"/>
          <w:szCs w:val="22"/>
        </w:rPr>
        <w:t xml:space="preserve">В случае признания ______________ </w:t>
      </w:r>
      <w:r w:rsidRPr="00E71285">
        <w:rPr>
          <w:i/>
          <w:color w:val="222222"/>
          <w:sz w:val="22"/>
          <w:szCs w:val="22"/>
        </w:rPr>
        <w:t xml:space="preserve">(наименование участника </w:t>
      </w:r>
      <w:proofErr w:type="gramStart"/>
      <w:r w:rsidRPr="00E71285">
        <w:rPr>
          <w:i/>
          <w:sz w:val="22"/>
          <w:szCs w:val="22"/>
        </w:rPr>
        <w:t>закупки)</w:t>
      </w:r>
      <w:r w:rsidRPr="00E71285">
        <w:rPr>
          <w:sz w:val="22"/>
          <w:szCs w:val="22"/>
        </w:rPr>
        <w:t>_</w:t>
      </w:r>
      <w:proofErr w:type="gramEnd"/>
      <w:r w:rsidRPr="00E71285">
        <w:rPr>
          <w:sz w:val="22"/>
          <w:szCs w:val="22"/>
        </w:rPr>
        <w:t xml:space="preserve">_________________________ победителем в запросе котировок в электронной </w:t>
      </w:r>
      <w:proofErr w:type="gramStart"/>
      <w:r w:rsidRPr="00E71285">
        <w:rPr>
          <w:sz w:val="22"/>
          <w:szCs w:val="22"/>
        </w:rPr>
        <w:t>форме,  обязуемся</w:t>
      </w:r>
      <w:proofErr w:type="gramEnd"/>
      <w:r w:rsidRPr="00E71285">
        <w:rPr>
          <w:sz w:val="22"/>
          <w:szCs w:val="22"/>
        </w:rPr>
        <w:t xml:space="preserve"> своевременно заключить и исполнить договор на условиях, указанных в извещении о проведении запроса котировок в электронной форме.</w:t>
      </w:r>
      <w:r w:rsidR="00E5020B" w:rsidRPr="00E71285">
        <w:rPr>
          <w:sz w:val="22"/>
          <w:szCs w:val="22"/>
        </w:rPr>
        <w:t> </w:t>
      </w:r>
    </w:p>
    <w:p w14:paraId="13A9793A" w14:textId="77777777" w:rsidR="00E5020B" w:rsidRPr="002B6E48" w:rsidRDefault="00E5020B" w:rsidP="002B6E48">
      <w:pPr>
        <w:ind w:firstLine="709"/>
        <w:jc w:val="center"/>
        <w:rPr>
          <w:b/>
          <w:sz w:val="24"/>
          <w:szCs w:val="24"/>
        </w:rPr>
      </w:pPr>
    </w:p>
    <w:p w14:paraId="679C7066" w14:textId="77777777" w:rsidR="004E0061" w:rsidRPr="002B6E48" w:rsidRDefault="004E0061" w:rsidP="002B6E48">
      <w:pPr>
        <w:widowControl/>
        <w:autoSpaceDE/>
        <w:autoSpaceDN/>
        <w:adjustRightInd/>
        <w:ind w:firstLine="709"/>
        <w:jc w:val="right"/>
        <w:rPr>
          <w:sz w:val="24"/>
          <w:szCs w:val="24"/>
        </w:rPr>
      </w:pPr>
    </w:p>
    <w:p w14:paraId="7790DA15" w14:textId="77777777" w:rsidR="003B3FA5" w:rsidRPr="003B3FA5" w:rsidRDefault="003B3FA5" w:rsidP="003B3FA5">
      <w:pPr>
        <w:widowControl/>
        <w:autoSpaceDE/>
        <w:autoSpaceDN/>
        <w:adjustRightInd/>
        <w:rPr>
          <w:color w:val="808080"/>
        </w:rPr>
      </w:pPr>
      <w:bookmarkStart w:id="5" w:name="_Анкета_Претендента_на"/>
      <w:bookmarkStart w:id="6" w:name="_Анкета_Участника_процедуры"/>
      <w:bookmarkEnd w:id="5"/>
      <w:bookmarkEnd w:id="6"/>
      <w:r w:rsidRPr="003B3FA5">
        <w:rPr>
          <w:color w:val="808080"/>
        </w:rPr>
        <w:t xml:space="preserve">ИНСТРУКЦИИ ПО ЗАПОЛНЕНИЮ </w:t>
      </w:r>
    </w:p>
    <w:p w14:paraId="0B0B6074" w14:textId="77777777" w:rsidR="003B3FA5" w:rsidRPr="003B3FA5" w:rsidRDefault="003B3FA5" w:rsidP="00446448">
      <w:pPr>
        <w:widowControl/>
        <w:numPr>
          <w:ilvl w:val="0"/>
          <w:numId w:val="20"/>
        </w:numPr>
        <w:autoSpaceDE/>
        <w:autoSpaceDN/>
        <w:adjustRightInd/>
        <w:ind w:left="0" w:firstLine="0"/>
        <w:jc w:val="both"/>
        <w:rPr>
          <w:rFonts w:eastAsia="Calibri"/>
          <w:b/>
          <w:sz w:val="22"/>
          <w:szCs w:val="22"/>
          <w:lang w:eastAsia="en-US"/>
        </w:rPr>
      </w:pPr>
      <w:r w:rsidRPr="003B3FA5">
        <w:rPr>
          <w:bCs/>
          <w:color w:val="7F7F7F"/>
          <w:sz w:val="22"/>
          <w:szCs w:val="22"/>
        </w:rPr>
        <w:t>Данные инструкции не следует воспроизводить в документах, подготовленных Участником Запроса котировок.</w:t>
      </w:r>
    </w:p>
    <w:p w14:paraId="1C271548" w14:textId="656D41BA"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Все поля для заполнения должны быть заполнены Участником.</w:t>
      </w:r>
    </w:p>
    <w:p w14:paraId="226835DD" w14:textId="77777777"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12E7166F"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менее» означают что, участнику следует предоставить в заявке конкретный показатель, более указанного значения или равный ему;</w:t>
      </w:r>
    </w:p>
    <w:p w14:paraId="46546E2D"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w:t>
      </w:r>
      <w:r w:rsidRPr="009305AD">
        <w:rPr>
          <w:bCs/>
          <w:i/>
          <w:color w:val="808080"/>
          <w:sz w:val="22"/>
          <w:szCs w:val="22"/>
        </w:rPr>
        <w:t>«</w:t>
      </w:r>
      <w:r w:rsidRPr="009305AD">
        <w:rPr>
          <w:bCs/>
          <w:color w:val="808080"/>
          <w:sz w:val="22"/>
          <w:szCs w:val="22"/>
        </w:rPr>
        <w:t>не более</w:t>
      </w:r>
      <w:r w:rsidRPr="009305AD">
        <w:rPr>
          <w:bCs/>
          <w:i/>
          <w:color w:val="808080"/>
          <w:sz w:val="22"/>
          <w:szCs w:val="22"/>
        </w:rPr>
        <w:t>»</w:t>
      </w:r>
      <w:r w:rsidRPr="009305AD">
        <w:rPr>
          <w:bCs/>
          <w:color w:val="808080"/>
          <w:sz w:val="22"/>
          <w:szCs w:val="22"/>
        </w:rPr>
        <w:t xml:space="preserve"> означают что, участнику следует предоставить в заявке конкретный показатель, менее указанного значения или равный ему;</w:t>
      </w:r>
    </w:p>
    <w:p w14:paraId="301383A0"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выше» означают что, участнику следует предоставить в заявке конкретный показатель, не более указанного значения;</w:t>
      </w:r>
    </w:p>
    <w:p w14:paraId="77AD4B57"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«не ниже» означают что, участнику следует предоставить в заявке конкретный показатель, не менее указанного значения; </w:t>
      </w:r>
    </w:p>
    <w:p w14:paraId="4E304DFA" w14:textId="77777777" w:rsidR="00446448" w:rsidRPr="009305AD" w:rsidRDefault="00707527" w:rsidP="00707527">
      <w:pPr>
        <w:widowControl/>
        <w:tabs>
          <w:tab w:val="left" w:pos="0"/>
          <w:tab w:val="left" w:pos="284"/>
        </w:tabs>
        <w:overflowPunct w:val="0"/>
        <w:autoSpaceDE/>
        <w:autoSpaceDN/>
        <w:adjustRightInd/>
        <w:ind w:firstLine="567"/>
        <w:jc w:val="both"/>
        <w:rPr>
          <w:bCs/>
          <w:color w:val="808080"/>
          <w:sz w:val="22"/>
          <w:szCs w:val="22"/>
        </w:rPr>
      </w:pPr>
      <w:r>
        <w:rPr>
          <w:bCs/>
          <w:color w:val="808080"/>
          <w:sz w:val="22"/>
          <w:szCs w:val="22"/>
        </w:rPr>
        <w:t xml:space="preserve">   </w:t>
      </w:r>
      <w:proofErr w:type="gramStart"/>
      <w:r w:rsidR="00446448" w:rsidRPr="009305AD">
        <w:rPr>
          <w:bCs/>
          <w:color w:val="808080"/>
          <w:sz w:val="22"/>
          <w:szCs w:val="22"/>
        </w:rPr>
        <w:t>В  случае</w:t>
      </w:r>
      <w:proofErr w:type="gramEnd"/>
      <w:r w:rsidR="00446448" w:rsidRPr="009305AD">
        <w:rPr>
          <w:bCs/>
          <w:color w:val="808080"/>
          <w:sz w:val="22"/>
          <w:szCs w:val="22"/>
        </w:rPr>
        <w:t>,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44CC490E" w14:textId="0FC2F981" w:rsidR="00446448" w:rsidRPr="00E71285" w:rsidRDefault="00707527" w:rsidP="00DC5019">
      <w:pPr>
        <w:widowControl/>
        <w:numPr>
          <w:ilvl w:val="0"/>
          <w:numId w:val="20"/>
        </w:numPr>
        <w:tabs>
          <w:tab w:val="left" w:pos="0"/>
          <w:tab w:val="left" w:pos="284"/>
        </w:tabs>
        <w:overflowPunct w:val="0"/>
        <w:autoSpaceDE/>
        <w:autoSpaceDN/>
        <w:adjustRightInd/>
        <w:ind w:left="0" w:firstLine="0"/>
        <w:jc w:val="both"/>
        <w:rPr>
          <w:b/>
          <w:bCs/>
          <w:color w:val="7F7F7F"/>
          <w:sz w:val="22"/>
          <w:szCs w:val="22"/>
        </w:rPr>
      </w:pPr>
      <w:r w:rsidRPr="00601EE4">
        <w:rPr>
          <w:bCs/>
          <w:color w:val="808080"/>
          <w:sz w:val="22"/>
          <w:szCs w:val="22"/>
        </w:rPr>
        <w:t xml:space="preserve">       </w:t>
      </w:r>
      <w:r w:rsidR="00446448" w:rsidRPr="00601EE4">
        <w:rPr>
          <w:color w:val="7F7F7F"/>
          <w:sz w:val="22"/>
          <w:szCs w:val="22"/>
          <w:shd w:val="clear" w:color="auto" w:fill="FFFFFF"/>
        </w:rPr>
        <w:t xml:space="preserve">Подача заявки на отдельные позиции или часть объема по какой-либо из позиций, указанных </w:t>
      </w:r>
      <w:proofErr w:type="gramStart"/>
      <w:r w:rsidR="00446448" w:rsidRPr="00601EE4">
        <w:rPr>
          <w:color w:val="7F7F7F"/>
          <w:sz w:val="22"/>
          <w:szCs w:val="22"/>
          <w:shd w:val="clear" w:color="auto" w:fill="FFFFFF"/>
        </w:rPr>
        <w:t xml:space="preserve">в  </w:t>
      </w:r>
      <w:r w:rsidRPr="00601EE4">
        <w:rPr>
          <w:color w:val="7F7F7F"/>
          <w:sz w:val="22"/>
          <w:szCs w:val="22"/>
          <w:shd w:val="clear" w:color="auto" w:fill="FFFFFF"/>
        </w:rPr>
        <w:t>Техническом</w:t>
      </w:r>
      <w:proofErr w:type="gramEnd"/>
      <w:r w:rsidRPr="00601EE4">
        <w:rPr>
          <w:color w:val="7F7F7F"/>
          <w:sz w:val="22"/>
          <w:szCs w:val="22"/>
          <w:shd w:val="clear" w:color="auto" w:fill="FFFFFF"/>
        </w:rPr>
        <w:t xml:space="preserve"> задании (Приложении №2 к настоящему Извещению о закупке)</w:t>
      </w:r>
      <w:r w:rsidR="00446448" w:rsidRPr="00601EE4">
        <w:rPr>
          <w:color w:val="7F7F7F"/>
          <w:sz w:val="22"/>
          <w:szCs w:val="22"/>
          <w:shd w:val="clear" w:color="auto" w:fill="FFFFFF"/>
        </w:rPr>
        <w:t>, не допускается.</w:t>
      </w:r>
    </w:p>
    <w:p w14:paraId="0E8CEF17" w14:textId="7D618F0B" w:rsidR="00E71285" w:rsidRPr="00601EE4" w:rsidRDefault="00E71285" w:rsidP="00DC5019">
      <w:pPr>
        <w:widowControl/>
        <w:numPr>
          <w:ilvl w:val="0"/>
          <w:numId w:val="20"/>
        </w:numPr>
        <w:tabs>
          <w:tab w:val="left" w:pos="0"/>
          <w:tab w:val="left" w:pos="284"/>
        </w:tabs>
        <w:overflowPunct w:val="0"/>
        <w:autoSpaceDE/>
        <w:autoSpaceDN/>
        <w:adjustRightInd/>
        <w:ind w:left="0" w:firstLine="0"/>
        <w:jc w:val="both"/>
        <w:rPr>
          <w:b/>
          <w:bCs/>
          <w:color w:val="7F7F7F"/>
          <w:sz w:val="22"/>
          <w:szCs w:val="22"/>
        </w:rPr>
      </w:pPr>
      <w:r>
        <w:rPr>
          <w:bCs/>
          <w:iCs/>
          <w:color w:val="7F7F7F"/>
          <w:sz w:val="22"/>
          <w:szCs w:val="22"/>
        </w:rPr>
        <w:t xml:space="preserve">       </w:t>
      </w:r>
      <w:r w:rsidRPr="00E71285">
        <w:rPr>
          <w:bCs/>
          <w:iCs/>
          <w:color w:val="7F7F7F"/>
          <w:sz w:val="22"/>
          <w:szCs w:val="22"/>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6C1B8902" w14:textId="77777777" w:rsidR="003E05C7" w:rsidRPr="002B6E48" w:rsidRDefault="003E05C7" w:rsidP="002B6E48">
      <w:pPr>
        <w:widowControl/>
        <w:adjustRightInd/>
        <w:ind w:hanging="142"/>
        <w:jc w:val="both"/>
        <w:rPr>
          <w:bCs/>
          <w:snapToGrid w:val="0"/>
          <w:sz w:val="24"/>
          <w:szCs w:val="24"/>
        </w:rPr>
      </w:pPr>
    </w:p>
    <w:p w14:paraId="7763F348" w14:textId="77777777" w:rsidR="00446448" w:rsidRDefault="00446448" w:rsidP="00A4138B">
      <w:pPr>
        <w:widowControl/>
        <w:overflowPunct w:val="0"/>
        <w:ind w:hanging="142"/>
        <w:jc w:val="both"/>
        <w:rPr>
          <w:sz w:val="24"/>
          <w:szCs w:val="24"/>
        </w:rPr>
        <w:sectPr w:rsidR="00446448" w:rsidSect="0028634B">
          <w:pgSz w:w="11907" w:h="16839" w:code="9"/>
          <w:pgMar w:top="426" w:right="567" w:bottom="709" w:left="1276" w:header="720" w:footer="720" w:gutter="0"/>
          <w:pgNumType w:start="1"/>
          <w:cols w:space="708"/>
          <w:noEndnote/>
          <w:titlePg/>
          <w:docGrid w:linePitch="326"/>
        </w:sectPr>
      </w:pPr>
      <w:bookmarkStart w:id="7" w:name="форма1"/>
      <w:bookmarkStart w:id="8" w:name="_Toc438145268"/>
      <w:bookmarkStart w:id="9" w:name="_Toc98251753"/>
    </w:p>
    <w:p w14:paraId="5078FE2D" w14:textId="77777777" w:rsidR="00787174" w:rsidRDefault="00A4138B" w:rsidP="00787174">
      <w:pPr>
        <w:keepNext/>
        <w:widowControl/>
        <w:autoSpaceDE/>
        <w:autoSpaceDN/>
        <w:adjustRightInd/>
        <w:spacing w:before="240" w:after="120"/>
        <w:ind w:left="792" w:hanging="360"/>
        <w:outlineLvl w:val="0"/>
        <w:rPr>
          <w:sz w:val="24"/>
          <w:szCs w:val="24"/>
        </w:rPr>
      </w:pPr>
      <w:bookmarkStart w:id="10" w:name="_Форма_1_ЗАЯВКА"/>
      <w:bookmarkStart w:id="11" w:name="_Toc438145269"/>
      <w:bookmarkEnd w:id="7"/>
      <w:bookmarkEnd w:id="8"/>
      <w:bookmarkEnd w:id="10"/>
      <w:r w:rsidRPr="002B6E48">
        <w:rPr>
          <w:sz w:val="24"/>
          <w:szCs w:val="24"/>
        </w:rPr>
        <w:lastRenderedPageBreak/>
        <w:t xml:space="preserve">Форма </w:t>
      </w:r>
      <w:r w:rsidR="00787174">
        <w:rPr>
          <w:sz w:val="24"/>
          <w:szCs w:val="24"/>
        </w:rPr>
        <w:t>2</w:t>
      </w:r>
      <w:r>
        <w:rPr>
          <w:sz w:val="24"/>
          <w:szCs w:val="24"/>
        </w:rPr>
        <w:tab/>
      </w:r>
      <w:bookmarkEnd w:id="11"/>
      <w:r w:rsidR="00787174">
        <w:rPr>
          <w:sz w:val="24"/>
          <w:szCs w:val="24"/>
        </w:rPr>
        <w:t xml:space="preserve"> </w:t>
      </w:r>
    </w:p>
    <w:p w14:paraId="4CBBE947" w14:textId="77777777" w:rsidR="00105BD3" w:rsidRPr="00A4138B" w:rsidRDefault="00105BD3" w:rsidP="00105BD3">
      <w:pPr>
        <w:widowControl/>
        <w:autoSpaceDE/>
        <w:autoSpaceDN/>
        <w:adjustRightInd/>
        <w:rPr>
          <w:sz w:val="24"/>
          <w:szCs w:val="24"/>
        </w:rPr>
      </w:pPr>
      <w:bookmarkStart w:id="12" w:name="_Письмо_о_подаче"/>
      <w:bookmarkStart w:id="13" w:name="_Заявка_о_подаче"/>
      <w:bookmarkStart w:id="14" w:name="_Ref55335821"/>
      <w:bookmarkStart w:id="15" w:name="_Ref55336345"/>
      <w:bookmarkStart w:id="16" w:name="_Toc57314674"/>
      <w:bookmarkStart w:id="17" w:name="_Toc69728988"/>
      <w:bookmarkStart w:id="18" w:name="_Toc98251754"/>
      <w:bookmarkStart w:id="19" w:name="_Форма_2_АНКЕТА"/>
      <w:bookmarkEnd w:id="9"/>
      <w:bookmarkEnd w:id="12"/>
      <w:bookmarkEnd w:id="13"/>
      <w:bookmarkEnd w:id="14"/>
      <w:bookmarkEnd w:id="15"/>
      <w:bookmarkEnd w:id="16"/>
      <w:bookmarkEnd w:id="17"/>
      <w:bookmarkEnd w:id="18"/>
      <w:bookmarkEnd w:id="19"/>
    </w:p>
    <w:p w14:paraId="5FF115F8" w14:textId="77777777" w:rsidR="00105BD3" w:rsidRPr="00A4138B" w:rsidRDefault="00105BD3" w:rsidP="00105BD3">
      <w:pPr>
        <w:widowControl/>
        <w:autoSpaceDE/>
        <w:autoSpaceDN/>
        <w:adjustRightInd/>
        <w:rPr>
          <w:sz w:val="24"/>
          <w:szCs w:val="24"/>
        </w:rPr>
      </w:pPr>
    </w:p>
    <w:p w14:paraId="3EE4A861" w14:textId="77777777" w:rsidR="00943885" w:rsidRPr="00BE7224" w:rsidRDefault="00943885" w:rsidP="00943885">
      <w:pPr>
        <w:widowControl/>
        <w:autoSpaceDE/>
        <w:autoSpaceDN/>
        <w:adjustRightInd/>
        <w:jc w:val="center"/>
        <w:rPr>
          <w:b/>
          <w:sz w:val="22"/>
          <w:szCs w:val="22"/>
        </w:rPr>
      </w:pPr>
      <w:bookmarkStart w:id="20" w:name="_Toc235439567"/>
      <w:bookmarkStart w:id="21" w:name="_Toc305665991"/>
      <w:r w:rsidRPr="00BE7224">
        <w:rPr>
          <w:b/>
          <w:sz w:val="22"/>
          <w:szCs w:val="22"/>
        </w:rPr>
        <w:t>ЦЕНОВОЕ ПРЕДЛОЖЕНИЕ</w:t>
      </w:r>
      <w:bookmarkEnd w:id="20"/>
      <w:bookmarkEnd w:id="21"/>
    </w:p>
    <w:p w14:paraId="651C708C" w14:textId="77777777" w:rsidR="00943885" w:rsidRPr="00A4138B" w:rsidRDefault="00943885" w:rsidP="00943885">
      <w:pPr>
        <w:widowControl/>
        <w:autoSpaceDE/>
        <w:autoSpaceDN/>
        <w:adjustRightInd/>
        <w:rPr>
          <w:sz w:val="24"/>
          <w:szCs w:val="24"/>
        </w:rPr>
      </w:pPr>
    </w:p>
    <w:p w14:paraId="0F168680" w14:textId="77777777" w:rsidR="00943885" w:rsidRPr="00A4138B" w:rsidRDefault="00943885" w:rsidP="00943885">
      <w:pPr>
        <w:widowControl/>
        <w:autoSpaceDE/>
        <w:autoSpaceDN/>
        <w:adjustRightInd/>
        <w:rPr>
          <w:sz w:val="24"/>
          <w:szCs w:val="24"/>
        </w:rPr>
      </w:pPr>
      <w:r w:rsidRPr="00A4138B">
        <w:rPr>
          <w:sz w:val="24"/>
          <w:szCs w:val="24"/>
        </w:rPr>
        <w:t>Участник Запроса котировок</w:t>
      </w:r>
      <w:r>
        <w:rPr>
          <w:sz w:val="24"/>
          <w:szCs w:val="24"/>
        </w:rPr>
        <w:t xml:space="preserve"> в электронной форме</w:t>
      </w:r>
      <w:r w:rsidRPr="00A4138B">
        <w:rPr>
          <w:sz w:val="24"/>
          <w:szCs w:val="24"/>
        </w:rPr>
        <w:t xml:space="preserve">: ________________________________ </w:t>
      </w:r>
    </w:p>
    <w:p w14:paraId="6E329598" w14:textId="77777777" w:rsidR="00943885" w:rsidRPr="00A4138B" w:rsidRDefault="00943885" w:rsidP="00943885">
      <w:pPr>
        <w:widowControl/>
        <w:autoSpaceDE/>
        <w:autoSpaceDN/>
        <w:adjustRightInd/>
        <w:rPr>
          <w:sz w:val="24"/>
          <w:szCs w:val="24"/>
        </w:rPr>
      </w:pPr>
    </w:p>
    <w:p w14:paraId="25A1D1CB" w14:textId="77777777" w:rsidR="00943885" w:rsidRPr="00A4138B" w:rsidRDefault="00943885" w:rsidP="00943885">
      <w:pPr>
        <w:widowControl/>
        <w:autoSpaceDE/>
        <w:autoSpaceDN/>
        <w:adjustRightInd/>
        <w:rPr>
          <w:sz w:val="24"/>
          <w:szCs w:val="24"/>
        </w:rPr>
      </w:pPr>
      <w:r w:rsidRPr="00A4138B">
        <w:rPr>
          <w:sz w:val="24"/>
          <w:szCs w:val="24"/>
        </w:rPr>
        <w:t xml:space="preserve">Настоящим предлагаем </w:t>
      </w:r>
      <w:r>
        <w:rPr>
          <w:sz w:val="24"/>
          <w:szCs w:val="24"/>
        </w:rPr>
        <w:t>поставить товар</w:t>
      </w:r>
      <w:r w:rsidRPr="00A4138B">
        <w:rPr>
          <w:sz w:val="24"/>
          <w:szCs w:val="24"/>
        </w:rPr>
        <w:t xml:space="preserve"> в полном соответствии с </w:t>
      </w:r>
      <w:r w:rsidR="00F06C63">
        <w:rPr>
          <w:sz w:val="24"/>
          <w:szCs w:val="24"/>
        </w:rPr>
        <w:t xml:space="preserve">заявкой на участие, </w:t>
      </w:r>
      <w:r w:rsidRPr="00A4138B">
        <w:rPr>
          <w:sz w:val="24"/>
          <w:szCs w:val="24"/>
        </w:rPr>
        <w:t xml:space="preserve">условиями извещения о проведении Запроса котировок в электронной форме и условиями </w:t>
      </w:r>
      <w:r>
        <w:rPr>
          <w:sz w:val="24"/>
          <w:szCs w:val="24"/>
        </w:rPr>
        <w:t xml:space="preserve">проекта </w:t>
      </w:r>
      <w:r w:rsidRPr="00A4138B">
        <w:rPr>
          <w:sz w:val="24"/>
          <w:szCs w:val="24"/>
        </w:rPr>
        <w:t>договора по следующим ценам:</w:t>
      </w:r>
    </w:p>
    <w:p w14:paraId="4BFA300A" w14:textId="77777777" w:rsidR="00943885" w:rsidRPr="00A4138B" w:rsidRDefault="00943885" w:rsidP="00943885">
      <w:pPr>
        <w:widowControl/>
        <w:autoSpaceDE/>
        <w:autoSpaceDN/>
        <w:adjustRightInd/>
        <w:rPr>
          <w:i/>
          <w:sz w:val="24"/>
          <w:szCs w:val="24"/>
        </w:rPr>
      </w:pPr>
    </w:p>
    <w:tbl>
      <w:tblPr>
        <w:tblW w:w="142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699"/>
        <w:gridCol w:w="1843"/>
        <w:gridCol w:w="2268"/>
        <w:gridCol w:w="13"/>
        <w:gridCol w:w="3531"/>
      </w:tblGrid>
      <w:tr w:rsidR="00E71285" w:rsidRPr="00A4138B" w14:paraId="1512EFC2" w14:textId="77777777" w:rsidTr="00E71285">
        <w:tc>
          <w:tcPr>
            <w:tcW w:w="850" w:type="dxa"/>
            <w:tcBorders>
              <w:top w:val="single" w:sz="4" w:space="0" w:color="auto"/>
              <w:left w:val="single" w:sz="4" w:space="0" w:color="auto"/>
              <w:bottom w:val="single" w:sz="4" w:space="0" w:color="auto"/>
              <w:right w:val="single" w:sz="4" w:space="0" w:color="auto"/>
            </w:tcBorders>
            <w:vAlign w:val="center"/>
            <w:hideMark/>
          </w:tcPr>
          <w:p w14:paraId="5811BA8F" w14:textId="77777777" w:rsidR="00E71285" w:rsidRPr="00A4138B" w:rsidRDefault="00E71285" w:rsidP="00F333A3">
            <w:pPr>
              <w:keepNext/>
              <w:widowControl/>
              <w:autoSpaceDE/>
              <w:autoSpaceDN/>
              <w:adjustRightInd/>
              <w:snapToGrid w:val="0"/>
              <w:spacing w:before="40" w:after="40"/>
              <w:ind w:right="57"/>
              <w:jc w:val="center"/>
            </w:pPr>
            <w:r w:rsidRPr="00A4138B">
              <w:t>№ 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3B2EF25E" w14:textId="77777777" w:rsidR="00E71285" w:rsidRPr="00A4138B" w:rsidRDefault="00E71285" w:rsidP="00F333A3">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314C1A4" w14:textId="77777777" w:rsidR="00E71285" w:rsidRPr="00A4138B" w:rsidRDefault="00E71285" w:rsidP="00F333A3">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E555A9E" w14:textId="77777777" w:rsidR="00E71285" w:rsidRPr="00A4138B" w:rsidRDefault="00E71285" w:rsidP="00F333A3">
            <w:pPr>
              <w:keepNext/>
              <w:widowControl/>
              <w:autoSpaceDE/>
              <w:autoSpaceDN/>
              <w:adjustRightInd/>
              <w:snapToGrid w:val="0"/>
              <w:spacing w:before="40" w:after="40"/>
              <w:ind w:left="57" w:right="57"/>
              <w:jc w:val="center"/>
            </w:pPr>
            <w:r w:rsidRPr="00A4138B">
              <w:t>Кол-во</w:t>
            </w:r>
          </w:p>
        </w:tc>
        <w:tc>
          <w:tcPr>
            <w:tcW w:w="3544" w:type="dxa"/>
            <w:gridSpan w:val="2"/>
            <w:tcBorders>
              <w:top w:val="single" w:sz="4" w:space="0" w:color="auto"/>
              <w:left w:val="single" w:sz="4" w:space="0" w:color="auto"/>
              <w:bottom w:val="single" w:sz="4" w:space="0" w:color="auto"/>
              <w:right w:val="single" w:sz="4" w:space="0" w:color="auto"/>
            </w:tcBorders>
          </w:tcPr>
          <w:p w14:paraId="4B820F0D" w14:textId="77777777" w:rsidR="00E71285" w:rsidRDefault="00E71285" w:rsidP="00F333A3">
            <w:pPr>
              <w:keepNext/>
              <w:widowControl/>
              <w:autoSpaceDE/>
              <w:autoSpaceDN/>
              <w:adjustRightInd/>
              <w:snapToGrid w:val="0"/>
              <w:spacing w:before="40" w:after="40"/>
              <w:ind w:left="57" w:right="57"/>
              <w:jc w:val="center"/>
            </w:pPr>
          </w:p>
          <w:p w14:paraId="747AB4A7" w14:textId="77777777" w:rsidR="00E71285" w:rsidRDefault="00E71285" w:rsidP="00E71285">
            <w:pPr>
              <w:keepNext/>
              <w:widowControl/>
              <w:autoSpaceDE/>
              <w:autoSpaceDN/>
              <w:adjustRightInd/>
              <w:snapToGrid w:val="0"/>
              <w:spacing w:before="40" w:after="40"/>
              <w:ind w:left="57" w:right="57"/>
              <w:jc w:val="center"/>
            </w:pPr>
            <w:r>
              <w:t xml:space="preserve">Цена за 1 ед., руб. </w:t>
            </w:r>
          </w:p>
          <w:p w14:paraId="578853A4" w14:textId="22715E22" w:rsidR="00E71285" w:rsidRDefault="00E71285" w:rsidP="00E71285">
            <w:pPr>
              <w:keepNext/>
              <w:widowControl/>
              <w:autoSpaceDE/>
              <w:autoSpaceDN/>
              <w:adjustRightInd/>
              <w:snapToGrid w:val="0"/>
              <w:spacing w:before="40" w:after="40"/>
              <w:ind w:left="57" w:right="57"/>
              <w:jc w:val="center"/>
            </w:pPr>
            <w:r>
              <w:t>(с НДС при наличии)</w:t>
            </w:r>
          </w:p>
          <w:p w14:paraId="23FDA654" w14:textId="77777777" w:rsidR="00E71285" w:rsidRPr="00A4138B" w:rsidRDefault="00E71285" w:rsidP="009305AD">
            <w:pPr>
              <w:keepNext/>
              <w:widowControl/>
              <w:autoSpaceDE/>
              <w:autoSpaceDN/>
              <w:adjustRightInd/>
              <w:snapToGrid w:val="0"/>
              <w:spacing w:before="40" w:after="40"/>
              <w:ind w:right="57"/>
            </w:pPr>
          </w:p>
        </w:tc>
      </w:tr>
      <w:tr w:rsidR="00E71285" w:rsidRPr="00A4138B" w14:paraId="4F1C48EE" w14:textId="77777777" w:rsidTr="00E71285">
        <w:tc>
          <w:tcPr>
            <w:tcW w:w="850" w:type="dxa"/>
            <w:tcBorders>
              <w:top w:val="single" w:sz="4" w:space="0" w:color="auto"/>
              <w:left w:val="single" w:sz="4" w:space="0" w:color="auto"/>
              <w:bottom w:val="single" w:sz="4" w:space="0" w:color="auto"/>
              <w:right w:val="single" w:sz="4" w:space="0" w:color="auto"/>
            </w:tcBorders>
            <w:vAlign w:val="center"/>
          </w:tcPr>
          <w:p w14:paraId="12849A27" w14:textId="77777777" w:rsidR="00E71285" w:rsidRPr="00A4138B" w:rsidRDefault="00E71285" w:rsidP="00F333A3">
            <w:pPr>
              <w:widowControl/>
              <w:autoSpaceDE/>
              <w:autoSpaceDN/>
              <w:adjustRightInd/>
              <w:snapToGrid w:val="0"/>
              <w:spacing w:before="40" w:after="40"/>
              <w:ind w:right="57"/>
              <w:jc w:val="center"/>
              <w:rPr>
                <w:color w:val="000000"/>
              </w:rPr>
            </w:pPr>
            <w:r w:rsidRPr="00A4138B">
              <w:rPr>
                <w:color w:val="000000"/>
              </w:rPr>
              <w:t>1</w:t>
            </w:r>
          </w:p>
        </w:tc>
        <w:tc>
          <w:tcPr>
            <w:tcW w:w="5699" w:type="dxa"/>
            <w:tcBorders>
              <w:top w:val="single" w:sz="4" w:space="0" w:color="auto"/>
              <w:left w:val="single" w:sz="4" w:space="0" w:color="auto"/>
              <w:bottom w:val="single" w:sz="4" w:space="0" w:color="auto"/>
              <w:right w:val="single" w:sz="4" w:space="0" w:color="auto"/>
            </w:tcBorders>
            <w:vAlign w:val="center"/>
          </w:tcPr>
          <w:p w14:paraId="041A983F" w14:textId="77777777" w:rsidR="00E71285" w:rsidRPr="00A4138B" w:rsidRDefault="00E712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B4F66B5" w14:textId="77777777" w:rsidR="00E71285" w:rsidRPr="00A4138B" w:rsidRDefault="00E712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0023DB9D" w14:textId="45F68A26" w:rsidR="00E71285" w:rsidRPr="00A4138B" w:rsidRDefault="00E71285" w:rsidP="00F333A3">
            <w:pPr>
              <w:widowControl/>
              <w:autoSpaceDE/>
              <w:autoSpaceDN/>
              <w:adjustRightInd/>
              <w:snapToGrid w:val="0"/>
              <w:spacing w:before="40" w:after="40"/>
              <w:ind w:left="57" w:right="57"/>
              <w:jc w:val="center"/>
              <w:rPr>
                <w:color w:val="000000"/>
              </w:rPr>
            </w:pPr>
            <w:r>
              <w:rPr>
                <w:color w:val="000000"/>
              </w:rPr>
              <w:t>1</w:t>
            </w:r>
          </w:p>
        </w:tc>
        <w:tc>
          <w:tcPr>
            <w:tcW w:w="3544" w:type="dxa"/>
            <w:gridSpan w:val="2"/>
            <w:tcBorders>
              <w:top w:val="single" w:sz="4" w:space="0" w:color="auto"/>
              <w:left w:val="single" w:sz="4" w:space="0" w:color="auto"/>
              <w:bottom w:val="single" w:sz="4" w:space="0" w:color="auto"/>
              <w:right w:val="single" w:sz="4" w:space="0" w:color="auto"/>
            </w:tcBorders>
          </w:tcPr>
          <w:p w14:paraId="7AACCFCD" w14:textId="77777777" w:rsidR="00E71285" w:rsidRPr="00A4138B" w:rsidRDefault="00E71285" w:rsidP="00F333A3">
            <w:pPr>
              <w:widowControl/>
              <w:autoSpaceDE/>
              <w:autoSpaceDN/>
              <w:adjustRightInd/>
              <w:snapToGrid w:val="0"/>
              <w:spacing w:before="40" w:after="40"/>
              <w:ind w:left="57" w:right="57"/>
              <w:jc w:val="center"/>
              <w:rPr>
                <w:color w:val="000000"/>
              </w:rPr>
            </w:pPr>
          </w:p>
        </w:tc>
      </w:tr>
      <w:tr w:rsidR="00E71285" w:rsidRPr="00A4138B" w14:paraId="31E44AD0" w14:textId="77777777" w:rsidTr="00E71285">
        <w:tc>
          <w:tcPr>
            <w:tcW w:w="850" w:type="dxa"/>
            <w:tcBorders>
              <w:top w:val="single" w:sz="4" w:space="0" w:color="auto"/>
              <w:left w:val="single" w:sz="4" w:space="0" w:color="auto"/>
              <w:bottom w:val="single" w:sz="4" w:space="0" w:color="auto"/>
              <w:right w:val="single" w:sz="4" w:space="0" w:color="auto"/>
            </w:tcBorders>
            <w:vAlign w:val="center"/>
          </w:tcPr>
          <w:p w14:paraId="0B26BB5D" w14:textId="77777777" w:rsidR="00E71285" w:rsidRPr="00A4138B" w:rsidRDefault="00E71285" w:rsidP="00F333A3">
            <w:pPr>
              <w:widowControl/>
              <w:autoSpaceDE/>
              <w:autoSpaceDN/>
              <w:adjustRightInd/>
              <w:snapToGrid w:val="0"/>
              <w:spacing w:before="40" w:after="40"/>
              <w:ind w:right="57"/>
              <w:jc w:val="center"/>
              <w:rPr>
                <w:color w:val="000000"/>
              </w:rPr>
            </w:pPr>
            <w:r>
              <w:rPr>
                <w:color w:val="000000"/>
              </w:rPr>
              <w:t>…</w:t>
            </w:r>
          </w:p>
        </w:tc>
        <w:tc>
          <w:tcPr>
            <w:tcW w:w="5699" w:type="dxa"/>
            <w:tcBorders>
              <w:top w:val="single" w:sz="4" w:space="0" w:color="auto"/>
              <w:left w:val="single" w:sz="4" w:space="0" w:color="auto"/>
              <w:bottom w:val="single" w:sz="4" w:space="0" w:color="auto"/>
              <w:right w:val="single" w:sz="4" w:space="0" w:color="auto"/>
            </w:tcBorders>
            <w:vAlign w:val="center"/>
          </w:tcPr>
          <w:p w14:paraId="67EE9DA6" w14:textId="77777777" w:rsidR="00E71285" w:rsidRPr="00A4138B" w:rsidRDefault="00E712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822D25B" w14:textId="77777777" w:rsidR="00E71285" w:rsidRPr="00A4138B" w:rsidRDefault="00E712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7AECB9DB" w14:textId="1E1E9CA3" w:rsidR="00E71285" w:rsidRPr="00A4138B" w:rsidRDefault="00E71285" w:rsidP="00F333A3">
            <w:pPr>
              <w:widowControl/>
              <w:autoSpaceDE/>
              <w:autoSpaceDN/>
              <w:adjustRightInd/>
              <w:snapToGrid w:val="0"/>
              <w:spacing w:before="40" w:after="40"/>
              <w:ind w:left="57" w:right="57"/>
              <w:jc w:val="center"/>
              <w:rPr>
                <w:color w:val="000000"/>
              </w:rPr>
            </w:pPr>
            <w:r>
              <w:rPr>
                <w:color w:val="000000"/>
              </w:rPr>
              <w:t>1</w:t>
            </w:r>
          </w:p>
        </w:tc>
        <w:tc>
          <w:tcPr>
            <w:tcW w:w="3544" w:type="dxa"/>
            <w:gridSpan w:val="2"/>
            <w:tcBorders>
              <w:top w:val="single" w:sz="4" w:space="0" w:color="auto"/>
              <w:left w:val="single" w:sz="4" w:space="0" w:color="auto"/>
              <w:bottom w:val="single" w:sz="4" w:space="0" w:color="auto"/>
              <w:right w:val="single" w:sz="4" w:space="0" w:color="auto"/>
            </w:tcBorders>
          </w:tcPr>
          <w:p w14:paraId="66A30DBA" w14:textId="77777777" w:rsidR="00E71285" w:rsidRPr="00A4138B" w:rsidRDefault="00E71285" w:rsidP="00F333A3">
            <w:pPr>
              <w:widowControl/>
              <w:autoSpaceDE/>
              <w:autoSpaceDN/>
              <w:adjustRightInd/>
              <w:snapToGrid w:val="0"/>
              <w:spacing w:before="40" w:after="40"/>
              <w:ind w:left="57" w:right="57"/>
              <w:jc w:val="center"/>
              <w:rPr>
                <w:color w:val="000000"/>
              </w:rPr>
            </w:pPr>
          </w:p>
        </w:tc>
      </w:tr>
      <w:tr w:rsidR="00E71285" w:rsidRPr="00A4138B" w14:paraId="4515EFBA" w14:textId="77777777" w:rsidTr="00E71285">
        <w:tc>
          <w:tcPr>
            <w:tcW w:w="10673" w:type="dxa"/>
            <w:gridSpan w:val="5"/>
            <w:tcBorders>
              <w:top w:val="single" w:sz="4" w:space="0" w:color="auto"/>
              <w:left w:val="single" w:sz="4" w:space="0" w:color="auto"/>
              <w:bottom w:val="single" w:sz="4" w:space="0" w:color="auto"/>
              <w:right w:val="single" w:sz="4" w:space="0" w:color="auto"/>
            </w:tcBorders>
          </w:tcPr>
          <w:p w14:paraId="1E16D845" w14:textId="77777777" w:rsidR="00E71285" w:rsidRPr="00A4138B" w:rsidRDefault="00E71285" w:rsidP="00F333A3">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3531" w:type="dxa"/>
            <w:tcBorders>
              <w:top w:val="single" w:sz="4" w:space="0" w:color="auto"/>
              <w:left w:val="single" w:sz="4" w:space="0" w:color="auto"/>
              <w:bottom w:val="single" w:sz="4" w:space="0" w:color="auto"/>
              <w:right w:val="single" w:sz="4" w:space="0" w:color="auto"/>
            </w:tcBorders>
          </w:tcPr>
          <w:p w14:paraId="6D738636" w14:textId="77777777" w:rsidR="00E71285" w:rsidRPr="00A4138B" w:rsidRDefault="00E71285" w:rsidP="00F333A3">
            <w:pPr>
              <w:widowControl/>
              <w:autoSpaceDE/>
              <w:autoSpaceDN/>
              <w:adjustRightInd/>
              <w:snapToGrid w:val="0"/>
              <w:spacing w:before="40" w:after="40"/>
              <w:ind w:left="57" w:right="57"/>
              <w:jc w:val="right"/>
              <w:rPr>
                <w:b/>
                <w:color w:val="000000"/>
              </w:rPr>
            </w:pPr>
          </w:p>
        </w:tc>
      </w:tr>
    </w:tbl>
    <w:p w14:paraId="759A9A1E" w14:textId="77777777" w:rsidR="00943885" w:rsidRDefault="00CD0994" w:rsidP="00943885">
      <w:pPr>
        <w:widowControl/>
        <w:autoSpaceDE/>
        <w:autoSpaceDN/>
        <w:adjustRightInd/>
        <w:rPr>
          <w:color w:val="808080"/>
        </w:rPr>
      </w:pPr>
      <w:r>
        <w:rPr>
          <w:color w:val="808080"/>
        </w:rPr>
        <w:t xml:space="preserve">  </w:t>
      </w:r>
    </w:p>
    <w:p w14:paraId="47177226" w14:textId="77777777" w:rsidR="00CD0994" w:rsidRDefault="00CD0994" w:rsidP="00943885">
      <w:pPr>
        <w:widowControl/>
        <w:autoSpaceDE/>
        <w:autoSpaceDN/>
        <w:adjustRightInd/>
        <w:rPr>
          <w:color w:val="808080"/>
        </w:rPr>
      </w:pPr>
    </w:p>
    <w:p w14:paraId="69830261" w14:textId="77777777" w:rsidR="00CD0994" w:rsidRPr="00A4138B" w:rsidRDefault="00CD0994" w:rsidP="00943885">
      <w:pPr>
        <w:widowControl/>
        <w:autoSpaceDE/>
        <w:autoSpaceDN/>
        <w:adjustRightInd/>
        <w:rPr>
          <w:color w:val="808080"/>
        </w:rPr>
      </w:pPr>
    </w:p>
    <w:p w14:paraId="61FF36A0" w14:textId="77777777" w:rsidR="00943885" w:rsidRDefault="00943885" w:rsidP="00943885">
      <w:pPr>
        <w:widowControl/>
        <w:autoSpaceDE/>
        <w:autoSpaceDN/>
        <w:adjustRightInd/>
        <w:rPr>
          <w:color w:val="808080"/>
        </w:rPr>
      </w:pPr>
      <w:r w:rsidRPr="00A4138B">
        <w:rPr>
          <w:color w:val="808080"/>
        </w:rPr>
        <w:t>ИНСТРУКЦИИ ПО ЗАПОЛНЕНИЮ</w:t>
      </w:r>
    </w:p>
    <w:p w14:paraId="1951324C" w14:textId="1FE4F14E" w:rsidR="00943885" w:rsidRPr="00A4138B" w:rsidRDefault="006F0442" w:rsidP="00943885">
      <w:pPr>
        <w:widowControl/>
        <w:autoSpaceDE/>
        <w:autoSpaceDN/>
        <w:adjustRightInd/>
        <w:jc w:val="both"/>
        <w:rPr>
          <w:color w:val="7F7F7F"/>
          <w:sz w:val="22"/>
          <w:szCs w:val="22"/>
        </w:rPr>
      </w:pPr>
      <w:r>
        <w:rPr>
          <w:color w:val="7F7F7F"/>
          <w:sz w:val="22"/>
          <w:szCs w:val="22"/>
        </w:rPr>
        <w:t>1</w:t>
      </w:r>
      <w:r w:rsidR="00943885" w:rsidRPr="00A4138B">
        <w:rPr>
          <w:color w:val="7F7F7F"/>
          <w:sz w:val="22"/>
          <w:szCs w:val="22"/>
        </w:rPr>
        <w:t xml:space="preserve">. </w:t>
      </w:r>
      <w:r w:rsidR="00F9667D"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sidR="00F9667D">
        <w:rPr>
          <w:iCs/>
          <w:color w:val="7F7F7F"/>
          <w:sz w:val="22"/>
          <w:szCs w:val="22"/>
        </w:rPr>
        <w:t>,</w:t>
      </w:r>
      <w:r w:rsidR="00F9667D" w:rsidRPr="00F9667D">
        <w:rPr>
          <w:iCs/>
          <w:color w:val="7F7F7F"/>
          <w:sz w:val="22"/>
          <w:szCs w:val="22"/>
        </w:rPr>
        <w:t xml:space="preserve"> руб.» или «ИТОГО без НДС, руб.».</w:t>
      </w:r>
    </w:p>
    <w:p w14:paraId="270CF8DB" w14:textId="77777777" w:rsidR="00F9667D" w:rsidRPr="00A4138B" w:rsidRDefault="00F9667D" w:rsidP="00A4138B">
      <w:pPr>
        <w:widowControl/>
        <w:autoSpaceDE/>
        <w:autoSpaceDN/>
        <w:adjustRightInd/>
        <w:rPr>
          <w:i/>
          <w:color w:val="7F7F7F"/>
          <w:sz w:val="22"/>
          <w:szCs w:val="22"/>
        </w:rPr>
        <w:sectPr w:rsidR="00F9667D" w:rsidRPr="00A4138B" w:rsidSect="000260EF">
          <w:pgSz w:w="16839" w:h="11907" w:orient="landscape" w:code="9"/>
          <w:pgMar w:top="303" w:right="537" w:bottom="284" w:left="567" w:header="142" w:footer="430" w:gutter="0"/>
          <w:pgNumType w:start="1"/>
          <w:cols w:space="708"/>
          <w:noEndnote/>
          <w:titlePg/>
          <w:docGrid w:linePitch="326"/>
        </w:sectPr>
      </w:pPr>
      <w:bookmarkStart w:id="22" w:name="_Форма_3_ТЕХНИКО-КОММЕРЧЕСКОЕ"/>
      <w:bookmarkStart w:id="23" w:name="_Техническое_предложение_(Форма"/>
      <w:bookmarkStart w:id="24" w:name="_Форма_4_РЕКОМЕНДУЕМАЯ"/>
      <w:bookmarkEnd w:id="22"/>
      <w:bookmarkEnd w:id="23"/>
      <w:bookmarkEnd w:id="24"/>
    </w:p>
    <w:p w14:paraId="37B3AF9E" w14:textId="77777777" w:rsidR="006839E3" w:rsidRPr="002B6E48" w:rsidRDefault="006839E3" w:rsidP="00F9667D">
      <w:pPr>
        <w:shd w:val="clear" w:color="auto" w:fill="FFFFFF"/>
        <w:ind w:right="19"/>
        <w:rPr>
          <w:b/>
          <w:spacing w:val="-3"/>
          <w:sz w:val="24"/>
          <w:szCs w:val="24"/>
        </w:rPr>
      </w:pPr>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A6830" w14:textId="77777777" w:rsidR="00B001D8" w:rsidRDefault="00B001D8">
      <w:r>
        <w:separator/>
      </w:r>
    </w:p>
  </w:endnote>
  <w:endnote w:type="continuationSeparator" w:id="0">
    <w:p w14:paraId="7169CEA4" w14:textId="77777777" w:rsidR="00B001D8" w:rsidRDefault="00B00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CC"/>
    <w:family w:val="roman"/>
    <w:pitch w:val="variable"/>
    <w:sig w:usb0="E00006FF" w:usb1="420024FF" w:usb2="02000000" w:usb3="00000000" w:csb0="0000019F" w:csb1="00000000"/>
  </w:font>
  <w:font w:name="font1330">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ont245">
    <w:altName w:val="Times New Roman"/>
    <w:charset w:val="CC"/>
    <w:family w:val="auto"/>
    <w:pitch w:val="variable"/>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1FBCF" w14:textId="77777777" w:rsidR="00B001D8" w:rsidRDefault="00B001D8">
      <w:r>
        <w:separator/>
      </w:r>
    </w:p>
  </w:footnote>
  <w:footnote w:type="continuationSeparator" w:id="0">
    <w:p w14:paraId="00056DC2" w14:textId="77777777" w:rsidR="00B001D8" w:rsidRDefault="00B00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CF6D6" w14:textId="77777777" w:rsidR="005E6E44" w:rsidRDefault="005E6E44">
    <w:pPr>
      <w:pStyle w:val="ae"/>
      <w:jc w:val="center"/>
    </w:pPr>
  </w:p>
  <w:p w14:paraId="7C465EB5" w14:textId="77777777" w:rsidR="005E6E44" w:rsidRDefault="005E6E4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13D2D6C"/>
    <w:multiLevelType w:val="hybridMultilevel"/>
    <w:tmpl w:val="773CDEDE"/>
    <w:lvl w:ilvl="0" w:tplc="E9D66CB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1" w15:restartNumberingAfterBreak="0">
    <w:nsid w:val="174C6A7E"/>
    <w:multiLevelType w:val="hybridMultilevel"/>
    <w:tmpl w:val="BE28961C"/>
    <w:lvl w:ilvl="0" w:tplc="8BCED12A">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3" w15:restartNumberingAfterBreak="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20FB04DE"/>
    <w:multiLevelType w:val="hybridMultilevel"/>
    <w:tmpl w:val="DF3CBCE6"/>
    <w:lvl w:ilvl="0" w:tplc="3FB8C5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6" w15:restartNumberingAfterBreak="0">
    <w:nsid w:val="3F2D738A"/>
    <w:multiLevelType w:val="multilevel"/>
    <w:tmpl w:val="7CDA34BE"/>
    <w:numStyleLink w:val="4"/>
  </w:abstractNum>
  <w:abstractNum w:abstractNumId="17"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8" w15:restartNumberingAfterBreak="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20"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22" w15:restartNumberingAfterBreak="0">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2EC0EE6"/>
    <w:multiLevelType w:val="multilevel"/>
    <w:tmpl w:val="7CDA34BE"/>
    <w:styleLink w:val="4"/>
    <w:lvl w:ilvl="0">
      <w:start w:val="1"/>
      <w:numFmt w:val="decimal"/>
      <w:pStyle w:val="6"/>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13068198">
    <w:abstractNumId w:val="24"/>
  </w:num>
  <w:num w:numId="2" w16cid:durableId="1760328482">
    <w:abstractNumId w:val="0"/>
  </w:num>
  <w:num w:numId="3" w16cid:durableId="33699610">
    <w:abstractNumId w:val="26"/>
  </w:num>
  <w:num w:numId="4" w16cid:durableId="4414142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8012150">
    <w:abstractNumId w:val="27"/>
  </w:num>
  <w:num w:numId="6" w16cid:durableId="1854609425">
    <w:abstractNumId w:val="20"/>
  </w:num>
  <w:num w:numId="7" w16cid:durableId="105388325">
    <w:abstractNumId w:val="25"/>
  </w:num>
  <w:num w:numId="8" w16cid:durableId="1412890833">
    <w:abstractNumId w:val="19"/>
  </w:num>
  <w:num w:numId="9" w16cid:durableId="1304192524">
    <w:abstractNumId w:val="21"/>
  </w:num>
  <w:num w:numId="10" w16cid:durableId="1316647244">
    <w:abstractNumId w:val="17"/>
  </w:num>
  <w:num w:numId="11" w16cid:durableId="985205896">
    <w:abstractNumId w:val="9"/>
  </w:num>
  <w:num w:numId="12" w16cid:durableId="2066173413">
    <w:abstractNumId w:val="3"/>
  </w:num>
  <w:num w:numId="13" w16cid:durableId="249579410">
    <w:abstractNumId w:val="12"/>
  </w:num>
  <w:num w:numId="14" w16cid:durableId="608196512">
    <w:abstractNumId w:val="23"/>
  </w:num>
  <w:num w:numId="15" w16cid:durableId="1721319705">
    <w:abstractNumId w:val="2"/>
  </w:num>
  <w:num w:numId="16" w16cid:durableId="1322196408">
    <w:abstractNumId w:val="13"/>
  </w:num>
  <w:num w:numId="17" w16cid:durableId="497354724">
    <w:abstractNumId w:val="7"/>
  </w:num>
  <w:num w:numId="18" w16cid:durableId="1548642554">
    <w:abstractNumId w:val="8"/>
  </w:num>
  <w:num w:numId="19" w16cid:durableId="423654121">
    <w:abstractNumId w:val="6"/>
  </w:num>
  <w:num w:numId="20" w16cid:durableId="349262696">
    <w:abstractNumId w:val="16"/>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16cid:durableId="1454833683">
    <w:abstractNumId w:val="15"/>
  </w:num>
  <w:num w:numId="22" w16cid:durableId="339281804">
    <w:abstractNumId w:val="10"/>
  </w:num>
  <w:num w:numId="23" w16cid:durableId="1472669251">
    <w:abstractNumId w:val="14"/>
  </w:num>
  <w:num w:numId="24" w16cid:durableId="2033336253">
    <w:abstractNumId w:val="22"/>
  </w:num>
  <w:num w:numId="25" w16cid:durableId="796680680">
    <w:abstractNumId w:val="18"/>
  </w:num>
  <w:num w:numId="26" w16cid:durableId="1882785653">
    <w:abstractNumId w:val="1"/>
  </w:num>
  <w:num w:numId="27" w16cid:durableId="8733445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1034908">
    <w:abstractNumId w:val="4"/>
  </w:num>
  <w:num w:numId="29" w16cid:durableId="1942446270">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6CF"/>
    <w:rsid w:val="00000342"/>
    <w:rsid w:val="000067EC"/>
    <w:rsid w:val="000110B6"/>
    <w:rsid w:val="00011145"/>
    <w:rsid w:val="000119FB"/>
    <w:rsid w:val="0001284A"/>
    <w:rsid w:val="000147F2"/>
    <w:rsid w:val="0001701B"/>
    <w:rsid w:val="00021A7A"/>
    <w:rsid w:val="00021C4A"/>
    <w:rsid w:val="00021DD6"/>
    <w:rsid w:val="000227B6"/>
    <w:rsid w:val="00024C5C"/>
    <w:rsid w:val="000260EF"/>
    <w:rsid w:val="000268ED"/>
    <w:rsid w:val="00026F16"/>
    <w:rsid w:val="0003506E"/>
    <w:rsid w:val="0004328A"/>
    <w:rsid w:val="00043D4E"/>
    <w:rsid w:val="00045107"/>
    <w:rsid w:val="0004591F"/>
    <w:rsid w:val="00050364"/>
    <w:rsid w:val="000529DA"/>
    <w:rsid w:val="00053267"/>
    <w:rsid w:val="000548BB"/>
    <w:rsid w:val="000573EF"/>
    <w:rsid w:val="0006020C"/>
    <w:rsid w:val="00060492"/>
    <w:rsid w:val="00060CB3"/>
    <w:rsid w:val="0006626A"/>
    <w:rsid w:val="00067F9F"/>
    <w:rsid w:val="000709DE"/>
    <w:rsid w:val="0008004F"/>
    <w:rsid w:val="00080D17"/>
    <w:rsid w:val="000909EB"/>
    <w:rsid w:val="0009347C"/>
    <w:rsid w:val="00093B48"/>
    <w:rsid w:val="0009435B"/>
    <w:rsid w:val="000A0141"/>
    <w:rsid w:val="000A50F7"/>
    <w:rsid w:val="000A6DCB"/>
    <w:rsid w:val="000B23CB"/>
    <w:rsid w:val="000B5D7B"/>
    <w:rsid w:val="000C1C21"/>
    <w:rsid w:val="000D20CE"/>
    <w:rsid w:val="000D4047"/>
    <w:rsid w:val="000D5212"/>
    <w:rsid w:val="000D5429"/>
    <w:rsid w:val="000D6B28"/>
    <w:rsid w:val="000D79C3"/>
    <w:rsid w:val="000E2F08"/>
    <w:rsid w:val="000E303F"/>
    <w:rsid w:val="000E32D0"/>
    <w:rsid w:val="000E3EAD"/>
    <w:rsid w:val="000E56B7"/>
    <w:rsid w:val="000E5EBF"/>
    <w:rsid w:val="000E7429"/>
    <w:rsid w:val="000E7952"/>
    <w:rsid w:val="000F0E80"/>
    <w:rsid w:val="000F1EC7"/>
    <w:rsid w:val="000F4AE4"/>
    <w:rsid w:val="000F745A"/>
    <w:rsid w:val="000F7875"/>
    <w:rsid w:val="001044BA"/>
    <w:rsid w:val="00105BD3"/>
    <w:rsid w:val="001070B5"/>
    <w:rsid w:val="001077C1"/>
    <w:rsid w:val="00111978"/>
    <w:rsid w:val="0011304C"/>
    <w:rsid w:val="001133A7"/>
    <w:rsid w:val="00115692"/>
    <w:rsid w:val="00116D13"/>
    <w:rsid w:val="00121437"/>
    <w:rsid w:val="0012509F"/>
    <w:rsid w:val="001262CB"/>
    <w:rsid w:val="00127DC5"/>
    <w:rsid w:val="0013036C"/>
    <w:rsid w:val="001316A4"/>
    <w:rsid w:val="00132552"/>
    <w:rsid w:val="00134E75"/>
    <w:rsid w:val="001351E6"/>
    <w:rsid w:val="00140BB1"/>
    <w:rsid w:val="00146CB1"/>
    <w:rsid w:val="00150405"/>
    <w:rsid w:val="001512D2"/>
    <w:rsid w:val="00151F7D"/>
    <w:rsid w:val="00152696"/>
    <w:rsid w:val="00153139"/>
    <w:rsid w:val="001532BF"/>
    <w:rsid w:val="00155249"/>
    <w:rsid w:val="00156C65"/>
    <w:rsid w:val="001575A6"/>
    <w:rsid w:val="00160606"/>
    <w:rsid w:val="00163E31"/>
    <w:rsid w:val="001661AC"/>
    <w:rsid w:val="00167872"/>
    <w:rsid w:val="00172652"/>
    <w:rsid w:val="00172745"/>
    <w:rsid w:val="00172A04"/>
    <w:rsid w:val="001755B2"/>
    <w:rsid w:val="00175826"/>
    <w:rsid w:val="00175B53"/>
    <w:rsid w:val="00176B9D"/>
    <w:rsid w:val="0018127D"/>
    <w:rsid w:val="00182B48"/>
    <w:rsid w:val="00182FE3"/>
    <w:rsid w:val="00184E98"/>
    <w:rsid w:val="0018592E"/>
    <w:rsid w:val="001861DE"/>
    <w:rsid w:val="00186271"/>
    <w:rsid w:val="001910AA"/>
    <w:rsid w:val="00193BBB"/>
    <w:rsid w:val="00193E52"/>
    <w:rsid w:val="00195F42"/>
    <w:rsid w:val="001977FA"/>
    <w:rsid w:val="00197984"/>
    <w:rsid w:val="00197C03"/>
    <w:rsid w:val="00197D6A"/>
    <w:rsid w:val="001A14EA"/>
    <w:rsid w:val="001A1AF3"/>
    <w:rsid w:val="001A536A"/>
    <w:rsid w:val="001A5BBC"/>
    <w:rsid w:val="001B5304"/>
    <w:rsid w:val="001B5433"/>
    <w:rsid w:val="001C1DC8"/>
    <w:rsid w:val="001C466D"/>
    <w:rsid w:val="001C6726"/>
    <w:rsid w:val="001C7281"/>
    <w:rsid w:val="001D09B0"/>
    <w:rsid w:val="001D3E1E"/>
    <w:rsid w:val="001D51E6"/>
    <w:rsid w:val="001D67B2"/>
    <w:rsid w:val="001E07D0"/>
    <w:rsid w:val="001E173A"/>
    <w:rsid w:val="001E1A8F"/>
    <w:rsid w:val="001F20D8"/>
    <w:rsid w:val="001F38A0"/>
    <w:rsid w:val="001F3A21"/>
    <w:rsid w:val="001F6135"/>
    <w:rsid w:val="00201268"/>
    <w:rsid w:val="002026CF"/>
    <w:rsid w:val="002104AB"/>
    <w:rsid w:val="0021611B"/>
    <w:rsid w:val="00216147"/>
    <w:rsid w:val="0021634F"/>
    <w:rsid w:val="00216799"/>
    <w:rsid w:val="00217402"/>
    <w:rsid w:val="00217D5B"/>
    <w:rsid w:val="00225841"/>
    <w:rsid w:val="002267F3"/>
    <w:rsid w:val="0022738A"/>
    <w:rsid w:val="00227F18"/>
    <w:rsid w:val="002331DE"/>
    <w:rsid w:val="002421CA"/>
    <w:rsid w:val="002440FC"/>
    <w:rsid w:val="0024757E"/>
    <w:rsid w:val="00253389"/>
    <w:rsid w:val="00254113"/>
    <w:rsid w:val="00261949"/>
    <w:rsid w:val="00262E51"/>
    <w:rsid w:val="00264275"/>
    <w:rsid w:val="00265B28"/>
    <w:rsid w:val="00266108"/>
    <w:rsid w:val="0026727B"/>
    <w:rsid w:val="00272305"/>
    <w:rsid w:val="002764B8"/>
    <w:rsid w:val="002814CB"/>
    <w:rsid w:val="002822B3"/>
    <w:rsid w:val="002828A1"/>
    <w:rsid w:val="0028634B"/>
    <w:rsid w:val="0028731A"/>
    <w:rsid w:val="002904C0"/>
    <w:rsid w:val="0029444D"/>
    <w:rsid w:val="00296864"/>
    <w:rsid w:val="002A31AC"/>
    <w:rsid w:val="002A3209"/>
    <w:rsid w:val="002A4C81"/>
    <w:rsid w:val="002A5DE6"/>
    <w:rsid w:val="002A7920"/>
    <w:rsid w:val="002B0FC1"/>
    <w:rsid w:val="002B2E8B"/>
    <w:rsid w:val="002B6E48"/>
    <w:rsid w:val="002B7EA9"/>
    <w:rsid w:val="002C02BA"/>
    <w:rsid w:val="002C49A4"/>
    <w:rsid w:val="002C753E"/>
    <w:rsid w:val="002D29A1"/>
    <w:rsid w:val="002E6260"/>
    <w:rsid w:val="002E6D65"/>
    <w:rsid w:val="002F17F9"/>
    <w:rsid w:val="002F6322"/>
    <w:rsid w:val="003011E8"/>
    <w:rsid w:val="00301C51"/>
    <w:rsid w:val="00304EEF"/>
    <w:rsid w:val="003053DA"/>
    <w:rsid w:val="00305E7C"/>
    <w:rsid w:val="003065BB"/>
    <w:rsid w:val="00306EDE"/>
    <w:rsid w:val="00311BC9"/>
    <w:rsid w:val="003137FD"/>
    <w:rsid w:val="0031542F"/>
    <w:rsid w:val="00315436"/>
    <w:rsid w:val="00316087"/>
    <w:rsid w:val="00316FA0"/>
    <w:rsid w:val="00323921"/>
    <w:rsid w:val="0032583A"/>
    <w:rsid w:val="00330038"/>
    <w:rsid w:val="00330377"/>
    <w:rsid w:val="00330C1D"/>
    <w:rsid w:val="00330EB9"/>
    <w:rsid w:val="00331561"/>
    <w:rsid w:val="00332A0F"/>
    <w:rsid w:val="003419FE"/>
    <w:rsid w:val="00350805"/>
    <w:rsid w:val="00352679"/>
    <w:rsid w:val="00354F59"/>
    <w:rsid w:val="00357ED5"/>
    <w:rsid w:val="00362E89"/>
    <w:rsid w:val="00364163"/>
    <w:rsid w:val="00367697"/>
    <w:rsid w:val="00367F6D"/>
    <w:rsid w:val="00374834"/>
    <w:rsid w:val="003749A0"/>
    <w:rsid w:val="00374E5A"/>
    <w:rsid w:val="00375C94"/>
    <w:rsid w:val="00376F9E"/>
    <w:rsid w:val="00380378"/>
    <w:rsid w:val="00380511"/>
    <w:rsid w:val="00382DF8"/>
    <w:rsid w:val="00383780"/>
    <w:rsid w:val="003848A2"/>
    <w:rsid w:val="00385270"/>
    <w:rsid w:val="0038770B"/>
    <w:rsid w:val="0038780E"/>
    <w:rsid w:val="003931F9"/>
    <w:rsid w:val="0039332E"/>
    <w:rsid w:val="00394F89"/>
    <w:rsid w:val="00395E3C"/>
    <w:rsid w:val="00397405"/>
    <w:rsid w:val="003A199A"/>
    <w:rsid w:val="003B3FA5"/>
    <w:rsid w:val="003B6BC5"/>
    <w:rsid w:val="003B7015"/>
    <w:rsid w:val="003C0BF9"/>
    <w:rsid w:val="003C0DEB"/>
    <w:rsid w:val="003C177B"/>
    <w:rsid w:val="003C51A0"/>
    <w:rsid w:val="003C51E0"/>
    <w:rsid w:val="003C64BD"/>
    <w:rsid w:val="003C6D6F"/>
    <w:rsid w:val="003C6DA4"/>
    <w:rsid w:val="003D0642"/>
    <w:rsid w:val="003D39AF"/>
    <w:rsid w:val="003D55FE"/>
    <w:rsid w:val="003E05C7"/>
    <w:rsid w:val="003E158B"/>
    <w:rsid w:val="003E1C43"/>
    <w:rsid w:val="003E2E3A"/>
    <w:rsid w:val="003E32E7"/>
    <w:rsid w:val="003E3A71"/>
    <w:rsid w:val="003E4DB2"/>
    <w:rsid w:val="003F0DC8"/>
    <w:rsid w:val="003F1680"/>
    <w:rsid w:val="003F34D4"/>
    <w:rsid w:val="003F6D17"/>
    <w:rsid w:val="004028A7"/>
    <w:rsid w:val="00406C70"/>
    <w:rsid w:val="004118D9"/>
    <w:rsid w:val="00411F65"/>
    <w:rsid w:val="0041229E"/>
    <w:rsid w:val="004136AF"/>
    <w:rsid w:val="004142BA"/>
    <w:rsid w:val="00422CC5"/>
    <w:rsid w:val="00423181"/>
    <w:rsid w:val="00424DD6"/>
    <w:rsid w:val="00425F1D"/>
    <w:rsid w:val="00430AD1"/>
    <w:rsid w:val="00431898"/>
    <w:rsid w:val="00431F6B"/>
    <w:rsid w:val="0043476B"/>
    <w:rsid w:val="004367E9"/>
    <w:rsid w:val="004414FC"/>
    <w:rsid w:val="0044295C"/>
    <w:rsid w:val="0044426B"/>
    <w:rsid w:val="0044548D"/>
    <w:rsid w:val="00446448"/>
    <w:rsid w:val="00451B72"/>
    <w:rsid w:val="00451BB7"/>
    <w:rsid w:val="004528FB"/>
    <w:rsid w:val="00452DC1"/>
    <w:rsid w:val="00453516"/>
    <w:rsid w:val="004549DE"/>
    <w:rsid w:val="004568DD"/>
    <w:rsid w:val="004573B7"/>
    <w:rsid w:val="0046122D"/>
    <w:rsid w:val="004623E1"/>
    <w:rsid w:val="00463F0B"/>
    <w:rsid w:val="00467213"/>
    <w:rsid w:val="0046780D"/>
    <w:rsid w:val="00470C81"/>
    <w:rsid w:val="004718A3"/>
    <w:rsid w:val="004727B3"/>
    <w:rsid w:val="00472C2A"/>
    <w:rsid w:val="00472F54"/>
    <w:rsid w:val="00481A22"/>
    <w:rsid w:val="00481E0F"/>
    <w:rsid w:val="004842E7"/>
    <w:rsid w:val="00484637"/>
    <w:rsid w:val="004849F2"/>
    <w:rsid w:val="00491481"/>
    <w:rsid w:val="004914C3"/>
    <w:rsid w:val="00493EDB"/>
    <w:rsid w:val="004968C7"/>
    <w:rsid w:val="004A21FF"/>
    <w:rsid w:val="004A47D9"/>
    <w:rsid w:val="004A4E48"/>
    <w:rsid w:val="004A6E1B"/>
    <w:rsid w:val="004B4AA5"/>
    <w:rsid w:val="004B50E2"/>
    <w:rsid w:val="004B6DD7"/>
    <w:rsid w:val="004C0597"/>
    <w:rsid w:val="004C0EF4"/>
    <w:rsid w:val="004C2816"/>
    <w:rsid w:val="004C4EE1"/>
    <w:rsid w:val="004D21B9"/>
    <w:rsid w:val="004D2495"/>
    <w:rsid w:val="004D7426"/>
    <w:rsid w:val="004E0061"/>
    <w:rsid w:val="004E1F77"/>
    <w:rsid w:val="004E491E"/>
    <w:rsid w:val="004E4FF7"/>
    <w:rsid w:val="004E6616"/>
    <w:rsid w:val="004E7CF8"/>
    <w:rsid w:val="004F1DB7"/>
    <w:rsid w:val="004F5490"/>
    <w:rsid w:val="004F70DB"/>
    <w:rsid w:val="004F7ABE"/>
    <w:rsid w:val="00503038"/>
    <w:rsid w:val="00510F1A"/>
    <w:rsid w:val="00511C77"/>
    <w:rsid w:val="00511F9D"/>
    <w:rsid w:val="00512E12"/>
    <w:rsid w:val="0051791C"/>
    <w:rsid w:val="00517AF9"/>
    <w:rsid w:val="00520F5A"/>
    <w:rsid w:val="005225C0"/>
    <w:rsid w:val="00522DA2"/>
    <w:rsid w:val="00523064"/>
    <w:rsid w:val="00523267"/>
    <w:rsid w:val="00524084"/>
    <w:rsid w:val="00524F83"/>
    <w:rsid w:val="005279CE"/>
    <w:rsid w:val="00532E2E"/>
    <w:rsid w:val="0053672A"/>
    <w:rsid w:val="00542E45"/>
    <w:rsid w:val="00546E1C"/>
    <w:rsid w:val="00546ECA"/>
    <w:rsid w:val="00547EEB"/>
    <w:rsid w:val="0055065A"/>
    <w:rsid w:val="00550E50"/>
    <w:rsid w:val="00560AB1"/>
    <w:rsid w:val="00561FBA"/>
    <w:rsid w:val="00563721"/>
    <w:rsid w:val="005643DC"/>
    <w:rsid w:val="00570F5E"/>
    <w:rsid w:val="005742A2"/>
    <w:rsid w:val="0057651A"/>
    <w:rsid w:val="005771E1"/>
    <w:rsid w:val="00592414"/>
    <w:rsid w:val="005950B8"/>
    <w:rsid w:val="005A5CB3"/>
    <w:rsid w:val="005B35E1"/>
    <w:rsid w:val="005B61E7"/>
    <w:rsid w:val="005C2DB2"/>
    <w:rsid w:val="005C2FCF"/>
    <w:rsid w:val="005C4FD6"/>
    <w:rsid w:val="005C6783"/>
    <w:rsid w:val="005C78CB"/>
    <w:rsid w:val="005C7C85"/>
    <w:rsid w:val="005D01A3"/>
    <w:rsid w:val="005D13AD"/>
    <w:rsid w:val="005D4D16"/>
    <w:rsid w:val="005D4EA3"/>
    <w:rsid w:val="005D745F"/>
    <w:rsid w:val="005D762C"/>
    <w:rsid w:val="005D7753"/>
    <w:rsid w:val="005D7798"/>
    <w:rsid w:val="005E1943"/>
    <w:rsid w:val="005E32B1"/>
    <w:rsid w:val="005E5321"/>
    <w:rsid w:val="005E5437"/>
    <w:rsid w:val="005E6E44"/>
    <w:rsid w:val="005F3367"/>
    <w:rsid w:val="005F4BB8"/>
    <w:rsid w:val="005F6BE4"/>
    <w:rsid w:val="005F7181"/>
    <w:rsid w:val="005F790E"/>
    <w:rsid w:val="00601EE4"/>
    <w:rsid w:val="00602BA6"/>
    <w:rsid w:val="0060304C"/>
    <w:rsid w:val="00604625"/>
    <w:rsid w:val="00610582"/>
    <w:rsid w:val="00610EA1"/>
    <w:rsid w:val="00617D01"/>
    <w:rsid w:val="00620157"/>
    <w:rsid w:val="006213A4"/>
    <w:rsid w:val="00625006"/>
    <w:rsid w:val="00625CDE"/>
    <w:rsid w:val="00626860"/>
    <w:rsid w:val="00630DB9"/>
    <w:rsid w:val="0063394F"/>
    <w:rsid w:val="00636791"/>
    <w:rsid w:val="00636995"/>
    <w:rsid w:val="006370C4"/>
    <w:rsid w:val="00640193"/>
    <w:rsid w:val="00644E16"/>
    <w:rsid w:val="0064518A"/>
    <w:rsid w:val="00645424"/>
    <w:rsid w:val="00645907"/>
    <w:rsid w:val="006539D1"/>
    <w:rsid w:val="00654C96"/>
    <w:rsid w:val="00655087"/>
    <w:rsid w:val="006551A4"/>
    <w:rsid w:val="006557AA"/>
    <w:rsid w:val="00661420"/>
    <w:rsid w:val="00662D68"/>
    <w:rsid w:val="00663D2D"/>
    <w:rsid w:val="00667823"/>
    <w:rsid w:val="00673162"/>
    <w:rsid w:val="00673270"/>
    <w:rsid w:val="006734EB"/>
    <w:rsid w:val="00673FE1"/>
    <w:rsid w:val="00674984"/>
    <w:rsid w:val="00676FCA"/>
    <w:rsid w:val="00677448"/>
    <w:rsid w:val="00681C16"/>
    <w:rsid w:val="006839E3"/>
    <w:rsid w:val="00684292"/>
    <w:rsid w:val="0068524D"/>
    <w:rsid w:val="00687C57"/>
    <w:rsid w:val="00687F12"/>
    <w:rsid w:val="00691BEA"/>
    <w:rsid w:val="00692E08"/>
    <w:rsid w:val="0069442E"/>
    <w:rsid w:val="00694526"/>
    <w:rsid w:val="00695608"/>
    <w:rsid w:val="006A0383"/>
    <w:rsid w:val="006A1C45"/>
    <w:rsid w:val="006A69F6"/>
    <w:rsid w:val="006B4152"/>
    <w:rsid w:val="006B4C50"/>
    <w:rsid w:val="006B7BA2"/>
    <w:rsid w:val="006C0AB4"/>
    <w:rsid w:val="006C1AFA"/>
    <w:rsid w:val="006C23F1"/>
    <w:rsid w:val="006C28B0"/>
    <w:rsid w:val="006C5787"/>
    <w:rsid w:val="006D2700"/>
    <w:rsid w:val="006D304E"/>
    <w:rsid w:val="006D3CA5"/>
    <w:rsid w:val="006D556B"/>
    <w:rsid w:val="006E2A56"/>
    <w:rsid w:val="006E3263"/>
    <w:rsid w:val="006F0442"/>
    <w:rsid w:val="006F3BC2"/>
    <w:rsid w:val="006F5CCB"/>
    <w:rsid w:val="0070081A"/>
    <w:rsid w:val="00702E22"/>
    <w:rsid w:val="00704641"/>
    <w:rsid w:val="0070549B"/>
    <w:rsid w:val="00707527"/>
    <w:rsid w:val="00710F8E"/>
    <w:rsid w:val="007156F4"/>
    <w:rsid w:val="00721605"/>
    <w:rsid w:val="00721965"/>
    <w:rsid w:val="00727537"/>
    <w:rsid w:val="0073102E"/>
    <w:rsid w:val="00732E5C"/>
    <w:rsid w:val="00733E62"/>
    <w:rsid w:val="007356A5"/>
    <w:rsid w:val="00741516"/>
    <w:rsid w:val="0074155E"/>
    <w:rsid w:val="00741C9B"/>
    <w:rsid w:val="00742573"/>
    <w:rsid w:val="00743042"/>
    <w:rsid w:val="00746315"/>
    <w:rsid w:val="0074696D"/>
    <w:rsid w:val="007500E3"/>
    <w:rsid w:val="00753525"/>
    <w:rsid w:val="00754AF1"/>
    <w:rsid w:val="007557B5"/>
    <w:rsid w:val="00756B32"/>
    <w:rsid w:val="007572EE"/>
    <w:rsid w:val="00757824"/>
    <w:rsid w:val="00760DB6"/>
    <w:rsid w:val="007618A9"/>
    <w:rsid w:val="0076225A"/>
    <w:rsid w:val="00766431"/>
    <w:rsid w:val="00766729"/>
    <w:rsid w:val="007674A4"/>
    <w:rsid w:val="00767808"/>
    <w:rsid w:val="0077275C"/>
    <w:rsid w:val="007728F0"/>
    <w:rsid w:val="007731F4"/>
    <w:rsid w:val="00776DC3"/>
    <w:rsid w:val="00777FAE"/>
    <w:rsid w:val="007814F1"/>
    <w:rsid w:val="00783547"/>
    <w:rsid w:val="00787174"/>
    <w:rsid w:val="00787262"/>
    <w:rsid w:val="007900A7"/>
    <w:rsid w:val="00793282"/>
    <w:rsid w:val="00795D21"/>
    <w:rsid w:val="0079609C"/>
    <w:rsid w:val="00797A31"/>
    <w:rsid w:val="00797D12"/>
    <w:rsid w:val="007A0E48"/>
    <w:rsid w:val="007A2508"/>
    <w:rsid w:val="007A43B7"/>
    <w:rsid w:val="007B3CDF"/>
    <w:rsid w:val="007B45CA"/>
    <w:rsid w:val="007B5BBE"/>
    <w:rsid w:val="007B6971"/>
    <w:rsid w:val="007B7312"/>
    <w:rsid w:val="007C00F3"/>
    <w:rsid w:val="007C3A26"/>
    <w:rsid w:val="007C5EFC"/>
    <w:rsid w:val="007D2E6C"/>
    <w:rsid w:val="007D406F"/>
    <w:rsid w:val="007E0C00"/>
    <w:rsid w:val="007E1EEE"/>
    <w:rsid w:val="007E3C9A"/>
    <w:rsid w:val="007E473C"/>
    <w:rsid w:val="007E53CB"/>
    <w:rsid w:val="007F078C"/>
    <w:rsid w:val="007F14D8"/>
    <w:rsid w:val="007F38A6"/>
    <w:rsid w:val="007F45B5"/>
    <w:rsid w:val="007F729C"/>
    <w:rsid w:val="008001B1"/>
    <w:rsid w:val="00800365"/>
    <w:rsid w:val="008017F9"/>
    <w:rsid w:val="0080233B"/>
    <w:rsid w:val="008067F8"/>
    <w:rsid w:val="008117F6"/>
    <w:rsid w:val="00823F90"/>
    <w:rsid w:val="008250D7"/>
    <w:rsid w:val="00832378"/>
    <w:rsid w:val="00835A33"/>
    <w:rsid w:val="0083666C"/>
    <w:rsid w:val="00837BB0"/>
    <w:rsid w:val="00840050"/>
    <w:rsid w:val="00841D97"/>
    <w:rsid w:val="00843EB4"/>
    <w:rsid w:val="00845C84"/>
    <w:rsid w:val="00846238"/>
    <w:rsid w:val="008476BB"/>
    <w:rsid w:val="0085555D"/>
    <w:rsid w:val="008564A5"/>
    <w:rsid w:val="00856ADE"/>
    <w:rsid w:val="008570E0"/>
    <w:rsid w:val="0086089D"/>
    <w:rsid w:val="0086356A"/>
    <w:rsid w:val="008659FA"/>
    <w:rsid w:val="00865AAD"/>
    <w:rsid w:val="00866084"/>
    <w:rsid w:val="00867101"/>
    <w:rsid w:val="00870DC4"/>
    <w:rsid w:val="0087309B"/>
    <w:rsid w:val="00873923"/>
    <w:rsid w:val="00875301"/>
    <w:rsid w:val="008754CE"/>
    <w:rsid w:val="00880323"/>
    <w:rsid w:val="008822E3"/>
    <w:rsid w:val="00882ABF"/>
    <w:rsid w:val="008850FF"/>
    <w:rsid w:val="00885202"/>
    <w:rsid w:val="00886F35"/>
    <w:rsid w:val="008874C0"/>
    <w:rsid w:val="008906F2"/>
    <w:rsid w:val="0089096A"/>
    <w:rsid w:val="00892791"/>
    <w:rsid w:val="00893ABA"/>
    <w:rsid w:val="008958AA"/>
    <w:rsid w:val="0089667D"/>
    <w:rsid w:val="008A1D0D"/>
    <w:rsid w:val="008A41F2"/>
    <w:rsid w:val="008A5356"/>
    <w:rsid w:val="008B632E"/>
    <w:rsid w:val="008C0092"/>
    <w:rsid w:val="008C304D"/>
    <w:rsid w:val="008C3745"/>
    <w:rsid w:val="008C442C"/>
    <w:rsid w:val="008C6557"/>
    <w:rsid w:val="008C66B5"/>
    <w:rsid w:val="008C795E"/>
    <w:rsid w:val="008D1E5C"/>
    <w:rsid w:val="008D4236"/>
    <w:rsid w:val="008D4D9A"/>
    <w:rsid w:val="008D6533"/>
    <w:rsid w:val="008D6686"/>
    <w:rsid w:val="008D7698"/>
    <w:rsid w:val="008E0FEB"/>
    <w:rsid w:val="008E357C"/>
    <w:rsid w:val="008E61C1"/>
    <w:rsid w:val="008E63B8"/>
    <w:rsid w:val="008E6E63"/>
    <w:rsid w:val="008E77B8"/>
    <w:rsid w:val="008F26B8"/>
    <w:rsid w:val="008F51D7"/>
    <w:rsid w:val="008F6487"/>
    <w:rsid w:val="008F7EB0"/>
    <w:rsid w:val="00901033"/>
    <w:rsid w:val="00901FAF"/>
    <w:rsid w:val="00902AC2"/>
    <w:rsid w:val="0090393E"/>
    <w:rsid w:val="00903C9C"/>
    <w:rsid w:val="00911F13"/>
    <w:rsid w:val="009138D2"/>
    <w:rsid w:val="009149BE"/>
    <w:rsid w:val="00915FFB"/>
    <w:rsid w:val="009232FB"/>
    <w:rsid w:val="00924125"/>
    <w:rsid w:val="009247AC"/>
    <w:rsid w:val="00924C58"/>
    <w:rsid w:val="00925387"/>
    <w:rsid w:val="009305AD"/>
    <w:rsid w:val="009308CA"/>
    <w:rsid w:val="009325F0"/>
    <w:rsid w:val="009362A8"/>
    <w:rsid w:val="0093713A"/>
    <w:rsid w:val="009378C3"/>
    <w:rsid w:val="009378E6"/>
    <w:rsid w:val="009422F8"/>
    <w:rsid w:val="00943885"/>
    <w:rsid w:val="00943B42"/>
    <w:rsid w:val="00944A7D"/>
    <w:rsid w:val="00945EEB"/>
    <w:rsid w:val="00946934"/>
    <w:rsid w:val="00946B96"/>
    <w:rsid w:val="0095077F"/>
    <w:rsid w:val="00950FCF"/>
    <w:rsid w:val="0095350C"/>
    <w:rsid w:val="00956E6E"/>
    <w:rsid w:val="0095714E"/>
    <w:rsid w:val="00960A75"/>
    <w:rsid w:val="00961E50"/>
    <w:rsid w:val="00967308"/>
    <w:rsid w:val="00967A83"/>
    <w:rsid w:val="00972A0D"/>
    <w:rsid w:val="00972F9C"/>
    <w:rsid w:val="00973237"/>
    <w:rsid w:val="009769A5"/>
    <w:rsid w:val="00977738"/>
    <w:rsid w:val="009815F3"/>
    <w:rsid w:val="009842A3"/>
    <w:rsid w:val="00985AD8"/>
    <w:rsid w:val="00985CFC"/>
    <w:rsid w:val="009863DF"/>
    <w:rsid w:val="00987E31"/>
    <w:rsid w:val="00991D95"/>
    <w:rsid w:val="0099358E"/>
    <w:rsid w:val="009949B1"/>
    <w:rsid w:val="009960A7"/>
    <w:rsid w:val="00996385"/>
    <w:rsid w:val="00996E51"/>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3BC1"/>
    <w:rsid w:val="009E473A"/>
    <w:rsid w:val="009E5665"/>
    <w:rsid w:val="009F048C"/>
    <w:rsid w:val="009F25E6"/>
    <w:rsid w:val="009F278D"/>
    <w:rsid w:val="009F7032"/>
    <w:rsid w:val="00A056DD"/>
    <w:rsid w:val="00A104A0"/>
    <w:rsid w:val="00A13E22"/>
    <w:rsid w:val="00A14D51"/>
    <w:rsid w:val="00A16DB1"/>
    <w:rsid w:val="00A1779F"/>
    <w:rsid w:val="00A234FD"/>
    <w:rsid w:val="00A2671C"/>
    <w:rsid w:val="00A3183D"/>
    <w:rsid w:val="00A31E2B"/>
    <w:rsid w:val="00A32C8A"/>
    <w:rsid w:val="00A35F1D"/>
    <w:rsid w:val="00A4015E"/>
    <w:rsid w:val="00A4138B"/>
    <w:rsid w:val="00A43227"/>
    <w:rsid w:val="00A438F0"/>
    <w:rsid w:val="00A457C6"/>
    <w:rsid w:val="00A5113D"/>
    <w:rsid w:val="00A51D76"/>
    <w:rsid w:val="00A51EFB"/>
    <w:rsid w:val="00A56004"/>
    <w:rsid w:val="00A57AA8"/>
    <w:rsid w:val="00A57CA0"/>
    <w:rsid w:val="00A65CBB"/>
    <w:rsid w:val="00A67B14"/>
    <w:rsid w:val="00A70595"/>
    <w:rsid w:val="00A72330"/>
    <w:rsid w:val="00A73E8A"/>
    <w:rsid w:val="00A805A4"/>
    <w:rsid w:val="00A81832"/>
    <w:rsid w:val="00A834E2"/>
    <w:rsid w:val="00A839B5"/>
    <w:rsid w:val="00A841D3"/>
    <w:rsid w:val="00A86A50"/>
    <w:rsid w:val="00A90198"/>
    <w:rsid w:val="00A90A02"/>
    <w:rsid w:val="00A9332B"/>
    <w:rsid w:val="00AA03F2"/>
    <w:rsid w:val="00AA1177"/>
    <w:rsid w:val="00AA29E8"/>
    <w:rsid w:val="00AA2CB2"/>
    <w:rsid w:val="00AA46EA"/>
    <w:rsid w:val="00AA50A7"/>
    <w:rsid w:val="00AA5B54"/>
    <w:rsid w:val="00AA6B41"/>
    <w:rsid w:val="00AA765D"/>
    <w:rsid w:val="00AA795A"/>
    <w:rsid w:val="00AB05F6"/>
    <w:rsid w:val="00AB07C3"/>
    <w:rsid w:val="00AB286B"/>
    <w:rsid w:val="00AB6036"/>
    <w:rsid w:val="00AB72E0"/>
    <w:rsid w:val="00AC2E93"/>
    <w:rsid w:val="00AC35FF"/>
    <w:rsid w:val="00AC51AF"/>
    <w:rsid w:val="00AD3490"/>
    <w:rsid w:val="00AD3494"/>
    <w:rsid w:val="00AD4D73"/>
    <w:rsid w:val="00AD5CEC"/>
    <w:rsid w:val="00AD6C0A"/>
    <w:rsid w:val="00AE065F"/>
    <w:rsid w:val="00AE08E3"/>
    <w:rsid w:val="00AE1673"/>
    <w:rsid w:val="00AE32EF"/>
    <w:rsid w:val="00AE6E74"/>
    <w:rsid w:val="00AF0070"/>
    <w:rsid w:val="00AF0780"/>
    <w:rsid w:val="00AF0832"/>
    <w:rsid w:val="00AF5D9D"/>
    <w:rsid w:val="00B001D8"/>
    <w:rsid w:val="00B00B9F"/>
    <w:rsid w:val="00B015D6"/>
    <w:rsid w:val="00B02B02"/>
    <w:rsid w:val="00B02E8E"/>
    <w:rsid w:val="00B03D61"/>
    <w:rsid w:val="00B14132"/>
    <w:rsid w:val="00B1522B"/>
    <w:rsid w:val="00B17716"/>
    <w:rsid w:val="00B23532"/>
    <w:rsid w:val="00B23838"/>
    <w:rsid w:val="00B248AF"/>
    <w:rsid w:val="00B27D53"/>
    <w:rsid w:val="00B27E5A"/>
    <w:rsid w:val="00B30674"/>
    <w:rsid w:val="00B31919"/>
    <w:rsid w:val="00B364B3"/>
    <w:rsid w:val="00B36EC0"/>
    <w:rsid w:val="00B42463"/>
    <w:rsid w:val="00B45683"/>
    <w:rsid w:val="00B46350"/>
    <w:rsid w:val="00B5042C"/>
    <w:rsid w:val="00B51529"/>
    <w:rsid w:val="00B52A51"/>
    <w:rsid w:val="00B55682"/>
    <w:rsid w:val="00B564A1"/>
    <w:rsid w:val="00B56D3F"/>
    <w:rsid w:val="00B575BE"/>
    <w:rsid w:val="00B61E64"/>
    <w:rsid w:val="00B629B1"/>
    <w:rsid w:val="00B62ED7"/>
    <w:rsid w:val="00B64815"/>
    <w:rsid w:val="00B65B63"/>
    <w:rsid w:val="00B67DA4"/>
    <w:rsid w:val="00B72BA9"/>
    <w:rsid w:val="00B72CCC"/>
    <w:rsid w:val="00B7350A"/>
    <w:rsid w:val="00B81152"/>
    <w:rsid w:val="00B81CEF"/>
    <w:rsid w:val="00B86ACF"/>
    <w:rsid w:val="00B9396F"/>
    <w:rsid w:val="00B94BF9"/>
    <w:rsid w:val="00B96A50"/>
    <w:rsid w:val="00B96F7B"/>
    <w:rsid w:val="00BA27C9"/>
    <w:rsid w:val="00BA323C"/>
    <w:rsid w:val="00BA37E9"/>
    <w:rsid w:val="00BA6B52"/>
    <w:rsid w:val="00BB3AA5"/>
    <w:rsid w:val="00BB496E"/>
    <w:rsid w:val="00BC082A"/>
    <w:rsid w:val="00BC2AC7"/>
    <w:rsid w:val="00BC5E54"/>
    <w:rsid w:val="00BC7BB9"/>
    <w:rsid w:val="00BD1216"/>
    <w:rsid w:val="00BD3699"/>
    <w:rsid w:val="00BD5EF7"/>
    <w:rsid w:val="00BE1BFE"/>
    <w:rsid w:val="00BE2FA3"/>
    <w:rsid w:val="00BE305A"/>
    <w:rsid w:val="00BE6CC3"/>
    <w:rsid w:val="00BE7224"/>
    <w:rsid w:val="00BE7B84"/>
    <w:rsid w:val="00BF3368"/>
    <w:rsid w:val="00BF3FCE"/>
    <w:rsid w:val="00BF5B52"/>
    <w:rsid w:val="00BF72DB"/>
    <w:rsid w:val="00BF77C2"/>
    <w:rsid w:val="00C01881"/>
    <w:rsid w:val="00C025D7"/>
    <w:rsid w:val="00C03971"/>
    <w:rsid w:val="00C05470"/>
    <w:rsid w:val="00C06698"/>
    <w:rsid w:val="00C07307"/>
    <w:rsid w:val="00C104AE"/>
    <w:rsid w:val="00C24424"/>
    <w:rsid w:val="00C2670B"/>
    <w:rsid w:val="00C2734E"/>
    <w:rsid w:val="00C35442"/>
    <w:rsid w:val="00C376C6"/>
    <w:rsid w:val="00C44F65"/>
    <w:rsid w:val="00C46288"/>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8302C"/>
    <w:rsid w:val="00C83045"/>
    <w:rsid w:val="00C912EC"/>
    <w:rsid w:val="00C93E98"/>
    <w:rsid w:val="00C948BE"/>
    <w:rsid w:val="00C96439"/>
    <w:rsid w:val="00C97A89"/>
    <w:rsid w:val="00CA06CC"/>
    <w:rsid w:val="00CA1791"/>
    <w:rsid w:val="00CA4EAC"/>
    <w:rsid w:val="00CA5082"/>
    <w:rsid w:val="00CB2DD4"/>
    <w:rsid w:val="00CB671D"/>
    <w:rsid w:val="00CC6799"/>
    <w:rsid w:val="00CC7A67"/>
    <w:rsid w:val="00CC7F72"/>
    <w:rsid w:val="00CD08F9"/>
    <w:rsid w:val="00CD0994"/>
    <w:rsid w:val="00CD1952"/>
    <w:rsid w:val="00CD2BBF"/>
    <w:rsid w:val="00CD3D1E"/>
    <w:rsid w:val="00CD4D2B"/>
    <w:rsid w:val="00CD786E"/>
    <w:rsid w:val="00CE0B04"/>
    <w:rsid w:val="00CE6C55"/>
    <w:rsid w:val="00CF061C"/>
    <w:rsid w:val="00CF1355"/>
    <w:rsid w:val="00CF56E5"/>
    <w:rsid w:val="00CF6F12"/>
    <w:rsid w:val="00CF76A3"/>
    <w:rsid w:val="00D003BA"/>
    <w:rsid w:val="00D021C4"/>
    <w:rsid w:val="00D028B2"/>
    <w:rsid w:val="00D07D30"/>
    <w:rsid w:val="00D14C4C"/>
    <w:rsid w:val="00D233B0"/>
    <w:rsid w:val="00D23C9D"/>
    <w:rsid w:val="00D24C54"/>
    <w:rsid w:val="00D2541D"/>
    <w:rsid w:val="00D26E70"/>
    <w:rsid w:val="00D3181F"/>
    <w:rsid w:val="00D337C9"/>
    <w:rsid w:val="00D33C1F"/>
    <w:rsid w:val="00D36649"/>
    <w:rsid w:val="00D378F2"/>
    <w:rsid w:val="00D40C3D"/>
    <w:rsid w:val="00D414B5"/>
    <w:rsid w:val="00D429DF"/>
    <w:rsid w:val="00D43304"/>
    <w:rsid w:val="00D51182"/>
    <w:rsid w:val="00D51AAF"/>
    <w:rsid w:val="00D5218E"/>
    <w:rsid w:val="00D53D40"/>
    <w:rsid w:val="00D54A3A"/>
    <w:rsid w:val="00D56706"/>
    <w:rsid w:val="00D56A09"/>
    <w:rsid w:val="00D600D3"/>
    <w:rsid w:val="00D60559"/>
    <w:rsid w:val="00D63F73"/>
    <w:rsid w:val="00D6438F"/>
    <w:rsid w:val="00D64EA6"/>
    <w:rsid w:val="00D662FC"/>
    <w:rsid w:val="00D66ADC"/>
    <w:rsid w:val="00D7078B"/>
    <w:rsid w:val="00D73A44"/>
    <w:rsid w:val="00D74CDA"/>
    <w:rsid w:val="00D74FDE"/>
    <w:rsid w:val="00D7600B"/>
    <w:rsid w:val="00D8145E"/>
    <w:rsid w:val="00D82D49"/>
    <w:rsid w:val="00D84137"/>
    <w:rsid w:val="00D90BF6"/>
    <w:rsid w:val="00D921F9"/>
    <w:rsid w:val="00D974CA"/>
    <w:rsid w:val="00DA0943"/>
    <w:rsid w:val="00DA31AC"/>
    <w:rsid w:val="00DA4589"/>
    <w:rsid w:val="00DA528E"/>
    <w:rsid w:val="00DA63F3"/>
    <w:rsid w:val="00DB3731"/>
    <w:rsid w:val="00DB7718"/>
    <w:rsid w:val="00DC203B"/>
    <w:rsid w:val="00DC242D"/>
    <w:rsid w:val="00DC3466"/>
    <w:rsid w:val="00DC5DC7"/>
    <w:rsid w:val="00DD097C"/>
    <w:rsid w:val="00DD4643"/>
    <w:rsid w:val="00DD56FC"/>
    <w:rsid w:val="00DE14D6"/>
    <w:rsid w:val="00DE4906"/>
    <w:rsid w:val="00DE659E"/>
    <w:rsid w:val="00DF0D82"/>
    <w:rsid w:val="00DF4F4D"/>
    <w:rsid w:val="00DF684B"/>
    <w:rsid w:val="00DF6E15"/>
    <w:rsid w:val="00DF7705"/>
    <w:rsid w:val="00E033E7"/>
    <w:rsid w:val="00E04896"/>
    <w:rsid w:val="00E06B52"/>
    <w:rsid w:val="00E10437"/>
    <w:rsid w:val="00E112DB"/>
    <w:rsid w:val="00E165E8"/>
    <w:rsid w:val="00E16BCB"/>
    <w:rsid w:val="00E1768B"/>
    <w:rsid w:val="00E20C9D"/>
    <w:rsid w:val="00E22C57"/>
    <w:rsid w:val="00E25DD3"/>
    <w:rsid w:val="00E27DC7"/>
    <w:rsid w:val="00E300D2"/>
    <w:rsid w:val="00E31672"/>
    <w:rsid w:val="00E31AB2"/>
    <w:rsid w:val="00E36826"/>
    <w:rsid w:val="00E4016E"/>
    <w:rsid w:val="00E40C84"/>
    <w:rsid w:val="00E42019"/>
    <w:rsid w:val="00E446AC"/>
    <w:rsid w:val="00E44F23"/>
    <w:rsid w:val="00E45E07"/>
    <w:rsid w:val="00E4655E"/>
    <w:rsid w:val="00E469AB"/>
    <w:rsid w:val="00E5020B"/>
    <w:rsid w:val="00E50937"/>
    <w:rsid w:val="00E5338B"/>
    <w:rsid w:val="00E536D5"/>
    <w:rsid w:val="00E54030"/>
    <w:rsid w:val="00E564AE"/>
    <w:rsid w:val="00E654C5"/>
    <w:rsid w:val="00E65668"/>
    <w:rsid w:val="00E6667E"/>
    <w:rsid w:val="00E66FFA"/>
    <w:rsid w:val="00E675F0"/>
    <w:rsid w:val="00E71285"/>
    <w:rsid w:val="00E7735F"/>
    <w:rsid w:val="00E7783B"/>
    <w:rsid w:val="00E81C76"/>
    <w:rsid w:val="00E847B4"/>
    <w:rsid w:val="00E848B6"/>
    <w:rsid w:val="00E84CEF"/>
    <w:rsid w:val="00E85006"/>
    <w:rsid w:val="00E85B95"/>
    <w:rsid w:val="00E9087A"/>
    <w:rsid w:val="00E9254F"/>
    <w:rsid w:val="00E946EA"/>
    <w:rsid w:val="00EA4083"/>
    <w:rsid w:val="00EB16C8"/>
    <w:rsid w:val="00EB2EA2"/>
    <w:rsid w:val="00EB632D"/>
    <w:rsid w:val="00EB7AD6"/>
    <w:rsid w:val="00EC1C72"/>
    <w:rsid w:val="00EC5AFD"/>
    <w:rsid w:val="00EC6416"/>
    <w:rsid w:val="00EC7E7B"/>
    <w:rsid w:val="00ED05CF"/>
    <w:rsid w:val="00ED0BFE"/>
    <w:rsid w:val="00ED3E71"/>
    <w:rsid w:val="00ED5D7D"/>
    <w:rsid w:val="00ED6793"/>
    <w:rsid w:val="00EE28FE"/>
    <w:rsid w:val="00EE7E59"/>
    <w:rsid w:val="00EF0197"/>
    <w:rsid w:val="00EF2A63"/>
    <w:rsid w:val="00EF3394"/>
    <w:rsid w:val="00EF3D49"/>
    <w:rsid w:val="00EF5D94"/>
    <w:rsid w:val="00EF651E"/>
    <w:rsid w:val="00EF6B93"/>
    <w:rsid w:val="00F02038"/>
    <w:rsid w:val="00F044BB"/>
    <w:rsid w:val="00F06C63"/>
    <w:rsid w:val="00F11820"/>
    <w:rsid w:val="00F13BE0"/>
    <w:rsid w:val="00F13CA3"/>
    <w:rsid w:val="00F23D9D"/>
    <w:rsid w:val="00F26024"/>
    <w:rsid w:val="00F27053"/>
    <w:rsid w:val="00F27F4B"/>
    <w:rsid w:val="00F3136B"/>
    <w:rsid w:val="00F333A3"/>
    <w:rsid w:val="00F338A2"/>
    <w:rsid w:val="00F352D9"/>
    <w:rsid w:val="00F411E4"/>
    <w:rsid w:val="00F5182C"/>
    <w:rsid w:val="00F53014"/>
    <w:rsid w:val="00F53804"/>
    <w:rsid w:val="00F53EDE"/>
    <w:rsid w:val="00F54851"/>
    <w:rsid w:val="00F56155"/>
    <w:rsid w:val="00F57C0C"/>
    <w:rsid w:val="00F6170E"/>
    <w:rsid w:val="00F675F7"/>
    <w:rsid w:val="00F74A01"/>
    <w:rsid w:val="00F76DAD"/>
    <w:rsid w:val="00F777E8"/>
    <w:rsid w:val="00F80B0B"/>
    <w:rsid w:val="00F84473"/>
    <w:rsid w:val="00F86C5E"/>
    <w:rsid w:val="00F87646"/>
    <w:rsid w:val="00F90482"/>
    <w:rsid w:val="00F91C3A"/>
    <w:rsid w:val="00F92397"/>
    <w:rsid w:val="00F926F6"/>
    <w:rsid w:val="00F92CCE"/>
    <w:rsid w:val="00F9667D"/>
    <w:rsid w:val="00F97753"/>
    <w:rsid w:val="00FA0511"/>
    <w:rsid w:val="00FA6F81"/>
    <w:rsid w:val="00FA7576"/>
    <w:rsid w:val="00FB1545"/>
    <w:rsid w:val="00FB50ED"/>
    <w:rsid w:val="00FB57CE"/>
    <w:rsid w:val="00FB6FF2"/>
    <w:rsid w:val="00FB7E60"/>
    <w:rsid w:val="00FC0426"/>
    <w:rsid w:val="00FC466A"/>
    <w:rsid w:val="00FC46A8"/>
    <w:rsid w:val="00FC533A"/>
    <w:rsid w:val="00FD241E"/>
    <w:rsid w:val="00FE09D2"/>
    <w:rsid w:val="00FE1191"/>
    <w:rsid w:val="00FE13FB"/>
    <w:rsid w:val="00FE20AF"/>
    <w:rsid w:val="00FE398A"/>
    <w:rsid w:val="00FE450C"/>
    <w:rsid w:val="00FE5BE7"/>
    <w:rsid w:val="00FF198D"/>
    <w:rsid w:val="00FF2D59"/>
    <w:rsid w:val="00FF5015"/>
    <w:rsid w:val="00FF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198BB9"/>
  <w15:docId w15:val="{16B15C22-52A6-435B-BEE0-F1AF60DDD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357ED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link w:val="1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paragraph" w:styleId="6">
    <w:name w:val="heading 6"/>
    <w:basedOn w:val="a0"/>
    <w:next w:val="a1"/>
    <w:link w:val="60"/>
    <w:qFormat/>
    <w:rsid w:val="0028634B"/>
    <w:pPr>
      <w:keepNext/>
      <w:keepLines/>
      <w:widowControl/>
      <w:numPr>
        <w:numId w:val="3"/>
      </w:numPr>
      <w:suppressAutoHyphens/>
      <w:autoSpaceDE/>
      <w:autoSpaceDN/>
      <w:adjustRightInd/>
      <w:spacing w:before="200" w:line="0" w:lineRule="atLeast"/>
      <w:outlineLvl w:val="5"/>
    </w:pPr>
    <w:rPr>
      <w:rFonts w:ascii="Cambria" w:eastAsia="font1330" w:hAnsi="Cambria" w:cs="font1330"/>
      <w:i/>
      <w:iCs/>
      <w:color w:val="243F60"/>
      <w:kern w:val="1"/>
      <w:sz w:val="24"/>
      <w:szCs w:val="24"/>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itle"/>
    <w:basedOn w:val="a0"/>
    <w:next w:val="a0"/>
    <w:link w:val="a7"/>
    <w:qFormat/>
    <w:rsid w:val="00873923"/>
    <w:pPr>
      <w:framePr w:w="4265" w:h="4576" w:hSpace="180" w:wrap="auto" w:vAnchor="text" w:hAnchor="page" w:x="1993" w:y="18"/>
      <w:widowControl/>
      <w:autoSpaceDE/>
      <w:autoSpaceDN/>
      <w:adjustRightInd/>
      <w:jc w:val="center"/>
    </w:pPr>
    <w:rPr>
      <w:b/>
      <w:sz w:val="21"/>
    </w:rPr>
  </w:style>
  <w:style w:type="paragraph" w:styleId="a8">
    <w:name w:val="Balloon Text"/>
    <w:basedOn w:val="a0"/>
    <w:semiHidden/>
    <w:rsid w:val="00BC2AC7"/>
    <w:rPr>
      <w:rFonts w:ascii="Tahoma" w:hAnsi="Tahoma" w:cs="Tahoma"/>
      <w:sz w:val="16"/>
      <w:szCs w:val="16"/>
    </w:rPr>
  </w:style>
  <w:style w:type="character" w:styleId="a9">
    <w:name w:val="Hyperlink"/>
    <w:rsid w:val="00AD5CEC"/>
    <w:rPr>
      <w:strike w:val="0"/>
      <w:dstrike w:val="0"/>
      <w:color w:val="003399"/>
      <w:u w:val="none"/>
      <w:effect w:val="none"/>
    </w:rPr>
  </w:style>
  <w:style w:type="paragraph" w:styleId="aa">
    <w:name w:val="Normal (Web)"/>
    <w:basedOn w:val="a0"/>
    <w:link w:val="ab"/>
    <w:uiPriority w:val="99"/>
    <w:qFormat/>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2"/>
    <w:rsid w:val="00AD5CEC"/>
  </w:style>
  <w:style w:type="character" w:customStyle="1" w:styleId="newsdate">
    <w:name w:val="news_date"/>
    <w:basedOn w:val="a2"/>
    <w:rsid w:val="00AD5CEC"/>
  </w:style>
  <w:style w:type="character" w:styleId="ac">
    <w:name w:val="Strong"/>
    <w:qFormat/>
    <w:rsid w:val="00AD5CEC"/>
    <w:rPr>
      <w:b/>
      <w:bCs/>
    </w:rPr>
  </w:style>
  <w:style w:type="paragraph" w:styleId="a1">
    <w:name w:val="Body Text"/>
    <w:basedOn w:val="a0"/>
    <w:link w:val="ad"/>
    <w:rsid w:val="00330C1D"/>
    <w:pPr>
      <w:widowControl/>
      <w:autoSpaceDE/>
      <w:autoSpaceDN/>
      <w:adjustRightInd/>
    </w:pPr>
    <w:rPr>
      <w:color w:val="000000"/>
      <w:sz w:val="22"/>
      <w:szCs w:val="22"/>
    </w:rPr>
  </w:style>
  <w:style w:type="paragraph" w:styleId="ae">
    <w:name w:val="header"/>
    <w:basedOn w:val="a0"/>
    <w:link w:val="af"/>
    <w:uiPriority w:val="99"/>
    <w:rsid w:val="00783547"/>
    <w:pPr>
      <w:widowControl/>
      <w:tabs>
        <w:tab w:val="center" w:pos="4677"/>
        <w:tab w:val="right" w:pos="9355"/>
      </w:tabs>
      <w:autoSpaceDE/>
      <w:autoSpaceDN/>
      <w:adjustRightInd/>
    </w:pPr>
    <w:rPr>
      <w:sz w:val="24"/>
      <w:szCs w:val="24"/>
    </w:rPr>
  </w:style>
  <w:style w:type="paragraph" w:styleId="af0">
    <w:name w:val="footer"/>
    <w:basedOn w:val="a0"/>
    <w:link w:val="af1"/>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2">
    <w:name w:val="footnote text"/>
    <w:basedOn w:val="a0"/>
    <w:semiHidden/>
    <w:rsid w:val="009E17F7"/>
  </w:style>
  <w:style w:type="character" w:styleId="af3">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4">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5">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6">
    <w:name w:val="Знак"/>
    <w:basedOn w:val="a0"/>
    <w:rsid w:val="009C0CD7"/>
    <w:pPr>
      <w:autoSpaceDE/>
      <w:autoSpaceDN/>
      <w:spacing w:after="160" w:line="240" w:lineRule="exact"/>
      <w:jc w:val="right"/>
    </w:pPr>
    <w:rPr>
      <w:rFonts w:ascii="Arial" w:hAnsi="Arial" w:cs="Arial"/>
      <w:lang w:val="en-GB" w:eastAsia="en-US"/>
    </w:rPr>
  </w:style>
  <w:style w:type="character" w:styleId="af7">
    <w:name w:val="annotation reference"/>
    <w:semiHidden/>
    <w:rsid w:val="00AA2CB2"/>
    <w:rPr>
      <w:sz w:val="16"/>
      <w:szCs w:val="16"/>
    </w:rPr>
  </w:style>
  <w:style w:type="paragraph" w:styleId="af8">
    <w:name w:val="annotation text"/>
    <w:basedOn w:val="a0"/>
    <w:semiHidden/>
    <w:rsid w:val="00AA2CB2"/>
  </w:style>
  <w:style w:type="paragraph" w:styleId="af9">
    <w:name w:val="annotation subject"/>
    <w:basedOn w:val="af8"/>
    <w:next w:val="af8"/>
    <w:semiHidden/>
    <w:rsid w:val="00AA2CB2"/>
    <w:rPr>
      <w:b/>
      <w:bCs/>
    </w:rPr>
  </w:style>
  <w:style w:type="paragraph" w:styleId="afa">
    <w:name w:val="Document Map"/>
    <w:basedOn w:val="a0"/>
    <w:link w:val="afb"/>
    <w:rsid w:val="00991D95"/>
    <w:rPr>
      <w:rFonts w:ascii="Tahoma" w:hAnsi="Tahoma"/>
      <w:sz w:val="16"/>
      <w:szCs w:val="16"/>
    </w:rPr>
  </w:style>
  <w:style w:type="character" w:customStyle="1" w:styleId="afb">
    <w:name w:val="Схема документа Знак"/>
    <w:link w:val="afa"/>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b">
    <w:name w:val="Обычный (Интернет) Знак"/>
    <w:link w:val="aa"/>
    <w:rsid w:val="001910AA"/>
    <w:rPr>
      <w:color w:val="666666"/>
      <w:sz w:val="24"/>
      <w:szCs w:val="24"/>
    </w:rPr>
  </w:style>
  <w:style w:type="character" w:customStyle="1" w:styleId="afc">
    <w:name w:val="Гипертекстовая ссылка"/>
    <w:uiPriority w:val="99"/>
    <w:rsid w:val="001910AA"/>
    <w:rPr>
      <w:b/>
      <w:bCs/>
      <w:color w:val="008000"/>
    </w:rPr>
  </w:style>
  <w:style w:type="paragraph" w:styleId="afd">
    <w:name w:val="Subtitle"/>
    <w:basedOn w:val="a0"/>
    <w:next w:val="a0"/>
    <w:link w:val="afe"/>
    <w:qFormat/>
    <w:rsid w:val="00692E08"/>
    <w:pPr>
      <w:spacing w:after="60"/>
      <w:jc w:val="center"/>
      <w:outlineLvl w:val="1"/>
    </w:pPr>
    <w:rPr>
      <w:rFonts w:ascii="Cambria" w:hAnsi="Cambria"/>
      <w:sz w:val="24"/>
      <w:szCs w:val="24"/>
    </w:rPr>
  </w:style>
  <w:style w:type="character" w:customStyle="1" w:styleId="afe">
    <w:name w:val="Подзаголовок Знак"/>
    <w:link w:val="afd"/>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semiHidden/>
    <w:rsid w:val="004E0061"/>
    <w:rPr>
      <w:rFonts w:ascii="Cambria" w:eastAsia="Times New Roman" w:hAnsi="Cambria" w:cs="Times New Roman"/>
      <w:b/>
      <w:bCs/>
      <w:i/>
      <w:iCs/>
      <w:sz w:val="28"/>
      <w:szCs w:val="28"/>
    </w:rPr>
  </w:style>
  <w:style w:type="character" w:styleId="aff">
    <w:name w:val="Emphasis"/>
    <w:uiPriority w:val="20"/>
    <w:qFormat/>
    <w:rsid w:val="004E0061"/>
    <w:rPr>
      <w:i/>
      <w:iCs/>
    </w:rPr>
  </w:style>
  <w:style w:type="paragraph" w:styleId="aff0">
    <w:name w:val="endnote text"/>
    <w:basedOn w:val="a0"/>
    <w:link w:val="aff1"/>
    <w:uiPriority w:val="99"/>
    <w:rsid w:val="000D5212"/>
    <w:pPr>
      <w:widowControl/>
      <w:autoSpaceDE/>
      <w:autoSpaceDN/>
      <w:adjustRightInd/>
    </w:pPr>
  </w:style>
  <w:style w:type="character" w:customStyle="1" w:styleId="aff1">
    <w:name w:val="Текст концевой сноски Знак"/>
    <w:basedOn w:val="a2"/>
    <w:link w:val="aff0"/>
    <w:uiPriority w:val="99"/>
    <w:rsid w:val="000D5212"/>
  </w:style>
  <w:style w:type="character" w:styleId="aff2">
    <w:name w:val="endnote reference"/>
    <w:uiPriority w:val="99"/>
    <w:rsid w:val="00C35442"/>
    <w:rPr>
      <w:vertAlign w:val="superscript"/>
    </w:rPr>
  </w:style>
  <w:style w:type="paragraph" w:styleId="aff3">
    <w:name w:val="List Paragraph"/>
    <w:basedOn w:val="a0"/>
    <w:link w:val="aff4"/>
    <w:uiPriority w:val="34"/>
    <w:qFormat/>
    <w:rsid w:val="00F23D9D"/>
    <w:pPr>
      <w:widowControl/>
      <w:autoSpaceDE/>
      <w:autoSpaceDN/>
      <w:adjustRightInd/>
      <w:ind w:left="708"/>
    </w:pPr>
    <w:rPr>
      <w:sz w:val="24"/>
      <w:szCs w:val="24"/>
    </w:rPr>
  </w:style>
  <w:style w:type="character" w:customStyle="1" w:styleId="aff4">
    <w:name w:val="Абзац списка Знак"/>
    <w:link w:val="aff3"/>
    <w:uiPriority w:val="34"/>
    <w:locked/>
    <w:rsid w:val="00F23D9D"/>
    <w:rPr>
      <w:sz w:val="24"/>
      <w:szCs w:val="24"/>
    </w:rPr>
  </w:style>
  <w:style w:type="character" w:customStyle="1" w:styleId="st">
    <w:name w:val="st"/>
    <w:rsid w:val="004E6616"/>
  </w:style>
  <w:style w:type="paragraph" w:styleId="aff5">
    <w:name w:val="Body Text Indent"/>
    <w:basedOn w:val="a0"/>
    <w:link w:val="aff6"/>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6">
    <w:name w:val="Основной текст с отступом Знак"/>
    <w:link w:val="aff5"/>
    <w:uiPriority w:val="99"/>
    <w:rsid w:val="00915FFB"/>
    <w:rPr>
      <w:sz w:val="24"/>
      <w:szCs w:val="24"/>
    </w:rPr>
  </w:style>
  <w:style w:type="paragraph" w:customStyle="1" w:styleId="aff7">
    <w:name w:val="МРСК_шрифт_абзаца"/>
    <w:basedOn w:val="a0"/>
    <w:link w:val="aff8"/>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8">
    <w:name w:val="МРСК_шрифт_абзаца Знак"/>
    <w:link w:val="aff7"/>
    <w:rsid w:val="00F352D9"/>
    <w:rPr>
      <w:sz w:val="24"/>
      <w:szCs w:val="24"/>
    </w:rPr>
  </w:style>
  <w:style w:type="character" w:customStyle="1" w:styleId="af1">
    <w:name w:val="Нижний колонтитул Знак"/>
    <w:link w:val="af0"/>
    <w:uiPriority w:val="99"/>
    <w:rsid w:val="0038780E"/>
  </w:style>
  <w:style w:type="paragraph" w:styleId="aff9">
    <w:name w:val="No Spacing"/>
    <w:aliases w:val="Обычный 1,Без интервала1"/>
    <w:basedOn w:val="a0"/>
    <w:link w:val="affa"/>
    <w:qFormat/>
    <w:rsid w:val="003C51E0"/>
    <w:pPr>
      <w:widowControl/>
      <w:autoSpaceDE/>
      <w:autoSpaceDN/>
      <w:adjustRightInd/>
    </w:pPr>
    <w:rPr>
      <w:rFonts w:eastAsia="Calibri"/>
      <w:sz w:val="24"/>
      <w:szCs w:val="24"/>
    </w:rPr>
  </w:style>
  <w:style w:type="paragraph" w:customStyle="1" w:styleId="affb">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f">
    <w:name w:val="Верхний колонтитул Знак"/>
    <w:link w:val="ae"/>
    <w:uiPriority w:val="99"/>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c">
    <w:name w:val="Символ сноски"/>
    <w:rsid w:val="00FF55D2"/>
  </w:style>
  <w:style w:type="paragraph" w:customStyle="1" w:styleId="11">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 w:type="character" w:customStyle="1" w:styleId="FontStyle22">
    <w:name w:val="Font Style22"/>
    <w:rsid w:val="004E491E"/>
    <w:rPr>
      <w:rFonts w:ascii="Times New Roman" w:hAnsi="Times New Roman" w:cs="Times New Roman" w:hint="default"/>
      <w:sz w:val="20"/>
      <w:szCs w:val="20"/>
    </w:rPr>
  </w:style>
  <w:style w:type="character" w:customStyle="1" w:styleId="affa">
    <w:name w:val="Без интервала Знак"/>
    <w:aliases w:val="Обычный 1 Знак,Без интервала1 Знак"/>
    <w:basedOn w:val="a2"/>
    <w:link w:val="aff9"/>
    <w:rsid w:val="00845C84"/>
    <w:rPr>
      <w:rFonts w:eastAsia="Calibri"/>
      <w:sz w:val="24"/>
      <w:szCs w:val="24"/>
    </w:rPr>
  </w:style>
  <w:style w:type="character" w:styleId="affd">
    <w:name w:val="Unresolved Mention"/>
    <w:basedOn w:val="a2"/>
    <w:uiPriority w:val="99"/>
    <w:semiHidden/>
    <w:unhideWhenUsed/>
    <w:rsid w:val="00972A0D"/>
    <w:rPr>
      <w:color w:val="605E5C"/>
      <w:shd w:val="clear" w:color="auto" w:fill="E1DFDD"/>
    </w:rPr>
  </w:style>
  <w:style w:type="table" w:customStyle="1" w:styleId="12">
    <w:name w:val="Сетка таблицы1"/>
    <w:basedOn w:val="a3"/>
    <w:next w:val="a5"/>
    <w:uiPriority w:val="59"/>
    <w:rsid w:val="00972A0D"/>
    <w:rPr>
      <w:spacing w:val="-49"/>
      <w:position w:val="-1"/>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2"/>
    <w:link w:val="6"/>
    <w:rsid w:val="0028634B"/>
    <w:rPr>
      <w:rFonts w:ascii="Cambria" w:eastAsia="font1330" w:hAnsi="Cambria" w:cs="font1330"/>
      <w:i/>
      <w:iCs/>
      <w:color w:val="243F60"/>
      <w:kern w:val="1"/>
      <w:sz w:val="24"/>
      <w:szCs w:val="24"/>
      <w:lang w:eastAsia="zh-CN"/>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2"/>
    <w:link w:val="1"/>
    <w:rsid w:val="0028634B"/>
    <w:rPr>
      <w:b/>
      <w:bCs/>
      <w:sz w:val="24"/>
      <w:szCs w:val="24"/>
    </w:rPr>
  </w:style>
  <w:style w:type="character" w:customStyle="1" w:styleId="WW8Num1z0">
    <w:name w:val="WW8Num1z0"/>
    <w:rsid w:val="0028634B"/>
  </w:style>
  <w:style w:type="character" w:customStyle="1" w:styleId="WW8Num1z1">
    <w:name w:val="WW8Num1z1"/>
    <w:rsid w:val="0028634B"/>
  </w:style>
  <w:style w:type="character" w:customStyle="1" w:styleId="WW8Num1z2">
    <w:name w:val="WW8Num1z2"/>
    <w:rsid w:val="0028634B"/>
  </w:style>
  <w:style w:type="character" w:customStyle="1" w:styleId="WW8Num1z3">
    <w:name w:val="WW8Num1z3"/>
    <w:rsid w:val="0028634B"/>
  </w:style>
  <w:style w:type="character" w:customStyle="1" w:styleId="WW8Num1z4">
    <w:name w:val="WW8Num1z4"/>
    <w:rsid w:val="0028634B"/>
  </w:style>
  <w:style w:type="character" w:customStyle="1" w:styleId="WW8Num1z5">
    <w:name w:val="WW8Num1z5"/>
    <w:rsid w:val="0028634B"/>
  </w:style>
  <w:style w:type="character" w:customStyle="1" w:styleId="WW8Num1z6">
    <w:name w:val="WW8Num1z6"/>
    <w:rsid w:val="0028634B"/>
  </w:style>
  <w:style w:type="character" w:customStyle="1" w:styleId="WW8Num1z7">
    <w:name w:val="WW8Num1z7"/>
    <w:rsid w:val="0028634B"/>
  </w:style>
  <w:style w:type="character" w:customStyle="1" w:styleId="WW8Num1z8">
    <w:name w:val="WW8Num1z8"/>
    <w:rsid w:val="0028634B"/>
  </w:style>
  <w:style w:type="character" w:customStyle="1" w:styleId="WW8Num2z0">
    <w:name w:val="WW8Num2z0"/>
    <w:rsid w:val="0028634B"/>
    <w:rPr>
      <w:b w:val="0"/>
      <w:i w:val="0"/>
      <w:sz w:val="24"/>
      <w:szCs w:val="24"/>
    </w:rPr>
  </w:style>
  <w:style w:type="character" w:customStyle="1" w:styleId="WW8Num2z1">
    <w:name w:val="WW8Num2z1"/>
    <w:rsid w:val="0028634B"/>
  </w:style>
  <w:style w:type="character" w:customStyle="1" w:styleId="WW8Num2z2">
    <w:name w:val="WW8Num2z2"/>
    <w:rsid w:val="0028634B"/>
  </w:style>
  <w:style w:type="character" w:customStyle="1" w:styleId="WW8Num2z3">
    <w:name w:val="WW8Num2z3"/>
    <w:rsid w:val="0028634B"/>
  </w:style>
  <w:style w:type="character" w:customStyle="1" w:styleId="WW8Num2z4">
    <w:name w:val="WW8Num2z4"/>
    <w:rsid w:val="0028634B"/>
  </w:style>
  <w:style w:type="character" w:customStyle="1" w:styleId="WW8Num2z5">
    <w:name w:val="WW8Num2z5"/>
    <w:rsid w:val="0028634B"/>
  </w:style>
  <w:style w:type="character" w:customStyle="1" w:styleId="WW8Num2z6">
    <w:name w:val="WW8Num2z6"/>
    <w:rsid w:val="0028634B"/>
  </w:style>
  <w:style w:type="character" w:customStyle="1" w:styleId="WW8Num2z7">
    <w:name w:val="WW8Num2z7"/>
    <w:rsid w:val="0028634B"/>
  </w:style>
  <w:style w:type="character" w:customStyle="1" w:styleId="WW8Num2z8">
    <w:name w:val="WW8Num2z8"/>
    <w:rsid w:val="0028634B"/>
  </w:style>
  <w:style w:type="character" w:customStyle="1" w:styleId="8">
    <w:name w:val="Основной шрифт абзаца8"/>
    <w:rsid w:val="0028634B"/>
  </w:style>
  <w:style w:type="character" w:customStyle="1" w:styleId="WW8Num3z0">
    <w:name w:val="WW8Num3z0"/>
    <w:rsid w:val="0028634B"/>
    <w:rPr>
      <w:b w:val="0"/>
      <w:i w:val="0"/>
      <w:sz w:val="24"/>
      <w:szCs w:val="24"/>
    </w:rPr>
  </w:style>
  <w:style w:type="character" w:customStyle="1" w:styleId="WW8Num3z1">
    <w:name w:val="WW8Num3z1"/>
    <w:rsid w:val="0028634B"/>
  </w:style>
  <w:style w:type="character" w:customStyle="1" w:styleId="WW8Num3z2">
    <w:name w:val="WW8Num3z2"/>
    <w:rsid w:val="0028634B"/>
  </w:style>
  <w:style w:type="character" w:customStyle="1" w:styleId="WW8Num3z3">
    <w:name w:val="WW8Num3z3"/>
    <w:rsid w:val="0028634B"/>
  </w:style>
  <w:style w:type="character" w:customStyle="1" w:styleId="WW8Num3z4">
    <w:name w:val="WW8Num3z4"/>
    <w:rsid w:val="0028634B"/>
  </w:style>
  <w:style w:type="character" w:customStyle="1" w:styleId="WW8Num3z5">
    <w:name w:val="WW8Num3z5"/>
    <w:rsid w:val="0028634B"/>
  </w:style>
  <w:style w:type="character" w:customStyle="1" w:styleId="WW8Num3z6">
    <w:name w:val="WW8Num3z6"/>
    <w:rsid w:val="0028634B"/>
  </w:style>
  <w:style w:type="character" w:customStyle="1" w:styleId="WW8Num3z7">
    <w:name w:val="WW8Num3z7"/>
    <w:rsid w:val="0028634B"/>
  </w:style>
  <w:style w:type="character" w:customStyle="1" w:styleId="WW8Num3z8">
    <w:name w:val="WW8Num3z8"/>
    <w:rsid w:val="0028634B"/>
  </w:style>
  <w:style w:type="character" w:customStyle="1" w:styleId="7">
    <w:name w:val="Основной шрифт абзаца7"/>
    <w:rsid w:val="0028634B"/>
  </w:style>
  <w:style w:type="character" w:customStyle="1" w:styleId="61">
    <w:name w:val="Основной шрифт абзаца6"/>
    <w:rsid w:val="0028634B"/>
  </w:style>
  <w:style w:type="character" w:customStyle="1" w:styleId="5">
    <w:name w:val="Основной шрифт абзаца5"/>
    <w:rsid w:val="0028634B"/>
  </w:style>
  <w:style w:type="character" w:customStyle="1" w:styleId="40">
    <w:name w:val="Основной шрифт абзаца4"/>
    <w:rsid w:val="0028634B"/>
  </w:style>
  <w:style w:type="character" w:customStyle="1" w:styleId="31">
    <w:name w:val="Основной шрифт абзаца3"/>
    <w:rsid w:val="0028634B"/>
  </w:style>
  <w:style w:type="character" w:customStyle="1" w:styleId="26">
    <w:name w:val="Основной шрифт абзаца2"/>
    <w:rsid w:val="0028634B"/>
  </w:style>
  <w:style w:type="character" w:customStyle="1" w:styleId="13">
    <w:name w:val="Основной шрифт абзаца1"/>
    <w:rsid w:val="0028634B"/>
  </w:style>
  <w:style w:type="character" w:customStyle="1" w:styleId="9">
    <w:name w:val="Основной шрифт абзаца9"/>
    <w:rsid w:val="0028634B"/>
  </w:style>
  <w:style w:type="character" w:customStyle="1" w:styleId="affe">
    <w:name w:val="Название Знак"/>
    <w:rsid w:val="0028634B"/>
    <w:rPr>
      <w:b/>
      <w:smallCaps/>
      <w:sz w:val="32"/>
    </w:rPr>
  </w:style>
  <w:style w:type="character" w:customStyle="1" w:styleId="ListLabel1">
    <w:name w:val="ListLabel 1"/>
    <w:rsid w:val="0028634B"/>
    <w:rPr>
      <w:b w:val="0"/>
      <w:i w:val="0"/>
      <w:sz w:val="24"/>
      <w:szCs w:val="24"/>
    </w:rPr>
  </w:style>
  <w:style w:type="character" w:customStyle="1" w:styleId="ListLabel2">
    <w:name w:val="ListLabel 2"/>
    <w:rsid w:val="0028634B"/>
    <w:rPr>
      <w:b w:val="0"/>
      <w:i w:val="0"/>
      <w:sz w:val="28"/>
      <w:szCs w:val="26"/>
    </w:rPr>
  </w:style>
  <w:style w:type="character" w:customStyle="1" w:styleId="ListLabel3">
    <w:name w:val="ListLabel 3"/>
    <w:rsid w:val="0028634B"/>
    <w:rPr>
      <w:b w:val="0"/>
      <w:i w:val="0"/>
      <w:sz w:val="24"/>
      <w:szCs w:val="24"/>
    </w:rPr>
  </w:style>
  <w:style w:type="character" w:customStyle="1" w:styleId="ListLabel4">
    <w:name w:val="ListLabel 4"/>
    <w:rsid w:val="0028634B"/>
    <w:rPr>
      <w:b w:val="0"/>
      <w:i w:val="0"/>
      <w:sz w:val="28"/>
      <w:szCs w:val="26"/>
    </w:rPr>
  </w:style>
  <w:style w:type="character" w:customStyle="1" w:styleId="ListLabel5">
    <w:name w:val="ListLabel 5"/>
    <w:rsid w:val="0028634B"/>
    <w:rPr>
      <w:b w:val="0"/>
      <w:i w:val="0"/>
      <w:sz w:val="24"/>
      <w:szCs w:val="24"/>
    </w:rPr>
  </w:style>
  <w:style w:type="character" w:customStyle="1" w:styleId="ListLabel6">
    <w:name w:val="ListLabel 6"/>
    <w:rsid w:val="0028634B"/>
    <w:rPr>
      <w:b w:val="0"/>
      <w:i w:val="0"/>
      <w:sz w:val="24"/>
      <w:szCs w:val="24"/>
    </w:rPr>
  </w:style>
  <w:style w:type="character" w:customStyle="1" w:styleId="ListLabel7">
    <w:name w:val="ListLabel 7"/>
    <w:rsid w:val="0028634B"/>
    <w:rPr>
      <w:b w:val="0"/>
      <w:i w:val="0"/>
      <w:sz w:val="24"/>
      <w:szCs w:val="24"/>
    </w:rPr>
  </w:style>
  <w:style w:type="character" w:customStyle="1" w:styleId="ListLabel8">
    <w:name w:val="ListLabel 8"/>
    <w:rsid w:val="0028634B"/>
    <w:rPr>
      <w:b w:val="0"/>
      <w:i w:val="0"/>
      <w:sz w:val="24"/>
      <w:szCs w:val="24"/>
    </w:rPr>
  </w:style>
  <w:style w:type="character" w:customStyle="1" w:styleId="ListLabel9">
    <w:name w:val="ListLabel 9"/>
    <w:rsid w:val="0028634B"/>
    <w:rPr>
      <w:b w:val="0"/>
      <w:i w:val="0"/>
      <w:sz w:val="24"/>
      <w:szCs w:val="24"/>
    </w:rPr>
  </w:style>
  <w:style w:type="character" w:customStyle="1" w:styleId="ListLabel10">
    <w:name w:val="ListLabel 10"/>
    <w:rsid w:val="0028634B"/>
    <w:rPr>
      <w:b w:val="0"/>
      <w:i w:val="0"/>
      <w:sz w:val="24"/>
      <w:szCs w:val="24"/>
    </w:rPr>
  </w:style>
  <w:style w:type="character" w:customStyle="1" w:styleId="ListLabel11">
    <w:name w:val="ListLabel 11"/>
    <w:rsid w:val="0028634B"/>
    <w:rPr>
      <w:b w:val="0"/>
      <w:i w:val="0"/>
      <w:sz w:val="24"/>
      <w:szCs w:val="24"/>
    </w:rPr>
  </w:style>
  <w:style w:type="character" w:customStyle="1" w:styleId="ListLabel12">
    <w:name w:val="ListLabel 12"/>
    <w:rsid w:val="0028634B"/>
    <w:rPr>
      <w:b w:val="0"/>
      <w:i w:val="0"/>
      <w:sz w:val="24"/>
      <w:szCs w:val="24"/>
    </w:rPr>
  </w:style>
  <w:style w:type="character" w:customStyle="1" w:styleId="ListLabel13">
    <w:name w:val="ListLabel 13"/>
    <w:rsid w:val="0028634B"/>
    <w:rPr>
      <w:b w:val="0"/>
      <w:i w:val="0"/>
      <w:sz w:val="24"/>
      <w:szCs w:val="24"/>
    </w:rPr>
  </w:style>
  <w:style w:type="character" w:customStyle="1" w:styleId="ListLabel14">
    <w:name w:val="ListLabel 14"/>
    <w:rsid w:val="0028634B"/>
    <w:rPr>
      <w:b w:val="0"/>
      <w:i w:val="0"/>
      <w:sz w:val="24"/>
      <w:szCs w:val="24"/>
    </w:rPr>
  </w:style>
  <w:style w:type="character" w:customStyle="1" w:styleId="ListLabel15">
    <w:name w:val="ListLabel 15"/>
    <w:rsid w:val="0028634B"/>
    <w:rPr>
      <w:b w:val="0"/>
      <w:i w:val="0"/>
      <w:sz w:val="24"/>
      <w:szCs w:val="24"/>
    </w:rPr>
  </w:style>
  <w:style w:type="character" w:customStyle="1" w:styleId="ListLabel16">
    <w:name w:val="ListLabel 16"/>
    <w:rsid w:val="0028634B"/>
    <w:rPr>
      <w:b w:val="0"/>
      <w:i w:val="0"/>
      <w:sz w:val="24"/>
      <w:szCs w:val="24"/>
    </w:rPr>
  </w:style>
  <w:style w:type="character" w:customStyle="1" w:styleId="ListLabel17">
    <w:name w:val="ListLabel 17"/>
    <w:rsid w:val="0028634B"/>
    <w:rPr>
      <w:b w:val="0"/>
      <w:i w:val="0"/>
      <w:sz w:val="24"/>
      <w:szCs w:val="24"/>
    </w:rPr>
  </w:style>
  <w:style w:type="character" w:customStyle="1" w:styleId="ListLabel18">
    <w:name w:val="ListLabel 18"/>
    <w:rsid w:val="0028634B"/>
    <w:rPr>
      <w:b w:val="0"/>
      <w:i w:val="0"/>
      <w:sz w:val="24"/>
      <w:szCs w:val="24"/>
    </w:rPr>
  </w:style>
  <w:style w:type="character" w:customStyle="1" w:styleId="ListLabel19">
    <w:name w:val="ListLabel 19"/>
    <w:rsid w:val="0028634B"/>
    <w:rPr>
      <w:b w:val="0"/>
      <w:i w:val="0"/>
      <w:sz w:val="24"/>
      <w:szCs w:val="24"/>
    </w:rPr>
  </w:style>
  <w:style w:type="character" w:customStyle="1" w:styleId="afff">
    <w:name w:val="Символ нумерации"/>
    <w:rsid w:val="0028634B"/>
  </w:style>
  <w:style w:type="paragraph" w:customStyle="1" w:styleId="14">
    <w:name w:val="Заголовок1"/>
    <w:basedOn w:val="a0"/>
    <w:next w:val="a1"/>
    <w:rsid w:val="0028634B"/>
    <w:pPr>
      <w:keepNext/>
      <w:widowControl/>
      <w:suppressAutoHyphens/>
      <w:autoSpaceDE/>
      <w:autoSpaceDN/>
      <w:adjustRightInd/>
      <w:spacing w:before="240" w:after="120" w:line="0" w:lineRule="atLeast"/>
    </w:pPr>
    <w:rPr>
      <w:rFonts w:ascii="Liberation Sans" w:eastAsia="Microsoft YaHei" w:hAnsi="Liberation Sans" w:cs="Mangal"/>
      <w:color w:val="00000A"/>
      <w:kern w:val="1"/>
      <w:sz w:val="28"/>
      <w:szCs w:val="28"/>
      <w:lang w:eastAsia="zh-CN"/>
    </w:rPr>
  </w:style>
  <w:style w:type="character" w:customStyle="1" w:styleId="ad">
    <w:name w:val="Основной текст Знак"/>
    <w:basedOn w:val="a2"/>
    <w:link w:val="a1"/>
    <w:rsid w:val="0028634B"/>
    <w:rPr>
      <w:color w:val="000000"/>
      <w:sz w:val="22"/>
      <w:szCs w:val="22"/>
    </w:rPr>
  </w:style>
  <w:style w:type="paragraph" w:styleId="afff0">
    <w:name w:val="List"/>
    <w:basedOn w:val="a1"/>
    <w:rsid w:val="0028634B"/>
    <w:pPr>
      <w:suppressAutoHyphens/>
      <w:spacing w:after="140" w:line="276" w:lineRule="auto"/>
    </w:pPr>
    <w:rPr>
      <w:rFonts w:cs="Mangal"/>
      <w:color w:val="00000A"/>
      <w:kern w:val="1"/>
      <w:sz w:val="24"/>
      <w:szCs w:val="24"/>
      <w:lang w:eastAsia="zh-CN"/>
    </w:rPr>
  </w:style>
  <w:style w:type="paragraph" w:styleId="afff1">
    <w:name w:val="caption"/>
    <w:basedOn w:val="a0"/>
    <w:qFormat/>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90">
    <w:name w:val="Указатель9"/>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80">
    <w:name w:val="Название объекта8"/>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81">
    <w:name w:val="Указатель8"/>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70">
    <w:name w:val="Название объекта7"/>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71">
    <w:name w:val="Указатель7"/>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62">
    <w:name w:val="Название объекта6"/>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63">
    <w:name w:val="Указатель6"/>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50">
    <w:name w:val="Название объекта5"/>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51">
    <w:name w:val="Указатель5"/>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41">
    <w:name w:val="Название объекта4"/>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42">
    <w:name w:val="Указатель4"/>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32">
    <w:name w:val="Название объекта3"/>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33">
    <w:name w:val="Указатель3"/>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27">
    <w:name w:val="Название объекта2"/>
    <w:basedOn w:val="a0"/>
    <w:next w:val="a1"/>
    <w:rsid w:val="0028634B"/>
    <w:pPr>
      <w:widowControl/>
      <w:suppressAutoHyphens/>
      <w:autoSpaceDE/>
      <w:autoSpaceDN/>
      <w:adjustRightInd/>
      <w:spacing w:line="0" w:lineRule="atLeast"/>
      <w:jc w:val="center"/>
    </w:pPr>
    <w:rPr>
      <w:b/>
      <w:smallCaps/>
      <w:color w:val="00000A"/>
      <w:kern w:val="1"/>
      <w:sz w:val="32"/>
      <w:lang w:eastAsia="zh-CN"/>
    </w:rPr>
  </w:style>
  <w:style w:type="paragraph" w:customStyle="1" w:styleId="28">
    <w:name w:val="Указатель2"/>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15">
    <w:name w:val="Название объекта1"/>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16">
    <w:name w:val="Указатель1"/>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character" w:customStyle="1" w:styleId="17">
    <w:name w:val="Подзаголовок Знак1"/>
    <w:basedOn w:val="a2"/>
    <w:rsid w:val="0028634B"/>
    <w:rPr>
      <w:rFonts w:ascii="Cambria" w:hAnsi="Cambria" w:cs="Cambria"/>
      <w:color w:val="00000A"/>
      <w:kern w:val="1"/>
      <w:sz w:val="24"/>
      <w:szCs w:val="24"/>
      <w:lang w:eastAsia="zh-CN"/>
    </w:rPr>
  </w:style>
  <w:style w:type="paragraph" w:customStyle="1" w:styleId="29">
    <w:name w:val="Без интервала2"/>
    <w:rsid w:val="0028634B"/>
    <w:pPr>
      <w:suppressAutoHyphens/>
    </w:pPr>
    <w:rPr>
      <w:color w:val="00000A"/>
      <w:spacing w:val="-49"/>
      <w:kern w:val="1"/>
      <w:sz w:val="24"/>
      <w:szCs w:val="24"/>
      <w:lang w:eastAsia="zh-CN"/>
    </w:rPr>
  </w:style>
  <w:style w:type="paragraph" w:customStyle="1" w:styleId="18">
    <w:name w:val="Абзац списка1"/>
    <w:basedOn w:val="a0"/>
    <w:rsid w:val="0028634B"/>
    <w:pPr>
      <w:widowControl/>
      <w:suppressAutoHyphens/>
      <w:autoSpaceDE/>
      <w:autoSpaceDN/>
      <w:adjustRightInd/>
      <w:spacing w:after="200" w:line="276" w:lineRule="auto"/>
      <w:ind w:left="720"/>
      <w:contextualSpacing/>
    </w:pPr>
    <w:rPr>
      <w:rFonts w:ascii="Calibri" w:hAnsi="Calibri" w:cs="Calibri"/>
      <w:color w:val="00000A"/>
      <w:kern w:val="1"/>
      <w:sz w:val="22"/>
      <w:szCs w:val="22"/>
      <w:lang w:eastAsia="zh-CN"/>
    </w:rPr>
  </w:style>
  <w:style w:type="paragraph" w:customStyle="1" w:styleId="afff2">
    <w:name w:val="Содержимое таблицы"/>
    <w:basedOn w:val="a0"/>
    <w:qFormat/>
    <w:rsid w:val="0028634B"/>
    <w:pPr>
      <w:suppressLineNumbers/>
      <w:suppressAutoHyphens/>
      <w:autoSpaceDE/>
      <w:autoSpaceDN/>
      <w:adjustRightInd/>
      <w:spacing w:line="0" w:lineRule="atLeast"/>
    </w:pPr>
    <w:rPr>
      <w:rFonts w:ascii="Liberation Serif" w:eastAsia="Arial Unicode MS" w:hAnsi="Liberation Serif" w:cs="Mangal"/>
      <w:color w:val="00000A"/>
      <w:kern w:val="1"/>
      <w:sz w:val="24"/>
      <w:szCs w:val="24"/>
      <w:lang w:eastAsia="zh-CN" w:bidi="hi-IN"/>
    </w:rPr>
  </w:style>
  <w:style w:type="paragraph" w:customStyle="1" w:styleId="afff3">
    <w:name w:val="Заголовок таблицы"/>
    <w:basedOn w:val="afff2"/>
    <w:qFormat/>
    <w:rsid w:val="0028634B"/>
    <w:pPr>
      <w:jc w:val="center"/>
    </w:pPr>
    <w:rPr>
      <w:b/>
      <w:bCs/>
    </w:rPr>
  </w:style>
  <w:style w:type="numbering" w:customStyle="1" w:styleId="19">
    <w:name w:val="Нет списка1"/>
    <w:next w:val="a4"/>
    <w:uiPriority w:val="99"/>
    <w:semiHidden/>
    <w:unhideWhenUsed/>
    <w:rsid w:val="006C5787"/>
  </w:style>
  <w:style w:type="character" w:customStyle="1" w:styleId="a7">
    <w:name w:val="Заголовок Знак"/>
    <w:basedOn w:val="a2"/>
    <w:link w:val="a6"/>
    <w:rsid w:val="006C5787"/>
    <w:rPr>
      <w:b/>
      <w:sz w:val="21"/>
    </w:rPr>
  </w:style>
  <w:style w:type="paragraph" w:styleId="1a">
    <w:name w:val="index 1"/>
    <w:basedOn w:val="a0"/>
    <w:next w:val="a0"/>
    <w:autoRedefine/>
    <w:uiPriority w:val="99"/>
    <w:semiHidden/>
    <w:unhideWhenUsed/>
    <w:rsid w:val="006C5787"/>
    <w:pPr>
      <w:widowControl/>
      <w:autoSpaceDE/>
      <w:autoSpaceDN/>
      <w:adjustRightInd/>
      <w:ind w:left="240" w:hanging="240"/>
    </w:pPr>
    <w:rPr>
      <w:rFonts w:eastAsiaTheme="minorHAnsi" w:cstheme="minorBidi"/>
      <w:sz w:val="24"/>
      <w:szCs w:val="22"/>
      <w:lang w:eastAsia="en-US"/>
    </w:rPr>
  </w:style>
  <w:style w:type="paragraph" w:styleId="afff4">
    <w:name w:val="index heading"/>
    <w:basedOn w:val="a0"/>
    <w:qFormat/>
    <w:rsid w:val="006C5787"/>
    <w:pPr>
      <w:widowControl/>
      <w:suppressLineNumbers/>
      <w:autoSpaceDE/>
      <w:autoSpaceDN/>
      <w:adjustRightInd/>
    </w:pPr>
    <w:rPr>
      <w:rFonts w:eastAsiaTheme="minorHAnsi" w:cs="Mangal"/>
      <w:sz w:val="24"/>
      <w:szCs w:val="22"/>
      <w:lang w:eastAsia="en-US"/>
    </w:rPr>
  </w:style>
  <w:style w:type="character" w:customStyle="1" w:styleId="100">
    <w:name w:val="Основной шрифт абзаца10"/>
    <w:rsid w:val="006C5787"/>
  </w:style>
  <w:style w:type="paragraph" w:customStyle="1" w:styleId="34">
    <w:name w:val="Без интервала3"/>
    <w:rsid w:val="006C5787"/>
    <w:pPr>
      <w:suppressAutoHyphens/>
    </w:pPr>
    <w:rPr>
      <w:color w:val="00000A"/>
      <w:spacing w:val="-49"/>
      <w:kern w:val="1"/>
      <w:sz w:val="24"/>
      <w:szCs w:val="24"/>
      <w:lang w:eastAsia="zh-CN"/>
    </w:rPr>
  </w:style>
  <w:style w:type="paragraph" w:customStyle="1" w:styleId="2a">
    <w:name w:val="Абзац списка2"/>
    <w:basedOn w:val="a0"/>
    <w:rsid w:val="006C5787"/>
    <w:pPr>
      <w:widowControl/>
      <w:suppressAutoHyphens/>
      <w:autoSpaceDE/>
      <w:autoSpaceDN/>
      <w:adjustRightInd/>
      <w:spacing w:after="200" w:line="276" w:lineRule="auto"/>
      <w:ind w:left="720"/>
      <w:contextualSpacing/>
    </w:pPr>
    <w:rPr>
      <w:rFonts w:ascii="Calibri" w:hAnsi="Calibri" w:cs="Calibri"/>
      <w:color w:val="00000A"/>
      <w:kern w:val="1"/>
      <w:sz w:val="22"/>
      <w:szCs w:val="22"/>
      <w:lang w:eastAsia="zh-CN"/>
    </w:rPr>
  </w:style>
  <w:style w:type="table" w:customStyle="1" w:styleId="2b">
    <w:name w:val="Сетка таблицы2"/>
    <w:basedOn w:val="a3"/>
    <w:next w:val="a5"/>
    <w:uiPriority w:val="59"/>
    <w:rsid w:val="00163E31"/>
    <w:rPr>
      <w:spacing w:val="-49"/>
      <w:position w:val="-1"/>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c">
    <w:name w:val="Нет списка2"/>
    <w:next w:val="a4"/>
    <w:uiPriority w:val="99"/>
    <w:semiHidden/>
    <w:unhideWhenUsed/>
    <w:rsid w:val="000F0E80"/>
  </w:style>
  <w:style w:type="character" w:customStyle="1" w:styleId="110">
    <w:name w:val="Основной шрифт абзаца11"/>
    <w:rsid w:val="000F0E80"/>
  </w:style>
  <w:style w:type="paragraph" w:customStyle="1" w:styleId="43">
    <w:name w:val="Без интервала4"/>
    <w:rsid w:val="000F0E80"/>
    <w:pPr>
      <w:suppressAutoHyphens/>
    </w:pPr>
    <w:rPr>
      <w:color w:val="00000A"/>
      <w:spacing w:val="-49"/>
      <w:kern w:val="1"/>
      <w:sz w:val="24"/>
      <w:szCs w:val="24"/>
      <w:lang w:eastAsia="zh-CN"/>
    </w:rPr>
  </w:style>
  <w:style w:type="paragraph" w:customStyle="1" w:styleId="35">
    <w:name w:val="Абзац списка3"/>
    <w:basedOn w:val="a0"/>
    <w:rsid w:val="000F0E80"/>
    <w:pPr>
      <w:widowControl/>
      <w:suppressAutoHyphens/>
      <w:autoSpaceDE/>
      <w:autoSpaceDN/>
      <w:adjustRightInd/>
      <w:spacing w:after="200" w:line="276" w:lineRule="auto"/>
      <w:ind w:left="720"/>
      <w:contextualSpacing/>
    </w:pPr>
    <w:rPr>
      <w:rFonts w:ascii="Calibri" w:hAnsi="Calibri" w:cs="Calibri"/>
      <w:color w:val="00000A"/>
      <w:kern w:val="1"/>
      <w:sz w:val="22"/>
      <w:szCs w:val="22"/>
      <w:lang w:eastAsia="zh-CN"/>
    </w:rPr>
  </w:style>
  <w:style w:type="table" w:customStyle="1" w:styleId="36">
    <w:name w:val="Сетка таблицы3"/>
    <w:basedOn w:val="a3"/>
    <w:next w:val="a5"/>
    <w:uiPriority w:val="59"/>
    <w:rsid w:val="00AB286B"/>
    <w:rPr>
      <w:spacing w:val="-49"/>
      <w:position w:val="-1"/>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0">
    <w:name w:val="Основной шрифт абзаца12"/>
    <w:rsid w:val="003F6D17"/>
  </w:style>
  <w:style w:type="paragraph" w:customStyle="1" w:styleId="52">
    <w:name w:val="Без интервала5"/>
    <w:rsid w:val="003F6D17"/>
    <w:pPr>
      <w:suppressAutoHyphens/>
    </w:pPr>
    <w:rPr>
      <w:color w:val="00000A"/>
      <w:spacing w:val="-49"/>
      <w:kern w:val="1"/>
      <w:sz w:val="24"/>
      <w:szCs w:val="24"/>
      <w:lang w:eastAsia="zh-CN"/>
    </w:rPr>
  </w:style>
  <w:style w:type="paragraph" w:customStyle="1" w:styleId="44">
    <w:name w:val="Абзац списка4"/>
    <w:basedOn w:val="a0"/>
    <w:rsid w:val="003F6D17"/>
    <w:pPr>
      <w:widowControl/>
      <w:suppressAutoHyphens/>
      <w:autoSpaceDE/>
      <w:autoSpaceDN/>
      <w:adjustRightInd/>
      <w:spacing w:after="200" w:line="276" w:lineRule="auto"/>
      <w:ind w:left="720"/>
      <w:contextualSpacing/>
    </w:pPr>
    <w:rPr>
      <w:rFonts w:ascii="Calibri" w:hAnsi="Calibri" w:cs="Calibri"/>
      <w:color w:val="00000A"/>
      <w:kern w:val="1"/>
      <w:sz w:val="22"/>
      <w:szCs w:val="22"/>
      <w:lang w:eastAsia="zh-CN"/>
    </w:rPr>
  </w:style>
  <w:style w:type="table" w:customStyle="1" w:styleId="45">
    <w:name w:val="Сетка таблицы4"/>
    <w:basedOn w:val="a3"/>
    <w:next w:val="a5"/>
    <w:uiPriority w:val="59"/>
    <w:rsid w:val="003F6D17"/>
    <w:rPr>
      <w:spacing w:val="-49"/>
      <w:position w:val="-1"/>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00141701">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31608492">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3187693">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14902159">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26014569">
      <w:bodyDiv w:val="1"/>
      <w:marLeft w:val="0"/>
      <w:marRight w:val="0"/>
      <w:marTop w:val="0"/>
      <w:marBottom w:val="0"/>
      <w:divBdr>
        <w:top w:val="none" w:sz="0" w:space="0" w:color="auto"/>
        <w:left w:val="none" w:sz="0" w:space="0" w:color="auto"/>
        <w:bottom w:val="none" w:sz="0" w:space="0" w:color="auto"/>
        <w:right w:val="none" w:sz="0" w:space="0" w:color="auto"/>
      </w:divBdr>
    </w:div>
    <w:div w:id="1528062331">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33648146">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0679191">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upki.rostelecom.ru/info_docs/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712B2BE6-C90D-4C3A-826D-7D50EC2C3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22135</Words>
  <Characters>126176</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148015</CharactersWithSpaces>
  <SharedDoc>false</SharedDoc>
  <HLinks>
    <vt:vector size="18" baseType="variant">
      <vt:variant>
        <vt:i4>7471225</vt:i4>
      </vt:variant>
      <vt:variant>
        <vt:i4>6</vt:i4>
      </vt:variant>
      <vt:variant>
        <vt:i4>0</vt:i4>
      </vt:variant>
      <vt:variant>
        <vt:i4>5</vt:i4>
      </vt:variant>
      <vt:variant>
        <vt:lpwstr>consultantplus://offline/main?base=MLAW;n=129338;fld=134;dst=100180</vt:lpwstr>
      </vt:variant>
      <vt:variant>
        <vt:lpwstr/>
      </vt: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2</cp:revision>
  <cp:lastPrinted>2020-02-28T11:10:00Z</cp:lastPrinted>
  <dcterms:created xsi:type="dcterms:W3CDTF">2025-12-03T10:15:00Z</dcterms:created>
  <dcterms:modified xsi:type="dcterms:W3CDTF">2025-12-03T10:15:00Z</dcterms:modified>
</cp:coreProperties>
</file>