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433B7B">
      <w:pPr>
        <w:tabs>
          <w:tab w:val="left" w:pos="3261"/>
          <w:tab w:val="left" w:pos="5954"/>
        </w:tabs>
        <w:spacing w:line="360" w:lineRule="auto"/>
        <w:ind w:left="5954" w:hanging="142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_____________ А.В. </w:t>
      </w:r>
      <w:proofErr w:type="spellStart"/>
      <w:r w:rsidRPr="00B82F22">
        <w:rPr>
          <w:rFonts w:eastAsia="Calibri"/>
          <w:sz w:val="22"/>
          <w:szCs w:val="22"/>
          <w:lang w:eastAsia="en-US"/>
        </w:rPr>
        <w:t>Синяев</w:t>
      </w:r>
      <w:proofErr w:type="spellEnd"/>
    </w:p>
    <w:p w:rsidR="00C15618" w:rsidRDefault="00B82F22" w:rsidP="00B82F22">
      <w:pPr>
        <w:ind w:left="5760"/>
      </w:pPr>
      <w:r w:rsidRPr="00B82F22">
        <w:rPr>
          <w:rFonts w:eastAsia="Calibri"/>
          <w:sz w:val="22"/>
          <w:szCs w:val="22"/>
          <w:lang w:eastAsia="en-US"/>
        </w:rPr>
        <w:t>«      »  _____________  202</w:t>
      </w:r>
      <w:r w:rsidR="00F44210">
        <w:rPr>
          <w:rFonts w:eastAsia="Calibri"/>
          <w:sz w:val="22"/>
          <w:szCs w:val="22"/>
          <w:lang w:eastAsia="en-US"/>
        </w:rPr>
        <w:t>3</w:t>
      </w:r>
      <w:r w:rsidRPr="00B82F22">
        <w:rPr>
          <w:rFonts w:eastAsia="Calibri"/>
          <w:sz w:val="22"/>
          <w:szCs w:val="22"/>
          <w:lang w:eastAsia="en-US"/>
        </w:rPr>
        <w:t xml:space="preserve"> 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802B49" w:rsidRDefault="0042562B" w:rsidP="00802B49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>о проведен</w:t>
      </w:r>
      <w:proofErr w:type="gramStart"/>
      <w:r w:rsidR="00255562" w:rsidRPr="009F57FE">
        <w:rPr>
          <w:b/>
        </w:rPr>
        <w:t xml:space="preserve">ии </w:t>
      </w:r>
      <w:r w:rsidR="00802B49" w:rsidRPr="00802B49">
        <w:rPr>
          <w:b/>
        </w:rPr>
        <w:t>ау</w:t>
      </w:r>
      <w:proofErr w:type="gramEnd"/>
      <w:r w:rsidR="00802B49" w:rsidRPr="00802B49">
        <w:rPr>
          <w:b/>
        </w:rPr>
        <w:t>кцион</w:t>
      </w:r>
      <w:r w:rsidR="00802B49">
        <w:rPr>
          <w:b/>
        </w:rPr>
        <w:t>а</w:t>
      </w:r>
      <w:r w:rsidR="00802B49" w:rsidRPr="00802B49">
        <w:rPr>
          <w:b/>
        </w:rPr>
        <w:t xml:space="preserve"> в электронной форме</w:t>
      </w:r>
    </w:p>
    <w:p w:rsidR="00255562" w:rsidRDefault="00802B49" w:rsidP="006B398B">
      <w:pPr>
        <w:jc w:val="center"/>
        <w:rPr>
          <w:b/>
        </w:rPr>
      </w:pPr>
      <w:r w:rsidRPr="00802B49">
        <w:rPr>
          <w:b/>
        </w:rPr>
        <w:t xml:space="preserve">на поставку </w:t>
      </w:r>
      <w:r w:rsidR="00433B7B" w:rsidRPr="00433B7B">
        <w:rPr>
          <w:b/>
        </w:rPr>
        <w:t xml:space="preserve">люков чугунных </w:t>
      </w:r>
    </w:p>
    <w:p w:rsidR="008F27DE" w:rsidRPr="008F27DE" w:rsidRDefault="008F27DE" w:rsidP="006B398B">
      <w:pPr>
        <w:jc w:val="center"/>
        <w:rPr>
          <w:i/>
        </w:rPr>
      </w:pPr>
    </w:p>
    <w:p w:rsidR="00C15618" w:rsidRPr="009F57FE" w:rsidRDefault="00C15618" w:rsidP="00E52597">
      <w:pPr>
        <w:jc w:val="center"/>
        <w:rPr>
          <w:b/>
        </w:rPr>
      </w:pPr>
    </w:p>
    <w:p w:rsidR="00AF2AC4" w:rsidRPr="00BC0DE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>Заказчик</w:t>
      </w:r>
      <w:r w:rsidR="00453F7A" w:rsidRPr="00BC0DEF">
        <w:rPr>
          <w:sz w:val="22"/>
          <w:szCs w:val="22"/>
        </w:rPr>
        <w:t xml:space="preserve">: </w:t>
      </w:r>
      <w:r w:rsidR="00AF2AC4" w:rsidRPr="00BC0DEF">
        <w:rPr>
          <w:b w:val="0"/>
          <w:sz w:val="22"/>
          <w:szCs w:val="22"/>
        </w:rPr>
        <w:t>Муниципальное унита</w:t>
      </w:r>
      <w:r w:rsidR="006D7098" w:rsidRPr="00BC0DEF">
        <w:rPr>
          <w:b w:val="0"/>
          <w:sz w:val="22"/>
          <w:szCs w:val="22"/>
        </w:rPr>
        <w:t>рное предприятие «Водоканал» г</w:t>
      </w:r>
      <w:proofErr w:type="gramStart"/>
      <w:r w:rsidR="006D7098" w:rsidRPr="00BC0DEF">
        <w:rPr>
          <w:b w:val="0"/>
          <w:sz w:val="22"/>
          <w:szCs w:val="22"/>
        </w:rPr>
        <w:t>.</w:t>
      </w:r>
      <w:r w:rsidR="00AF2AC4" w:rsidRPr="00BC0DEF">
        <w:rPr>
          <w:b w:val="0"/>
          <w:sz w:val="22"/>
          <w:szCs w:val="22"/>
        </w:rPr>
        <w:t>Й</w:t>
      </w:r>
      <w:proofErr w:type="gramEnd"/>
      <w:r w:rsidR="00AF2AC4" w:rsidRPr="00BC0DEF">
        <w:rPr>
          <w:b w:val="0"/>
          <w:sz w:val="22"/>
          <w:szCs w:val="22"/>
        </w:rPr>
        <w:t xml:space="preserve">ошкар-Олы» муниципального образования «Город Йошкар-Ола» (сокращенное наименование – МУП «Водоканал») </w:t>
      </w:r>
    </w:p>
    <w:p w:rsidR="00AF2AC4" w:rsidRPr="00BC0DE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BC0DE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BC0DEF">
        <w:rPr>
          <w:sz w:val="22"/>
          <w:szCs w:val="22"/>
        </w:rPr>
        <w:t>424039, Республика Марий Эл, г. Йошкар-Ола, ул. Дружбы, д. 2</w:t>
      </w:r>
      <w:r w:rsidR="00503EC9" w:rsidRPr="00BC0DEF">
        <w:rPr>
          <w:sz w:val="22"/>
          <w:szCs w:val="22"/>
        </w:rPr>
        <w:t>;</w:t>
      </w:r>
      <w:r w:rsidR="00AF2AC4" w:rsidRPr="00BC0DEF">
        <w:rPr>
          <w:sz w:val="22"/>
          <w:szCs w:val="22"/>
        </w:rPr>
        <w:t xml:space="preserve"> </w:t>
      </w:r>
      <w:proofErr w:type="gramEnd"/>
    </w:p>
    <w:p w:rsidR="00AF2AC4" w:rsidRPr="00BC0DE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Ответственное лицо за размещение закупки</w:t>
      </w:r>
      <w:r w:rsidR="00AF2AC4" w:rsidRPr="00BC0DEF">
        <w:rPr>
          <w:sz w:val="22"/>
          <w:szCs w:val="22"/>
        </w:rPr>
        <w:t>:</w:t>
      </w:r>
      <w:r w:rsidR="00503EC9" w:rsidRPr="00BC0DEF">
        <w:rPr>
          <w:sz w:val="22"/>
          <w:szCs w:val="22"/>
        </w:rPr>
        <w:t xml:space="preserve"> </w:t>
      </w:r>
      <w:proofErr w:type="spellStart"/>
      <w:r w:rsidR="006D7098" w:rsidRPr="00BC0DEF">
        <w:rPr>
          <w:sz w:val="22"/>
          <w:szCs w:val="22"/>
        </w:rPr>
        <w:t>Ерсулова</w:t>
      </w:r>
      <w:proofErr w:type="spellEnd"/>
      <w:r w:rsidR="006D7098" w:rsidRPr="00BC0DEF">
        <w:rPr>
          <w:sz w:val="22"/>
          <w:szCs w:val="22"/>
        </w:rPr>
        <w:t xml:space="preserve"> Анна Викторовна</w:t>
      </w:r>
      <w:r w:rsidR="00AF2AC4" w:rsidRPr="00BC0DEF">
        <w:rPr>
          <w:sz w:val="22"/>
          <w:szCs w:val="22"/>
        </w:rPr>
        <w:t>,</w:t>
      </w:r>
      <w:r w:rsidR="00802B49" w:rsidRPr="00BC0DEF">
        <w:rPr>
          <w:sz w:val="22"/>
          <w:szCs w:val="22"/>
        </w:rPr>
        <w:t xml:space="preserve"> </w:t>
      </w:r>
      <w:r w:rsidR="00AF2AC4" w:rsidRPr="00BC0DEF">
        <w:rPr>
          <w:sz w:val="22"/>
          <w:szCs w:val="22"/>
        </w:rPr>
        <w:t>тел. (8362) 64-57-62</w:t>
      </w:r>
      <w:r w:rsidR="00E61367" w:rsidRPr="00BC0DEF">
        <w:rPr>
          <w:sz w:val="22"/>
          <w:szCs w:val="22"/>
        </w:rPr>
        <w:t>;</w:t>
      </w:r>
    </w:p>
    <w:p w:rsidR="00AF2AC4" w:rsidRPr="00BC0DE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Адрес электронной почты </w:t>
      </w:r>
      <w:r w:rsidR="005965AC" w:rsidRPr="00BC0DEF">
        <w:rPr>
          <w:bCs/>
          <w:sz w:val="22"/>
          <w:szCs w:val="22"/>
        </w:rPr>
        <w:t>Заказчика</w:t>
      </w:r>
      <w:r w:rsidRPr="00BC0DEF">
        <w:rPr>
          <w:sz w:val="22"/>
          <w:szCs w:val="22"/>
        </w:rPr>
        <w:t>:</w:t>
      </w:r>
      <w:r w:rsidR="00AF2AC4" w:rsidRPr="00BC0DEF">
        <w:rPr>
          <w:sz w:val="22"/>
          <w:szCs w:val="22"/>
        </w:rPr>
        <w:t xml:space="preserve"> </w:t>
      </w:r>
      <w:r w:rsidRPr="00BC0DEF">
        <w:rPr>
          <w:b/>
          <w:sz w:val="22"/>
          <w:szCs w:val="22"/>
        </w:rPr>
        <w:t xml:space="preserve"> </w:t>
      </w:r>
      <w:hyperlink r:id="rId6" w:history="1">
        <w:r w:rsidR="00FC2A39" w:rsidRPr="00BC0DEF">
          <w:rPr>
            <w:rStyle w:val="a4"/>
            <w:sz w:val="22"/>
            <w:szCs w:val="22"/>
            <w:lang w:val="en-US"/>
          </w:rPr>
          <w:t>log</w:t>
        </w:r>
        <w:r w:rsidR="00FC2A39" w:rsidRPr="00BC0DEF">
          <w:rPr>
            <w:rStyle w:val="a4"/>
            <w:sz w:val="22"/>
            <w:szCs w:val="22"/>
          </w:rPr>
          <w:t>@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BC0DEF">
          <w:rPr>
            <w:rStyle w:val="a4"/>
            <w:sz w:val="22"/>
            <w:szCs w:val="22"/>
          </w:rPr>
          <w:t>12.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E61367" w:rsidRPr="00BC0DEF" w:rsidRDefault="00E61367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Способ осуществления закупки: </w:t>
      </w:r>
      <w:r w:rsidR="00802B49" w:rsidRPr="00BC0DEF">
        <w:rPr>
          <w:sz w:val="22"/>
          <w:szCs w:val="22"/>
        </w:rPr>
        <w:t>аукцион в электронной форме</w:t>
      </w:r>
      <w:r w:rsidRPr="00BC0DEF">
        <w:rPr>
          <w:sz w:val="22"/>
          <w:szCs w:val="22"/>
        </w:rPr>
        <w:t>;</w:t>
      </w:r>
    </w:p>
    <w:p w:rsidR="00B01C0D" w:rsidRPr="00BC0DEF" w:rsidRDefault="00B01C0D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Адрес электронной площадки:</w:t>
      </w:r>
      <w:r w:rsidRPr="00BC0DEF">
        <w:rPr>
          <w:sz w:val="22"/>
          <w:szCs w:val="22"/>
        </w:rPr>
        <w:t xml:space="preserve"> </w:t>
      </w:r>
      <w:r w:rsidR="00CA097C" w:rsidRPr="00CA097C">
        <w:rPr>
          <w:sz w:val="22"/>
          <w:szCs w:val="22"/>
        </w:rPr>
        <w:t>http://www.rts-tender.ru (ООО "РТС-тендер")</w:t>
      </w:r>
    </w:p>
    <w:p w:rsidR="00B01C0D" w:rsidRPr="00BC0DEF" w:rsidRDefault="00B01C0D" w:rsidP="00B01C0D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 xml:space="preserve">Предмет договора: </w:t>
      </w:r>
      <w:r w:rsidRPr="00BC0DEF">
        <w:rPr>
          <w:rFonts w:eastAsia="Calibri"/>
          <w:sz w:val="22"/>
          <w:szCs w:val="22"/>
          <w:lang w:val="ru-RU" w:eastAsia="en-US"/>
        </w:rPr>
        <w:t xml:space="preserve">Поставка </w:t>
      </w:r>
      <w:r w:rsidR="00433B7B" w:rsidRPr="00433B7B">
        <w:rPr>
          <w:rFonts w:eastAsia="Calibri"/>
          <w:sz w:val="22"/>
          <w:szCs w:val="22"/>
          <w:lang w:eastAsia="en-US"/>
        </w:rPr>
        <w:t>люков чугунных</w:t>
      </w:r>
      <w:r w:rsidRPr="00BC0DEF">
        <w:rPr>
          <w:b w:val="0"/>
          <w:sz w:val="22"/>
          <w:szCs w:val="22"/>
          <w:lang w:val="ru-RU"/>
        </w:rPr>
        <w:t>;</w:t>
      </w:r>
    </w:p>
    <w:p w:rsidR="00433B7B" w:rsidRPr="00433B7B" w:rsidRDefault="00433B7B" w:rsidP="00433B7B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33B7B">
        <w:rPr>
          <w:rFonts w:eastAsia="Calibri"/>
          <w:b w:val="0"/>
          <w:sz w:val="22"/>
          <w:szCs w:val="22"/>
          <w:lang w:eastAsia="en-US"/>
        </w:rPr>
        <w:t>ОКПД</w:t>
      </w:r>
      <w:proofErr w:type="gramStart"/>
      <w:r w:rsidRPr="00433B7B">
        <w:rPr>
          <w:rFonts w:eastAsia="Calibri"/>
          <w:b w:val="0"/>
          <w:sz w:val="22"/>
          <w:szCs w:val="22"/>
          <w:lang w:eastAsia="en-US"/>
        </w:rPr>
        <w:t>2</w:t>
      </w:r>
      <w:proofErr w:type="gramEnd"/>
      <w:r w:rsidRPr="00433B7B">
        <w:rPr>
          <w:rFonts w:eastAsia="Calibri"/>
          <w:b w:val="0"/>
          <w:sz w:val="22"/>
          <w:szCs w:val="22"/>
          <w:lang w:eastAsia="en-US"/>
        </w:rPr>
        <w:t>: 25.11.23.119 Конструкции и детали конструкций из черных металлов прочие, не включенные в другие группировки;</w:t>
      </w:r>
    </w:p>
    <w:p w:rsidR="00B01C0D" w:rsidRPr="00BC0DEF" w:rsidRDefault="00433B7B" w:rsidP="00433B7B">
      <w:pPr>
        <w:pStyle w:val="a5"/>
        <w:ind w:firstLine="567"/>
        <w:jc w:val="both"/>
        <w:rPr>
          <w:b w:val="0"/>
          <w:sz w:val="22"/>
          <w:szCs w:val="22"/>
        </w:rPr>
      </w:pPr>
      <w:r w:rsidRPr="00433B7B">
        <w:rPr>
          <w:rFonts w:eastAsia="Calibri"/>
          <w:b w:val="0"/>
          <w:bCs w:val="0"/>
          <w:sz w:val="22"/>
          <w:szCs w:val="22"/>
          <w:lang w:eastAsia="en-US"/>
        </w:rPr>
        <w:t>ОКВЭД</w:t>
      </w:r>
      <w:proofErr w:type="gramStart"/>
      <w:r w:rsidRPr="00433B7B">
        <w:rPr>
          <w:rFonts w:eastAsia="Calibri"/>
          <w:b w:val="0"/>
          <w:bCs w:val="0"/>
          <w:sz w:val="22"/>
          <w:szCs w:val="22"/>
          <w:lang w:eastAsia="en-US"/>
        </w:rPr>
        <w:t>2</w:t>
      </w:r>
      <w:proofErr w:type="gramEnd"/>
      <w:r w:rsidRPr="00433B7B">
        <w:rPr>
          <w:rFonts w:eastAsia="Calibri"/>
          <w:b w:val="0"/>
          <w:bCs w:val="0"/>
          <w:sz w:val="22"/>
          <w:szCs w:val="22"/>
          <w:lang w:eastAsia="en-US"/>
        </w:rPr>
        <w:t>: 25.11 Производство строительных металлических конструкций, изделий и их частей</w:t>
      </w:r>
    </w:p>
    <w:p w:rsidR="00B01C0D" w:rsidRPr="00BC0DEF" w:rsidRDefault="00B01C0D" w:rsidP="00B01C0D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Количество (объем) товара, работ, оказываемых услуг: </w:t>
      </w:r>
      <w:r w:rsidR="001818B6" w:rsidRPr="001818B6">
        <w:rPr>
          <w:rFonts w:eastAsia="Calibri"/>
          <w:sz w:val="22"/>
          <w:szCs w:val="22"/>
          <w:lang w:eastAsia="en-US"/>
        </w:rPr>
        <w:t>117 штук</w:t>
      </w:r>
      <w:r w:rsidR="00BC0DEF" w:rsidRPr="00BC0DEF">
        <w:rPr>
          <w:rFonts w:eastAsia="Calibri"/>
          <w:sz w:val="22"/>
          <w:szCs w:val="22"/>
          <w:lang w:eastAsia="en-US"/>
        </w:rPr>
        <w:t>;</w:t>
      </w:r>
    </w:p>
    <w:p w:rsidR="00E61367" w:rsidRPr="00BC0DEF" w:rsidRDefault="00050676" w:rsidP="005E07D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Описание объекта закупки представлено в Разделе </w:t>
      </w:r>
      <w:r w:rsidRPr="00BC0DEF">
        <w:rPr>
          <w:sz w:val="22"/>
          <w:szCs w:val="22"/>
          <w:lang w:val="en-US"/>
        </w:rPr>
        <w:t>III</w:t>
      </w:r>
      <w:r w:rsidRPr="00BC0DEF">
        <w:rPr>
          <w:sz w:val="22"/>
          <w:szCs w:val="22"/>
        </w:rPr>
        <w:t xml:space="preserve"> «Техническое задание» документации</w:t>
      </w:r>
      <w:r w:rsidR="00B44BF1" w:rsidRPr="00BC0DEF">
        <w:rPr>
          <w:sz w:val="22"/>
          <w:szCs w:val="22"/>
        </w:rPr>
        <w:t xml:space="preserve"> о закупке</w:t>
      </w:r>
      <w:r w:rsidRPr="00BC0DEF">
        <w:rPr>
          <w:sz w:val="22"/>
          <w:szCs w:val="22"/>
        </w:rPr>
        <w:t xml:space="preserve">. </w:t>
      </w:r>
    </w:p>
    <w:p w:rsidR="00432BC6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Место поставки товара, выполнения работ, оказания услуг: </w:t>
      </w:r>
      <w:r w:rsidR="001818B6" w:rsidRPr="001818B6">
        <w:rPr>
          <w:iCs/>
          <w:sz w:val="22"/>
          <w:szCs w:val="22"/>
        </w:rPr>
        <w:t>Республика Марий Эл, город Йошкар-Ола, ул. Дружбы, д. 2;</w:t>
      </w:r>
    </w:p>
    <w:p w:rsidR="00AF2AC4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BC0DEF">
        <w:rPr>
          <w:b/>
          <w:sz w:val="22"/>
          <w:szCs w:val="22"/>
        </w:rPr>
        <w:t xml:space="preserve">Срок поставки товара, завершения работ, оказания услуг: </w:t>
      </w:r>
      <w:r w:rsidR="001818B6" w:rsidRPr="001818B6">
        <w:rPr>
          <w:sz w:val="22"/>
          <w:szCs w:val="22"/>
        </w:rPr>
        <w:t>Поставка Товара осуществляется в течение 45 (сорока пяти) рабочих дней с момента заключения договора.</w:t>
      </w:r>
    </w:p>
    <w:p w:rsidR="00FC37F2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1818B6" w:rsidRPr="001818B6">
        <w:rPr>
          <w:sz w:val="22"/>
          <w:szCs w:val="22"/>
        </w:rPr>
        <w:t>Погрузка и доставка товара осуществляется силами и средствами Поставщика до склада Заказчика и входит в стоимость товара. Разгрузка товара в месте поставки возможна силами Заказчика при условии возможности вертикальной разгрузки (кран-балкой).</w:t>
      </w:r>
    </w:p>
    <w:p w:rsidR="006A026A" w:rsidRPr="00BC0DE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Начальная (максимальная) цена</w:t>
      </w:r>
      <w:r w:rsidR="006D5A11" w:rsidRPr="00BC0DEF">
        <w:rPr>
          <w:sz w:val="22"/>
          <w:szCs w:val="22"/>
        </w:rPr>
        <w:t xml:space="preserve"> </w:t>
      </w:r>
      <w:r w:rsidR="0042562B" w:rsidRPr="00BC0DEF">
        <w:rPr>
          <w:sz w:val="22"/>
          <w:szCs w:val="22"/>
        </w:rPr>
        <w:t>договора</w:t>
      </w:r>
      <w:r w:rsidRPr="00BC0DEF">
        <w:rPr>
          <w:sz w:val="22"/>
          <w:szCs w:val="22"/>
        </w:rPr>
        <w:t>:</w:t>
      </w:r>
      <w:r w:rsidRPr="00BC0DEF">
        <w:rPr>
          <w:b w:val="0"/>
          <w:sz w:val="22"/>
          <w:szCs w:val="22"/>
        </w:rPr>
        <w:t xml:space="preserve"> </w:t>
      </w:r>
      <w:r w:rsidR="001818B6" w:rsidRPr="001818B6">
        <w:rPr>
          <w:sz w:val="22"/>
          <w:szCs w:val="22"/>
        </w:rPr>
        <w:t>1 897 976 (Один миллион восемьсот девяносто семь тысяч девятьсот семьдесят шесть) руб. 40 коп.</w:t>
      </w:r>
    </w:p>
    <w:p w:rsidR="00843480" w:rsidRPr="00BC0DE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BC0DEF">
        <w:rPr>
          <w:rFonts w:eastAsia="Calibri"/>
          <w:sz w:val="22"/>
          <w:szCs w:val="22"/>
          <w:lang w:val="ru-RU" w:eastAsia="en-US"/>
        </w:rPr>
        <w:t xml:space="preserve">: </w:t>
      </w:r>
      <w:r w:rsidR="001818B6" w:rsidRPr="001818B6">
        <w:rPr>
          <w:rFonts w:eastAsia="Calibri"/>
          <w:b w:val="0"/>
          <w:sz w:val="22"/>
          <w:szCs w:val="22"/>
          <w:lang w:eastAsia="en-US"/>
        </w:rPr>
        <w:t>Цена товара включает в себя все расходы Поставщика, необходимые для осуществления им своих обязательств в полном объеме, в том числе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поставки, стоимость всех необходимых</w:t>
      </w:r>
    </w:p>
    <w:p w:rsidR="0060756F" w:rsidRPr="00BC0DEF" w:rsidRDefault="00843480" w:rsidP="0010463B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</w:t>
      </w:r>
      <w:r w:rsidRPr="00BC0DEF">
        <w:rPr>
          <w:rFonts w:eastAsia="Calibri"/>
          <w:sz w:val="22"/>
          <w:szCs w:val="22"/>
          <w:lang w:val="ru-RU" w:eastAsia="en-US"/>
        </w:rPr>
        <w:t xml:space="preserve">: </w:t>
      </w:r>
      <w:r w:rsidR="001818B6" w:rsidRPr="001818B6">
        <w:rPr>
          <w:rFonts w:eastAsia="Calibri"/>
          <w:b w:val="0"/>
          <w:sz w:val="22"/>
          <w:szCs w:val="22"/>
          <w:lang w:eastAsia="en-US"/>
        </w:rPr>
        <w:t>Оплата производится в течение 7(семи)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 и счет на оплату за поставленный товар выставляется Поставщиком Заказчику в день поставки Товара.</w:t>
      </w:r>
    </w:p>
    <w:p w:rsidR="0062017F" w:rsidRPr="00BC0DE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: </w:t>
      </w:r>
      <w:proofErr w:type="gramStart"/>
      <w:r w:rsidR="00BE1E15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 xml:space="preserve">окументация </w:t>
      </w:r>
      <w:r w:rsidR="006D7098" w:rsidRPr="00BC0DEF">
        <w:rPr>
          <w:sz w:val="22"/>
          <w:szCs w:val="22"/>
        </w:rPr>
        <w:t xml:space="preserve">предоставляется </w:t>
      </w:r>
      <w:r w:rsidR="006D7098" w:rsidRPr="00BC0DEF">
        <w:rPr>
          <w:bCs/>
          <w:sz w:val="22"/>
          <w:szCs w:val="22"/>
          <w:u w:val="single"/>
        </w:rPr>
        <w:t>бесплатно</w:t>
      </w:r>
      <w:r w:rsidR="006D7098" w:rsidRPr="00BC0DE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BC0DEF">
        <w:rPr>
          <w:bCs/>
          <w:sz w:val="22"/>
          <w:szCs w:val="22"/>
        </w:rPr>
        <w:t>электронного аукциона</w:t>
      </w:r>
      <w:r w:rsidR="006D7098" w:rsidRPr="00BC0DEF">
        <w:rPr>
          <w:bCs/>
          <w:sz w:val="22"/>
          <w:szCs w:val="22"/>
        </w:rPr>
        <w:t xml:space="preserve"> в Единой информационной системе, предназначенной для размещения информации о закупках отдельными видами юридических лиц</w:t>
      </w:r>
      <w:r w:rsidR="00CA097C">
        <w:rPr>
          <w:bCs/>
          <w:sz w:val="22"/>
          <w:szCs w:val="22"/>
        </w:rPr>
        <w:t>,</w:t>
      </w:r>
      <w:r w:rsidR="006D7098" w:rsidRPr="00BC0DEF">
        <w:rPr>
          <w:bCs/>
          <w:sz w:val="22"/>
          <w:szCs w:val="22"/>
        </w:rPr>
        <w:t xml:space="preserve"> по адресу: </w:t>
      </w:r>
      <w:r w:rsidR="006D7098" w:rsidRPr="00F13423">
        <w:rPr>
          <w:bCs/>
          <w:sz w:val="22"/>
          <w:szCs w:val="22"/>
          <w:lang w:val="en-US"/>
        </w:rPr>
        <w:t>http</w:t>
      </w:r>
      <w:r w:rsidR="006D7098" w:rsidRPr="00F13423">
        <w:rPr>
          <w:bCs/>
          <w:sz w:val="22"/>
          <w:szCs w:val="22"/>
        </w:rPr>
        <w:t>://</w:t>
      </w:r>
      <w:proofErr w:type="spellStart"/>
      <w:r w:rsidR="006D7098" w:rsidRPr="00F13423">
        <w:rPr>
          <w:bCs/>
          <w:sz w:val="22"/>
          <w:szCs w:val="22"/>
        </w:rPr>
        <w:t>zakupki.gov.ru</w:t>
      </w:r>
      <w:proofErr w:type="spellEnd"/>
      <w:r w:rsidR="006D7098" w:rsidRPr="00BC0DEF">
        <w:rPr>
          <w:sz w:val="22"/>
          <w:szCs w:val="22"/>
        </w:rPr>
        <w:t xml:space="preserve"> </w:t>
      </w:r>
      <w:r w:rsidR="006D7098" w:rsidRPr="00BC0DEF">
        <w:rPr>
          <w:bCs/>
          <w:sz w:val="22"/>
          <w:szCs w:val="22"/>
        </w:rPr>
        <w:t xml:space="preserve">(далее – ЕИС), </w:t>
      </w:r>
      <w:r w:rsidR="00CA097C" w:rsidRPr="00CA097C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 w:rsidR="00CA097C">
        <w:rPr>
          <w:bCs/>
          <w:sz w:val="22"/>
          <w:szCs w:val="22"/>
        </w:rPr>
        <w:t>И</w:t>
      </w:r>
      <w:r w:rsidR="00CA097C" w:rsidRPr="00CA097C">
        <w:rPr>
          <w:bCs/>
          <w:sz w:val="22"/>
          <w:szCs w:val="22"/>
        </w:rPr>
        <w:t>нтернет"</w:t>
      </w:r>
      <w:r w:rsidR="00CA097C">
        <w:rPr>
          <w:bCs/>
          <w:sz w:val="22"/>
          <w:szCs w:val="22"/>
        </w:rPr>
        <w:t xml:space="preserve">, </w:t>
      </w:r>
      <w:r w:rsidR="00802B49" w:rsidRPr="00BC0DEF">
        <w:rPr>
          <w:bCs/>
          <w:sz w:val="22"/>
          <w:szCs w:val="22"/>
        </w:rPr>
        <w:t xml:space="preserve">на </w:t>
      </w:r>
      <w:r w:rsidR="00CA097C" w:rsidRPr="00CA097C">
        <w:rPr>
          <w:bCs/>
          <w:sz w:val="22"/>
          <w:szCs w:val="22"/>
        </w:rPr>
        <w:t xml:space="preserve">сайте оператора электронной площадки ООО «РТС-тендер» по адресу в сети интернет </w:t>
      </w:r>
      <w:r w:rsidR="00CA097C" w:rsidRPr="00F13423">
        <w:rPr>
          <w:bCs/>
          <w:sz w:val="22"/>
          <w:szCs w:val="22"/>
        </w:rPr>
        <w:t>http://www.rts-tender.ru/</w:t>
      </w:r>
      <w:r w:rsidR="00802B49" w:rsidRPr="00BC0DEF">
        <w:rPr>
          <w:bCs/>
          <w:sz w:val="22"/>
          <w:szCs w:val="22"/>
        </w:rPr>
        <w:t xml:space="preserve"> и </w:t>
      </w:r>
      <w:r w:rsidR="005E07D4" w:rsidRPr="00BC0DEF">
        <w:rPr>
          <w:bCs/>
          <w:sz w:val="22"/>
          <w:szCs w:val="22"/>
        </w:rPr>
        <w:t>на</w:t>
      </w:r>
      <w:proofErr w:type="gramEnd"/>
      <w:r w:rsidR="005E07D4" w:rsidRPr="00BC0DEF">
        <w:rPr>
          <w:bCs/>
          <w:sz w:val="22"/>
          <w:szCs w:val="22"/>
        </w:rPr>
        <w:t xml:space="preserve"> </w:t>
      </w:r>
      <w:r w:rsidR="006D7098" w:rsidRPr="00BC0DEF">
        <w:rPr>
          <w:bCs/>
          <w:sz w:val="22"/>
          <w:szCs w:val="22"/>
        </w:rPr>
        <w:t xml:space="preserve">официальном    </w:t>
      </w:r>
      <w:proofErr w:type="gramStart"/>
      <w:r w:rsidR="006D7098" w:rsidRPr="00BC0DEF">
        <w:rPr>
          <w:bCs/>
          <w:sz w:val="22"/>
          <w:szCs w:val="22"/>
        </w:rPr>
        <w:t>сайте</w:t>
      </w:r>
      <w:proofErr w:type="gramEnd"/>
      <w:r w:rsidR="006D7098" w:rsidRPr="00BC0DEF">
        <w:rPr>
          <w:bCs/>
          <w:sz w:val="22"/>
          <w:szCs w:val="22"/>
        </w:rPr>
        <w:t xml:space="preserve">    МУП   «Водоканал»: </w:t>
      </w:r>
      <w:proofErr w:type="spellStart"/>
      <w:r w:rsidR="006D7098" w:rsidRPr="00F13423">
        <w:rPr>
          <w:bCs/>
          <w:sz w:val="22"/>
          <w:szCs w:val="22"/>
        </w:rPr>
        <w:t>www.vodokanal-yola.ru</w:t>
      </w:r>
      <w:proofErr w:type="spellEnd"/>
      <w:r w:rsidR="00802B49" w:rsidRPr="00BC0DEF">
        <w:rPr>
          <w:sz w:val="22"/>
          <w:szCs w:val="22"/>
        </w:rPr>
        <w:t>.</w:t>
      </w:r>
      <w:r w:rsidR="0062017F" w:rsidRPr="00BC0DEF">
        <w:rPr>
          <w:sz w:val="22"/>
          <w:szCs w:val="22"/>
        </w:rPr>
        <w:t xml:space="preserve"> </w:t>
      </w:r>
    </w:p>
    <w:p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Для участия в электронном аукционе участник закупки должен пройти аккредитацию </w:t>
      </w:r>
      <w:r w:rsidR="00CA097C" w:rsidRPr="00CA097C">
        <w:rPr>
          <w:sz w:val="22"/>
          <w:szCs w:val="22"/>
        </w:rPr>
        <w:t>на электронной торговой площадке по адресу: http://www.rts-tender.ru (ООО "РТС-тендер"</w:t>
      </w:r>
      <w:r w:rsidR="00B01C0D" w:rsidRPr="00BC0DEF">
        <w:rPr>
          <w:sz w:val="22"/>
          <w:szCs w:val="22"/>
        </w:rPr>
        <w:t>)</w:t>
      </w:r>
      <w:r w:rsidRPr="00BC0DEF">
        <w:rPr>
          <w:sz w:val="22"/>
          <w:szCs w:val="22"/>
        </w:rPr>
        <w:t>.</w:t>
      </w:r>
    </w:p>
    <w:p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Для участия в электронном аукционе участник закупки подает заявку в срок и по форме, которые </w:t>
      </w:r>
      <w:r w:rsidRPr="00BC0DEF">
        <w:rPr>
          <w:sz w:val="22"/>
          <w:szCs w:val="22"/>
        </w:rPr>
        <w:lastRenderedPageBreak/>
        <w:t>установлены в документации о закупке.</w:t>
      </w:r>
    </w:p>
    <w:p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BC0DE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BC0DE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1818B6" w:rsidRPr="001818B6">
        <w:rPr>
          <w:rFonts w:eastAsia="Calibri"/>
          <w:sz w:val="22"/>
          <w:szCs w:val="22"/>
          <w:lang w:eastAsia="en-US"/>
        </w:rPr>
        <w:t>94 898 (девяносто четыре тысячи восемьсот девяносто восемь) рублей 82 копейки</w:t>
      </w:r>
      <w:r w:rsidR="00BC0DEF" w:rsidRPr="00BC0DEF">
        <w:rPr>
          <w:rFonts w:eastAsia="Calibri"/>
          <w:sz w:val="22"/>
          <w:szCs w:val="22"/>
          <w:lang w:eastAsia="en-US"/>
        </w:rPr>
        <w:t>.</w:t>
      </w:r>
    </w:p>
    <w:p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Предоставляется до момента заключения договора. Исполнение договора может обеспечиваться </w:t>
      </w:r>
      <w:r w:rsidR="001A7380">
        <w:rPr>
          <w:bCs/>
          <w:sz w:val="22"/>
          <w:szCs w:val="22"/>
        </w:rPr>
        <w:t>банковской</w:t>
      </w:r>
      <w:r w:rsidRPr="00BC0DEF">
        <w:rPr>
          <w:bCs/>
          <w:sz w:val="22"/>
          <w:szCs w:val="22"/>
        </w:rPr>
        <w:t xml:space="preserve"> гарантией </w:t>
      </w:r>
      <w:r w:rsidR="003323A0">
        <w:rPr>
          <w:bCs/>
          <w:sz w:val="22"/>
          <w:szCs w:val="22"/>
        </w:rPr>
        <w:t xml:space="preserve">(требования к банковской гарантии указаны в п.6.5.6 Раздела </w:t>
      </w:r>
      <w:r w:rsidR="003323A0">
        <w:rPr>
          <w:bCs/>
          <w:sz w:val="22"/>
          <w:szCs w:val="22"/>
          <w:lang w:val="en-US"/>
        </w:rPr>
        <w:t>I</w:t>
      </w:r>
      <w:r w:rsidR="003323A0">
        <w:rPr>
          <w:bCs/>
          <w:sz w:val="22"/>
          <w:szCs w:val="22"/>
        </w:rPr>
        <w:t xml:space="preserve"> Документации о закупке) </w:t>
      </w:r>
      <w:r w:rsidRPr="00BC0DEF">
        <w:rPr>
          <w:bCs/>
          <w:sz w:val="22"/>
          <w:szCs w:val="22"/>
        </w:rPr>
        <w:t>или внесением денежных средств</w:t>
      </w:r>
      <w:r w:rsidR="001A7380">
        <w:rPr>
          <w:bCs/>
          <w:sz w:val="22"/>
          <w:szCs w:val="22"/>
        </w:rPr>
        <w:t xml:space="preserve"> на счет Заказчика, указанный в п.27 Раздела </w:t>
      </w:r>
      <w:r w:rsidR="001A7380">
        <w:rPr>
          <w:bCs/>
          <w:sz w:val="22"/>
          <w:szCs w:val="22"/>
          <w:lang w:val="en-US"/>
        </w:rPr>
        <w:t>II</w:t>
      </w:r>
      <w:r w:rsidR="001A7380">
        <w:rPr>
          <w:bCs/>
          <w:sz w:val="22"/>
          <w:szCs w:val="22"/>
        </w:rPr>
        <w:t xml:space="preserve"> Документации о закупке</w:t>
      </w:r>
      <w:r w:rsidRPr="00BC0DEF">
        <w:rPr>
          <w:bCs/>
          <w:sz w:val="22"/>
          <w:szCs w:val="22"/>
        </w:rPr>
        <w:t>.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BC0DE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1818B6" w:rsidRPr="001818B6">
        <w:rPr>
          <w:bCs/>
          <w:sz w:val="22"/>
          <w:szCs w:val="22"/>
        </w:rPr>
        <w:t>142 348(сто сорок две тысячи триста сорок восемь) рублей 23 копейки</w:t>
      </w:r>
      <w:r w:rsidRPr="00BC0DEF">
        <w:rPr>
          <w:bCs/>
          <w:sz w:val="22"/>
          <w:szCs w:val="22"/>
        </w:rPr>
        <w:t xml:space="preserve"> или предоставляет информацию, подтверждающую добросовестность</w:t>
      </w:r>
      <w:proofErr w:type="gramEnd"/>
      <w:r w:rsidRPr="00BC0DEF">
        <w:rPr>
          <w:bCs/>
          <w:sz w:val="22"/>
          <w:szCs w:val="22"/>
        </w:rPr>
        <w:t xml:space="preserve"> Поставщика.</w:t>
      </w:r>
    </w:p>
    <w:p w:rsidR="006739C4" w:rsidRPr="00BC0DE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BC0DEF" w:rsidRDefault="00F0107D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  <w:u w:val="single"/>
        </w:rPr>
        <w:t>Дата начала срока подачи заявок</w:t>
      </w:r>
      <w:r w:rsidRPr="00BC0DEF">
        <w:rPr>
          <w:sz w:val="22"/>
          <w:szCs w:val="22"/>
        </w:rPr>
        <w:t xml:space="preserve"> - </w:t>
      </w:r>
      <w:r w:rsidRPr="00BC0DEF">
        <w:rPr>
          <w:b/>
          <w:sz w:val="22"/>
          <w:szCs w:val="22"/>
        </w:rPr>
        <w:t>«</w:t>
      </w:r>
      <w:r w:rsidR="00E3232D">
        <w:rPr>
          <w:b/>
          <w:sz w:val="22"/>
          <w:szCs w:val="22"/>
        </w:rPr>
        <w:t>17</w:t>
      </w:r>
      <w:r w:rsidRPr="00BC0DEF">
        <w:rPr>
          <w:b/>
          <w:sz w:val="22"/>
          <w:szCs w:val="22"/>
        </w:rPr>
        <w:t xml:space="preserve">» </w:t>
      </w:r>
      <w:r w:rsidR="00E3232D">
        <w:rPr>
          <w:b/>
          <w:sz w:val="22"/>
          <w:szCs w:val="22"/>
        </w:rPr>
        <w:t>марта</w:t>
      </w:r>
      <w:r w:rsidR="00F44210">
        <w:rPr>
          <w:b/>
          <w:sz w:val="22"/>
          <w:szCs w:val="22"/>
        </w:rPr>
        <w:t xml:space="preserve"> 2023</w:t>
      </w:r>
      <w:r w:rsidRPr="00BC0DEF">
        <w:rPr>
          <w:b/>
          <w:sz w:val="22"/>
          <w:szCs w:val="22"/>
        </w:rPr>
        <w:t xml:space="preserve"> г.</w:t>
      </w:r>
    </w:p>
    <w:p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  <w:r w:rsidRPr="00BC0DEF">
        <w:rPr>
          <w:sz w:val="22"/>
          <w:szCs w:val="22"/>
          <w:u w:val="single"/>
        </w:rPr>
        <w:t>Дата и время окончания срока подачи заявок</w:t>
      </w:r>
      <w:r w:rsidRPr="00BC0DEF">
        <w:rPr>
          <w:b/>
          <w:sz w:val="22"/>
          <w:szCs w:val="22"/>
        </w:rPr>
        <w:t xml:space="preserve"> – </w:t>
      </w:r>
      <w:r w:rsidR="009E0540" w:rsidRPr="00BC0DEF">
        <w:rPr>
          <w:b/>
          <w:sz w:val="22"/>
          <w:szCs w:val="22"/>
        </w:rPr>
        <w:t>10</w:t>
      </w:r>
      <w:r w:rsidRPr="00BC0DEF">
        <w:rPr>
          <w:b/>
          <w:sz w:val="22"/>
          <w:szCs w:val="22"/>
        </w:rPr>
        <w:t xml:space="preserve"> часов 00 минут (время московское) «</w:t>
      </w:r>
      <w:r w:rsidR="007E6E10">
        <w:rPr>
          <w:b/>
          <w:sz w:val="22"/>
          <w:szCs w:val="22"/>
        </w:rPr>
        <w:t>03</w:t>
      </w:r>
      <w:r w:rsidRPr="00BC0DEF">
        <w:rPr>
          <w:b/>
          <w:sz w:val="22"/>
          <w:szCs w:val="22"/>
        </w:rPr>
        <w:t xml:space="preserve">» </w:t>
      </w:r>
      <w:r w:rsidR="007E6E10">
        <w:rPr>
          <w:b/>
          <w:sz w:val="22"/>
          <w:szCs w:val="22"/>
        </w:rPr>
        <w:t>апреля</w:t>
      </w:r>
      <w:r w:rsidR="00F44210">
        <w:rPr>
          <w:b/>
          <w:sz w:val="22"/>
          <w:szCs w:val="22"/>
        </w:rPr>
        <w:t xml:space="preserve"> 2023</w:t>
      </w:r>
      <w:r w:rsidRPr="00BC0DEF">
        <w:rPr>
          <w:b/>
          <w:sz w:val="22"/>
          <w:szCs w:val="22"/>
        </w:rPr>
        <w:t xml:space="preserve"> г.</w:t>
      </w:r>
    </w:p>
    <w:p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</w:p>
    <w:p w:rsidR="00DB2751" w:rsidRPr="00BC0DEF" w:rsidRDefault="00802B49" w:rsidP="00D86F2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  <w:u w:val="single"/>
        </w:rPr>
        <w:t xml:space="preserve">Дата </w:t>
      </w:r>
      <w:proofErr w:type="gramStart"/>
      <w:r w:rsidRPr="00BC0DEF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BC0DEF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BC0DEF">
        <w:rPr>
          <w:bCs/>
          <w:sz w:val="22"/>
          <w:szCs w:val="22"/>
          <w:u w:val="single"/>
        </w:rPr>
        <w:t xml:space="preserve"> - </w:t>
      </w:r>
      <w:r w:rsidR="0018446D" w:rsidRPr="00BC0DEF">
        <w:rPr>
          <w:b/>
          <w:bCs/>
          <w:sz w:val="22"/>
          <w:szCs w:val="22"/>
        </w:rPr>
        <w:t xml:space="preserve"> </w:t>
      </w:r>
      <w:r w:rsidR="00255562" w:rsidRPr="00BC0DEF">
        <w:rPr>
          <w:b/>
          <w:sz w:val="22"/>
          <w:szCs w:val="22"/>
        </w:rPr>
        <w:t xml:space="preserve"> 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«</w:t>
      </w:r>
      <w:r w:rsidR="007E6E10">
        <w:rPr>
          <w:rFonts w:eastAsia="Calibri"/>
          <w:b/>
          <w:sz w:val="22"/>
          <w:szCs w:val="22"/>
          <w:lang w:eastAsia="en-US"/>
        </w:rPr>
        <w:t>05</w:t>
      </w:r>
      <w:r w:rsidRPr="00BC0DEF">
        <w:rPr>
          <w:rFonts w:eastAsia="Calibri"/>
          <w:b/>
          <w:sz w:val="22"/>
          <w:szCs w:val="22"/>
          <w:lang w:eastAsia="en-US"/>
        </w:rPr>
        <w:t xml:space="preserve">» </w:t>
      </w:r>
      <w:r w:rsidR="007E6E10">
        <w:rPr>
          <w:rFonts w:eastAsia="Calibri"/>
          <w:b/>
          <w:sz w:val="22"/>
          <w:szCs w:val="22"/>
          <w:lang w:eastAsia="en-US"/>
        </w:rPr>
        <w:t>апреля</w:t>
      </w:r>
      <w:r w:rsidR="00F44210">
        <w:rPr>
          <w:rFonts w:eastAsia="Calibri"/>
          <w:b/>
          <w:sz w:val="22"/>
          <w:szCs w:val="22"/>
          <w:lang w:eastAsia="en-US"/>
        </w:rPr>
        <w:t xml:space="preserve"> 2023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г.</w:t>
      </w:r>
      <w:r w:rsidR="00DB2751" w:rsidRPr="00BC0DEF">
        <w:rPr>
          <w:sz w:val="22"/>
          <w:szCs w:val="22"/>
        </w:rPr>
        <w:t xml:space="preserve"> </w:t>
      </w:r>
    </w:p>
    <w:tbl>
      <w:tblPr>
        <w:tblW w:w="10065" w:type="dxa"/>
        <w:tblInd w:w="108" w:type="dxa"/>
        <w:tblLayout w:type="fixed"/>
        <w:tblLook w:val="01E0"/>
      </w:tblPr>
      <w:tblGrid>
        <w:gridCol w:w="10065"/>
      </w:tblGrid>
      <w:tr w:rsidR="00CA1B0A" w:rsidRPr="00BC0DEF" w:rsidTr="005B7CFA">
        <w:tc>
          <w:tcPr>
            <w:tcW w:w="10065" w:type="dxa"/>
          </w:tcPr>
          <w:p w:rsidR="00CA1B0A" w:rsidRPr="00BC0DEF" w:rsidRDefault="00802B49" w:rsidP="007E6E10">
            <w:pPr>
              <w:ind w:firstLine="567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C0DEF">
              <w:rPr>
                <w:bCs/>
                <w:sz w:val="22"/>
                <w:szCs w:val="22"/>
                <w:u w:val="single"/>
              </w:rPr>
              <w:t>Дата проведения электронного аукциона</w:t>
            </w:r>
            <w:r w:rsidR="00986613" w:rsidRPr="00BC0DEF">
              <w:rPr>
                <w:bCs/>
                <w:sz w:val="22"/>
                <w:szCs w:val="22"/>
                <w:u w:val="single"/>
              </w:rPr>
              <w:t xml:space="preserve"> -</w:t>
            </w:r>
            <w:r w:rsidR="000866FC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CA1B0A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7E6E10">
              <w:rPr>
                <w:rFonts w:eastAsia="Calibri"/>
                <w:b/>
                <w:sz w:val="22"/>
                <w:szCs w:val="22"/>
                <w:lang w:eastAsia="en-US"/>
              </w:rPr>
              <w:t>10.04</w:t>
            </w:r>
            <w:r w:rsidR="00F44210">
              <w:rPr>
                <w:rFonts w:eastAsia="Calibri"/>
                <w:b/>
                <w:sz w:val="22"/>
                <w:szCs w:val="22"/>
                <w:lang w:eastAsia="en-US"/>
              </w:rPr>
              <w:t>.2023</w:t>
            </w:r>
            <w:r w:rsidR="009E0540" w:rsidRPr="00BC0DEF">
              <w:rPr>
                <w:rFonts w:eastAsia="Calibri"/>
                <w:b/>
                <w:sz w:val="22"/>
                <w:szCs w:val="22"/>
                <w:lang w:eastAsia="en-US"/>
              </w:rPr>
              <w:t>г.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10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час.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00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мин. (время московское).</w:t>
            </w:r>
          </w:p>
        </w:tc>
      </w:tr>
      <w:tr w:rsidR="00CA1B0A" w:rsidRPr="00BC0DEF" w:rsidTr="005B7CFA">
        <w:tc>
          <w:tcPr>
            <w:tcW w:w="10065" w:type="dxa"/>
          </w:tcPr>
          <w:p w:rsidR="00CA1B0A" w:rsidRPr="00BC0DEF" w:rsidRDefault="00F14799" w:rsidP="007E6E10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firstLine="567"/>
              <w:jc w:val="both"/>
              <w:rPr>
                <w:sz w:val="22"/>
                <w:szCs w:val="22"/>
                <w:u w:val="single"/>
              </w:rPr>
            </w:pPr>
            <w:r w:rsidRPr="00BC0DEF">
              <w:rPr>
                <w:sz w:val="22"/>
                <w:szCs w:val="22"/>
                <w:u w:val="single"/>
              </w:rPr>
              <w:t xml:space="preserve">Дата </w:t>
            </w:r>
            <w:r w:rsidR="00136C69" w:rsidRPr="00BC0DEF">
              <w:rPr>
                <w:sz w:val="22"/>
                <w:szCs w:val="22"/>
                <w:u w:val="single"/>
              </w:rPr>
              <w:t>рассмотрения вторых частей заявок и подведения итогов электронного аукциона</w:t>
            </w:r>
            <w:r w:rsidRPr="00BC0DEF">
              <w:rPr>
                <w:sz w:val="22"/>
                <w:szCs w:val="22"/>
                <w:u w:val="single"/>
              </w:rPr>
              <w:t xml:space="preserve"> - 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r w:rsidR="007E6E10">
              <w:rPr>
                <w:rFonts w:eastAsia="Calibri"/>
                <w:b/>
                <w:sz w:val="22"/>
                <w:szCs w:val="22"/>
                <w:lang w:eastAsia="en-US"/>
              </w:rPr>
              <w:t>11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7E6E10">
              <w:rPr>
                <w:rFonts w:eastAsia="Calibri"/>
                <w:b/>
                <w:sz w:val="22"/>
                <w:szCs w:val="22"/>
                <w:lang w:eastAsia="en-US"/>
              </w:rPr>
              <w:t>апреля</w:t>
            </w:r>
            <w:r w:rsidR="00F44210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2023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г.</w:t>
            </w:r>
          </w:p>
        </w:tc>
      </w:tr>
    </w:tbl>
    <w:p w:rsidR="0070133F" w:rsidRPr="00BC0DE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Срок заключения договора</w:t>
      </w:r>
      <w:r w:rsidRPr="00BC0DEF">
        <w:rPr>
          <w:sz w:val="22"/>
          <w:szCs w:val="22"/>
        </w:rPr>
        <w:t xml:space="preserve">: </w:t>
      </w:r>
      <w:r w:rsidR="005B26EC" w:rsidRPr="00BC0DEF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BC0DEF">
        <w:rPr>
          <w:bCs/>
          <w:sz w:val="22"/>
          <w:szCs w:val="22"/>
        </w:rPr>
        <w:t>с даты размещения</w:t>
      </w:r>
      <w:proofErr w:type="gramEnd"/>
      <w:r w:rsidR="005B26EC" w:rsidRPr="00BC0DEF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Остальные и более подробные условия </w:t>
      </w:r>
      <w:r w:rsidR="007965B9" w:rsidRPr="00BC0DEF">
        <w:rPr>
          <w:sz w:val="22"/>
          <w:szCs w:val="22"/>
        </w:rPr>
        <w:t>электронного аукциона</w:t>
      </w:r>
      <w:r w:rsidRPr="00BC0DEF">
        <w:rPr>
          <w:sz w:val="22"/>
          <w:szCs w:val="22"/>
        </w:rPr>
        <w:t xml:space="preserve"> содержатся в </w:t>
      </w:r>
      <w:r w:rsidR="002A679E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>окументации</w:t>
      </w:r>
      <w:r w:rsidR="002A679E" w:rsidRPr="00BC0DEF">
        <w:rPr>
          <w:sz w:val="22"/>
          <w:szCs w:val="22"/>
        </w:rPr>
        <w:t xml:space="preserve"> </w:t>
      </w:r>
      <w:r w:rsidR="007965B9" w:rsidRPr="00BC0DEF">
        <w:rPr>
          <w:sz w:val="22"/>
          <w:szCs w:val="22"/>
        </w:rPr>
        <w:t>об аукционе в электронной форме</w:t>
      </w:r>
      <w:r w:rsidRPr="00BC0DEF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5099"/>
    <w:rsid w:val="000250D9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4C21"/>
    <w:rsid w:val="000866FC"/>
    <w:rsid w:val="0009720B"/>
    <w:rsid w:val="000B5E04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18B6"/>
    <w:rsid w:val="00183A28"/>
    <w:rsid w:val="0018446D"/>
    <w:rsid w:val="00190985"/>
    <w:rsid w:val="001958B4"/>
    <w:rsid w:val="001A136D"/>
    <w:rsid w:val="001A7380"/>
    <w:rsid w:val="001B5133"/>
    <w:rsid w:val="001C01D6"/>
    <w:rsid w:val="001C1713"/>
    <w:rsid w:val="001C57B8"/>
    <w:rsid w:val="001D1290"/>
    <w:rsid w:val="001D1924"/>
    <w:rsid w:val="001D2859"/>
    <w:rsid w:val="001E62FA"/>
    <w:rsid w:val="0020477B"/>
    <w:rsid w:val="00211E93"/>
    <w:rsid w:val="0022110C"/>
    <w:rsid w:val="00225A8F"/>
    <w:rsid w:val="00233DD9"/>
    <w:rsid w:val="00245A21"/>
    <w:rsid w:val="0025167E"/>
    <w:rsid w:val="00255562"/>
    <w:rsid w:val="002611B4"/>
    <w:rsid w:val="0026244B"/>
    <w:rsid w:val="00263D73"/>
    <w:rsid w:val="00265BE4"/>
    <w:rsid w:val="00265C6D"/>
    <w:rsid w:val="0026768B"/>
    <w:rsid w:val="00271A8A"/>
    <w:rsid w:val="00276269"/>
    <w:rsid w:val="00282A3A"/>
    <w:rsid w:val="00295B1B"/>
    <w:rsid w:val="002965E7"/>
    <w:rsid w:val="002A679E"/>
    <w:rsid w:val="002B469B"/>
    <w:rsid w:val="002D1004"/>
    <w:rsid w:val="002D496B"/>
    <w:rsid w:val="002E0FB4"/>
    <w:rsid w:val="003037F6"/>
    <w:rsid w:val="00303928"/>
    <w:rsid w:val="00312E76"/>
    <w:rsid w:val="00315367"/>
    <w:rsid w:val="00325434"/>
    <w:rsid w:val="00331021"/>
    <w:rsid w:val="003323A0"/>
    <w:rsid w:val="0034564B"/>
    <w:rsid w:val="00361E2C"/>
    <w:rsid w:val="0037376D"/>
    <w:rsid w:val="003809F4"/>
    <w:rsid w:val="003821F9"/>
    <w:rsid w:val="003A1E3D"/>
    <w:rsid w:val="003A4B7A"/>
    <w:rsid w:val="003B2EA5"/>
    <w:rsid w:val="003C4FA5"/>
    <w:rsid w:val="003D34BD"/>
    <w:rsid w:val="003E252D"/>
    <w:rsid w:val="003E4C9B"/>
    <w:rsid w:val="003F43AE"/>
    <w:rsid w:val="0040443F"/>
    <w:rsid w:val="004050D0"/>
    <w:rsid w:val="0042562B"/>
    <w:rsid w:val="00432BC6"/>
    <w:rsid w:val="00433B7B"/>
    <w:rsid w:val="00450348"/>
    <w:rsid w:val="00453F7A"/>
    <w:rsid w:val="00461313"/>
    <w:rsid w:val="00462860"/>
    <w:rsid w:val="00465BF6"/>
    <w:rsid w:val="00470CCE"/>
    <w:rsid w:val="00471A02"/>
    <w:rsid w:val="00471C07"/>
    <w:rsid w:val="00480051"/>
    <w:rsid w:val="00480DB5"/>
    <w:rsid w:val="00484B9E"/>
    <w:rsid w:val="004C2ACA"/>
    <w:rsid w:val="004E0B22"/>
    <w:rsid w:val="004F04F5"/>
    <w:rsid w:val="004F17AD"/>
    <w:rsid w:val="004F34D8"/>
    <w:rsid w:val="004F772F"/>
    <w:rsid w:val="00503EC9"/>
    <w:rsid w:val="005121FD"/>
    <w:rsid w:val="005172BE"/>
    <w:rsid w:val="005315DC"/>
    <w:rsid w:val="005326E4"/>
    <w:rsid w:val="00536B06"/>
    <w:rsid w:val="00541742"/>
    <w:rsid w:val="00542E83"/>
    <w:rsid w:val="00543239"/>
    <w:rsid w:val="00547634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55F4"/>
    <w:rsid w:val="0060756F"/>
    <w:rsid w:val="0062017F"/>
    <w:rsid w:val="006235C9"/>
    <w:rsid w:val="006428CA"/>
    <w:rsid w:val="00651846"/>
    <w:rsid w:val="00653FAA"/>
    <w:rsid w:val="00655E07"/>
    <w:rsid w:val="006704D2"/>
    <w:rsid w:val="006739C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5A11"/>
    <w:rsid w:val="006D7098"/>
    <w:rsid w:val="006D7D4E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7462B"/>
    <w:rsid w:val="00775B9F"/>
    <w:rsid w:val="007833FF"/>
    <w:rsid w:val="007965B9"/>
    <w:rsid w:val="007B1E83"/>
    <w:rsid w:val="007B68CC"/>
    <w:rsid w:val="007C42FE"/>
    <w:rsid w:val="007D31EE"/>
    <w:rsid w:val="007E6E10"/>
    <w:rsid w:val="007F1FD2"/>
    <w:rsid w:val="00802B49"/>
    <w:rsid w:val="0080618B"/>
    <w:rsid w:val="008116B7"/>
    <w:rsid w:val="00812087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6AC8"/>
    <w:rsid w:val="008E2890"/>
    <w:rsid w:val="008E33F1"/>
    <w:rsid w:val="008F27DE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81315"/>
    <w:rsid w:val="00A92171"/>
    <w:rsid w:val="00A93E8D"/>
    <w:rsid w:val="00AA346E"/>
    <w:rsid w:val="00AA4F93"/>
    <w:rsid w:val="00AA662C"/>
    <w:rsid w:val="00AB694E"/>
    <w:rsid w:val="00AC041A"/>
    <w:rsid w:val="00AC06E8"/>
    <w:rsid w:val="00AC49B4"/>
    <w:rsid w:val="00AC65D1"/>
    <w:rsid w:val="00AD3A0F"/>
    <w:rsid w:val="00AE0AD9"/>
    <w:rsid w:val="00AE2956"/>
    <w:rsid w:val="00AE55E6"/>
    <w:rsid w:val="00AF2AC4"/>
    <w:rsid w:val="00AF3D35"/>
    <w:rsid w:val="00AF3FF3"/>
    <w:rsid w:val="00B016AC"/>
    <w:rsid w:val="00B01C0D"/>
    <w:rsid w:val="00B40EB9"/>
    <w:rsid w:val="00B44BF1"/>
    <w:rsid w:val="00B523D6"/>
    <w:rsid w:val="00B6240E"/>
    <w:rsid w:val="00B75E40"/>
    <w:rsid w:val="00B80C73"/>
    <w:rsid w:val="00B82F22"/>
    <w:rsid w:val="00B83604"/>
    <w:rsid w:val="00B9012E"/>
    <w:rsid w:val="00B95915"/>
    <w:rsid w:val="00BA187C"/>
    <w:rsid w:val="00BB0FCE"/>
    <w:rsid w:val="00BB2408"/>
    <w:rsid w:val="00BB6337"/>
    <w:rsid w:val="00BC0DEF"/>
    <w:rsid w:val="00BC1F19"/>
    <w:rsid w:val="00BC298B"/>
    <w:rsid w:val="00BD0FA8"/>
    <w:rsid w:val="00BD41FF"/>
    <w:rsid w:val="00BD63A7"/>
    <w:rsid w:val="00BE1E15"/>
    <w:rsid w:val="00BF10FB"/>
    <w:rsid w:val="00BF5A24"/>
    <w:rsid w:val="00C01C81"/>
    <w:rsid w:val="00C13986"/>
    <w:rsid w:val="00C15618"/>
    <w:rsid w:val="00C20EA8"/>
    <w:rsid w:val="00C21253"/>
    <w:rsid w:val="00C26262"/>
    <w:rsid w:val="00C5335F"/>
    <w:rsid w:val="00C626DD"/>
    <w:rsid w:val="00C71539"/>
    <w:rsid w:val="00C736EF"/>
    <w:rsid w:val="00C83D61"/>
    <w:rsid w:val="00C97FA9"/>
    <w:rsid w:val="00CA097C"/>
    <w:rsid w:val="00CA1B0A"/>
    <w:rsid w:val="00CA3D09"/>
    <w:rsid w:val="00CA75E6"/>
    <w:rsid w:val="00CB5C98"/>
    <w:rsid w:val="00CB7084"/>
    <w:rsid w:val="00CB7369"/>
    <w:rsid w:val="00CC5155"/>
    <w:rsid w:val="00CF75B4"/>
    <w:rsid w:val="00D023DB"/>
    <w:rsid w:val="00D06058"/>
    <w:rsid w:val="00D12A6E"/>
    <w:rsid w:val="00D40127"/>
    <w:rsid w:val="00D52EEF"/>
    <w:rsid w:val="00D53A93"/>
    <w:rsid w:val="00D63382"/>
    <w:rsid w:val="00D63C50"/>
    <w:rsid w:val="00D7533F"/>
    <w:rsid w:val="00D82D81"/>
    <w:rsid w:val="00D832CF"/>
    <w:rsid w:val="00D83834"/>
    <w:rsid w:val="00D86F23"/>
    <w:rsid w:val="00D90DF8"/>
    <w:rsid w:val="00DB2751"/>
    <w:rsid w:val="00DC5704"/>
    <w:rsid w:val="00DC74B3"/>
    <w:rsid w:val="00E0077F"/>
    <w:rsid w:val="00E01CD7"/>
    <w:rsid w:val="00E05B3B"/>
    <w:rsid w:val="00E120D3"/>
    <w:rsid w:val="00E135B2"/>
    <w:rsid w:val="00E13F61"/>
    <w:rsid w:val="00E3232D"/>
    <w:rsid w:val="00E47678"/>
    <w:rsid w:val="00E514B0"/>
    <w:rsid w:val="00E52597"/>
    <w:rsid w:val="00E53F49"/>
    <w:rsid w:val="00E5572D"/>
    <w:rsid w:val="00E61367"/>
    <w:rsid w:val="00E62023"/>
    <w:rsid w:val="00EE2381"/>
    <w:rsid w:val="00EF1C1A"/>
    <w:rsid w:val="00EF353E"/>
    <w:rsid w:val="00F0107D"/>
    <w:rsid w:val="00F13423"/>
    <w:rsid w:val="00F14799"/>
    <w:rsid w:val="00F2049D"/>
    <w:rsid w:val="00F34925"/>
    <w:rsid w:val="00F35218"/>
    <w:rsid w:val="00F43E41"/>
    <w:rsid w:val="00F44210"/>
    <w:rsid w:val="00F6319D"/>
    <w:rsid w:val="00F7422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4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933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6242</CharactersWithSpaces>
  <SharedDoc>false</SharedDoc>
  <HLinks>
    <vt:vector size="18" baseType="variant">
      <vt:variant>
        <vt:i4>1966081</vt:i4>
      </vt:variant>
      <vt:variant>
        <vt:i4>6</vt:i4>
      </vt:variant>
      <vt:variant>
        <vt:i4>0</vt:i4>
      </vt:variant>
      <vt:variant>
        <vt:i4>5</vt:i4>
      </vt:variant>
      <vt:variant>
        <vt:lpwstr>http://www.vodokanal-yola.ru/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2021-11-11T09:58:00Z</cp:lastPrinted>
  <dcterms:created xsi:type="dcterms:W3CDTF">2023-03-17T07:28:00Z</dcterms:created>
  <dcterms:modified xsi:type="dcterms:W3CDTF">2023-03-17T07:28:00Z</dcterms:modified>
</cp:coreProperties>
</file>