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15725E" w:rsidRPr="0015725E">
        <w:rPr>
          <w:rFonts w:eastAsiaTheme="minorEastAsia"/>
          <w:b/>
          <w:szCs w:val="22"/>
          <w:shd w:val="clear" w:color="auto" w:fill="auto"/>
          <w:lang w:eastAsia="en-US"/>
        </w:rPr>
        <w:t>ЩЕБНЯ ИЗВЕСТНЯКОВОГО ИЗ КАРБОНАТНЫХ ПОРОД</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2E6F46" w:rsidRPr="00F14FF8"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6A27D8"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0A4AAB" w:rsidP="00F72B18">
            <w:pPr>
              <w:jc w:val="left"/>
              <w:rPr>
                <w:rFonts w:eastAsia="Calibri"/>
                <w:color w:val="auto"/>
                <w:sz w:val="21"/>
                <w:szCs w:val="21"/>
                <w:shd w:val="clear" w:color="auto" w:fill="auto"/>
                <w:lang w:eastAsia="en-US"/>
              </w:rPr>
            </w:pPr>
            <w:r w:rsidRPr="000A4AAB">
              <w:rPr>
                <w:rFonts w:eastAsia="Calibri"/>
                <w:color w:val="auto"/>
                <w:sz w:val="21"/>
                <w:szCs w:val="21"/>
                <w:shd w:val="clear" w:color="auto" w:fill="auto"/>
                <w:lang w:eastAsia="en-US"/>
              </w:rPr>
              <w:t xml:space="preserve">Поставка </w:t>
            </w:r>
            <w:r w:rsidR="00644CFA" w:rsidRPr="00644CFA">
              <w:rPr>
                <w:rFonts w:eastAsia="Calibri"/>
                <w:color w:val="auto"/>
                <w:sz w:val="21"/>
                <w:szCs w:val="21"/>
                <w:shd w:val="clear" w:color="auto" w:fill="auto"/>
                <w:lang w:eastAsia="en-US"/>
              </w:rPr>
              <w:t>щебня известнякового из карбонатных пород</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3C4BFE"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644CFA" w:rsidRPr="00644CFA">
              <w:rPr>
                <w:rFonts w:eastAsia="Calibri"/>
                <w:color w:val="auto"/>
                <w:sz w:val="21"/>
                <w:szCs w:val="21"/>
                <w:shd w:val="clear" w:color="auto" w:fill="auto"/>
                <w:lang w:eastAsia="en-US"/>
              </w:rPr>
              <w:t>08.12.12.140 Щебень</w:t>
            </w:r>
            <w:r w:rsidR="003C4BFE">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644CFA" w:rsidRPr="00644CFA">
              <w:rPr>
                <w:rFonts w:eastAsia="Calibri"/>
                <w:color w:val="auto"/>
                <w:sz w:val="21"/>
                <w:szCs w:val="21"/>
                <w:shd w:val="clear" w:color="auto" w:fill="auto"/>
                <w:lang w:eastAsia="en-US"/>
              </w:rPr>
              <w:t>08.12 Разработка гравийных и песчаных карьеров, добыча глины и каолина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644D9" w:rsidRPr="00F01EEC" w:rsidRDefault="00F74404" w:rsidP="00F3007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644CFA" w:rsidRPr="00644CFA">
              <w:rPr>
                <w:rFonts w:eastAsia="Calibri"/>
                <w:iCs/>
                <w:color w:val="auto"/>
                <w:sz w:val="21"/>
                <w:szCs w:val="21"/>
                <w:shd w:val="clear" w:color="auto" w:fill="auto"/>
                <w:lang w:eastAsia="en-US"/>
              </w:rPr>
              <w:t>Республика Марий</w:t>
            </w:r>
            <w:r w:rsidR="00644CFA">
              <w:rPr>
                <w:rFonts w:eastAsia="Calibri"/>
                <w:iCs/>
                <w:color w:val="auto"/>
                <w:sz w:val="21"/>
                <w:szCs w:val="21"/>
                <w:shd w:val="clear" w:color="auto" w:fill="auto"/>
                <w:lang w:eastAsia="en-US"/>
              </w:rPr>
              <w:t xml:space="preserve"> Эл, г. Йошкар-Ола, ул.Дружбы,2</w:t>
            </w:r>
            <w:r w:rsidRPr="00F01EEC">
              <w:rPr>
                <w:rFonts w:eastAsia="Calibri"/>
                <w:color w:val="auto"/>
                <w:sz w:val="21"/>
                <w:szCs w:val="21"/>
                <w:shd w:val="clear" w:color="auto" w:fill="auto"/>
                <w:lang w:eastAsia="en-US"/>
              </w:rPr>
              <w:t>;</w:t>
            </w:r>
          </w:p>
          <w:p w:rsidR="00F74404" w:rsidRPr="00F01EEC" w:rsidRDefault="00F74404" w:rsidP="00F7440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644CFA" w:rsidRPr="00644CFA">
              <w:rPr>
                <w:rFonts w:eastAsia="Calibri"/>
                <w:bCs/>
                <w:color w:val="auto"/>
                <w:sz w:val="21"/>
                <w:szCs w:val="21"/>
                <w:shd w:val="clear" w:color="auto" w:fill="auto"/>
                <w:lang w:eastAsia="en-US"/>
              </w:rPr>
              <w:t xml:space="preserve">поставка товара осуществляется партиями в течение 2-х рабочих дней с момента подачи заявки Заказчиком в рабочие дни  с 8-00 до 17-00. Заявки подаются с момента подписания Договора по </w:t>
            </w:r>
            <w:r w:rsidR="00644CFA">
              <w:rPr>
                <w:rFonts w:eastAsia="Calibri"/>
                <w:bCs/>
                <w:color w:val="auto"/>
                <w:sz w:val="21"/>
                <w:szCs w:val="21"/>
                <w:shd w:val="clear" w:color="auto" w:fill="auto"/>
                <w:lang w:eastAsia="en-US"/>
              </w:rPr>
              <w:t>30</w:t>
            </w:r>
            <w:r w:rsidR="00644CFA" w:rsidRPr="00644CFA">
              <w:rPr>
                <w:rFonts w:eastAsia="Calibri"/>
                <w:bCs/>
                <w:color w:val="auto"/>
                <w:sz w:val="21"/>
                <w:szCs w:val="21"/>
                <w:shd w:val="clear" w:color="auto" w:fill="auto"/>
                <w:lang w:eastAsia="en-US"/>
              </w:rPr>
              <w:t xml:space="preserve"> декабря 2023 года.</w:t>
            </w:r>
          </w:p>
          <w:p w:rsidR="003B0CFC" w:rsidRPr="00380205" w:rsidRDefault="00F74404" w:rsidP="00822B24">
            <w:pPr>
              <w:pStyle w:val="Caption"/>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644CFA" w:rsidRPr="00644CFA">
              <w:rPr>
                <w:rFonts w:eastAsia="Calibri" w:cs="Times New Roman"/>
                <w:i w:val="0"/>
                <w:color w:val="auto"/>
                <w:sz w:val="21"/>
                <w:szCs w:val="21"/>
                <w:lang w:eastAsia="en-US"/>
              </w:rPr>
              <w:t>Поставка осуществляется силами и за счет Поставщика.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644CFA" w:rsidP="00644CFA">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1 020 000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двадцать</w:t>
            </w:r>
            <w:r w:rsidR="00763F34">
              <w:rPr>
                <w:rFonts w:eastAsia="Calibri"/>
                <w:color w:val="auto"/>
                <w:sz w:val="21"/>
                <w:szCs w:val="21"/>
                <w:shd w:val="clear" w:color="auto" w:fill="auto"/>
                <w:lang w:eastAsia="en-US"/>
              </w:rPr>
              <w:t xml:space="preserve"> тысяч</w:t>
            </w:r>
            <w:r w:rsidR="00DB4498">
              <w:rPr>
                <w:rFonts w:eastAsia="Calibri"/>
                <w:color w:val="auto"/>
                <w:sz w:val="21"/>
                <w:szCs w:val="21"/>
                <w:shd w:val="clear" w:color="auto" w:fill="auto"/>
                <w:lang w:eastAsia="en-US"/>
              </w:rPr>
              <w:t xml:space="preserve">) руб. </w:t>
            </w:r>
            <w:r w:rsidR="00822B24">
              <w:rPr>
                <w:rFonts w:eastAsia="Calibri"/>
                <w:color w:val="auto"/>
                <w:sz w:val="21"/>
                <w:szCs w:val="21"/>
                <w:shd w:val="clear" w:color="auto" w:fill="auto"/>
                <w:lang w:eastAsia="en-US"/>
              </w:rPr>
              <w:t>00</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rsidTr="00F01EEC">
        <w:trPr>
          <w:trHeight w:val="865"/>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644CFA"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800</w:t>
            </w:r>
            <w:r w:rsidR="00822B24" w:rsidRPr="00822B24">
              <w:rPr>
                <w:rFonts w:ascii="Arial" w:hAnsi="Arial" w:cs="Arial"/>
                <w:color w:val="000000"/>
                <w:sz w:val="17"/>
                <w:szCs w:val="17"/>
                <w:shd w:val="clear" w:color="auto" w:fill="FFFFFF"/>
              </w:rPr>
              <w:t xml:space="preserve"> </w:t>
            </w:r>
            <w:r w:rsidRPr="00644CFA">
              <w:rPr>
                <w:rFonts w:eastAsia="Calibri"/>
                <w:color w:val="auto"/>
                <w:sz w:val="21"/>
                <w:szCs w:val="21"/>
                <w:shd w:val="clear" w:color="auto" w:fill="auto"/>
                <w:lang w:eastAsia="en-US"/>
              </w:rPr>
              <w:t>Тонна;^метрическая тонна (1000 кг)</w:t>
            </w:r>
            <w:r w:rsidR="00512C39">
              <w:rPr>
                <w:rFonts w:eastAsia="Calibri"/>
                <w:color w:val="auto"/>
                <w:sz w:val="21"/>
                <w:szCs w:val="21"/>
                <w:shd w:val="clear" w:color="auto" w:fill="auto"/>
                <w:lang w:eastAsia="en-US"/>
              </w:rPr>
              <w:t>;</w:t>
            </w:r>
          </w:p>
          <w:p w:rsidR="00822B24" w:rsidRPr="00822B24" w:rsidRDefault="00954937" w:rsidP="00822B24">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954937">
              <w:rPr>
                <w:rFonts w:eastAsia="Lucida Sans Unicode" w:cs="Mangal"/>
                <w:color w:val="auto"/>
                <w:kern w:val="1"/>
                <w:shd w:val="clear" w:color="auto" w:fill="auto"/>
                <w:lang w:eastAsia="zh-CN" w:bidi="hi-IN"/>
              </w:rPr>
              <w:t xml:space="preserve"> </w:t>
            </w:r>
            <w:r w:rsidRPr="00954937">
              <w:rPr>
                <w:rFonts w:eastAsia="Calibri"/>
                <w:color w:val="auto"/>
                <w:sz w:val="21"/>
                <w:szCs w:val="21"/>
                <w:shd w:val="clear" w:color="auto" w:fill="auto"/>
                <w:lang w:eastAsia="en-US"/>
              </w:rPr>
              <w:t>быть надлежащего качества и</w:t>
            </w:r>
            <w:r>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 xml:space="preserve">соответствовать требованиям </w:t>
            </w:r>
            <w:r w:rsidR="00EE576A" w:rsidRPr="00EE576A">
              <w:rPr>
                <w:rFonts w:eastAsia="Calibri"/>
                <w:color w:val="auto"/>
                <w:sz w:val="21"/>
                <w:szCs w:val="21"/>
                <w:shd w:val="clear" w:color="auto" w:fill="auto"/>
                <w:lang w:eastAsia="en-US"/>
              </w:rPr>
              <w:t>ГОСТУ 8267-93 - «Щебень и гравий из плотных горных пород для строительных работ. Технические условия».</w:t>
            </w:r>
          </w:p>
          <w:p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F01EEC" w:rsidP="00EE576A">
            <w:pPr>
              <w:rPr>
                <w:rFonts w:eastAsia="Calibri"/>
                <w:color w:val="auto"/>
                <w:sz w:val="21"/>
                <w:szCs w:val="21"/>
                <w:shd w:val="clear" w:color="auto" w:fill="auto"/>
                <w:lang w:eastAsia="en-US"/>
              </w:rPr>
            </w:pPr>
            <w:r w:rsidRPr="00F01EEC">
              <w:rPr>
                <w:rFonts w:eastAsia="Times New Roman"/>
                <w:color w:val="000000"/>
                <w:sz w:val="21"/>
                <w:szCs w:val="21"/>
                <w:shd w:val="clear" w:color="auto" w:fill="auto"/>
              </w:rPr>
              <w:t xml:space="preserve">Цена Договора включает в себя стоимость товара, доставку, </w:t>
            </w:r>
            <w:r w:rsidR="00EE576A">
              <w:rPr>
                <w:rFonts w:eastAsia="Times New Roman"/>
                <w:color w:val="000000"/>
                <w:sz w:val="21"/>
                <w:szCs w:val="21"/>
                <w:shd w:val="clear" w:color="auto" w:fill="auto"/>
              </w:rPr>
              <w:t xml:space="preserve">погрузочно-разгрузочные работы, </w:t>
            </w:r>
            <w:r w:rsidRPr="00F01EEC">
              <w:rPr>
                <w:rFonts w:eastAsia="Times New Roman"/>
                <w:color w:val="000000"/>
                <w:sz w:val="21"/>
                <w:szCs w:val="21"/>
                <w:shd w:val="clear" w:color="auto" w:fill="auto"/>
              </w:rPr>
              <w:t>страхование, уплату таможенных пошлин, налогов, сборов и других обязательных платежей.</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EE576A" w:rsidP="00FC4374">
            <w:pPr>
              <w:rPr>
                <w:rFonts w:eastAsia="Calibri"/>
                <w:color w:val="auto"/>
                <w:sz w:val="21"/>
                <w:szCs w:val="21"/>
                <w:shd w:val="clear" w:color="auto" w:fill="auto"/>
                <w:lang w:eastAsia="en-US"/>
              </w:rPr>
            </w:pPr>
            <w:r w:rsidRPr="00EE576A">
              <w:rPr>
                <w:rFonts w:eastAsia="Calibri"/>
                <w:color w:val="auto"/>
                <w:sz w:val="21"/>
                <w:szCs w:val="21"/>
                <w:shd w:val="clear" w:color="auto" w:fill="auto"/>
                <w:lang w:eastAsia="en-US"/>
              </w:rPr>
              <w:t xml:space="preserve">Оплата товара </w:t>
            </w:r>
            <w:r w:rsidRPr="00EE576A">
              <w:rPr>
                <w:rFonts w:eastAsia="Calibri"/>
                <w:bCs/>
                <w:color w:val="auto"/>
                <w:sz w:val="21"/>
                <w:szCs w:val="21"/>
                <w:shd w:val="clear" w:color="auto" w:fill="auto"/>
                <w:lang w:eastAsia="en-US"/>
              </w:rPr>
              <w:t>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763F34">
              <w:rPr>
                <w:rFonts w:eastAsia="Calibri"/>
                <w:color w:val="auto"/>
                <w:sz w:val="21"/>
                <w:szCs w:val="21"/>
                <w:shd w:val="clear" w:color="auto" w:fill="auto"/>
                <w:lang w:eastAsia="en-US"/>
              </w:rPr>
              <w:t>28</w:t>
            </w:r>
            <w:r w:rsidRPr="00094BAF">
              <w:rPr>
                <w:rFonts w:eastAsia="Calibri"/>
                <w:color w:val="auto"/>
                <w:sz w:val="21"/>
                <w:szCs w:val="21"/>
                <w:shd w:val="clear" w:color="auto" w:fill="auto"/>
                <w:lang w:eastAsia="en-US"/>
              </w:rPr>
              <w:t xml:space="preserve">» </w:t>
            </w:r>
            <w:r w:rsidR="00876360">
              <w:rPr>
                <w:rFonts w:eastAsia="Calibri"/>
                <w:color w:val="auto"/>
                <w:sz w:val="21"/>
                <w:szCs w:val="21"/>
                <w:shd w:val="clear" w:color="auto" w:fill="auto"/>
                <w:lang w:eastAsia="en-US"/>
              </w:rPr>
              <w:t>февраля</w:t>
            </w:r>
            <w:r w:rsidR="00763F34">
              <w:rPr>
                <w:rFonts w:eastAsia="Calibri"/>
                <w:color w:val="auto"/>
                <w:sz w:val="21"/>
                <w:szCs w:val="21"/>
                <w:shd w:val="clear" w:color="auto" w:fill="auto"/>
                <w:lang w:eastAsia="en-US"/>
              </w:rPr>
              <w:t xml:space="preserve"> </w:t>
            </w:r>
            <w:r w:rsidR="00F01EEC">
              <w:rPr>
                <w:rFonts w:eastAsia="Calibri"/>
                <w:color w:val="auto"/>
                <w:sz w:val="21"/>
                <w:szCs w:val="21"/>
                <w:shd w:val="clear" w:color="auto" w:fill="auto"/>
                <w:lang w:eastAsia="en-US"/>
              </w:rPr>
              <w:t>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763F34">
              <w:rPr>
                <w:rFonts w:eastAsia="Calibri"/>
                <w:color w:val="auto"/>
                <w:sz w:val="21"/>
                <w:szCs w:val="21"/>
                <w:shd w:val="clear" w:color="auto" w:fill="auto"/>
                <w:lang w:eastAsia="en-US"/>
              </w:rPr>
              <w:t>15</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763F34">
              <w:rPr>
                <w:rFonts w:eastAsia="Calibri"/>
                <w:color w:val="auto"/>
                <w:sz w:val="21"/>
                <w:szCs w:val="21"/>
                <w:shd w:val="clear" w:color="auto" w:fill="auto"/>
                <w:lang w:eastAsia="en-US"/>
              </w:rPr>
              <w:t>марта</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763F34">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763F34">
              <w:rPr>
                <w:rFonts w:eastAsia="Calibri"/>
                <w:b/>
                <w:color w:val="auto"/>
                <w:sz w:val="21"/>
                <w:szCs w:val="21"/>
                <w:shd w:val="clear" w:color="auto" w:fill="auto"/>
                <w:lang w:eastAsia="en-US"/>
              </w:rPr>
              <w:t>28</w:t>
            </w:r>
            <w:r w:rsidRPr="00094BAF">
              <w:rPr>
                <w:rFonts w:eastAsia="Calibri"/>
                <w:b/>
                <w:color w:val="auto"/>
                <w:sz w:val="21"/>
                <w:szCs w:val="21"/>
                <w:shd w:val="clear" w:color="auto" w:fill="auto"/>
                <w:lang w:eastAsia="en-US"/>
              </w:rPr>
              <w:t xml:space="preserve">» </w:t>
            </w:r>
            <w:r w:rsidR="00763F34">
              <w:rPr>
                <w:rFonts w:eastAsia="Calibri"/>
                <w:b/>
                <w:color w:val="auto"/>
                <w:sz w:val="21"/>
                <w:szCs w:val="21"/>
                <w:shd w:val="clear" w:color="auto" w:fill="auto"/>
                <w:lang w:eastAsia="en-US"/>
              </w:rPr>
              <w:t>февраля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763F34">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763F34">
              <w:rPr>
                <w:rFonts w:eastAsia="Calibri"/>
                <w:b/>
                <w:color w:val="auto"/>
                <w:sz w:val="21"/>
                <w:szCs w:val="21"/>
                <w:shd w:val="clear" w:color="auto" w:fill="auto"/>
                <w:lang w:eastAsia="en-US"/>
              </w:rPr>
              <w:t>16</w:t>
            </w:r>
            <w:r w:rsidRPr="00094BAF">
              <w:rPr>
                <w:rFonts w:eastAsia="Calibri"/>
                <w:b/>
                <w:color w:val="auto"/>
                <w:sz w:val="21"/>
                <w:szCs w:val="21"/>
                <w:shd w:val="clear" w:color="auto" w:fill="auto"/>
                <w:lang w:eastAsia="en-US"/>
              </w:rPr>
              <w:t xml:space="preserve">» </w:t>
            </w:r>
            <w:r w:rsidR="00763F34">
              <w:rPr>
                <w:rFonts w:eastAsia="Calibri"/>
                <w:b/>
                <w:color w:val="auto"/>
                <w:sz w:val="21"/>
                <w:szCs w:val="21"/>
                <w:shd w:val="clear" w:color="auto" w:fill="auto"/>
                <w:lang w:eastAsia="en-US"/>
              </w:rPr>
              <w:t>марта</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3F34"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17.03</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763F34"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20.03</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763F34"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21.03</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763308" w:rsidRPr="00763308">
              <w:rPr>
                <w:rFonts w:eastAsia="Calibri"/>
                <w:color w:val="auto"/>
                <w:sz w:val="21"/>
                <w:szCs w:val="21"/>
                <w:shd w:val="clear" w:color="auto" w:fill="auto"/>
                <w:lang w:eastAsia="en-US"/>
              </w:rPr>
              <w:t>51 000 (пятьдесят одна тысяча) рублей</w:t>
            </w:r>
            <w:r w:rsidR="00763308">
              <w:rPr>
                <w:rFonts w:eastAsia="Calibri"/>
                <w:color w:val="auto"/>
                <w:sz w:val="21"/>
                <w:szCs w:val="21"/>
                <w:shd w:val="clear" w:color="auto" w:fill="auto"/>
                <w:lang w:eastAsia="en-US"/>
              </w:rPr>
              <w:t xml:space="preserve"> </w:t>
            </w:r>
            <w:r w:rsidR="00763308" w:rsidRPr="00763308">
              <w:rPr>
                <w:rFonts w:eastAsia="Calibri"/>
                <w:color w:val="auto"/>
                <w:sz w:val="21"/>
                <w:szCs w:val="21"/>
                <w:shd w:val="clear" w:color="auto" w:fill="auto"/>
                <w:lang w:eastAsia="en-US"/>
              </w:rPr>
              <w:t>00 копеек</w:t>
            </w:r>
            <w:r w:rsidR="0077704E">
              <w:rPr>
                <w:rFonts w:eastAsia="Calibri"/>
                <w:color w:val="auto"/>
                <w:sz w:val="21"/>
                <w:szCs w:val="21"/>
                <w:shd w:val="clear" w:color="auto" w:fill="auto"/>
                <w:lang w:eastAsia="en-US"/>
              </w:rPr>
              <w:t>.</w:t>
            </w:r>
          </w:p>
          <w:p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rsidR="005B10DD" w:rsidRPr="0088273A" w:rsidRDefault="005B10DD" w:rsidP="00DA0D37">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63308" w:rsidRPr="00763308">
              <w:rPr>
                <w:rFonts w:eastAsia="Calibri"/>
                <w:color w:val="auto"/>
                <w:sz w:val="21"/>
                <w:szCs w:val="21"/>
                <w:shd w:val="clear" w:color="auto" w:fill="auto"/>
                <w:lang w:eastAsia="en-US"/>
              </w:rPr>
              <w:t>76 500(семьдесят шесть тысяч пятьсот) рублей</w:t>
            </w:r>
            <w:r w:rsidR="00763308">
              <w:rPr>
                <w:rFonts w:eastAsia="Calibri"/>
                <w:color w:val="auto"/>
                <w:sz w:val="21"/>
                <w:szCs w:val="21"/>
                <w:shd w:val="clear" w:color="auto" w:fill="auto"/>
                <w:lang w:eastAsia="en-US"/>
              </w:rPr>
              <w:t xml:space="preserve"> </w:t>
            </w:r>
            <w:r w:rsidR="00763308" w:rsidRPr="00763308">
              <w:rPr>
                <w:rFonts w:eastAsia="Calibri"/>
                <w:color w:val="auto"/>
                <w:sz w:val="21"/>
                <w:szCs w:val="21"/>
                <w:shd w:val="clear" w:color="auto" w:fill="auto"/>
                <w:lang w:eastAsia="en-US"/>
              </w:rPr>
              <w:t>00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763308" w:rsidRPr="00763308">
              <w:rPr>
                <w:rFonts w:eastAsia="Calibri"/>
                <w:bCs/>
                <w:color w:val="auto"/>
                <w:sz w:val="21"/>
                <w:szCs w:val="21"/>
                <w:u w:val="single"/>
                <w:shd w:val="clear" w:color="auto" w:fill="auto"/>
                <w:lang w:eastAsia="en-US"/>
              </w:rPr>
              <w:t>«Средства для обеспечения исполнения Договора на поставку щебня известнякового из карбонатных пород».</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763308" w:rsidRDefault="00763308" w:rsidP="003D240E">
      <w:pPr>
        <w:ind w:firstLine="709"/>
      </w:pPr>
    </w:p>
    <w:p w:rsidR="00763308" w:rsidRDefault="00763308" w:rsidP="003D240E">
      <w:pPr>
        <w:ind w:firstLine="709"/>
      </w:pPr>
    </w:p>
    <w:p w:rsidR="00763308" w:rsidRDefault="00763308" w:rsidP="003D240E">
      <w:pPr>
        <w:ind w:firstLine="709"/>
      </w:pPr>
    </w:p>
    <w:p w:rsidR="00763308" w:rsidRDefault="00763308" w:rsidP="003D240E">
      <w:pPr>
        <w:ind w:firstLine="709"/>
      </w:pPr>
    </w:p>
    <w:p w:rsidR="00763308" w:rsidRDefault="00763308" w:rsidP="003D240E">
      <w:pPr>
        <w:ind w:firstLine="709"/>
      </w:pPr>
    </w:p>
    <w:p w:rsidR="00763308" w:rsidRDefault="00763308" w:rsidP="003D240E">
      <w:pPr>
        <w:ind w:firstLine="709"/>
      </w:pPr>
    </w:p>
    <w:p w:rsidR="00763308" w:rsidRDefault="00763308" w:rsidP="003D240E">
      <w:pPr>
        <w:ind w:firstLine="709"/>
      </w:pPr>
    </w:p>
    <w:p w:rsidR="00763308" w:rsidRDefault="00763308" w:rsidP="003D240E">
      <w:pPr>
        <w:ind w:firstLine="709"/>
      </w:pPr>
    </w:p>
    <w:p w:rsidR="00763308" w:rsidRDefault="00763308" w:rsidP="003D240E">
      <w:pPr>
        <w:ind w:firstLine="709"/>
      </w:pPr>
    </w:p>
    <w:p w:rsidR="00763308" w:rsidRDefault="00763308" w:rsidP="003D240E">
      <w:pPr>
        <w:ind w:firstLine="709"/>
      </w:pPr>
    </w:p>
    <w:p w:rsidR="000C73E6" w:rsidRDefault="000C73E6" w:rsidP="003D240E">
      <w:pPr>
        <w:ind w:firstLine="709"/>
      </w:pPr>
    </w:p>
    <w:p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rsidR="00763308" w:rsidRPr="00763308" w:rsidRDefault="00763308" w:rsidP="00763308">
      <w:pPr>
        <w:suppressAutoHyphens/>
        <w:jc w:val="left"/>
        <w:rPr>
          <w:rFonts w:eastAsia="Times New Roman"/>
          <w:b/>
          <w:color w:val="auto"/>
          <w:shd w:val="clear" w:color="auto" w:fill="auto"/>
          <w:lang w:val="en-GB" w:eastAsia="zh-CN"/>
        </w:rPr>
      </w:pPr>
      <w:r w:rsidRPr="00763308">
        <w:rPr>
          <w:rFonts w:eastAsia="Times New Roman"/>
          <w:b/>
          <w:bCs/>
          <w:color w:val="auto"/>
          <w:shd w:val="clear" w:color="auto" w:fill="auto"/>
          <w:lang w:eastAsia="zh-CN"/>
        </w:rPr>
        <w:t xml:space="preserve">       1.</w:t>
      </w:r>
      <w:r w:rsidRPr="00763308">
        <w:rPr>
          <w:rFonts w:eastAsia="Times New Roman"/>
          <w:b/>
          <w:color w:val="auto"/>
          <w:shd w:val="clear" w:color="auto" w:fill="auto"/>
          <w:lang w:eastAsia="zh-CN"/>
        </w:rPr>
        <w:t xml:space="preserve">Описание объекта закупки:       </w:t>
      </w:r>
    </w:p>
    <w:tbl>
      <w:tblPr>
        <w:tblW w:w="0" w:type="auto"/>
        <w:tblInd w:w="55" w:type="dxa"/>
        <w:tblLayout w:type="fixed"/>
        <w:tblCellMar>
          <w:top w:w="55" w:type="dxa"/>
          <w:left w:w="55" w:type="dxa"/>
          <w:bottom w:w="55" w:type="dxa"/>
          <w:right w:w="55" w:type="dxa"/>
        </w:tblCellMar>
        <w:tblLook w:val="0000"/>
      </w:tblPr>
      <w:tblGrid>
        <w:gridCol w:w="3630"/>
        <w:gridCol w:w="4470"/>
        <w:gridCol w:w="1035"/>
        <w:gridCol w:w="1231"/>
      </w:tblGrid>
      <w:tr w:rsidR="00763308" w:rsidRPr="00763308" w:rsidTr="00B203F5">
        <w:tc>
          <w:tcPr>
            <w:tcW w:w="3630" w:type="dxa"/>
            <w:tcBorders>
              <w:top w:val="single" w:sz="1" w:space="0" w:color="000000"/>
              <w:left w:val="single" w:sz="1" w:space="0" w:color="000000"/>
              <w:bottom w:val="single" w:sz="1" w:space="0" w:color="000000"/>
            </w:tcBorders>
            <w:shd w:val="clear" w:color="auto" w:fill="auto"/>
          </w:tcPr>
          <w:p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Наименование товара</w:t>
            </w:r>
          </w:p>
        </w:tc>
        <w:tc>
          <w:tcPr>
            <w:tcW w:w="4470" w:type="dxa"/>
            <w:tcBorders>
              <w:top w:val="single" w:sz="1" w:space="0" w:color="000000"/>
              <w:left w:val="single" w:sz="1" w:space="0" w:color="000000"/>
              <w:bottom w:val="single" w:sz="1" w:space="0" w:color="000000"/>
            </w:tcBorders>
            <w:shd w:val="clear" w:color="auto" w:fill="auto"/>
          </w:tcPr>
          <w:p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 xml:space="preserve">Технические требования </w:t>
            </w:r>
          </w:p>
        </w:tc>
        <w:tc>
          <w:tcPr>
            <w:tcW w:w="1035" w:type="dxa"/>
            <w:tcBorders>
              <w:top w:val="single" w:sz="1" w:space="0" w:color="000000"/>
              <w:left w:val="single" w:sz="1" w:space="0" w:color="000000"/>
              <w:bottom w:val="single" w:sz="1" w:space="0" w:color="000000"/>
            </w:tcBorders>
            <w:shd w:val="clear" w:color="auto" w:fill="auto"/>
          </w:tcPr>
          <w:p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Ед.</w:t>
            </w:r>
            <w:r w:rsidR="00C853F2">
              <w:rPr>
                <w:rFonts w:eastAsia="Times New Roman"/>
                <w:b/>
                <w:color w:val="auto"/>
                <w:shd w:val="clear" w:color="auto" w:fill="auto"/>
                <w:lang w:eastAsia="zh-CN"/>
              </w:rPr>
              <w:t xml:space="preserve"> </w:t>
            </w:r>
            <w:r w:rsidRPr="00763308">
              <w:rPr>
                <w:rFonts w:eastAsia="Times New Roman"/>
                <w:b/>
                <w:color w:val="auto"/>
                <w:shd w:val="clear" w:color="auto" w:fill="auto"/>
                <w:lang w:eastAsia="zh-CN"/>
              </w:rPr>
              <w:t>изм.</w:t>
            </w:r>
          </w:p>
        </w:tc>
        <w:tc>
          <w:tcPr>
            <w:tcW w:w="1231" w:type="dxa"/>
            <w:tcBorders>
              <w:top w:val="single" w:sz="1" w:space="0" w:color="000000"/>
              <w:left w:val="single" w:sz="1" w:space="0" w:color="000000"/>
              <w:bottom w:val="single" w:sz="1" w:space="0" w:color="000000"/>
              <w:right w:val="single" w:sz="1" w:space="0" w:color="000000"/>
            </w:tcBorders>
            <w:shd w:val="clear" w:color="auto" w:fill="auto"/>
          </w:tcPr>
          <w:p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Кол-во</w:t>
            </w:r>
          </w:p>
        </w:tc>
      </w:tr>
      <w:tr w:rsidR="00763308" w:rsidRPr="00763308" w:rsidTr="00B203F5">
        <w:tc>
          <w:tcPr>
            <w:tcW w:w="3630" w:type="dxa"/>
            <w:tcBorders>
              <w:left w:val="single" w:sz="1" w:space="0" w:color="000000"/>
              <w:bottom w:val="single" w:sz="1" w:space="0" w:color="000000"/>
            </w:tcBorders>
            <w:shd w:val="clear" w:color="auto" w:fill="auto"/>
          </w:tcPr>
          <w:p w:rsidR="00763308" w:rsidRPr="00763308" w:rsidRDefault="00763308" w:rsidP="00763308">
            <w:pPr>
              <w:suppressLineNumbers/>
              <w:suppressAutoHyphens/>
              <w:jc w:val="left"/>
              <w:rPr>
                <w:rFonts w:eastAsia="Times New Roman"/>
                <w:b/>
                <w:color w:val="auto"/>
                <w:shd w:val="clear" w:color="auto" w:fill="auto"/>
                <w:lang w:eastAsia="zh-CN"/>
              </w:rPr>
            </w:pPr>
            <w:r w:rsidRPr="00763308">
              <w:rPr>
                <w:rFonts w:eastAsia="Times New Roman"/>
                <w:b/>
                <w:color w:val="auto"/>
                <w:shd w:val="clear" w:color="auto" w:fill="auto"/>
                <w:lang w:eastAsia="zh-CN"/>
              </w:rPr>
              <w:t xml:space="preserve">Щебень известняковый из карбонатных пород </w:t>
            </w:r>
          </w:p>
          <w:p w:rsidR="00763308" w:rsidRPr="00763308" w:rsidRDefault="00763308" w:rsidP="00763308">
            <w:pPr>
              <w:suppressLineNumbers/>
              <w:suppressAutoHyphens/>
              <w:jc w:val="left"/>
              <w:rPr>
                <w:rFonts w:eastAsia="Times New Roman"/>
                <w:b/>
                <w:color w:val="auto"/>
                <w:shd w:val="clear" w:color="auto" w:fill="auto"/>
                <w:lang w:eastAsia="zh-CN"/>
              </w:rPr>
            </w:pPr>
            <w:r w:rsidRPr="00763308">
              <w:rPr>
                <w:rFonts w:eastAsia="Times New Roman"/>
                <w:b/>
                <w:color w:val="auto"/>
                <w:shd w:val="clear" w:color="auto" w:fill="auto"/>
                <w:lang w:eastAsia="zh-CN"/>
              </w:rPr>
              <w:t xml:space="preserve">(фракция 40-70) </w:t>
            </w:r>
          </w:p>
        </w:tc>
        <w:tc>
          <w:tcPr>
            <w:tcW w:w="4470" w:type="dxa"/>
            <w:tcBorders>
              <w:left w:val="single" w:sz="1" w:space="0" w:color="000000"/>
              <w:bottom w:val="single" w:sz="1" w:space="0" w:color="000000"/>
            </w:tcBorders>
            <w:shd w:val="clear" w:color="auto" w:fill="auto"/>
          </w:tcPr>
          <w:p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Соответствие установленному ГОСТУ 8267-93 - «Щебень и гравий из плотных горных пород для строительных работ. Технические условия».</w:t>
            </w:r>
          </w:p>
        </w:tc>
        <w:tc>
          <w:tcPr>
            <w:tcW w:w="1035" w:type="dxa"/>
            <w:tcBorders>
              <w:left w:val="single" w:sz="1" w:space="0" w:color="000000"/>
              <w:bottom w:val="single" w:sz="1" w:space="0" w:color="000000"/>
            </w:tcBorders>
            <w:shd w:val="clear" w:color="auto" w:fill="auto"/>
          </w:tcPr>
          <w:p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тн.</w:t>
            </w:r>
          </w:p>
        </w:tc>
        <w:tc>
          <w:tcPr>
            <w:tcW w:w="1231" w:type="dxa"/>
            <w:tcBorders>
              <w:left w:val="single" w:sz="1" w:space="0" w:color="000000"/>
              <w:bottom w:val="single" w:sz="1" w:space="0" w:color="000000"/>
              <w:right w:val="single" w:sz="1" w:space="0" w:color="000000"/>
            </w:tcBorders>
            <w:shd w:val="clear" w:color="auto" w:fill="auto"/>
          </w:tcPr>
          <w:p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val="en-GB" w:eastAsia="zh-CN"/>
              </w:rPr>
              <w:t>800</w:t>
            </w:r>
          </w:p>
        </w:tc>
      </w:tr>
    </w:tbl>
    <w:p w:rsidR="00763308" w:rsidRPr="00763308" w:rsidRDefault="00763308" w:rsidP="00763308">
      <w:pPr>
        <w:suppressAutoHyphens/>
        <w:jc w:val="left"/>
        <w:rPr>
          <w:rFonts w:eastAsia="Times New Roman"/>
          <w:b/>
          <w:color w:val="auto"/>
          <w:shd w:val="clear" w:color="auto" w:fill="auto"/>
          <w:lang w:val="en-GB" w:eastAsia="zh-CN"/>
        </w:rPr>
      </w:pPr>
      <w:r w:rsidRPr="00763308">
        <w:rPr>
          <w:rFonts w:eastAsia="Times New Roman"/>
          <w:color w:val="auto"/>
          <w:sz w:val="28"/>
          <w:szCs w:val="28"/>
          <w:shd w:val="clear" w:color="auto" w:fill="auto"/>
          <w:lang w:eastAsia="zh-CN"/>
        </w:rPr>
        <w:t xml:space="preserve">                     </w:t>
      </w:r>
    </w:p>
    <w:p w:rsidR="00763308" w:rsidRPr="00763308" w:rsidRDefault="00763308" w:rsidP="00763308">
      <w:pPr>
        <w:suppressAutoHyphens/>
        <w:rPr>
          <w:rFonts w:eastAsia="Times New Roman"/>
          <w:b/>
          <w:color w:val="auto"/>
          <w:shd w:val="clear" w:color="auto" w:fill="auto"/>
          <w:lang w:eastAsia="zh-CN"/>
        </w:rPr>
      </w:pPr>
      <w:r w:rsidRPr="00763308">
        <w:rPr>
          <w:rFonts w:eastAsia="Times New Roman"/>
          <w:color w:val="auto"/>
          <w:sz w:val="28"/>
          <w:szCs w:val="28"/>
          <w:shd w:val="clear" w:color="auto" w:fill="auto"/>
          <w:lang w:eastAsia="zh-CN"/>
        </w:rPr>
        <w:t xml:space="preserve">     </w:t>
      </w:r>
      <w:r w:rsidRPr="00763308">
        <w:rPr>
          <w:rFonts w:eastAsia="Times New Roman"/>
          <w:b/>
          <w:bCs/>
          <w:color w:val="auto"/>
          <w:shd w:val="clear" w:color="auto" w:fill="auto"/>
          <w:lang w:eastAsia="zh-CN"/>
        </w:rPr>
        <w:t xml:space="preserve"> </w:t>
      </w:r>
      <w:r>
        <w:rPr>
          <w:rFonts w:eastAsia="Times New Roman"/>
          <w:b/>
          <w:bCs/>
          <w:color w:val="auto"/>
          <w:shd w:val="clear" w:color="auto" w:fill="auto"/>
          <w:lang w:eastAsia="zh-CN"/>
        </w:rPr>
        <w:t>2</w:t>
      </w:r>
      <w:r w:rsidRPr="00763308">
        <w:rPr>
          <w:rFonts w:eastAsia="Times New Roman"/>
          <w:b/>
          <w:bCs/>
          <w:color w:val="auto"/>
          <w:shd w:val="clear" w:color="auto" w:fill="auto"/>
          <w:lang w:eastAsia="zh-CN"/>
        </w:rPr>
        <w:t>. Требования к качеству товара:</w:t>
      </w:r>
    </w:p>
    <w:p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2</w:t>
      </w:r>
      <w:r w:rsidRPr="00763308">
        <w:rPr>
          <w:rFonts w:eastAsia="Times New Roman"/>
          <w:color w:val="auto"/>
          <w:shd w:val="clear" w:color="auto" w:fill="auto"/>
          <w:lang w:eastAsia="zh-CN"/>
        </w:rPr>
        <w:t>.1.Товар должен быть новым, не бывшим в употреблении.</w:t>
      </w:r>
    </w:p>
    <w:p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2</w:t>
      </w:r>
      <w:r w:rsidRPr="00763308">
        <w:rPr>
          <w:rFonts w:eastAsia="Times New Roman"/>
          <w:color w:val="auto"/>
          <w:shd w:val="clear" w:color="auto" w:fill="auto"/>
          <w:lang w:eastAsia="zh-CN"/>
        </w:rPr>
        <w:t>.2 Продукция должна быть сертифицирована и соответствовать требованиям, заявленным в сертификатах качества  предоставленных участником в составе котировочной заявки.</w:t>
      </w:r>
    </w:p>
    <w:p w:rsidR="00763308" w:rsidRPr="00763308" w:rsidRDefault="00763308" w:rsidP="00763308">
      <w:pPr>
        <w:suppressAutoHyphens/>
        <w:ind w:firstLine="426"/>
        <w:rPr>
          <w:rFonts w:eastAsia="Times New Roman"/>
          <w:color w:val="auto"/>
          <w:shd w:val="clear" w:color="auto" w:fill="auto"/>
          <w:lang w:eastAsia="zh-CN"/>
        </w:rPr>
      </w:pPr>
    </w:p>
    <w:p w:rsidR="00763308" w:rsidRPr="00763308" w:rsidRDefault="00763308" w:rsidP="00763308">
      <w:pPr>
        <w:suppressAutoHyphens/>
        <w:ind w:firstLine="426"/>
        <w:rPr>
          <w:rFonts w:eastAsia="Times New Roman"/>
          <w:b/>
          <w:color w:val="auto"/>
          <w:shd w:val="clear" w:color="auto" w:fill="auto"/>
          <w:lang w:eastAsia="zh-CN"/>
        </w:rPr>
      </w:pPr>
      <w:r w:rsidRPr="00763308">
        <w:rPr>
          <w:rFonts w:eastAsia="Times New Roman"/>
          <w:b/>
          <w:color w:val="auto"/>
          <w:shd w:val="clear" w:color="auto" w:fill="auto"/>
          <w:lang w:eastAsia="zh-CN"/>
        </w:rPr>
        <w:t xml:space="preserve"> 3.</w:t>
      </w:r>
      <w:r w:rsidRPr="00763308">
        <w:rPr>
          <w:rFonts w:eastAsia="Times New Roman"/>
          <w:color w:val="auto"/>
          <w:shd w:val="clear" w:color="auto" w:fill="auto"/>
          <w:lang w:eastAsia="zh-CN"/>
        </w:rPr>
        <w:t xml:space="preserve">     </w:t>
      </w:r>
      <w:r w:rsidRPr="00763308">
        <w:rPr>
          <w:rFonts w:eastAsia="Times New Roman"/>
          <w:b/>
          <w:bCs/>
          <w:color w:val="auto"/>
          <w:shd w:val="clear" w:color="auto" w:fill="auto"/>
          <w:lang w:eastAsia="zh-CN"/>
        </w:rPr>
        <w:t xml:space="preserve"> Условия,  место  доставки  и  срок поставки товара:</w:t>
      </w:r>
    </w:p>
    <w:p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3</w:t>
      </w:r>
      <w:r w:rsidRPr="00763308">
        <w:rPr>
          <w:rFonts w:eastAsia="Times New Roman"/>
          <w:color w:val="auto"/>
          <w:shd w:val="clear" w:color="auto" w:fill="auto"/>
          <w:lang w:eastAsia="zh-CN"/>
        </w:rPr>
        <w:t xml:space="preserve">.1. </w:t>
      </w:r>
      <w:r w:rsidRPr="00763308">
        <w:rPr>
          <w:rFonts w:eastAsia="Times New Roman"/>
          <w:bCs/>
          <w:color w:val="auto"/>
          <w:shd w:val="clear" w:color="auto" w:fill="auto"/>
          <w:lang w:eastAsia="zh-CN"/>
        </w:rPr>
        <w:t>Поставка</w:t>
      </w:r>
      <w:r w:rsidRPr="00763308">
        <w:rPr>
          <w:rFonts w:eastAsia="Times New Roman"/>
          <w:b/>
          <w:bCs/>
          <w:color w:val="auto"/>
          <w:shd w:val="clear" w:color="auto" w:fill="auto"/>
          <w:lang w:eastAsia="zh-CN"/>
        </w:rPr>
        <w:t xml:space="preserve"> </w:t>
      </w:r>
      <w:r w:rsidRPr="00763308">
        <w:rPr>
          <w:rFonts w:eastAsia="Times New Roman"/>
          <w:color w:val="auto"/>
          <w:shd w:val="clear" w:color="auto" w:fill="auto"/>
          <w:lang w:eastAsia="zh-CN"/>
        </w:rPr>
        <w:t>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3</w:t>
      </w:r>
      <w:r w:rsidRPr="00763308">
        <w:rPr>
          <w:rFonts w:eastAsia="Times New Roman"/>
          <w:color w:val="auto"/>
          <w:shd w:val="clear" w:color="auto" w:fill="auto"/>
          <w:lang w:eastAsia="zh-CN"/>
        </w:rPr>
        <w:t xml:space="preserve">.2 </w:t>
      </w:r>
      <w:r w:rsidRPr="00763308">
        <w:rPr>
          <w:rFonts w:eastAsia="Times New Roman"/>
          <w:b/>
          <w:bCs/>
          <w:color w:val="auto"/>
          <w:shd w:val="clear" w:color="auto" w:fill="auto"/>
          <w:lang w:eastAsia="zh-CN"/>
        </w:rPr>
        <w:t>Условия поставки:</w:t>
      </w:r>
      <w:r w:rsidRPr="00763308">
        <w:rPr>
          <w:rFonts w:eastAsia="Times New Roman"/>
          <w:color w:val="auto"/>
          <w:shd w:val="clear" w:color="auto" w:fill="auto"/>
          <w:lang w:eastAsia="zh-CN"/>
        </w:rPr>
        <w:t xml:space="preserve"> Поставка Товара осуществляется транспортом Поставщика.</w:t>
      </w:r>
    </w:p>
    <w:p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3</w:t>
      </w:r>
      <w:r w:rsidRPr="00763308">
        <w:rPr>
          <w:rFonts w:eastAsia="Times New Roman"/>
          <w:color w:val="auto"/>
          <w:shd w:val="clear" w:color="auto" w:fill="auto"/>
          <w:lang w:eastAsia="zh-CN"/>
        </w:rPr>
        <w:t>.3</w:t>
      </w:r>
      <w:r w:rsidRPr="00763308">
        <w:rPr>
          <w:rFonts w:eastAsia="Times New Roman"/>
          <w:b/>
          <w:bCs/>
          <w:color w:val="auto"/>
          <w:shd w:val="clear" w:color="auto" w:fill="auto"/>
          <w:lang w:eastAsia="zh-CN"/>
        </w:rPr>
        <w:t xml:space="preserve"> Место доставки товара: </w:t>
      </w:r>
      <w:r w:rsidRPr="00763308">
        <w:rPr>
          <w:rFonts w:eastAsia="Times New Roman"/>
          <w:color w:val="auto"/>
          <w:shd w:val="clear" w:color="auto" w:fill="auto"/>
          <w:lang w:eastAsia="zh-CN"/>
        </w:rPr>
        <w:t>РМЭ.</w:t>
      </w:r>
      <w:r>
        <w:rPr>
          <w:rFonts w:eastAsia="Times New Roman"/>
          <w:color w:val="auto"/>
          <w:shd w:val="clear" w:color="auto" w:fill="auto"/>
          <w:lang w:eastAsia="zh-CN"/>
        </w:rPr>
        <w:t xml:space="preserve"> </w:t>
      </w:r>
      <w:r w:rsidRPr="00763308">
        <w:rPr>
          <w:rFonts w:eastAsia="Times New Roman"/>
          <w:color w:val="auto"/>
          <w:shd w:val="clear" w:color="auto" w:fill="auto"/>
          <w:lang w:eastAsia="zh-CN"/>
        </w:rPr>
        <w:t>г.Йошкар-Ола.</w:t>
      </w:r>
      <w:r>
        <w:rPr>
          <w:rFonts w:eastAsia="Times New Roman"/>
          <w:color w:val="auto"/>
          <w:shd w:val="clear" w:color="auto" w:fill="auto"/>
          <w:lang w:eastAsia="zh-CN"/>
        </w:rPr>
        <w:t xml:space="preserve"> </w:t>
      </w:r>
      <w:r w:rsidRPr="00763308">
        <w:rPr>
          <w:rFonts w:eastAsia="Times New Roman"/>
          <w:color w:val="auto"/>
          <w:shd w:val="clear" w:color="auto" w:fill="auto"/>
          <w:lang w:eastAsia="zh-CN"/>
        </w:rPr>
        <w:t>ул. Дружбы, д.2.</w:t>
      </w:r>
    </w:p>
    <w:p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3</w:t>
      </w:r>
      <w:r w:rsidRPr="00763308">
        <w:rPr>
          <w:rFonts w:eastAsia="Times New Roman"/>
          <w:color w:val="auto"/>
          <w:shd w:val="clear" w:color="auto" w:fill="auto"/>
          <w:lang w:eastAsia="zh-CN"/>
        </w:rPr>
        <w:t xml:space="preserve">.4 </w:t>
      </w:r>
      <w:r w:rsidRPr="00763308">
        <w:rPr>
          <w:rFonts w:eastAsia="Times New Roman"/>
          <w:b/>
          <w:bCs/>
          <w:color w:val="auto"/>
          <w:shd w:val="clear" w:color="auto" w:fill="auto"/>
          <w:lang w:eastAsia="zh-CN"/>
        </w:rPr>
        <w:t>Срок поставки товара:</w:t>
      </w:r>
      <w:r w:rsidRPr="00763308">
        <w:rPr>
          <w:rFonts w:eastAsia="Times New Roman"/>
          <w:color w:val="auto"/>
          <w:shd w:val="clear" w:color="auto" w:fill="auto"/>
          <w:lang w:eastAsia="zh-CN"/>
        </w:rPr>
        <w:t xml:space="preserve">  Поставка Товара осуществляется партиями в течении 2-х рабочих дней  с момента подачи заявки Заказчиком в рабочие дни с 8-00 до 17-00. Заявки подаются  с момента подписания договора по 30 декабря  2023 года.</w:t>
      </w:r>
    </w:p>
    <w:p w:rsidR="00DA0D37" w:rsidRDefault="00763308" w:rsidP="00763308">
      <w:pPr>
        <w:ind w:firstLine="426"/>
        <w:rPr>
          <w:rFonts w:eastAsia="Calibri"/>
          <w:b/>
          <w:color w:val="auto"/>
          <w:shd w:val="clear" w:color="auto" w:fill="auto"/>
          <w:lang w:eastAsia="en-US"/>
        </w:rPr>
      </w:pPr>
      <w:r>
        <w:rPr>
          <w:rFonts w:eastAsia="Times New Roman"/>
          <w:color w:val="auto"/>
          <w:shd w:val="clear" w:color="auto" w:fill="auto"/>
          <w:lang w:eastAsia="zh-CN"/>
        </w:rPr>
        <w:t>3</w:t>
      </w:r>
      <w:r w:rsidRPr="00763308">
        <w:rPr>
          <w:rFonts w:eastAsia="Times New Roman"/>
          <w:color w:val="auto"/>
          <w:shd w:val="clear" w:color="auto" w:fill="auto"/>
          <w:lang w:eastAsia="zh-CN"/>
        </w:rPr>
        <w:t>.5. Товарная накладная  торг № -12,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DA0D37" w:rsidRDefault="00DA0D37" w:rsidP="00675778">
      <w:pPr>
        <w:ind w:firstLine="709"/>
        <w:jc w:val="center"/>
        <w:rPr>
          <w:rFonts w:eastAsia="Calibri"/>
          <w:b/>
          <w:color w:val="auto"/>
          <w:shd w:val="clear" w:color="auto" w:fill="auto"/>
          <w:lang w:eastAsia="en-US"/>
        </w:rPr>
      </w:pPr>
    </w:p>
    <w:p w:rsidR="00B729A2" w:rsidRDefault="00B729A2" w:rsidP="00675778">
      <w:pPr>
        <w:ind w:firstLine="709"/>
        <w:jc w:val="center"/>
        <w:rPr>
          <w:rFonts w:eastAsia="Calibri"/>
          <w:b/>
          <w:color w:val="auto"/>
          <w:shd w:val="clear" w:color="auto" w:fill="auto"/>
          <w:lang w:eastAsia="en-US"/>
        </w:rPr>
      </w:pPr>
    </w:p>
    <w:p w:rsidR="00DA0D37" w:rsidRDefault="00DA0D37"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763308" w:rsidRDefault="00763308"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814072">
        <w:rPr>
          <w:rFonts w:eastAsia="Calibri"/>
          <w:b/>
          <w:color w:val="auto"/>
          <w:shd w:val="clear" w:color="auto" w:fill="auto"/>
          <w:lang w:eastAsia="en-US"/>
        </w:rPr>
        <w:t>РАЗДЕЛ I</w:t>
      </w:r>
      <w:r w:rsidRPr="00814072">
        <w:rPr>
          <w:rFonts w:eastAsia="Calibri"/>
          <w:b/>
          <w:color w:val="auto"/>
          <w:shd w:val="clear" w:color="auto" w:fill="auto"/>
          <w:lang w:val="en-US" w:eastAsia="en-US"/>
        </w:rPr>
        <w:t>V</w:t>
      </w:r>
      <w:r w:rsidRPr="00814072">
        <w:rPr>
          <w:rFonts w:eastAsia="Calibri"/>
          <w:b/>
          <w:color w:val="auto"/>
          <w:shd w:val="clear" w:color="auto" w:fill="auto"/>
          <w:lang w:eastAsia="en-US"/>
        </w:rPr>
        <w:t>.ПРОЕКТ ДОГОВОРА</w:t>
      </w:r>
    </w:p>
    <w:p w:rsidR="00763308" w:rsidRPr="00763308" w:rsidRDefault="00763308" w:rsidP="00763308">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763308">
        <w:rPr>
          <w:rFonts w:eastAsia="Calibri"/>
          <w:b/>
          <w:bCs/>
          <w:color w:val="000000"/>
          <w:spacing w:val="3"/>
          <w:sz w:val="22"/>
          <w:szCs w:val="22"/>
          <w:shd w:val="clear" w:color="auto" w:fill="auto"/>
          <w:lang w:eastAsia="zh-CN"/>
        </w:rPr>
        <w:t>Договор № _______</w:t>
      </w:r>
    </w:p>
    <w:p w:rsidR="00763308" w:rsidRPr="00763308" w:rsidRDefault="00763308" w:rsidP="00763308">
      <w:pPr>
        <w:keepNext/>
        <w:keepLines/>
        <w:shd w:val="clear" w:color="auto" w:fill="FFFFFF"/>
        <w:suppressAutoHyphens/>
        <w:ind w:left="432"/>
        <w:jc w:val="center"/>
        <w:rPr>
          <w:rFonts w:eastAsia="Calibri"/>
          <w:b/>
          <w:bCs/>
          <w:color w:val="auto"/>
          <w:sz w:val="22"/>
          <w:szCs w:val="22"/>
          <w:shd w:val="clear" w:color="auto" w:fill="auto"/>
          <w:lang w:eastAsia="zh-CN"/>
        </w:rPr>
      </w:pPr>
      <w:r w:rsidRPr="00763308">
        <w:rPr>
          <w:rFonts w:eastAsia="Calibri"/>
          <w:b/>
          <w:bCs/>
          <w:color w:val="000000"/>
          <w:spacing w:val="3"/>
          <w:sz w:val="22"/>
          <w:szCs w:val="22"/>
          <w:shd w:val="clear" w:color="auto" w:fill="auto"/>
          <w:lang w:eastAsia="zh-CN"/>
        </w:rPr>
        <w:t>на поставку</w:t>
      </w:r>
      <w:r>
        <w:rPr>
          <w:rFonts w:eastAsia="Calibri"/>
          <w:b/>
          <w:bCs/>
          <w:color w:val="000000"/>
          <w:spacing w:val="3"/>
          <w:sz w:val="22"/>
          <w:szCs w:val="22"/>
          <w:shd w:val="clear" w:color="auto" w:fill="auto"/>
          <w:lang w:eastAsia="zh-CN"/>
        </w:rPr>
        <w:t xml:space="preserve"> </w:t>
      </w:r>
      <w:r w:rsidRPr="00763308">
        <w:rPr>
          <w:rFonts w:eastAsia="Calibri"/>
          <w:b/>
          <w:color w:val="auto"/>
          <w:sz w:val="22"/>
          <w:szCs w:val="22"/>
          <w:shd w:val="clear" w:color="auto" w:fill="auto"/>
          <w:lang w:eastAsia="zh-CN"/>
        </w:rPr>
        <w:t>щебня известнякового из карбонатных пород</w:t>
      </w:r>
    </w:p>
    <w:p w:rsidR="00763308" w:rsidRPr="00763308" w:rsidRDefault="00763308" w:rsidP="00763308">
      <w:pPr>
        <w:keepNext/>
        <w:keepLines/>
        <w:shd w:val="clear" w:color="auto" w:fill="FFFFFF"/>
        <w:suppressAutoHyphens/>
        <w:ind w:left="432"/>
        <w:rPr>
          <w:rFonts w:eastAsia="Calibri"/>
          <w:b/>
          <w:bCs/>
          <w:color w:val="auto"/>
          <w:sz w:val="22"/>
          <w:szCs w:val="22"/>
          <w:shd w:val="clear" w:color="auto" w:fill="auto"/>
          <w:lang w:eastAsia="zh-CN"/>
        </w:rPr>
      </w:pPr>
    </w:p>
    <w:p w:rsidR="00763308" w:rsidRPr="00763308" w:rsidRDefault="00763308" w:rsidP="00763308">
      <w:pPr>
        <w:keepNext/>
        <w:keepLines/>
        <w:shd w:val="clear" w:color="auto" w:fill="FFFFFF"/>
        <w:tabs>
          <w:tab w:val="left" w:pos="6804"/>
        </w:tabs>
        <w:suppressAutoHyphens/>
        <w:ind w:left="432"/>
        <w:jc w:val="left"/>
        <w:rPr>
          <w:rFonts w:eastAsia="Calibri"/>
          <w:color w:val="000000"/>
          <w:sz w:val="22"/>
          <w:szCs w:val="22"/>
          <w:shd w:val="clear" w:color="auto" w:fill="auto"/>
          <w:lang w:eastAsia="zh-CN"/>
        </w:rPr>
      </w:pPr>
      <w:r w:rsidRPr="00763308">
        <w:rPr>
          <w:rFonts w:eastAsia="Calibri"/>
          <w:color w:val="000000"/>
          <w:spacing w:val="-4"/>
          <w:sz w:val="22"/>
          <w:szCs w:val="22"/>
          <w:shd w:val="clear" w:color="auto" w:fill="auto"/>
          <w:lang w:eastAsia="zh-CN"/>
        </w:rPr>
        <w:t>г. Йошкар-Ола</w:t>
      </w:r>
      <w:r w:rsidRPr="00763308">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 xml:space="preserve">             </w:t>
      </w:r>
      <w:r w:rsidRPr="00763308">
        <w:rPr>
          <w:rFonts w:eastAsia="Calibri"/>
          <w:color w:val="000000"/>
          <w:spacing w:val="-4"/>
          <w:sz w:val="22"/>
          <w:szCs w:val="22"/>
          <w:shd w:val="clear" w:color="auto" w:fill="auto"/>
          <w:lang w:eastAsia="zh-CN"/>
        </w:rPr>
        <w:t> </w:t>
      </w:r>
      <w:r w:rsidRPr="00763308">
        <w:rPr>
          <w:rFonts w:eastAsia="Calibri"/>
          <w:color w:val="000000"/>
          <w:sz w:val="22"/>
          <w:szCs w:val="22"/>
          <w:shd w:val="clear" w:color="auto" w:fill="auto"/>
          <w:lang w:eastAsia="zh-CN"/>
        </w:rPr>
        <w:t>«___»</w:t>
      </w:r>
      <w:r w:rsidRPr="00763308">
        <w:rPr>
          <w:rFonts w:eastAsia="Calibri"/>
          <w:color w:val="000000"/>
          <w:spacing w:val="-1"/>
          <w:sz w:val="22"/>
          <w:szCs w:val="22"/>
          <w:shd w:val="clear" w:color="auto" w:fill="auto"/>
          <w:lang w:eastAsia="zh-CN"/>
        </w:rPr>
        <w:t xml:space="preserve"> _________ 2023 г.</w:t>
      </w:r>
    </w:p>
    <w:p w:rsidR="00763308" w:rsidRPr="00763308" w:rsidRDefault="00763308" w:rsidP="00763308">
      <w:pPr>
        <w:keepNext/>
        <w:keepLines/>
        <w:suppressAutoHyphens/>
        <w:ind w:left="432"/>
        <w:jc w:val="left"/>
        <w:rPr>
          <w:rFonts w:eastAsia="Calibri"/>
          <w:color w:val="000000"/>
          <w:sz w:val="22"/>
          <w:szCs w:val="22"/>
          <w:shd w:val="clear" w:color="auto" w:fill="auto"/>
          <w:lang w:eastAsia="zh-CN"/>
        </w:rPr>
      </w:pPr>
    </w:p>
    <w:p w:rsidR="00763308" w:rsidRPr="00763308" w:rsidRDefault="00763308" w:rsidP="00763308">
      <w:pPr>
        <w:keepNext/>
        <w:keepLines/>
        <w:suppressAutoHyphens/>
        <w:ind w:firstLine="709"/>
        <w:rPr>
          <w:rFonts w:eastAsia="Calibri"/>
          <w:bCs/>
          <w:color w:val="000000"/>
          <w:sz w:val="22"/>
          <w:szCs w:val="22"/>
          <w:shd w:val="clear" w:color="auto" w:fill="auto"/>
          <w:lang w:eastAsia="zh-CN"/>
        </w:rPr>
      </w:pPr>
      <w:r w:rsidRPr="00763308">
        <w:rPr>
          <w:rFonts w:eastAsia="Times New Roman"/>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 именуемое(ый/ая) в дальнейшем  «Поставщик», в лице __________________, действующего (ей) на основании 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результатам аукциона в электронной форме (Протокол №_________) заключили настоящий договор (далее по тексту  - Договор) о нижеследующем:</w:t>
      </w:r>
    </w:p>
    <w:p w:rsidR="00763308" w:rsidRPr="00763308" w:rsidRDefault="00763308" w:rsidP="00763308">
      <w:pPr>
        <w:keepNext/>
        <w:keepLines/>
        <w:shd w:val="clear" w:color="auto" w:fill="FFFFFF"/>
        <w:suppressAutoHyphens/>
        <w:ind w:left="709"/>
        <w:jc w:val="center"/>
        <w:rPr>
          <w:rFonts w:eastAsia="Calibri"/>
          <w:color w:val="auto"/>
          <w:sz w:val="22"/>
          <w:szCs w:val="22"/>
          <w:shd w:val="clear" w:color="auto" w:fill="auto"/>
          <w:lang w:eastAsia="zh-CN"/>
        </w:rPr>
      </w:pPr>
      <w:r w:rsidRPr="00763308">
        <w:rPr>
          <w:rFonts w:eastAsia="Calibri"/>
          <w:b/>
          <w:bCs/>
          <w:color w:val="000000"/>
          <w:sz w:val="22"/>
          <w:szCs w:val="22"/>
          <w:shd w:val="clear" w:color="auto" w:fill="auto"/>
          <w:lang w:eastAsia="zh-CN"/>
        </w:rPr>
        <w:t>1. Предмет Договора</w:t>
      </w:r>
    </w:p>
    <w:p w:rsidR="00763308" w:rsidRPr="00763308" w:rsidRDefault="00763308" w:rsidP="00763308">
      <w:pPr>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1.1. Поставщик обязуется осуществить поставку щебня известнякового из карбонатных пород(далее – Товар) в соответствии с условиями настоящего Договора и Спецификации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rsidR="00763308" w:rsidRPr="00763308" w:rsidRDefault="00763308" w:rsidP="00763308">
      <w:pPr>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1.2. Наименование, количество, характеристики, общая стоимость Товара указываются в Спецификации.</w:t>
      </w:r>
    </w:p>
    <w:p w:rsidR="00763308" w:rsidRPr="00763308" w:rsidRDefault="00763308" w:rsidP="00763308">
      <w:pPr>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rsidR="00763308" w:rsidRPr="00763308" w:rsidRDefault="00763308" w:rsidP="00763308">
      <w:pPr>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rsidR="00763308" w:rsidRPr="00763308" w:rsidRDefault="00763308" w:rsidP="00763308">
      <w:pPr>
        <w:suppressAutoHyphens/>
        <w:ind w:left="709"/>
        <w:jc w:val="center"/>
        <w:rPr>
          <w:rFonts w:eastAsia="Calibri"/>
          <w:color w:val="auto"/>
          <w:sz w:val="22"/>
          <w:szCs w:val="22"/>
          <w:shd w:val="clear" w:color="auto" w:fill="auto"/>
          <w:lang w:eastAsia="ar-SA"/>
        </w:rPr>
      </w:pPr>
      <w:r w:rsidRPr="00763308">
        <w:rPr>
          <w:rFonts w:eastAsia="Calibri"/>
          <w:b/>
          <w:color w:val="auto"/>
          <w:sz w:val="22"/>
          <w:szCs w:val="22"/>
          <w:shd w:val="clear" w:color="auto" w:fill="auto"/>
          <w:lang w:eastAsia="ar-SA"/>
        </w:rPr>
        <w:t>2. Цена и общая сумма Договора, порядок расчетов</w:t>
      </w:r>
    </w:p>
    <w:p w:rsidR="00763308" w:rsidRPr="00763308" w:rsidRDefault="00763308" w:rsidP="00763308">
      <w:pPr>
        <w:suppressAutoHyphens/>
        <w:ind w:firstLine="709"/>
        <w:rPr>
          <w:rFonts w:eastAsia="Calibri"/>
          <w:color w:val="auto"/>
          <w:spacing w:val="-6"/>
          <w:sz w:val="22"/>
          <w:szCs w:val="22"/>
          <w:shd w:val="clear" w:color="auto" w:fill="auto"/>
          <w:lang w:eastAsia="ar-SA"/>
        </w:rPr>
      </w:pPr>
      <w:r w:rsidRPr="00763308">
        <w:rPr>
          <w:rFonts w:eastAsia="Calibri"/>
          <w:color w:val="auto"/>
          <w:sz w:val="22"/>
          <w:szCs w:val="22"/>
          <w:shd w:val="clear" w:color="auto" w:fill="auto"/>
          <w:lang w:eastAsia="ar-SA"/>
        </w:rPr>
        <w:t>2.1. Цена Договора</w:t>
      </w:r>
      <w:r>
        <w:rPr>
          <w:rFonts w:eastAsia="Calibri"/>
          <w:color w:val="auto"/>
          <w:sz w:val="22"/>
          <w:szCs w:val="22"/>
          <w:shd w:val="clear" w:color="auto" w:fill="auto"/>
          <w:lang w:eastAsia="ar-SA"/>
        </w:rPr>
        <w:t xml:space="preserve"> </w:t>
      </w:r>
      <w:r w:rsidRPr="00763308">
        <w:rPr>
          <w:rFonts w:eastAsia="Calibri"/>
          <w:color w:val="auto"/>
          <w:sz w:val="22"/>
          <w:szCs w:val="22"/>
          <w:shd w:val="clear" w:color="auto" w:fill="auto"/>
          <w:lang w:eastAsia="ar-SA"/>
        </w:rPr>
        <w:t xml:space="preserve">составляет:________ </w:t>
      </w:r>
      <w:r w:rsidRPr="00763308">
        <w:rPr>
          <w:rFonts w:eastAsia="Calibri"/>
          <w:bCs/>
          <w:color w:val="auto"/>
          <w:sz w:val="22"/>
          <w:szCs w:val="22"/>
          <w:shd w:val="clear" w:color="auto" w:fill="auto"/>
          <w:lang w:eastAsia="ar-SA"/>
        </w:rPr>
        <w:t>(__________________) рублей __ коп., в том числе НДС____(либо НДС не облагается).</w:t>
      </w:r>
    </w:p>
    <w:p w:rsidR="00763308" w:rsidRPr="00763308" w:rsidRDefault="00763308" w:rsidP="00763308">
      <w:pPr>
        <w:suppressAutoHyphens/>
        <w:ind w:firstLine="709"/>
        <w:rPr>
          <w:rFonts w:eastAsia="Calibri"/>
          <w:color w:val="auto"/>
          <w:sz w:val="22"/>
          <w:szCs w:val="22"/>
          <w:shd w:val="clear" w:color="auto" w:fill="auto"/>
          <w:lang w:eastAsia="ar-SA"/>
        </w:rPr>
      </w:pPr>
      <w:r w:rsidRPr="00763308">
        <w:rPr>
          <w:rFonts w:eastAsia="Calibri"/>
          <w:color w:val="auto"/>
          <w:spacing w:val="-6"/>
          <w:sz w:val="22"/>
          <w:szCs w:val="22"/>
          <w:shd w:val="clear" w:color="auto" w:fill="auto"/>
          <w:lang w:eastAsia="ar-SA"/>
        </w:rPr>
        <w:t>2.2. 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rsidR="00763308" w:rsidRPr="00763308" w:rsidRDefault="00763308" w:rsidP="00763308">
      <w:pPr>
        <w:suppressAutoHyphens/>
        <w:ind w:firstLine="709"/>
        <w:rPr>
          <w:rFonts w:eastAsia="Calibri"/>
          <w:bCs/>
          <w:color w:val="auto"/>
          <w:sz w:val="22"/>
          <w:szCs w:val="22"/>
          <w:shd w:val="clear" w:color="auto" w:fill="auto"/>
          <w:lang w:eastAsia="zh-CN"/>
        </w:rPr>
      </w:pPr>
      <w:r w:rsidRPr="00763308">
        <w:rPr>
          <w:rFonts w:eastAsia="Calibri"/>
          <w:color w:val="auto"/>
          <w:sz w:val="22"/>
          <w:szCs w:val="22"/>
          <w:shd w:val="clear" w:color="auto" w:fill="auto"/>
          <w:lang w:eastAsia="ar-SA"/>
        </w:rPr>
        <w:t>2.3. Цена Договора является твердой и определяется на весь срок исполнения Договора.</w:t>
      </w:r>
    </w:p>
    <w:p w:rsidR="00763308" w:rsidRPr="00763308" w:rsidRDefault="00763308" w:rsidP="00763308">
      <w:pPr>
        <w:suppressAutoHyphens/>
        <w:ind w:firstLine="709"/>
        <w:rPr>
          <w:rFonts w:eastAsia="Calibri"/>
          <w:bCs/>
          <w:color w:val="auto"/>
          <w:sz w:val="22"/>
          <w:szCs w:val="22"/>
          <w:shd w:val="clear" w:color="auto" w:fill="auto"/>
          <w:lang w:eastAsia="zh-CN"/>
        </w:rPr>
      </w:pPr>
      <w:r w:rsidRPr="00763308">
        <w:rPr>
          <w:rFonts w:eastAsia="Calibri"/>
          <w:color w:val="auto"/>
          <w:sz w:val="22"/>
          <w:szCs w:val="22"/>
          <w:shd w:val="clear" w:color="auto" w:fill="auto"/>
          <w:lang w:eastAsia="ar-SA"/>
        </w:rPr>
        <w:t>2.4.В цену Товара входят расходы на доставку до адреса Заказчика. Расходы не включенные Поставщиком в цену Товара, Заказчиком не оплачиваются.</w:t>
      </w:r>
    </w:p>
    <w:p w:rsidR="00763308" w:rsidRPr="00763308" w:rsidRDefault="00763308" w:rsidP="00763308">
      <w:pPr>
        <w:suppressAutoHyphens/>
        <w:ind w:firstLine="709"/>
        <w:rPr>
          <w:rFonts w:eastAsia="Calibri"/>
          <w:color w:val="auto"/>
          <w:sz w:val="22"/>
          <w:szCs w:val="22"/>
          <w:shd w:val="clear" w:color="auto" w:fill="auto"/>
          <w:lang w:eastAsia="zh-CN"/>
        </w:rPr>
      </w:pPr>
      <w:r w:rsidRPr="00763308">
        <w:rPr>
          <w:rFonts w:eastAsia="Calibri"/>
          <w:bCs/>
          <w:color w:val="auto"/>
          <w:sz w:val="22"/>
          <w:szCs w:val="22"/>
          <w:shd w:val="clear" w:color="auto" w:fill="auto"/>
          <w:lang w:eastAsia="zh-CN"/>
        </w:rPr>
        <w:t xml:space="preserve">2.5. Источник финансирования: </w:t>
      </w:r>
      <w:r w:rsidRPr="00763308">
        <w:rPr>
          <w:rFonts w:eastAsia="Calibri"/>
          <w:color w:val="auto"/>
          <w:sz w:val="22"/>
          <w:szCs w:val="22"/>
          <w:shd w:val="clear" w:color="auto" w:fill="auto"/>
          <w:lang w:eastAsia="zh-CN"/>
        </w:rPr>
        <w:t xml:space="preserve">собственные средства </w:t>
      </w:r>
      <w:r w:rsidRPr="00763308">
        <w:rPr>
          <w:rFonts w:eastAsia="Calibri"/>
          <w:color w:val="000000"/>
          <w:sz w:val="22"/>
          <w:szCs w:val="22"/>
          <w:shd w:val="clear" w:color="auto" w:fill="auto"/>
          <w:lang w:eastAsia="zh-CN"/>
        </w:rPr>
        <w:t>Заказчика</w:t>
      </w:r>
      <w:r w:rsidRPr="00763308">
        <w:rPr>
          <w:rFonts w:eastAsia="Calibri"/>
          <w:color w:val="auto"/>
          <w:sz w:val="22"/>
          <w:szCs w:val="22"/>
          <w:shd w:val="clear" w:color="auto" w:fill="auto"/>
          <w:lang w:eastAsia="zh-CN"/>
        </w:rPr>
        <w:t>.</w:t>
      </w:r>
    </w:p>
    <w:p w:rsidR="00763308" w:rsidRPr="00763308" w:rsidRDefault="00763308" w:rsidP="00763308">
      <w:pPr>
        <w:suppressAutoHyphens/>
        <w:ind w:firstLine="709"/>
        <w:rPr>
          <w:rFonts w:eastAsia="Calibri"/>
          <w:bCs/>
          <w:color w:val="auto"/>
          <w:sz w:val="22"/>
          <w:szCs w:val="22"/>
          <w:shd w:val="clear" w:color="auto" w:fill="auto"/>
          <w:lang w:eastAsia="zh-CN"/>
        </w:rPr>
      </w:pPr>
      <w:r w:rsidRPr="00763308">
        <w:rPr>
          <w:rFonts w:eastAsia="Calibri"/>
          <w:color w:val="auto"/>
          <w:sz w:val="22"/>
          <w:szCs w:val="22"/>
          <w:shd w:val="clear" w:color="auto" w:fill="auto"/>
          <w:lang w:eastAsia="zh-CN"/>
        </w:rPr>
        <w:t xml:space="preserve">2.6. Оплата товара </w:t>
      </w:r>
      <w:r w:rsidRPr="00763308">
        <w:rPr>
          <w:rFonts w:eastAsia="Calibri"/>
          <w:bCs/>
          <w:color w:val="auto"/>
          <w:sz w:val="22"/>
          <w:szCs w:val="22"/>
          <w:shd w:val="clear" w:color="auto" w:fill="auto"/>
          <w:lang w:eastAsia="zh-CN"/>
        </w:rPr>
        <w:t>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763308" w:rsidRPr="00763308" w:rsidRDefault="00763308" w:rsidP="00763308">
      <w:pPr>
        <w:suppressAutoHyphens/>
        <w:ind w:left="360"/>
        <w:jc w:val="center"/>
        <w:rPr>
          <w:rFonts w:eastAsia="Times New Roman"/>
          <w:color w:val="auto"/>
          <w:sz w:val="22"/>
          <w:szCs w:val="22"/>
          <w:shd w:val="clear" w:color="auto" w:fill="auto"/>
          <w:lang w:eastAsia="zh-CN"/>
        </w:rPr>
      </w:pPr>
      <w:r w:rsidRPr="00763308">
        <w:rPr>
          <w:rFonts w:eastAsia="Times New Roman"/>
          <w:b/>
          <w:bCs/>
          <w:color w:val="auto"/>
          <w:sz w:val="22"/>
          <w:szCs w:val="22"/>
          <w:shd w:val="clear" w:color="auto" w:fill="auto"/>
          <w:lang w:eastAsia="zh-CN"/>
        </w:rPr>
        <w:t>3. Качество, комплектность товара. Гарантийные обязательства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3.2. Гарантии Поставщика и гарантийные обязательства: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3.2.1. Поставщик гарантирует, что: </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3.2.1.1. Поставляемый Товар должен быть новым (не бывшим в употреблении), не является предметом иных договорных (Договорных) обязательств и свободно от прав и притязаний третьих лиц.</w:t>
      </w:r>
    </w:p>
    <w:p w:rsidR="00763308" w:rsidRPr="00763308" w:rsidRDefault="00763308" w:rsidP="00763308">
      <w:pPr>
        <w:suppressAutoHyphens/>
        <w:ind w:left="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3.2.1.2. Исполнение обязательств по настоящему Договору не нарушит имущественных и неимущественных прав Заказчика и третьих лиц.</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3.2.1.3.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3.3.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  3.4.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 за свой счет.</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3.5.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3.6. Заявление с актом о выявленных недостатках направляется Заказчиком Поставщику в течение 5 (пяти) рабочих дней со дня их обнаружения.</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3.7. Поставщик производит замену товара ненадлежащего качества на товар надлежащего качества в течение 2-х рабочих дней с момента возврата Заказчиком.</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3.8. Гарантийный срок на поставляемый Товар составляет не менее 1 (одного) года.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3.9. Гарантийный срок начинает действовать с момента передачи товара Заказчику.</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3.10.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3.11. На товар (комплектующее изделие), переданный Поставщиком взамен товара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rsidR="00763308" w:rsidRPr="00763308" w:rsidRDefault="00763308" w:rsidP="00763308">
      <w:pPr>
        <w:suppressAutoHyphens/>
        <w:ind w:left="709"/>
        <w:jc w:val="center"/>
        <w:rPr>
          <w:rFonts w:eastAsia="Calibri"/>
          <w:color w:val="auto"/>
          <w:sz w:val="22"/>
          <w:szCs w:val="22"/>
          <w:shd w:val="clear" w:color="auto" w:fill="auto"/>
          <w:lang w:eastAsia="ar-SA"/>
        </w:rPr>
      </w:pPr>
      <w:r w:rsidRPr="00763308">
        <w:rPr>
          <w:rFonts w:eastAsia="Calibri"/>
          <w:b/>
          <w:color w:val="auto"/>
          <w:sz w:val="22"/>
          <w:szCs w:val="22"/>
          <w:shd w:val="clear" w:color="auto" w:fill="auto"/>
          <w:lang w:eastAsia="ar-SA"/>
        </w:rPr>
        <w:t>4. Порядок поставки</w:t>
      </w:r>
    </w:p>
    <w:p w:rsidR="00763308" w:rsidRPr="00763308" w:rsidRDefault="00763308" w:rsidP="00763308">
      <w:pPr>
        <w:suppressAutoHyphens/>
        <w:ind w:firstLine="709"/>
        <w:rPr>
          <w:rFonts w:eastAsia="Calibri"/>
          <w:bCs/>
          <w:color w:val="auto"/>
          <w:sz w:val="22"/>
          <w:szCs w:val="22"/>
          <w:shd w:val="clear" w:color="auto" w:fill="auto"/>
          <w:lang w:eastAsia="ar-SA"/>
        </w:rPr>
      </w:pPr>
      <w:r w:rsidRPr="00763308">
        <w:rPr>
          <w:rFonts w:eastAsia="Calibri"/>
          <w:color w:val="auto"/>
          <w:sz w:val="22"/>
          <w:szCs w:val="22"/>
          <w:shd w:val="clear" w:color="auto" w:fill="auto"/>
          <w:lang w:eastAsia="ar-SA"/>
        </w:rPr>
        <w:t xml:space="preserve">4.1. </w:t>
      </w:r>
      <w:r w:rsidRPr="00763308">
        <w:rPr>
          <w:rFonts w:eastAsia="Calibri"/>
          <w:bCs/>
          <w:color w:val="auto"/>
          <w:sz w:val="22"/>
          <w:szCs w:val="22"/>
          <w:shd w:val="clear" w:color="auto" w:fill="auto"/>
          <w:lang w:eastAsia="zh-CN"/>
        </w:rPr>
        <w:t>Сроки поставки товара: поставка товара осуществляется партиями в течение 2-х рабочих дней с момента подачи заявки Заказчиком в рабочие дни  с 8-00 до 17-00. Заявки подаются с момента подписания Договора по 30 декабря 2023 года.</w:t>
      </w:r>
    </w:p>
    <w:p w:rsidR="00763308" w:rsidRPr="00763308" w:rsidRDefault="00763308" w:rsidP="00763308">
      <w:pPr>
        <w:suppressAutoHyphens/>
        <w:ind w:firstLine="709"/>
        <w:rPr>
          <w:rFonts w:eastAsia="Calibri"/>
          <w:bCs/>
          <w:color w:val="auto"/>
          <w:sz w:val="22"/>
          <w:szCs w:val="22"/>
          <w:shd w:val="clear" w:color="auto" w:fill="auto"/>
          <w:lang w:eastAsia="ar-SA"/>
        </w:rPr>
      </w:pPr>
      <w:r w:rsidRPr="00763308">
        <w:rPr>
          <w:rFonts w:eastAsia="Calibri"/>
          <w:bCs/>
          <w:color w:val="auto"/>
          <w:sz w:val="22"/>
          <w:szCs w:val="22"/>
          <w:shd w:val="clear" w:color="auto" w:fill="auto"/>
          <w:lang w:eastAsia="zh-CN"/>
        </w:rPr>
        <w:t xml:space="preserve">4.2. </w:t>
      </w:r>
      <w:r w:rsidRPr="00763308">
        <w:rPr>
          <w:rFonts w:eastAsia="Calibri"/>
          <w:color w:val="000000"/>
          <w:sz w:val="22"/>
          <w:szCs w:val="22"/>
          <w:shd w:val="clear" w:color="auto" w:fill="auto"/>
          <w:lang w:eastAsia="zh-CN"/>
        </w:rPr>
        <w:t>По соглашению сторон срок действия Договора может быть продлен.</w:t>
      </w:r>
    </w:p>
    <w:p w:rsidR="00763308" w:rsidRPr="00763308" w:rsidRDefault="00763308" w:rsidP="00763308">
      <w:pPr>
        <w:suppressAutoHyphens/>
        <w:ind w:firstLine="709"/>
        <w:rPr>
          <w:rFonts w:eastAsia="Calibri"/>
          <w:bCs/>
          <w:color w:val="auto"/>
          <w:sz w:val="22"/>
          <w:szCs w:val="22"/>
          <w:shd w:val="clear" w:color="auto" w:fill="auto"/>
          <w:lang w:eastAsia="ar-SA"/>
        </w:rPr>
      </w:pPr>
      <w:r w:rsidRPr="00763308">
        <w:rPr>
          <w:rFonts w:eastAsia="Calibri"/>
          <w:color w:val="auto"/>
          <w:sz w:val="22"/>
          <w:szCs w:val="22"/>
          <w:shd w:val="clear" w:color="auto" w:fill="auto"/>
          <w:lang w:eastAsia="ar-SA"/>
        </w:rPr>
        <w:t>4.3. Поставка осуществляется силами и за счет Поставщика.</w:t>
      </w:r>
    </w:p>
    <w:p w:rsidR="00763308" w:rsidRPr="00763308" w:rsidRDefault="00763308" w:rsidP="00763308">
      <w:pPr>
        <w:tabs>
          <w:tab w:val="left" w:pos="0"/>
          <w:tab w:val="left" w:pos="284"/>
        </w:tabs>
        <w:suppressAutoHyphens/>
        <w:ind w:firstLine="709"/>
        <w:rPr>
          <w:rFonts w:eastAsia="Calibri"/>
          <w:bCs/>
          <w:color w:val="auto"/>
          <w:sz w:val="22"/>
          <w:szCs w:val="22"/>
          <w:shd w:val="clear" w:color="auto" w:fill="auto"/>
          <w:lang w:eastAsia="ar-SA"/>
        </w:rPr>
      </w:pPr>
      <w:r w:rsidRPr="00763308">
        <w:rPr>
          <w:rFonts w:eastAsia="Calibri"/>
          <w:color w:val="auto"/>
          <w:sz w:val="22"/>
          <w:szCs w:val="22"/>
          <w:shd w:val="clear" w:color="auto" w:fill="auto"/>
          <w:lang w:eastAsia="ar-SA"/>
        </w:rPr>
        <w:t xml:space="preserve">4.4. Место доставки товара: </w:t>
      </w:r>
      <w:r w:rsidRPr="00763308">
        <w:rPr>
          <w:rFonts w:eastAsia="Calibri"/>
          <w:color w:val="auto"/>
          <w:sz w:val="22"/>
          <w:szCs w:val="22"/>
          <w:shd w:val="clear" w:color="auto" w:fill="auto"/>
          <w:lang w:eastAsia="zh-CN"/>
        </w:rPr>
        <w:t>Республика Марий Эл, г. Йошкар-Ола, ул.Дружбы,2.</w:t>
      </w:r>
    </w:p>
    <w:p w:rsidR="00763308" w:rsidRPr="00763308" w:rsidRDefault="00763308" w:rsidP="00763308">
      <w:pPr>
        <w:tabs>
          <w:tab w:val="left" w:pos="0"/>
          <w:tab w:val="left" w:pos="284"/>
        </w:tabs>
        <w:suppressAutoHyphens/>
        <w:ind w:firstLine="709"/>
        <w:rPr>
          <w:rFonts w:eastAsia="Calibri"/>
          <w:color w:val="auto"/>
          <w:sz w:val="22"/>
          <w:szCs w:val="22"/>
          <w:shd w:val="clear" w:color="auto" w:fill="auto"/>
          <w:lang w:eastAsia="ar-SA"/>
        </w:rPr>
      </w:pPr>
      <w:r w:rsidRPr="00763308">
        <w:rPr>
          <w:rFonts w:eastAsia="Calibri"/>
          <w:color w:val="auto"/>
          <w:sz w:val="22"/>
          <w:szCs w:val="22"/>
          <w:shd w:val="clear" w:color="auto" w:fill="auto"/>
          <w:lang w:eastAsia="ar-SA"/>
        </w:rPr>
        <w:t>4.5. Моментом поставки является фактическая передача товара с предоставлением документов, предусмотренных пунктом 1.4 настоящего Договора.</w:t>
      </w:r>
    </w:p>
    <w:p w:rsidR="00763308" w:rsidRPr="00763308" w:rsidRDefault="00763308" w:rsidP="00763308">
      <w:pPr>
        <w:suppressAutoHyphens/>
        <w:ind w:firstLine="709"/>
        <w:rPr>
          <w:rFonts w:eastAsia="Calibri"/>
          <w:color w:val="auto"/>
          <w:sz w:val="22"/>
          <w:szCs w:val="22"/>
          <w:shd w:val="clear" w:color="auto" w:fill="auto"/>
          <w:lang w:eastAsia="ar-SA"/>
        </w:rPr>
      </w:pPr>
      <w:r w:rsidRPr="00763308">
        <w:rPr>
          <w:rFonts w:eastAsia="Calibri"/>
          <w:color w:val="auto"/>
          <w:sz w:val="22"/>
          <w:szCs w:val="22"/>
          <w:shd w:val="clear" w:color="auto" w:fill="auto"/>
          <w:lang w:eastAsia="ar-SA"/>
        </w:rPr>
        <w:t xml:space="preserve">4.6. Переход права собственности на товар происходит в момент приемки товара </w:t>
      </w:r>
      <w:r w:rsidRPr="00763308">
        <w:rPr>
          <w:rFonts w:eastAsia="Calibri"/>
          <w:color w:val="auto"/>
          <w:sz w:val="22"/>
          <w:szCs w:val="22"/>
          <w:shd w:val="clear" w:color="auto" w:fill="auto"/>
          <w:lang w:eastAsia="ar-SA"/>
        </w:rPr>
        <w:br/>
        <w:t>Заказчиком.</w:t>
      </w:r>
    </w:p>
    <w:p w:rsidR="00763308" w:rsidRPr="00763308" w:rsidRDefault="00763308" w:rsidP="00763308">
      <w:pPr>
        <w:suppressAutoHyphens/>
        <w:ind w:firstLine="709"/>
        <w:jc w:val="center"/>
        <w:rPr>
          <w:rFonts w:eastAsia="Times New Roman"/>
          <w:color w:val="auto"/>
          <w:sz w:val="22"/>
          <w:szCs w:val="22"/>
          <w:shd w:val="clear" w:color="auto" w:fill="auto"/>
          <w:lang w:eastAsia="zh-CN"/>
        </w:rPr>
      </w:pPr>
      <w:r w:rsidRPr="00763308">
        <w:rPr>
          <w:rFonts w:eastAsia="Times New Roman"/>
          <w:b/>
          <w:bCs/>
          <w:color w:val="auto"/>
          <w:sz w:val="22"/>
          <w:szCs w:val="22"/>
          <w:shd w:val="clear" w:color="auto" w:fill="auto"/>
          <w:lang w:eastAsia="zh-CN"/>
        </w:rPr>
        <w:t>5. Права и обязанности Сторон</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5.1. Заказчик вправе:</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5.1.1. Требовать от Поставщика надлежащего исполнения принятых им обязательств, а также своевременного устранения выявленных недостатков.</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5.1.2. Требовать от Поставщика предоставления надлежаще оформленных документов, подтверждающих исполнение принятых им обязательств.</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5.1.4. Контролировать ход поставки Товара, соблюдение срока поставки, проверять соответствие Товара условиям настоящего Договора, Спецификации.</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5.1.5. При обнаружении недостатков Товара, требовать их устранения. Требование подлежит обязательному выполнению Поставщиком.</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5.1.6. Определять лиц, непосредственно участвующих в контроле за ходом поставки Товара.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5.1.7. Осуществлять иные права в соответствии с действующим законодательством Российской Федерации.</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5.2. Заказчик обязан:</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5.2.1. При надлежащем извещении Поставщиком о факте произведенной поставки Товара организовать и произвести его прием.</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5.2.2. Оплатить поставленный Товар в соответствии с условиями настоящего Договора.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 Поставщик вправе:</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5.3.1. Требовать своевременного подписания Заказчиком передаточных документов.</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5.3.2. Требовать своевременной оплаты принятого Заказчиком Товара.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 Поставщик обязан:</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5.3.1. Осуществить поставку Товара в соответствии с принятыми на себя обязательствами.</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5.3.2. В срок, установленный в письменном запросе Заказчика, предоставлять информацию о ходе исполнения принятых на себя обязательств.</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5.3.3. Предоставить надлежаще оформленные документы, предусмотренные пунктом 1.4 настоящего Договора.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5.3.4. Устранить за свой счет все выявленные недостатки, в том числе скрытые, поставленного Товара.</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5.3.5. При выявлении товара ненадлежащего качества произвести замену в течение 2-х рабочих дней.</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5.3.6. Надлежаще исполнять иные принятые на себя обязательств по настоящему Договору. </w:t>
      </w:r>
    </w:p>
    <w:p w:rsidR="00763308" w:rsidRPr="00763308" w:rsidRDefault="00763308" w:rsidP="00763308">
      <w:pPr>
        <w:tabs>
          <w:tab w:val="left" w:pos="2127"/>
        </w:tabs>
        <w:suppressAutoHyphens/>
        <w:ind w:firstLine="709"/>
        <w:jc w:val="center"/>
        <w:rPr>
          <w:rFonts w:eastAsia="Times New Roman"/>
          <w:color w:val="auto"/>
          <w:sz w:val="22"/>
          <w:szCs w:val="22"/>
          <w:shd w:val="clear" w:color="auto" w:fill="auto"/>
          <w:lang w:eastAsia="zh-CN"/>
        </w:rPr>
      </w:pPr>
      <w:r w:rsidRPr="00763308">
        <w:rPr>
          <w:rFonts w:eastAsia="Times New Roman"/>
          <w:b/>
          <w:bCs/>
          <w:color w:val="auto"/>
          <w:sz w:val="22"/>
          <w:szCs w:val="22"/>
          <w:shd w:val="clear" w:color="auto" w:fill="auto"/>
          <w:lang w:eastAsia="zh-CN"/>
        </w:rPr>
        <w:t>6. Ответственность Сторон</w:t>
      </w:r>
    </w:p>
    <w:p w:rsidR="00763308" w:rsidRPr="00763308" w:rsidRDefault="00763308" w:rsidP="00763308">
      <w:pPr>
        <w:suppressAutoHyphens/>
        <w:autoSpaceDE w:val="0"/>
        <w:autoSpaceDN w:val="0"/>
        <w:adjustRightInd w:val="0"/>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6.1. При нарушении условий Договора Стороны несут ответственность в соответствии с ГК РФ и настоящим Договором. </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763308" w:rsidRPr="00763308" w:rsidRDefault="00763308" w:rsidP="00763308">
      <w:pPr>
        <w:tabs>
          <w:tab w:val="left" w:pos="709"/>
        </w:tabs>
        <w:suppressAutoHyphens/>
        <w:autoSpaceDE w:val="0"/>
        <w:autoSpaceDN w:val="0"/>
        <w:adjustRightInd w:val="0"/>
        <w:ind w:firstLine="709"/>
        <w:jc w:val="center"/>
        <w:rPr>
          <w:rFonts w:eastAsia="Times New Roman"/>
          <w:b/>
          <w:color w:val="auto"/>
          <w:sz w:val="22"/>
          <w:szCs w:val="22"/>
          <w:shd w:val="clear" w:color="auto" w:fill="auto"/>
          <w:lang w:eastAsia="zh-CN"/>
        </w:rPr>
      </w:pPr>
      <w:r w:rsidRPr="00763308">
        <w:rPr>
          <w:rFonts w:eastAsia="Calibri"/>
          <w:b/>
          <w:bCs/>
          <w:color w:val="auto"/>
          <w:spacing w:val="-1"/>
          <w:sz w:val="22"/>
          <w:szCs w:val="22"/>
          <w:shd w:val="clear" w:color="auto" w:fill="auto"/>
          <w:lang w:eastAsia="zh-CN"/>
        </w:rPr>
        <w:t>7. </w:t>
      </w:r>
      <w:r w:rsidRPr="00763308">
        <w:rPr>
          <w:rFonts w:eastAsia="Times New Roman"/>
          <w:b/>
          <w:color w:val="auto"/>
          <w:sz w:val="22"/>
          <w:szCs w:val="22"/>
          <w:shd w:val="clear" w:color="auto" w:fill="auto"/>
          <w:lang w:eastAsia="zh-CN"/>
        </w:rPr>
        <w:t xml:space="preserve">Обеспечение исполнения договора </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000000"/>
          <w:sz w:val="22"/>
          <w:szCs w:val="22"/>
          <w:shd w:val="clear" w:color="auto" w:fill="auto"/>
          <w:lang w:eastAsia="zh-CN"/>
        </w:rPr>
        <w:t xml:space="preserve">7.1. </w:t>
      </w:r>
      <w:r w:rsidRPr="00763308">
        <w:rPr>
          <w:rFonts w:eastAsia="Times New Roman"/>
          <w:color w:val="auto"/>
          <w:sz w:val="22"/>
          <w:szCs w:val="22"/>
          <w:shd w:val="clear" w:color="auto" w:fill="auto"/>
          <w:lang w:eastAsia="zh-CN"/>
        </w:rPr>
        <w:t>Обеспечение исполнения настоящего Договора предоставляется Поставщиком на сумму: 51 000 (пятьдесят одна тысяча) рублей</w:t>
      </w:r>
      <w:r>
        <w:rPr>
          <w:rFonts w:eastAsia="Times New Roman"/>
          <w:color w:val="auto"/>
          <w:sz w:val="22"/>
          <w:szCs w:val="22"/>
          <w:shd w:val="clear" w:color="auto" w:fill="auto"/>
          <w:lang w:eastAsia="zh-CN"/>
        </w:rPr>
        <w:t xml:space="preserve"> </w:t>
      </w:r>
      <w:r w:rsidRPr="00763308">
        <w:rPr>
          <w:rFonts w:eastAsia="Times New Roman"/>
          <w:color w:val="auto"/>
          <w:sz w:val="22"/>
          <w:szCs w:val="22"/>
          <w:shd w:val="clear" w:color="auto" w:fill="auto"/>
          <w:lang w:eastAsia="zh-CN"/>
        </w:rPr>
        <w:t>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76 500(семьдесят шесть тысяч пятьсот) рублей</w:t>
      </w:r>
      <w:r w:rsidR="00E23379">
        <w:rPr>
          <w:rFonts w:eastAsia="Times New Roman"/>
          <w:color w:val="auto"/>
          <w:sz w:val="22"/>
          <w:szCs w:val="22"/>
          <w:shd w:val="clear" w:color="auto" w:fill="auto"/>
          <w:lang w:eastAsia="zh-CN"/>
        </w:rPr>
        <w:t xml:space="preserve"> </w:t>
      </w:r>
      <w:r w:rsidRPr="00763308">
        <w:rPr>
          <w:rFonts w:eastAsia="Times New Roman"/>
          <w:color w:val="auto"/>
          <w:sz w:val="22"/>
          <w:szCs w:val="22"/>
          <w:shd w:val="clear" w:color="auto" w:fill="auto"/>
          <w:lang w:eastAsia="zh-CN"/>
        </w:rPr>
        <w:t>00 копеек, или предоставляет информацию, подтверждающую добросовестность Поставщика.</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7. __ настоящего Договора, на счёт Заказчика по указанным реквизитам:</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МУП «Водоканал» </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ИНН 1215020390 </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КПП 121501001</w:t>
      </w:r>
    </w:p>
    <w:p w:rsidR="00763308" w:rsidRPr="00763308" w:rsidRDefault="00763308" w:rsidP="00763308">
      <w:pPr>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 xml:space="preserve">Расчетный счет </w:t>
      </w:r>
      <w:r w:rsidRPr="00763308">
        <w:rPr>
          <w:rFonts w:eastAsia="Calibri"/>
          <w:color w:val="auto"/>
          <w:sz w:val="22"/>
          <w:szCs w:val="22"/>
          <w:shd w:val="clear" w:color="auto" w:fill="auto"/>
        </w:rPr>
        <w:t>40702810300000050227</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Банк получателя: Банк ГПБ (АО) </w:t>
      </w:r>
    </w:p>
    <w:p w:rsidR="00763308" w:rsidRPr="00763308" w:rsidRDefault="00763308" w:rsidP="00763308">
      <w:pPr>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Корреспондентский счет </w:t>
      </w:r>
      <w:r w:rsidRPr="00763308">
        <w:rPr>
          <w:rFonts w:eastAsia="Calibri"/>
          <w:color w:val="auto"/>
          <w:sz w:val="22"/>
          <w:szCs w:val="22"/>
          <w:shd w:val="clear" w:color="auto" w:fill="auto"/>
          <w:lang w:eastAsia="zh-CN"/>
        </w:rPr>
        <w:t>30101810200000000823</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БИК 044525823</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на поставку </w:t>
      </w:r>
      <w:r w:rsidRPr="00763308">
        <w:rPr>
          <w:rFonts w:eastAsia="Calibri"/>
          <w:color w:val="auto"/>
          <w:sz w:val="22"/>
          <w:szCs w:val="22"/>
          <w:shd w:val="clear" w:color="auto" w:fill="auto"/>
          <w:lang w:eastAsia="zh-CN"/>
        </w:rPr>
        <w:t>щебня известнякового из карбонатных пород</w:t>
      </w:r>
      <w:r w:rsidRPr="00763308">
        <w:rPr>
          <w:rFonts w:eastAsia="Times New Roman"/>
          <w:color w:val="auto"/>
          <w:sz w:val="22"/>
          <w:szCs w:val="22"/>
          <w:shd w:val="clear" w:color="auto" w:fill="auto"/>
          <w:lang w:eastAsia="zh-CN"/>
        </w:rPr>
        <w:t>».</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7.6.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7.8. Поставщик обязан предоставить Заказчику оригинал безотзывной банковской гарантии в течение пяти дней с момента заключения Договора.</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7.9. Срок действия банковской гарантии должен превышать срок действия Договора не менее чем на один месяц.</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7.10.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7.12.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63308" w:rsidRPr="00763308" w:rsidRDefault="00763308" w:rsidP="00763308">
      <w:pPr>
        <w:tabs>
          <w:tab w:val="left" w:pos="426"/>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7.13.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763308" w:rsidRPr="00763308" w:rsidRDefault="00763308" w:rsidP="00E23379">
      <w:pPr>
        <w:shd w:val="clear" w:color="auto" w:fill="FFFFFF"/>
        <w:suppressAutoHyphens/>
        <w:ind w:left="709"/>
        <w:jc w:val="center"/>
        <w:rPr>
          <w:rFonts w:eastAsia="Calibri"/>
          <w:color w:val="auto"/>
          <w:sz w:val="22"/>
          <w:szCs w:val="22"/>
          <w:shd w:val="clear" w:color="auto" w:fill="auto"/>
          <w:lang w:eastAsia="zh-CN"/>
        </w:rPr>
      </w:pPr>
      <w:r w:rsidRPr="00763308">
        <w:rPr>
          <w:rFonts w:eastAsia="Calibri"/>
          <w:b/>
          <w:color w:val="000000"/>
          <w:sz w:val="22"/>
          <w:szCs w:val="22"/>
          <w:shd w:val="clear" w:color="auto" w:fill="auto"/>
          <w:lang w:eastAsia="en-US"/>
        </w:rPr>
        <w:t xml:space="preserve">8. Изменение Договора. </w:t>
      </w:r>
      <w:r w:rsidRPr="00763308">
        <w:rPr>
          <w:rFonts w:eastAsia="Calibri"/>
          <w:b/>
          <w:bCs/>
          <w:color w:val="000000"/>
          <w:sz w:val="22"/>
          <w:szCs w:val="22"/>
          <w:shd w:val="clear" w:color="auto" w:fill="auto"/>
          <w:lang w:eastAsia="zh-CN"/>
        </w:rPr>
        <w:t>Расторжение Договора</w:t>
      </w:r>
    </w:p>
    <w:p w:rsidR="00763308" w:rsidRPr="00763308" w:rsidRDefault="00763308" w:rsidP="00E23379">
      <w:pPr>
        <w:shd w:val="clear" w:color="auto" w:fill="FFFFFF"/>
        <w:suppressAutoHyphens/>
        <w:ind w:firstLine="709"/>
        <w:rPr>
          <w:rFonts w:eastAsia="Calibri"/>
          <w:color w:val="auto"/>
          <w:sz w:val="22"/>
          <w:szCs w:val="22"/>
          <w:shd w:val="clear" w:color="auto" w:fill="FFFFFF"/>
          <w:lang w:eastAsia="zh-CN"/>
        </w:rPr>
      </w:pPr>
      <w:r w:rsidRPr="00763308">
        <w:rPr>
          <w:rFonts w:eastAsia="Calibri"/>
          <w:color w:val="auto"/>
          <w:sz w:val="22"/>
          <w:szCs w:val="22"/>
          <w:shd w:val="clear" w:color="auto" w:fill="auto"/>
          <w:lang w:eastAsia="zh-CN"/>
        </w:rPr>
        <w:t xml:space="preserve">8.1. Заказчик вправе принять решение об одностороннем отказе от исполнения настоящего Договора в соответствии с гражданским </w:t>
      </w:r>
      <w:hyperlink r:id="rId8" w:history="1">
        <w:r w:rsidRPr="00763308">
          <w:rPr>
            <w:rFonts w:eastAsia="Calibri"/>
            <w:color w:val="auto"/>
            <w:sz w:val="22"/>
            <w:shd w:val="clear" w:color="auto" w:fill="auto"/>
            <w:lang w:eastAsia="zh-CN"/>
          </w:rPr>
          <w:t>законодательством</w:t>
        </w:r>
      </w:hyperlink>
      <w:r w:rsidRPr="00763308">
        <w:rPr>
          <w:rFonts w:eastAsia="Calibri"/>
          <w:color w:val="auto"/>
          <w:sz w:val="22"/>
          <w:szCs w:val="22"/>
          <w:shd w:val="clear" w:color="auto" w:fill="auto"/>
          <w:lang w:eastAsia="zh-CN"/>
        </w:rPr>
        <w:t>.</w:t>
      </w:r>
    </w:p>
    <w:p w:rsidR="00763308" w:rsidRPr="00763308" w:rsidRDefault="00763308" w:rsidP="00E23379">
      <w:pPr>
        <w:shd w:val="clear" w:color="auto" w:fill="FFFFFF"/>
        <w:suppressAutoHyphens/>
        <w:ind w:firstLine="709"/>
        <w:rPr>
          <w:rFonts w:eastAsia="Calibri"/>
          <w:color w:val="auto"/>
          <w:sz w:val="22"/>
          <w:szCs w:val="22"/>
          <w:shd w:val="clear" w:color="auto" w:fill="FFFFFF"/>
          <w:lang w:eastAsia="zh-CN"/>
        </w:rPr>
      </w:pPr>
      <w:r w:rsidRPr="00763308">
        <w:rPr>
          <w:rFonts w:eastAsia="Calibri"/>
          <w:color w:val="auto"/>
          <w:sz w:val="22"/>
          <w:szCs w:val="22"/>
          <w:shd w:val="clear" w:color="auto" w:fill="FFFFFF"/>
          <w:lang w:eastAsia="zh-CN"/>
        </w:rPr>
        <w:t>8.2.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FFFFFF"/>
          <w:lang w:eastAsia="zh-CN"/>
        </w:rPr>
        <w:t>8.3. Решение об одностороннем отказе от исполнения настоящего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8.4.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w:t>
      </w:r>
      <w:r w:rsidR="00C853F2">
        <w:rPr>
          <w:rFonts w:eastAsia="Calibri"/>
          <w:color w:val="auto"/>
          <w:sz w:val="22"/>
          <w:szCs w:val="22"/>
          <w:shd w:val="clear" w:color="auto" w:fill="auto"/>
          <w:lang w:eastAsia="zh-CN"/>
        </w:rPr>
        <w:t xml:space="preserve"> </w:t>
      </w:r>
      <w:r w:rsidRPr="00763308">
        <w:rPr>
          <w:rFonts w:eastAsia="Calibri"/>
          <w:color w:val="auto"/>
          <w:sz w:val="22"/>
          <w:szCs w:val="22"/>
          <w:shd w:val="clear" w:color="auto" w:fill="auto"/>
          <w:lang w:eastAsia="zh-CN"/>
        </w:rPr>
        <w:t>с уведомлением о вручении по адресу Поставщика,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настоящего Договора.</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8.5.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8.6.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8.7. Решение Поставщика об одностороннем отказе от исполнения настоящего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настоящего Договора. Датой такого надлежащего уведомления признается дата получения Поставщиком подтверждения</w:t>
      </w:r>
      <w:r w:rsidR="00C853F2">
        <w:rPr>
          <w:rFonts w:eastAsia="Calibri"/>
          <w:color w:val="auto"/>
          <w:sz w:val="22"/>
          <w:szCs w:val="22"/>
          <w:shd w:val="clear" w:color="auto" w:fill="auto"/>
          <w:lang w:eastAsia="zh-CN"/>
        </w:rPr>
        <w:t xml:space="preserve"> </w:t>
      </w:r>
      <w:r w:rsidRPr="00763308">
        <w:rPr>
          <w:rFonts w:eastAsia="Calibri"/>
          <w:color w:val="auto"/>
          <w:sz w:val="22"/>
          <w:szCs w:val="22"/>
          <w:shd w:val="clear" w:color="auto" w:fill="auto"/>
          <w:lang w:eastAsia="zh-CN"/>
        </w:rPr>
        <w:t>о вручении Заказчику данного уведомления.</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8.8. Решение Поставщика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настоящего Договора.</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8.9. Поставщик обязан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8.10. При расторжении настоящего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Договора.</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8.11. При исполнении настоящего Договора изменение его существенных условий допускается по соглашению сторон в следующих случаях:</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763308" w:rsidRPr="00763308" w:rsidRDefault="00763308" w:rsidP="00E23379">
      <w:pPr>
        <w:shd w:val="clear" w:color="auto" w:fill="FFFFFF"/>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8.13. В случае перемены заказчика права и обязанности Заказчика, предусмотренные настоящим Договором, переходят к новому заказчику.</w:t>
      </w:r>
    </w:p>
    <w:p w:rsidR="00763308" w:rsidRPr="00763308" w:rsidRDefault="00763308" w:rsidP="00E23379">
      <w:pPr>
        <w:shd w:val="clear" w:color="auto" w:fill="FFFFFF"/>
        <w:suppressAutoHyphens/>
        <w:ind w:firstLine="709"/>
        <w:rPr>
          <w:rFonts w:eastAsia="Calibri"/>
          <w:b/>
          <w:color w:val="auto"/>
          <w:sz w:val="22"/>
          <w:szCs w:val="22"/>
          <w:shd w:val="clear" w:color="auto" w:fill="auto"/>
          <w:lang w:eastAsia="ar-SA"/>
        </w:rPr>
      </w:pPr>
      <w:r w:rsidRPr="00763308">
        <w:rPr>
          <w:rFonts w:eastAsia="Calibri"/>
          <w:color w:val="auto"/>
          <w:sz w:val="22"/>
          <w:szCs w:val="22"/>
          <w:shd w:val="clear" w:color="auto" w:fill="auto"/>
          <w:lang w:eastAsia="zh-CN"/>
        </w:rPr>
        <w:t>8.14. При исполнении настоящего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763308" w:rsidRPr="00763308" w:rsidRDefault="00763308" w:rsidP="00E23379">
      <w:pPr>
        <w:suppressAutoHyphens/>
        <w:ind w:left="709"/>
        <w:jc w:val="center"/>
        <w:rPr>
          <w:rFonts w:eastAsia="Calibri"/>
          <w:color w:val="auto"/>
          <w:sz w:val="22"/>
          <w:szCs w:val="22"/>
          <w:shd w:val="clear" w:color="auto" w:fill="auto"/>
          <w:lang w:eastAsia="ar-SA"/>
        </w:rPr>
      </w:pPr>
      <w:r w:rsidRPr="00763308">
        <w:rPr>
          <w:rFonts w:eastAsia="Calibri"/>
          <w:b/>
          <w:color w:val="auto"/>
          <w:sz w:val="22"/>
          <w:szCs w:val="22"/>
          <w:shd w:val="clear" w:color="auto" w:fill="auto"/>
          <w:lang w:eastAsia="ar-SA"/>
        </w:rPr>
        <w:t>9. Обстоятельства непреодолимой силы.</w:t>
      </w:r>
    </w:p>
    <w:p w:rsidR="00763308" w:rsidRPr="00763308" w:rsidRDefault="00763308" w:rsidP="00E23379">
      <w:pPr>
        <w:suppressAutoHyphens/>
        <w:ind w:firstLine="709"/>
        <w:rPr>
          <w:rFonts w:eastAsia="Calibri"/>
          <w:color w:val="auto"/>
          <w:sz w:val="22"/>
          <w:szCs w:val="22"/>
          <w:shd w:val="clear" w:color="auto" w:fill="auto"/>
          <w:lang w:eastAsia="ar-SA"/>
        </w:rPr>
      </w:pPr>
      <w:r w:rsidRPr="00763308">
        <w:rPr>
          <w:rFonts w:eastAsia="Calibri"/>
          <w:color w:val="auto"/>
          <w:sz w:val="22"/>
          <w:szCs w:val="22"/>
          <w:shd w:val="clear" w:color="auto" w:fill="auto"/>
          <w:lang w:eastAsia="ar-SA"/>
        </w:rPr>
        <w:t>9.1.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в соответствии с действующим законодательством.</w:t>
      </w:r>
    </w:p>
    <w:p w:rsidR="00763308" w:rsidRPr="00763308" w:rsidRDefault="00763308" w:rsidP="00E23379">
      <w:pPr>
        <w:suppressAutoHyphens/>
        <w:ind w:firstLine="709"/>
        <w:rPr>
          <w:rFonts w:eastAsia="Calibri"/>
          <w:color w:val="auto"/>
          <w:sz w:val="22"/>
          <w:szCs w:val="22"/>
          <w:shd w:val="clear" w:color="auto" w:fill="auto"/>
          <w:lang w:eastAsia="ar-SA"/>
        </w:rPr>
      </w:pPr>
      <w:r w:rsidRPr="00763308">
        <w:rPr>
          <w:rFonts w:eastAsia="Calibri"/>
          <w:color w:val="auto"/>
          <w:sz w:val="22"/>
          <w:szCs w:val="22"/>
          <w:shd w:val="clear" w:color="auto" w:fill="auto"/>
          <w:lang w:eastAsia="ar-SA"/>
        </w:rPr>
        <w:t>9.2. При наступлении таких обстоятельств, Сторона об этом незамедлительно сообщает другой Стороне.</w:t>
      </w:r>
    </w:p>
    <w:p w:rsidR="00763308" w:rsidRPr="00763308" w:rsidRDefault="00763308" w:rsidP="00E23379">
      <w:pPr>
        <w:suppressAutoHyphens/>
        <w:ind w:firstLine="709"/>
        <w:rPr>
          <w:rFonts w:eastAsia="Calibri"/>
          <w:color w:val="auto"/>
          <w:sz w:val="22"/>
          <w:szCs w:val="22"/>
          <w:shd w:val="clear" w:color="auto" w:fill="auto"/>
          <w:lang w:eastAsia="ar-SA"/>
        </w:rPr>
      </w:pPr>
      <w:r w:rsidRPr="00763308">
        <w:rPr>
          <w:rFonts w:eastAsia="Calibri"/>
          <w:color w:val="auto"/>
          <w:sz w:val="22"/>
          <w:szCs w:val="22"/>
          <w:shd w:val="clear" w:color="auto" w:fill="auto"/>
          <w:lang w:eastAsia="ar-SA"/>
        </w:rPr>
        <w:t>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Договором.</w:t>
      </w:r>
    </w:p>
    <w:p w:rsidR="00763308" w:rsidRPr="00763308" w:rsidRDefault="00763308" w:rsidP="00E23379">
      <w:pPr>
        <w:suppressAutoHyphens/>
        <w:ind w:firstLine="709"/>
        <w:rPr>
          <w:rFonts w:eastAsia="Calibri"/>
          <w:color w:val="auto"/>
          <w:sz w:val="22"/>
          <w:szCs w:val="22"/>
          <w:shd w:val="clear" w:color="auto" w:fill="auto"/>
          <w:lang w:eastAsia="ar-SA"/>
        </w:rPr>
      </w:pPr>
      <w:r w:rsidRPr="00763308">
        <w:rPr>
          <w:rFonts w:eastAsia="Calibri"/>
          <w:color w:val="auto"/>
          <w:sz w:val="22"/>
          <w:szCs w:val="22"/>
          <w:shd w:val="clear" w:color="auto" w:fill="auto"/>
          <w:lang w:eastAsia="ar-SA"/>
        </w:rPr>
        <w:t>9.4. В случае возникновения форс-мажорных обстоятельств - срок исполнения Сторонами обязательств по настоящему Договору по согласованию Сторон отодвигается.</w:t>
      </w:r>
    </w:p>
    <w:p w:rsidR="00763308" w:rsidRPr="00763308" w:rsidRDefault="00763308" w:rsidP="00E23379">
      <w:pPr>
        <w:suppressAutoHyphens/>
        <w:ind w:firstLine="709"/>
        <w:rPr>
          <w:rFonts w:eastAsia="Calibri"/>
          <w:b/>
          <w:color w:val="auto"/>
          <w:sz w:val="22"/>
          <w:szCs w:val="22"/>
          <w:shd w:val="clear" w:color="auto" w:fill="auto"/>
          <w:lang w:eastAsia="ar-SA"/>
        </w:rPr>
      </w:pPr>
      <w:r w:rsidRPr="00763308">
        <w:rPr>
          <w:rFonts w:eastAsia="Calibri"/>
          <w:color w:val="auto"/>
          <w:sz w:val="22"/>
          <w:szCs w:val="22"/>
          <w:shd w:val="clear" w:color="auto" w:fill="auto"/>
          <w:lang w:eastAsia="ar-SA"/>
        </w:rPr>
        <w:t xml:space="preserve">9.5. </w:t>
      </w:r>
      <w:r w:rsidRPr="00763308">
        <w:rPr>
          <w:rFonts w:eastAsia="Calibri"/>
          <w:color w:val="auto"/>
          <w:sz w:val="22"/>
          <w:szCs w:val="22"/>
          <w:shd w:val="clear" w:color="auto" w:fill="auto"/>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763308" w:rsidRPr="00763308" w:rsidRDefault="00763308" w:rsidP="00E23379">
      <w:pPr>
        <w:suppressAutoHyphens/>
        <w:ind w:left="709"/>
        <w:jc w:val="center"/>
        <w:rPr>
          <w:rFonts w:eastAsia="Calibri"/>
          <w:color w:val="000000"/>
          <w:sz w:val="22"/>
          <w:szCs w:val="22"/>
          <w:shd w:val="clear" w:color="auto" w:fill="auto"/>
          <w:lang w:eastAsia="en-US"/>
        </w:rPr>
      </w:pPr>
      <w:r w:rsidRPr="00763308">
        <w:rPr>
          <w:rFonts w:eastAsia="Calibri"/>
          <w:b/>
          <w:color w:val="auto"/>
          <w:sz w:val="22"/>
          <w:szCs w:val="22"/>
          <w:shd w:val="clear" w:color="auto" w:fill="auto"/>
          <w:lang w:eastAsia="ar-SA"/>
        </w:rPr>
        <w:t>10. Разрешение споров</w:t>
      </w:r>
    </w:p>
    <w:p w:rsidR="00763308" w:rsidRPr="00763308" w:rsidRDefault="00763308" w:rsidP="00E23379">
      <w:pPr>
        <w:widowControl w:val="0"/>
        <w:suppressAutoHyphens/>
        <w:ind w:firstLine="709"/>
        <w:rPr>
          <w:rFonts w:eastAsia="Calibri"/>
          <w:color w:val="000000"/>
          <w:sz w:val="22"/>
          <w:szCs w:val="22"/>
          <w:shd w:val="clear" w:color="auto" w:fill="auto"/>
          <w:lang w:eastAsia="en-US"/>
        </w:rPr>
      </w:pPr>
      <w:r w:rsidRPr="00763308">
        <w:rPr>
          <w:rFonts w:eastAsia="Calibri"/>
          <w:color w:val="000000"/>
          <w:sz w:val="22"/>
          <w:szCs w:val="22"/>
          <w:shd w:val="clear" w:color="auto" w:fill="auto"/>
          <w:lang w:eastAsia="en-US"/>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763308" w:rsidRPr="00763308" w:rsidRDefault="00763308" w:rsidP="00E23379">
      <w:pPr>
        <w:widowControl w:val="0"/>
        <w:suppressAutoHyphens/>
        <w:ind w:firstLine="709"/>
        <w:rPr>
          <w:rFonts w:eastAsia="Calibri"/>
          <w:color w:val="000000"/>
          <w:sz w:val="22"/>
          <w:szCs w:val="22"/>
          <w:shd w:val="clear" w:color="auto" w:fill="auto"/>
          <w:lang w:eastAsia="en-US"/>
        </w:rPr>
      </w:pPr>
      <w:r w:rsidRPr="00763308">
        <w:rPr>
          <w:rFonts w:eastAsia="Calibri"/>
          <w:color w:val="000000"/>
          <w:sz w:val="22"/>
          <w:szCs w:val="22"/>
          <w:shd w:val="clear" w:color="auto" w:fill="auto"/>
          <w:lang w:eastAsia="en-US"/>
        </w:rPr>
        <w:t>10.2. В случае не достижения взаимного согласия споры по Договору разрешаются в Арбитражном суде Республики Марий Эл.</w:t>
      </w:r>
    </w:p>
    <w:p w:rsidR="00763308" w:rsidRPr="00763308" w:rsidRDefault="00763308" w:rsidP="00E23379">
      <w:pPr>
        <w:widowControl w:val="0"/>
        <w:suppressAutoHyphens/>
        <w:ind w:firstLine="709"/>
        <w:rPr>
          <w:rFonts w:eastAsia="Calibri"/>
          <w:color w:val="000000"/>
          <w:sz w:val="22"/>
          <w:szCs w:val="22"/>
          <w:shd w:val="clear" w:color="auto" w:fill="auto"/>
          <w:lang w:eastAsia="en-US"/>
        </w:rPr>
      </w:pPr>
      <w:r w:rsidRPr="00763308">
        <w:rPr>
          <w:rFonts w:eastAsia="Calibri"/>
          <w:color w:val="000000"/>
          <w:sz w:val="22"/>
          <w:szCs w:val="22"/>
          <w:shd w:val="clear" w:color="auto" w:fill="auto"/>
          <w:lang w:eastAsia="en-US"/>
        </w:rPr>
        <w:t>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10 (десяти) календарных дней с даты ее получения.</w:t>
      </w:r>
    </w:p>
    <w:p w:rsidR="00763308" w:rsidRPr="00763308" w:rsidRDefault="00763308" w:rsidP="00E23379">
      <w:pPr>
        <w:suppressAutoHyphens/>
        <w:ind w:left="709"/>
        <w:jc w:val="center"/>
        <w:rPr>
          <w:rFonts w:eastAsia="Calibri"/>
          <w:color w:val="auto"/>
          <w:sz w:val="22"/>
          <w:szCs w:val="22"/>
          <w:shd w:val="clear" w:color="auto" w:fill="auto"/>
          <w:lang w:eastAsia="ar-SA"/>
        </w:rPr>
      </w:pPr>
      <w:r w:rsidRPr="00763308">
        <w:rPr>
          <w:rFonts w:eastAsia="Calibri"/>
          <w:b/>
          <w:color w:val="auto"/>
          <w:sz w:val="22"/>
          <w:szCs w:val="22"/>
          <w:shd w:val="clear" w:color="auto" w:fill="auto"/>
          <w:lang w:eastAsia="ar-SA"/>
        </w:rPr>
        <w:t>11. Срок действия Договора. Прочие условия</w:t>
      </w:r>
    </w:p>
    <w:p w:rsidR="00763308" w:rsidRPr="00763308" w:rsidRDefault="00763308" w:rsidP="00E23379">
      <w:pPr>
        <w:keepNext/>
        <w:keepLines/>
        <w:shd w:val="clear" w:color="auto" w:fill="FFFFFF"/>
        <w:tabs>
          <w:tab w:val="left" w:pos="0"/>
        </w:tabs>
        <w:suppressAutoHyphens/>
        <w:ind w:firstLine="709"/>
        <w:rPr>
          <w:rFonts w:eastAsia="Calibri"/>
          <w:color w:val="auto"/>
          <w:sz w:val="22"/>
          <w:szCs w:val="22"/>
          <w:shd w:val="clear" w:color="auto" w:fill="auto"/>
          <w:lang w:eastAsia="ar-SA"/>
        </w:rPr>
      </w:pPr>
      <w:r w:rsidRPr="00763308">
        <w:rPr>
          <w:rFonts w:eastAsia="Calibri"/>
          <w:color w:val="auto"/>
          <w:sz w:val="22"/>
          <w:szCs w:val="22"/>
          <w:shd w:val="clear" w:color="auto" w:fill="auto"/>
          <w:lang w:eastAsia="ar-SA"/>
        </w:rPr>
        <w:t>11.1. </w:t>
      </w:r>
      <w:r w:rsidRPr="00763308">
        <w:rPr>
          <w:rFonts w:eastAsia="Calibri"/>
          <w:color w:val="000000"/>
          <w:sz w:val="22"/>
          <w:szCs w:val="22"/>
          <w:shd w:val="clear" w:color="auto" w:fill="auto"/>
          <w:lang w:eastAsia="zh-CN"/>
        </w:rPr>
        <w:t>Настоящий Договор вступает в силу с момента подписания его сторонами и действует до исполнения взаимных обязательств.</w:t>
      </w:r>
    </w:p>
    <w:p w:rsidR="00763308" w:rsidRPr="00763308" w:rsidRDefault="00763308" w:rsidP="00E23379">
      <w:pPr>
        <w:widowControl w:val="0"/>
        <w:shd w:val="clear" w:color="auto" w:fill="FFFFFF"/>
        <w:tabs>
          <w:tab w:val="left" w:pos="0"/>
          <w:tab w:val="left" w:pos="1286"/>
        </w:tabs>
        <w:suppressAutoHyphens/>
        <w:ind w:firstLine="709"/>
        <w:rPr>
          <w:rFonts w:eastAsia="Calibri"/>
          <w:color w:val="000000"/>
          <w:sz w:val="22"/>
          <w:szCs w:val="22"/>
          <w:shd w:val="clear" w:color="auto" w:fill="auto"/>
          <w:lang w:eastAsia="en-US"/>
        </w:rPr>
      </w:pPr>
      <w:r w:rsidRPr="00763308">
        <w:rPr>
          <w:rFonts w:eastAsia="Calibri"/>
          <w:color w:val="auto"/>
          <w:sz w:val="22"/>
          <w:szCs w:val="22"/>
          <w:shd w:val="clear" w:color="auto" w:fill="auto"/>
          <w:lang w:eastAsia="ar-SA"/>
        </w:rPr>
        <w:t>11.2. Вопросы, не урегулированные Договором, регламентируются нормами действующего законодательства Российской Федерации.</w:t>
      </w:r>
    </w:p>
    <w:p w:rsidR="00763308" w:rsidRPr="00763308" w:rsidRDefault="00763308" w:rsidP="00E23379">
      <w:pPr>
        <w:widowControl w:val="0"/>
        <w:tabs>
          <w:tab w:val="left" w:pos="0"/>
        </w:tabs>
        <w:suppressAutoHyphens/>
        <w:ind w:firstLine="709"/>
        <w:rPr>
          <w:rFonts w:eastAsia="Calibri"/>
          <w:color w:val="auto"/>
          <w:sz w:val="22"/>
          <w:szCs w:val="22"/>
          <w:shd w:val="clear" w:color="auto" w:fill="auto"/>
          <w:lang w:eastAsia="zh-CN"/>
        </w:rPr>
      </w:pPr>
      <w:r w:rsidRPr="00763308">
        <w:rPr>
          <w:rFonts w:eastAsia="Calibri"/>
          <w:color w:val="000000"/>
          <w:sz w:val="22"/>
          <w:szCs w:val="22"/>
          <w:shd w:val="clear" w:color="auto" w:fill="auto"/>
          <w:lang w:eastAsia="en-US"/>
        </w:rPr>
        <w:t>11.3.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63308" w:rsidRPr="00763308" w:rsidRDefault="00763308" w:rsidP="00E23379">
      <w:pPr>
        <w:tabs>
          <w:tab w:val="left" w:pos="0"/>
        </w:tabs>
        <w:suppressAutoHyphens/>
        <w:ind w:firstLine="709"/>
        <w:rPr>
          <w:rFonts w:eastAsia="Calibri"/>
          <w:color w:val="000000"/>
          <w:sz w:val="22"/>
          <w:szCs w:val="22"/>
          <w:shd w:val="clear" w:color="auto" w:fill="auto"/>
          <w:lang w:eastAsia="zh-CN"/>
        </w:rPr>
      </w:pPr>
      <w:r w:rsidRPr="00763308">
        <w:rPr>
          <w:rFonts w:eastAsia="Calibri"/>
          <w:color w:val="auto"/>
          <w:sz w:val="22"/>
          <w:szCs w:val="22"/>
          <w:shd w:val="clear" w:color="auto" w:fill="auto"/>
          <w:lang w:eastAsia="zh-CN"/>
        </w:rPr>
        <w:t>11.4.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сумма Договора уменьшается на размер налоговых платежей, связанных с оплатой Договора.</w:t>
      </w:r>
    </w:p>
    <w:p w:rsidR="00763308" w:rsidRPr="00763308" w:rsidRDefault="00763308" w:rsidP="00E23379">
      <w:pPr>
        <w:keepNext/>
        <w:keepLines/>
        <w:shd w:val="clear" w:color="auto" w:fill="FFFFFF"/>
        <w:tabs>
          <w:tab w:val="left" w:pos="935"/>
        </w:tabs>
        <w:suppressAutoHyphens/>
        <w:ind w:firstLine="709"/>
        <w:rPr>
          <w:rFonts w:eastAsia="Calibri"/>
          <w:color w:val="auto"/>
          <w:sz w:val="22"/>
          <w:szCs w:val="22"/>
          <w:shd w:val="clear" w:color="auto" w:fill="auto"/>
          <w:lang w:eastAsia="zh-CN"/>
        </w:rPr>
      </w:pPr>
      <w:r w:rsidRPr="00763308">
        <w:rPr>
          <w:rFonts w:eastAsia="Calibri"/>
          <w:color w:val="000000"/>
          <w:sz w:val="22"/>
          <w:szCs w:val="22"/>
          <w:shd w:val="clear" w:color="auto" w:fill="auto"/>
          <w:lang w:eastAsia="zh-CN"/>
        </w:rPr>
        <w:t>11.5. Настоящий Договор составлен в двух экземплярах, имеющих одинаковую юридическую силу, по одному для каждой из сторон.</w:t>
      </w:r>
    </w:p>
    <w:p w:rsidR="00763308" w:rsidRPr="00763308" w:rsidRDefault="00763308" w:rsidP="00E23379">
      <w:pPr>
        <w:shd w:val="clear" w:color="auto" w:fill="FFFFFF"/>
        <w:tabs>
          <w:tab w:val="left" w:pos="1468"/>
        </w:tabs>
        <w:suppressAutoHyphens/>
        <w:ind w:firstLine="709"/>
        <w:rPr>
          <w:rFonts w:eastAsia="Calibri"/>
          <w:color w:val="auto"/>
          <w:sz w:val="22"/>
          <w:szCs w:val="22"/>
          <w:shd w:val="clear" w:color="auto" w:fill="auto"/>
          <w:lang w:eastAsia="zh-CN"/>
        </w:rPr>
      </w:pPr>
      <w:r w:rsidRPr="00763308">
        <w:rPr>
          <w:rFonts w:eastAsia="Calibri"/>
          <w:color w:val="auto"/>
          <w:sz w:val="22"/>
          <w:szCs w:val="22"/>
          <w:shd w:val="clear" w:color="auto" w:fill="auto"/>
          <w:lang w:eastAsia="zh-CN"/>
        </w:rPr>
        <w:t>11.6. Неотъемлемой частью настоящего Договора является:</w:t>
      </w:r>
    </w:p>
    <w:p w:rsidR="00763308" w:rsidRPr="00763308" w:rsidRDefault="00763308" w:rsidP="00E23379">
      <w:pPr>
        <w:tabs>
          <w:tab w:val="left" w:pos="709"/>
        </w:tabs>
        <w:suppressAutoHyphens/>
        <w:ind w:firstLine="709"/>
        <w:rPr>
          <w:rFonts w:eastAsia="Times New Roman"/>
          <w:color w:val="auto"/>
          <w:sz w:val="22"/>
          <w:szCs w:val="22"/>
          <w:shd w:val="clear" w:color="auto" w:fill="auto"/>
          <w:lang w:eastAsia="zh-CN"/>
        </w:rPr>
      </w:pPr>
      <w:r w:rsidRPr="00763308">
        <w:rPr>
          <w:rFonts w:eastAsia="Times New Roman"/>
          <w:color w:val="auto"/>
          <w:sz w:val="22"/>
          <w:szCs w:val="22"/>
          <w:shd w:val="clear" w:color="auto" w:fill="auto"/>
          <w:lang w:eastAsia="zh-CN"/>
        </w:rPr>
        <w:t xml:space="preserve">- Приложение № 1. Спецификация– на __ л.  </w:t>
      </w:r>
    </w:p>
    <w:p w:rsidR="00763308" w:rsidRPr="00763308" w:rsidRDefault="00763308" w:rsidP="00763308">
      <w:pPr>
        <w:shd w:val="clear" w:color="auto" w:fill="FFFFFF"/>
        <w:tabs>
          <w:tab w:val="left" w:pos="1468"/>
        </w:tabs>
        <w:suppressAutoHyphens/>
        <w:ind w:left="709"/>
        <w:jc w:val="left"/>
        <w:rPr>
          <w:rFonts w:eastAsia="Calibri"/>
          <w:color w:val="auto"/>
          <w:sz w:val="22"/>
          <w:szCs w:val="22"/>
          <w:shd w:val="clear" w:color="auto" w:fill="auto"/>
          <w:lang w:eastAsia="zh-CN"/>
        </w:rPr>
      </w:pPr>
    </w:p>
    <w:p w:rsidR="00763308" w:rsidRPr="00763308" w:rsidRDefault="00763308" w:rsidP="00E23379">
      <w:pPr>
        <w:keepNext/>
        <w:keepLines/>
        <w:shd w:val="clear" w:color="auto" w:fill="FFFFFF"/>
        <w:tabs>
          <w:tab w:val="left" w:pos="1468"/>
        </w:tabs>
        <w:suppressAutoHyphens/>
        <w:spacing w:line="216" w:lineRule="auto"/>
        <w:ind w:left="432"/>
        <w:jc w:val="center"/>
        <w:rPr>
          <w:rFonts w:eastAsia="Calibri"/>
          <w:b/>
          <w:bCs/>
          <w:color w:val="auto"/>
          <w:sz w:val="22"/>
          <w:szCs w:val="22"/>
          <w:shd w:val="clear" w:color="auto" w:fill="auto"/>
          <w:lang w:eastAsia="zh-CN"/>
        </w:rPr>
      </w:pPr>
      <w:r w:rsidRPr="00763308">
        <w:rPr>
          <w:rFonts w:eastAsia="Calibri"/>
          <w:b/>
          <w:bCs/>
          <w:color w:val="auto"/>
          <w:sz w:val="22"/>
          <w:szCs w:val="22"/>
          <w:shd w:val="clear" w:color="auto" w:fill="auto"/>
          <w:lang w:eastAsia="zh-CN"/>
        </w:rPr>
        <w:t>12. Юридические адреса, банковские реквизиты и подписи сторон:</w:t>
      </w:r>
    </w:p>
    <w:p w:rsidR="00763308" w:rsidRPr="00763308" w:rsidRDefault="00763308" w:rsidP="00763308">
      <w:pPr>
        <w:keepNext/>
        <w:keepLines/>
        <w:shd w:val="clear" w:color="auto" w:fill="FFFFFF"/>
        <w:tabs>
          <w:tab w:val="left" w:pos="1468"/>
        </w:tabs>
        <w:suppressAutoHyphens/>
        <w:spacing w:line="216" w:lineRule="auto"/>
        <w:ind w:left="432"/>
        <w:rPr>
          <w:rFonts w:eastAsia="Calibri"/>
          <w:b/>
          <w:bCs/>
          <w:color w:val="auto"/>
          <w:sz w:val="22"/>
          <w:szCs w:val="22"/>
          <w:shd w:val="clear" w:color="auto" w:fill="auto"/>
          <w:lang w:eastAsia="zh-CN"/>
        </w:rPr>
      </w:pPr>
    </w:p>
    <w:tbl>
      <w:tblPr>
        <w:tblW w:w="9804" w:type="dxa"/>
        <w:tblInd w:w="392" w:type="dxa"/>
        <w:tblLayout w:type="fixed"/>
        <w:tblLook w:val="0000"/>
      </w:tblPr>
      <w:tblGrid>
        <w:gridCol w:w="5126"/>
        <w:gridCol w:w="4678"/>
      </w:tblGrid>
      <w:tr w:rsidR="00763308" w:rsidRPr="00763308" w:rsidTr="00B203F5">
        <w:trPr>
          <w:trHeight w:val="4495"/>
        </w:trPr>
        <w:tc>
          <w:tcPr>
            <w:tcW w:w="5126" w:type="dxa"/>
            <w:shd w:val="clear" w:color="auto" w:fill="FFFFFF"/>
          </w:tcPr>
          <w:p w:rsidR="00763308" w:rsidRPr="00763308" w:rsidRDefault="00763308" w:rsidP="00E23379">
            <w:pPr>
              <w:suppressAutoHyphens/>
              <w:spacing w:line="216" w:lineRule="auto"/>
              <w:ind w:left="34"/>
              <w:jc w:val="left"/>
              <w:rPr>
                <w:rFonts w:eastAsia="Calibri"/>
                <w:b/>
                <w:bCs/>
                <w:color w:val="auto"/>
                <w:sz w:val="22"/>
                <w:szCs w:val="22"/>
                <w:shd w:val="clear" w:color="auto" w:fill="auto"/>
                <w:lang w:eastAsia="zh-CN"/>
              </w:rPr>
            </w:pPr>
            <w:r w:rsidRPr="00763308">
              <w:rPr>
                <w:rFonts w:eastAsia="Calibri"/>
                <w:b/>
                <w:bCs/>
                <w:color w:val="auto"/>
                <w:sz w:val="22"/>
                <w:szCs w:val="22"/>
                <w:shd w:val="clear" w:color="auto" w:fill="auto"/>
                <w:lang w:eastAsia="zh-CN"/>
              </w:rPr>
              <w:t>Заказчик:</w:t>
            </w:r>
          </w:p>
          <w:p w:rsidR="00763308" w:rsidRPr="00763308" w:rsidRDefault="00763308" w:rsidP="00E23379">
            <w:pPr>
              <w:suppressAutoHyphens/>
              <w:spacing w:line="216" w:lineRule="auto"/>
              <w:ind w:left="34"/>
              <w:jc w:val="left"/>
              <w:rPr>
                <w:rFonts w:eastAsia="Calibri"/>
                <w:b/>
                <w:bCs/>
                <w:color w:val="auto"/>
                <w:sz w:val="22"/>
                <w:szCs w:val="22"/>
                <w:shd w:val="clear" w:color="auto" w:fill="auto"/>
                <w:lang w:eastAsia="zh-CN"/>
              </w:rPr>
            </w:pPr>
          </w:p>
          <w:p w:rsidR="00763308" w:rsidRPr="00763308" w:rsidRDefault="00763308" w:rsidP="00E23379">
            <w:pPr>
              <w:suppressAutoHyphens/>
              <w:spacing w:line="216" w:lineRule="auto"/>
              <w:ind w:left="34"/>
              <w:jc w:val="left"/>
              <w:rPr>
                <w:rFonts w:eastAsia="Calibri"/>
                <w:color w:val="auto"/>
                <w:spacing w:val="-3"/>
                <w:sz w:val="22"/>
                <w:szCs w:val="22"/>
                <w:shd w:val="clear" w:color="auto" w:fill="auto"/>
                <w:lang w:eastAsia="zh-CN"/>
              </w:rPr>
            </w:pPr>
            <w:r w:rsidRPr="00763308">
              <w:rPr>
                <w:rFonts w:eastAsia="Calibri"/>
                <w:color w:val="auto"/>
                <w:spacing w:val="-3"/>
                <w:sz w:val="22"/>
                <w:szCs w:val="22"/>
                <w:shd w:val="clear" w:color="auto" w:fill="auto"/>
                <w:lang w:eastAsia="zh-CN"/>
              </w:rPr>
              <w:t xml:space="preserve">МУП «Водоканал» </w:t>
            </w:r>
          </w:p>
          <w:p w:rsidR="00763308" w:rsidRPr="00763308" w:rsidRDefault="00763308" w:rsidP="00E23379">
            <w:pPr>
              <w:suppressAutoHyphens/>
              <w:spacing w:line="216" w:lineRule="auto"/>
              <w:ind w:left="34"/>
              <w:jc w:val="left"/>
              <w:rPr>
                <w:rFonts w:eastAsia="Calibri"/>
                <w:color w:val="auto"/>
                <w:spacing w:val="-3"/>
                <w:sz w:val="22"/>
                <w:szCs w:val="22"/>
                <w:shd w:val="clear" w:color="auto" w:fill="auto"/>
                <w:lang w:eastAsia="zh-CN"/>
              </w:rPr>
            </w:pPr>
            <w:r w:rsidRPr="00763308">
              <w:rPr>
                <w:rFonts w:eastAsia="Calibri"/>
                <w:color w:val="auto"/>
                <w:spacing w:val="-3"/>
                <w:sz w:val="22"/>
                <w:szCs w:val="22"/>
                <w:shd w:val="clear" w:color="auto" w:fill="auto"/>
                <w:lang w:eastAsia="zh-CN"/>
              </w:rPr>
              <w:t xml:space="preserve">ИНН/КПП:215020390/121501001 </w:t>
            </w:r>
          </w:p>
          <w:p w:rsidR="00763308" w:rsidRPr="00763308" w:rsidRDefault="00763308" w:rsidP="00E23379">
            <w:pPr>
              <w:suppressAutoHyphens/>
              <w:spacing w:line="216" w:lineRule="auto"/>
              <w:ind w:left="34"/>
              <w:jc w:val="left"/>
              <w:rPr>
                <w:rFonts w:eastAsia="Calibri"/>
                <w:color w:val="auto"/>
                <w:spacing w:val="-3"/>
                <w:sz w:val="22"/>
                <w:szCs w:val="22"/>
                <w:shd w:val="clear" w:color="auto" w:fill="auto"/>
                <w:lang w:eastAsia="zh-CN"/>
              </w:rPr>
            </w:pPr>
            <w:r w:rsidRPr="00763308">
              <w:rPr>
                <w:rFonts w:eastAsia="Calibri"/>
                <w:color w:val="auto"/>
                <w:spacing w:val="-3"/>
                <w:sz w:val="22"/>
                <w:szCs w:val="22"/>
                <w:shd w:val="clear" w:color="auto" w:fill="auto"/>
                <w:lang w:eastAsia="zh-CN"/>
              </w:rPr>
              <w:t>Адрес:424039, Республика Марий Эл,</w:t>
            </w:r>
          </w:p>
          <w:p w:rsidR="00763308" w:rsidRPr="00763308" w:rsidRDefault="00763308" w:rsidP="00E23379">
            <w:pPr>
              <w:suppressAutoHyphens/>
              <w:spacing w:line="216" w:lineRule="auto"/>
              <w:ind w:left="34"/>
              <w:jc w:val="left"/>
              <w:rPr>
                <w:rFonts w:eastAsia="Calibri"/>
                <w:color w:val="auto"/>
                <w:spacing w:val="-3"/>
                <w:sz w:val="22"/>
                <w:szCs w:val="22"/>
                <w:shd w:val="clear" w:color="auto" w:fill="auto"/>
                <w:lang w:eastAsia="zh-CN"/>
              </w:rPr>
            </w:pPr>
            <w:r w:rsidRPr="00763308">
              <w:rPr>
                <w:rFonts w:eastAsia="Calibri"/>
                <w:color w:val="auto"/>
                <w:spacing w:val="-3"/>
                <w:sz w:val="22"/>
                <w:szCs w:val="22"/>
                <w:shd w:val="clear" w:color="auto" w:fill="auto"/>
                <w:lang w:eastAsia="zh-CN"/>
              </w:rPr>
              <w:t xml:space="preserve">г. Йошкар-Ола, ул. Дружбы, д.2 </w:t>
            </w:r>
          </w:p>
          <w:p w:rsidR="00763308" w:rsidRPr="00763308" w:rsidRDefault="00763308" w:rsidP="00E23379">
            <w:pPr>
              <w:suppressAutoHyphens/>
              <w:spacing w:line="216" w:lineRule="auto"/>
              <w:ind w:left="34"/>
              <w:jc w:val="left"/>
              <w:rPr>
                <w:rFonts w:eastAsia="Calibri"/>
                <w:color w:val="auto"/>
                <w:spacing w:val="-3"/>
                <w:sz w:val="22"/>
                <w:szCs w:val="22"/>
                <w:shd w:val="clear" w:color="auto" w:fill="auto"/>
                <w:lang w:eastAsia="zh-CN"/>
              </w:rPr>
            </w:pPr>
            <w:r w:rsidRPr="00763308">
              <w:rPr>
                <w:rFonts w:eastAsia="Calibri"/>
                <w:color w:val="auto"/>
                <w:spacing w:val="-3"/>
                <w:sz w:val="22"/>
                <w:szCs w:val="22"/>
                <w:shd w:val="clear" w:color="auto" w:fill="auto"/>
                <w:lang w:eastAsia="zh-CN"/>
              </w:rPr>
              <w:t>р/с 4070281030000050227</w:t>
            </w:r>
          </w:p>
          <w:p w:rsidR="00763308" w:rsidRPr="00763308" w:rsidRDefault="00763308" w:rsidP="00E23379">
            <w:pPr>
              <w:suppressAutoHyphens/>
              <w:spacing w:line="216" w:lineRule="auto"/>
              <w:ind w:left="34"/>
              <w:jc w:val="left"/>
              <w:rPr>
                <w:rFonts w:eastAsia="Calibri"/>
                <w:color w:val="auto"/>
                <w:spacing w:val="-3"/>
                <w:sz w:val="22"/>
                <w:szCs w:val="22"/>
                <w:shd w:val="clear" w:color="auto" w:fill="auto"/>
                <w:lang w:eastAsia="zh-CN"/>
              </w:rPr>
            </w:pPr>
            <w:r w:rsidRPr="00763308">
              <w:rPr>
                <w:rFonts w:eastAsia="Calibri"/>
                <w:color w:val="auto"/>
                <w:spacing w:val="-3"/>
                <w:sz w:val="22"/>
                <w:szCs w:val="22"/>
                <w:shd w:val="clear" w:color="auto" w:fill="auto"/>
                <w:lang w:eastAsia="zh-CN"/>
              </w:rPr>
              <w:t>Банк ГПБ (АО)</w:t>
            </w:r>
          </w:p>
          <w:p w:rsidR="00763308" w:rsidRPr="00763308" w:rsidRDefault="00763308" w:rsidP="00E23379">
            <w:pPr>
              <w:suppressAutoHyphens/>
              <w:spacing w:line="216" w:lineRule="auto"/>
              <w:ind w:left="34"/>
              <w:jc w:val="left"/>
              <w:rPr>
                <w:rFonts w:eastAsia="Calibri"/>
                <w:color w:val="auto"/>
                <w:spacing w:val="-3"/>
                <w:sz w:val="22"/>
                <w:szCs w:val="22"/>
                <w:shd w:val="clear" w:color="auto" w:fill="auto"/>
                <w:lang w:eastAsia="zh-CN"/>
              </w:rPr>
            </w:pPr>
            <w:r w:rsidRPr="00763308">
              <w:rPr>
                <w:rFonts w:eastAsia="Calibri"/>
                <w:color w:val="auto"/>
                <w:spacing w:val="-3"/>
                <w:sz w:val="22"/>
                <w:szCs w:val="22"/>
                <w:shd w:val="clear" w:color="auto" w:fill="auto"/>
                <w:lang w:eastAsia="zh-CN"/>
              </w:rPr>
              <w:t>БИК 044525823,</w:t>
            </w:r>
          </w:p>
          <w:p w:rsidR="00763308" w:rsidRPr="00763308" w:rsidRDefault="00763308" w:rsidP="00E23379">
            <w:pPr>
              <w:suppressAutoHyphens/>
              <w:spacing w:line="216" w:lineRule="auto"/>
              <w:ind w:left="34"/>
              <w:jc w:val="left"/>
              <w:rPr>
                <w:rFonts w:eastAsia="Calibri"/>
                <w:color w:val="000000"/>
                <w:sz w:val="22"/>
                <w:szCs w:val="22"/>
                <w:shd w:val="clear" w:color="auto" w:fill="auto"/>
                <w:lang w:eastAsia="zh-CN"/>
              </w:rPr>
            </w:pPr>
            <w:r w:rsidRPr="00763308">
              <w:rPr>
                <w:rFonts w:eastAsia="Calibri"/>
                <w:color w:val="auto"/>
                <w:spacing w:val="-3"/>
                <w:sz w:val="22"/>
                <w:szCs w:val="22"/>
                <w:shd w:val="clear" w:color="auto" w:fill="auto"/>
                <w:lang w:eastAsia="zh-CN"/>
              </w:rPr>
              <w:t>к/с 30101810200000000823</w:t>
            </w:r>
          </w:p>
          <w:p w:rsidR="00763308" w:rsidRPr="00763308" w:rsidRDefault="00763308" w:rsidP="00E23379">
            <w:pPr>
              <w:suppressAutoHyphens/>
              <w:spacing w:line="216" w:lineRule="auto"/>
              <w:ind w:left="34"/>
              <w:jc w:val="left"/>
              <w:rPr>
                <w:rFonts w:eastAsia="Calibri"/>
                <w:color w:val="000000"/>
                <w:sz w:val="22"/>
                <w:szCs w:val="22"/>
                <w:shd w:val="clear" w:color="auto" w:fill="auto"/>
                <w:lang w:eastAsia="zh-CN"/>
              </w:rPr>
            </w:pPr>
            <w:r w:rsidRPr="00763308">
              <w:rPr>
                <w:rFonts w:eastAsia="Calibri"/>
                <w:color w:val="000000"/>
                <w:sz w:val="22"/>
                <w:szCs w:val="22"/>
                <w:shd w:val="clear" w:color="auto" w:fill="auto"/>
                <w:lang w:eastAsia="zh-CN"/>
              </w:rPr>
              <w:t>ОКПО 03220481</w:t>
            </w:r>
          </w:p>
          <w:p w:rsidR="00763308" w:rsidRPr="00763F34" w:rsidRDefault="00763308" w:rsidP="00E23379">
            <w:pPr>
              <w:suppressAutoHyphens/>
              <w:spacing w:line="216" w:lineRule="auto"/>
              <w:ind w:left="34"/>
              <w:jc w:val="left"/>
              <w:rPr>
                <w:rFonts w:eastAsia="Calibri"/>
                <w:color w:val="000000"/>
                <w:sz w:val="22"/>
                <w:szCs w:val="22"/>
                <w:shd w:val="clear" w:color="auto" w:fill="auto"/>
                <w:lang w:eastAsia="zh-CN"/>
              </w:rPr>
            </w:pPr>
            <w:r w:rsidRPr="00763308">
              <w:rPr>
                <w:rFonts w:eastAsia="Calibri"/>
                <w:color w:val="000000"/>
                <w:sz w:val="22"/>
                <w:szCs w:val="22"/>
                <w:shd w:val="clear" w:color="auto" w:fill="auto"/>
                <w:lang w:eastAsia="zh-CN"/>
              </w:rPr>
              <w:t>Тел. (8362) 42-77-04</w:t>
            </w:r>
          </w:p>
          <w:p w:rsidR="00763308" w:rsidRPr="00763308" w:rsidRDefault="00763308" w:rsidP="00E23379">
            <w:pPr>
              <w:suppressAutoHyphens/>
              <w:spacing w:line="216" w:lineRule="auto"/>
              <w:ind w:left="34"/>
              <w:jc w:val="left"/>
              <w:rPr>
                <w:rFonts w:eastAsia="Calibri"/>
                <w:color w:val="000000"/>
                <w:sz w:val="22"/>
                <w:szCs w:val="22"/>
                <w:shd w:val="clear" w:color="auto" w:fill="auto"/>
                <w:lang w:val="en-US" w:eastAsia="zh-CN"/>
              </w:rPr>
            </w:pPr>
            <w:r w:rsidRPr="00763308">
              <w:rPr>
                <w:rFonts w:eastAsia="Calibri"/>
                <w:color w:val="000000"/>
                <w:sz w:val="22"/>
                <w:szCs w:val="22"/>
                <w:shd w:val="clear" w:color="auto" w:fill="auto"/>
                <w:lang w:val="en-US" w:eastAsia="zh-CN"/>
              </w:rPr>
              <w:t>E-mail: snab424039@yandex.ru</w:t>
            </w:r>
          </w:p>
          <w:p w:rsidR="00763308" w:rsidRPr="00763308" w:rsidRDefault="00763308" w:rsidP="00763308">
            <w:pPr>
              <w:suppressAutoHyphens/>
              <w:spacing w:line="216" w:lineRule="auto"/>
              <w:ind w:left="432"/>
              <w:jc w:val="left"/>
              <w:rPr>
                <w:rFonts w:eastAsia="Calibri"/>
                <w:color w:val="000000"/>
                <w:sz w:val="22"/>
                <w:szCs w:val="22"/>
                <w:shd w:val="clear" w:color="auto" w:fill="auto"/>
                <w:lang w:val="en-US" w:eastAsia="zh-CN"/>
              </w:rPr>
            </w:pPr>
          </w:p>
          <w:p w:rsidR="00763308" w:rsidRPr="00763F34" w:rsidRDefault="00763308" w:rsidP="00E23379">
            <w:pPr>
              <w:suppressAutoHyphens/>
              <w:spacing w:line="216" w:lineRule="auto"/>
              <w:ind w:left="34"/>
              <w:jc w:val="left"/>
              <w:rPr>
                <w:rFonts w:eastAsia="Calibri"/>
                <w:color w:val="000000"/>
                <w:sz w:val="22"/>
                <w:szCs w:val="22"/>
                <w:shd w:val="clear" w:color="auto" w:fill="auto"/>
                <w:lang w:val="en-US" w:eastAsia="zh-CN"/>
              </w:rPr>
            </w:pPr>
            <w:r w:rsidRPr="00763F34">
              <w:rPr>
                <w:rFonts w:eastAsia="Calibri"/>
                <w:color w:val="000000"/>
                <w:sz w:val="22"/>
                <w:szCs w:val="22"/>
                <w:shd w:val="clear" w:color="auto" w:fill="auto"/>
                <w:lang w:val="en-US" w:eastAsia="zh-CN"/>
              </w:rPr>
              <w:t>_______________________</w:t>
            </w:r>
          </w:p>
          <w:p w:rsidR="00763308" w:rsidRPr="00763F34" w:rsidRDefault="00763308" w:rsidP="00E23379">
            <w:pPr>
              <w:suppressAutoHyphens/>
              <w:spacing w:line="216" w:lineRule="auto"/>
              <w:ind w:left="34"/>
              <w:jc w:val="left"/>
              <w:rPr>
                <w:rFonts w:eastAsia="Calibri"/>
                <w:color w:val="000000"/>
                <w:sz w:val="22"/>
                <w:szCs w:val="22"/>
                <w:shd w:val="clear" w:color="auto" w:fill="auto"/>
                <w:lang w:val="en-US" w:eastAsia="zh-CN"/>
              </w:rPr>
            </w:pPr>
          </w:p>
          <w:p w:rsidR="00763308" w:rsidRPr="00763308" w:rsidRDefault="00763308" w:rsidP="00E23379">
            <w:pPr>
              <w:suppressAutoHyphens/>
              <w:spacing w:line="216" w:lineRule="auto"/>
              <w:ind w:left="34"/>
              <w:jc w:val="left"/>
              <w:rPr>
                <w:rFonts w:eastAsia="Calibri"/>
                <w:color w:val="000000"/>
                <w:sz w:val="22"/>
                <w:szCs w:val="22"/>
                <w:shd w:val="clear" w:color="auto" w:fill="auto"/>
                <w:lang w:eastAsia="zh-CN"/>
              </w:rPr>
            </w:pPr>
            <w:r w:rsidRPr="00763308">
              <w:rPr>
                <w:rFonts w:eastAsia="Calibri"/>
                <w:color w:val="000000"/>
                <w:sz w:val="22"/>
                <w:szCs w:val="22"/>
                <w:shd w:val="clear" w:color="auto" w:fill="auto"/>
                <w:lang w:eastAsia="zh-CN"/>
              </w:rPr>
              <w:t>____________________ /________________/</w:t>
            </w:r>
          </w:p>
          <w:p w:rsidR="00763308" w:rsidRPr="00763308" w:rsidRDefault="00763308" w:rsidP="00E23379">
            <w:pPr>
              <w:keepNext/>
              <w:keepLines/>
              <w:shd w:val="clear" w:color="auto" w:fill="FFFFFF"/>
              <w:suppressAutoHyphens/>
              <w:spacing w:line="216" w:lineRule="auto"/>
              <w:ind w:left="34"/>
              <w:jc w:val="left"/>
              <w:rPr>
                <w:rFonts w:eastAsia="Calibri"/>
                <w:bCs/>
                <w:color w:val="auto"/>
                <w:sz w:val="22"/>
                <w:szCs w:val="22"/>
                <w:shd w:val="clear" w:color="auto" w:fill="auto"/>
                <w:lang w:eastAsia="zh-CN"/>
              </w:rPr>
            </w:pPr>
            <w:r w:rsidRPr="00763308">
              <w:rPr>
                <w:rFonts w:eastAsia="Arial"/>
                <w:bCs/>
                <w:color w:val="auto"/>
                <w:sz w:val="22"/>
                <w:szCs w:val="22"/>
                <w:shd w:val="clear" w:color="auto" w:fill="auto"/>
                <w:lang w:eastAsia="zh-CN"/>
              </w:rPr>
              <w:t>М.П.</w:t>
            </w:r>
          </w:p>
          <w:p w:rsidR="00763308" w:rsidRPr="00763308" w:rsidRDefault="00763308" w:rsidP="00763308">
            <w:pPr>
              <w:suppressAutoHyphens/>
              <w:spacing w:line="216" w:lineRule="auto"/>
              <w:ind w:left="432"/>
              <w:jc w:val="left"/>
              <w:rPr>
                <w:rFonts w:eastAsia="Arial"/>
                <w:b/>
                <w:bCs/>
                <w:color w:val="auto"/>
                <w:sz w:val="22"/>
                <w:szCs w:val="22"/>
                <w:shd w:val="clear" w:color="auto" w:fill="auto"/>
                <w:lang w:eastAsia="zh-CN"/>
              </w:rPr>
            </w:pPr>
          </w:p>
        </w:tc>
        <w:tc>
          <w:tcPr>
            <w:tcW w:w="4678" w:type="dxa"/>
            <w:shd w:val="clear" w:color="auto" w:fill="FFFFFF"/>
          </w:tcPr>
          <w:p w:rsidR="00763308" w:rsidRPr="00763308" w:rsidRDefault="00763308" w:rsidP="00763308">
            <w:pPr>
              <w:keepNext/>
              <w:keepLines/>
              <w:shd w:val="clear" w:color="auto" w:fill="FFFFFF"/>
              <w:suppressAutoHyphens/>
              <w:spacing w:line="216" w:lineRule="auto"/>
              <w:ind w:left="432"/>
              <w:jc w:val="left"/>
              <w:rPr>
                <w:rFonts w:eastAsia="Arial"/>
                <w:bCs/>
                <w:color w:val="auto"/>
                <w:sz w:val="22"/>
                <w:szCs w:val="22"/>
                <w:shd w:val="clear" w:color="auto" w:fill="auto"/>
                <w:lang w:eastAsia="zh-CN"/>
              </w:rPr>
            </w:pPr>
            <w:r w:rsidRPr="00763308">
              <w:rPr>
                <w:rFonts w:eastAsia="Arial"/>
                <w:b/>
                <w:bCs/>
                <w:color w:val="auto"/>
                <w:sz w:val="22"/>
                <w:szCs w:val="22"/>
                <w:shd w:val="clear" w:color="auto" w:fill="auto"/>
                <w:lang w:eastAsia="zh-CN"/>
              </w:rPr>
              <w:t>Поставщик:</w:t>
            </w:r>
          </w:p>
          <w:p w:rsidR="00763308" w:rsidRPr="00763308" w:rsidRDefault="00763308" w:rsidP="00763308">
            <w:pPr>
              <w:keepNext/>
              <w:keepLines/>
              <w:shd w:val="clear" w:color="auto" w:fill="FFFFFF"/>
              <w:suppressAutoHyphens/>
              <w:spacing w:line="216" w:lineRule="auto"/>
              <w:ind w:left="432"/>
              <w:jc w:val="left"/>
              <w:rPr>
                <w:rFonts w:eastAsia="Arial"/>
                <w:bCs/>
                <w:color w:val="auto"/>
                <w:sz w:val="22"/>
                <w:szCs w:val="22"/>
                <w:shd w:val="clear" w:color="auto" w:fill="auto"/>
                <w:lang w:eastAsia="zh-CN"/>
              </w:rPr>
            </w:pPr>
          </w:p>
          <w:p w:rsidR="00763308" w:rsidRPr="00763308" w:rsidRDefault="00763308" w:rsidP="00763308">
            <w:pPr>
              <w:keepNext/>
              <w:keepLines/>
              <w:shd w:val="clear" w:color="auto" w:fill="FFFFFF"/>
              <w:suppressAutoHyphens/>
              <w:spacing w:line="216" w:lineRule="auto"/>
              <w:jc w:val="left"/>
              <w:rPr>
                <w:rFonts w:eastAsia="Times New Roman"/>
                <w:bCs/>
                <w:color w:val="auto"/>
                <w:sz w:val="22"/>
                <w:szCs w:val="22"/>
                <w:shd w:val="clear" w:color="auto" w:fill="auto"/>
                <w:lang w:eastAsia="zh-CN"/>
              </w:rPr>
            </w:pPr>
            <w:r w:rsidRPr="00763308">
              <w:rPr>
                <w:rFonts w:eastAsia="Times New Roman"/>
                <w:bCs/>
                <w:color w:val="000000"/>
                <w:sz w:val="22"/>
                <w:szCs w:val="22"/>
                <w:shd w:val="clear" w:color="auto" w:fill="auto"/>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3308" w:rsidRPr="00763308" w:rsidRDefault="00763308" w:rsidP="00763308">
            <w:pPr>
              <w:shd w:val="clear" w:color="auto" w:fill="FFFFFF"/>
              <w:suppressAutoHyphens/>
              <w:spacing w:line="216" w:lineRule="auto"/>
              <w:jc w:val="left"/>
              <w:rPr>
                <w:rFonts w:eastAsia="Arial"/>
                <w:bCs/>
                <w:color w:val="auto"/>
                <w:sz w:val="22"/>
                <w:szCs w:val="22"/>
                <w:shd w:val="clear" w:color="auto" w:fill="auto"/>
                <w:lang w:eastAsia="zh-CN"/>
              </w:rPr>
            </w:pPr>
          </w:p>
          <w:p w:rsidR="00763308" w:rsidRPr="00763308" w:rsidRDefault="00763308" w:rsidP="00763308">
            <w:pPr>
              <w:shd w:val="clear" w:color="auto" w:fill="FFFFFF"/>
              <w:suppressAutoHyphens/>
              <w:spacing w:line="216" w:lineRule="auto"/>
              <w:ind w:left="432"/>
              <w:jc w:val="left"/>
              <w:rPr>
                <w:rFonts w:eastAsia="Arial"/>
                <w:bCs/>
                <w:color w:val="auto"/>
                <w:sz w:val="22"/>
                <w:szCs w:val="22"/>
                <w:shd w:val="clear" w:color="auto" w:fill="auto"/>
                <w:lang w:eastAsia="zh-CN"/>
              </w:rPr>
            </w:pPr>
          </w:p>
          <w:p w:rsidR="00763308" w:rsidRPr="00763308" w:rsidRDefault="00763308" w:rsidP="00E23379">
            <w:pPr>
              <w:shd w:val="clear" w:color="auto" w:fill="FFFFFF"/>
              <w:suppressAutoHyphens/>
              <w:spacing w:line="216" w:lineRule="auto"/>
              <w:ind w:left="11"/>
              <w:jc w:val="left"/>
              <w:rPr>
                <w:rFonts w:eastAsia="Arial"/>
                <w:bCs/>
                <w:color w:val="auto"/>
                <w:sz w:val="22"/>
                <w:szCs w:val="22"/>
                <w:shd w:val="clear" w:color="auto" w:fill="auto"/>
                <w:lang w:eastAsia="zh-CN"/>
              </w:rPr>
            </w:pPr>
            <w:r w:rsidRPr="00763308">
              <w:rPr>
                <w:rFonts w:eastAsia="Arial"/>
                <w:bCs/>
                <w:color w:val="auto"/>
                <w:sz w:val="22"/>
                <w:szCs w:val="22"/>
                <w:shd w:val="clear" w:color="auto" w:fill="auto"/>
                <w:lang w:eastAsia="zh-CN"/>
              </w:rPr>
              <w:t>__________________</w:t>
            </w:r>
          </w:p>
          <w:p w:rsidR="00763308" w:rsidRPr="00763308" w:rsidRDefault="00763308" w:rsidP="00E23379">
            <w:pPr>
              <w:suppressAutoHyphens/>
              <w:ind w:left="11"/>
              <w:jc w:val="left"/>
              <w:rPr>
                <w:rFonts w:eastAsia="Times New Roman"/>
                <w:bCs/>
                <w:color w:val="auto"/>
                <w:sz w:val="22"/>
                <w:szCs w:val="22"/>
                <w:shd w:val="clear" w:color="auto" w:fill="auto"/>
                <w:lang w:eastAsia="zh-CN"/>
              </w:rPr>
            </w:pPr>
          </w:p>
          <w:p w:rsidR="00763308" w:rsidRPr="00763308" w:rsidRDefault="00763308" w:rsidP="00E23379">
            <w:pPr>
              <w:keepNext/>
              <w:keepLines/>
              <w:shd w:val="clear" w:color="auto" w:fill="FFFFFF"/>
              <w:suppressAutoHyphens/>
              <w:spacing w:line="216" w:lineRule="auto"/>
              <w:ind w:left="11"/>
              <w:jc w:val="left"/>
              <w:rPr>
                <w:rFonts w:eastAsia="Times New Roman"/>
                <w:b/>
                <w:bCs/>
                <w:color w:val="auto"/>
                <w:sz w:val="22"/>
                <w:szCs w:val="22"/>
                <w:shd w:val="clear" w:color="auto" w:fill="auto"/>
                <w:lang w:eastAsia="zh-CN"/>
              </w:rPr>
            </w:pPr>
            <w:r w:rsidRPr="00763308">
              <w:rPr>
                <w:rFonts w:eastAsia="Arial"/>
                <w:bCs/>
                <w:color w:val="auto"/>
                <w:sz w:val="22"/>
                <w:szCs w:val="22"/>
                <w:shd w:val="clear" w:color="auto" w:fill="auto"/>
                <w:lang w:eastAsia="zh-CN"/>
              </w:rPr>
              <w:t xml:space="preserve">_________________ </w:t>
            </w:r>
            <w:r w:rsidRPr="00763308">
              <w:rPr>
                <w:rFonts w:eastAsia="Arial"/>
                <w:b/>
                <w:bCs/>
                <w:color w:val="auto"/>
                <w:sz w:val="22"/>
                <w:szCs w:val="22"/>
                <w:shd w:val="clear" w:color="auto" w:fill="auto"/>
                <w:lang w:eastAsia="zh-CN"/>
              </w:rPr>
              <w:t xml:space="preserve"> /</w:t>
            </w:r>
            <w:r w:rsidRPr="00763308">
              <w:rPr>
                <w:rFonts w:eastAsia="Arial"/>
                <w:color w:val="auto"/>
                <w:sz w:val="22"/>
                <w:szCs w:val="22"/>
                <w:shd w:val="clear" w:color="auto" w:fill="auto"/>
                <w:lang w:eastAsia="zh-CN"/>
              </w:rPr>
              <w:t>__________________</w:t>
            </w:r>
            <w:r w:rsidRPr="00763308">
              <w:rPr>
                <w:rFonts w:eastAsia="Arial"/>
                <w:b/>
                <w:bCs/>
                <w:color w:val="auto"/>
                <w:sz w:val="22"/>
                <w:szCs w:val="22"/>
                <w:shd w:val="clear" w:color="auto" w:fill="auto"/>
                <w:lang w:eastAsia="zh-CN"/>
              </w:rPr>
              <w:t xml:space="preserve">/    </w:t>
            </w:r>
          </w:p>
          <w:p w:rsidR="00763308" w:rsidRPr="00763308" w:rsidRDefault="00763308" w:rsidP="00E23379">
            <w:pPr>
              <w:keepNext/>
              <w:keepLines/>
              <w:shd w:val="clear" w:color="auto" w:fill="FFFFFF"/>
              <w:suppressAutoHyphens/>
              <w:spacing w:line="216" w:lineRule="auto"/>
              <w:ind w:left="11"/>
              <w:jc w:val="left"/>
              <w:rPr>
                <w:rFonts w:eastAsia="Arial"/>
                <w:bCs/>
                <w:color w:val="auto"/>
                <w:sz w:val="22"/>
                <w:szCs w:val="22"/>
                <w:shd w:val="clear" w:color="auto" w:fill="auto"/>
                <w:lang w:eastAsia="zh-CN"/>
              </w:rPr>
            </w:pPr>
            <w:r w:rsidRPr="00763308">
              <w:rPr>
                <w:rFonts w:eastAsia="Arial"/>
                <w:bCs/>
                <w:color w:val="auto"/>
                <w:sz w:val="22"/>
                <w:szCs w:val="22"/>
                <w:shd w:val="clear" w:color="auto" w:fill="auto"/>
                <w:lang w:eastAsia="zh-CN"/>
              </w:rPr>
              <w:t>М.П.</w:t>
            </w:r>
          </w:p>
          <w:p w:rsidR="00763308" w:rsidRPr="00763308" w:rsidRDefault="00763308" w:rsidP="00763308">
            <w:pPr>
              <w:keepNext/>
              <w:keepLines/>
              <w:shd w:val="clear" w:color="auto" w:fill="FFFFFF"/>
              <w:suppressAutoHyphens/>
              <w:spacing w:line="216" w:lineRule="auto"/>
              <w:ind w:left="432"/>
              <w:jc w:val="left"/>
              <w:rPr>
                <w:rFonts w:eastAsia="Arial"/>
                <w:bCs/>
                <w:color w:val="auto"/>
                <w:sz w:val="22"/>
                <w:szCs w:val="22"/>
                <w:shd w:val="clear" w:color="auto" w:fill="auto"/>
                <w:lang w:eastAsia="zh-CN"/>
              </w:rPr>
            </w:pPr>
          </w:p>
        </w:tc>
      </w:tr>
    </w:tbl>
    <w:p w:rsidR="00763308" w:rsidRPr="00763308" w:rsidRDefault="00763308" w:rsidP="00763308">
      <w:pPr>
        <w:suppressAutoHyphens/>
        <w:spacing w:line="216" w:lineRule="auto"/>
        <w:ind w:left="360"/>
        <w:jc w:val="right"/>
        <w:rPr>
          <w:rFonts w:eastAsia="Calibri"/>
          <w:color w:val="auto"/>
          <w:sz w:val="20"/>
          <w:szCs w:val="20"/>
          <w:shd w:val="clear" w:color="auto" w:fill="auto"/>
          <w:lang w:eastAsia="zh-CN"/>
        </w:rPr>
      </w:pPr>
    </w:p>
    <w:p w:rsidR="00763308" w:rsidRPr="00763308" w:rsidRDefault="00763308" w:rsidP="00763308">
      <w:pPr>
        <w:suppressAutoHyphens/>
        <w:spacing w:line="216" w:lineRule="auto"/>
        <w:ind w:left="432"/>
        <w:jc w:val="center"/>
        <w:rPr>
          <w:rFonts w:eastAsia="Calibri"/>
          <w:color w:val="auto"/>
          <w:sz w:val="20"/>
          <w:szCs w:val="20"/>
          <w:shd w:val="clear" w:color="auto" w:fill="auto"/>
          <w:lang w:eastAsia="zh-CN"/>
        </w:rPr>
      </w:pPr>
    </w:p>
    <w:p w:rsidR="00763308" w:rsidRPr="00763308" w:rsidRDefault="00763308" w:rsidP="00763308">
      <w:pPr>
        <w:suppressAutoHyphens/>
        <w:spacing w:line="216" w:lineRule="auto"/>
        <w:ind w:left="432"/>
        <w:jc w:val="center"/>
        <w:rPr>
          <w:rFonts w:eastAsia="Calibri"/>
          <w:color w:val="auto"/>
          <w:sz w:val="20"/>
          <w:szCs w:val="20"/>
          <w:shd w:val="clear" w:color="auto" w:fill="auto"/>
          <w:lang w:eastAsia="zh-CN"/>
        </w:rPr>
      </w:pPr>
    </w:p>
    <w:p w:rsidR="00763308" w:rsidRPr="00763308" w:rsidRDefault="00763308" w:rsidP="00763308">
      <w:pPr>
        <w:suppressAutoHyphens/>
        <w:jc w:val="center"/>
        <w:rPr>
          <w:rFonts w:eastAsia="Calibri"/>
          <w:color w:val="auto"/>
          <w:sz w:val="20"/>
          <w:szCs w:val="20"/>
          <w:shd w:val="clear" w:color="auto" w:fill="auto"/>
          <w:lang w:eastAsia="zh-CN"/>
        </w:rPr>
      </w:pPr>
    </w:p>
    <w:p w:rsidR="00763308" w:rsidRPr="00763308" w:rsidRDefault="00763308" w:rsidP="00763308">
      <w:pPr>
        <w:suppressAutoHyphens/>
        <w:jc w:val="right"/>
        <w:rPr>
          <w:rFonts w:eastAsia="Calibri"/>
          <w:color w:val="auto"/>
          <w:sz w:val="20"/>
          <w:szCs w:val="20"/>
          <w:shd w:val="clear" w:color="auto" w:fill="auto"/>
          <w:lang w:eastAsia="zh-CN"/>
        </w:rPr>
      </w:pPr>
    </w:p>
    <w:p w:rsidR="00763308" w:rsidRPr="00763308" w:rsidRDefault="00763308" w:rsidP="00E23379">
      <w:pPr>
        <w:suppressAutoHyphens/>
        <w:jc w:val="right"/>
        <w:rPr>
          <w:rFonts w:eastAsia="Calibri"/>
          <w:color w:val="auto"/>
          <w:sz w:val="20"/>
          <w:szCs w:val="20"/>
          <w:shd w:val="clear" w:color="auto" w:fill="auto"/>
          <w:lang w:eastAsia="zh-CN"/>
        </w:rPr>
      </w:pPr>
      <w:r w:rsidRPr="00763308">
        <w:rPr>
          <w:rFonts w:eastAsia="Calibri"/>
          <w:color w:val="auto"/>
          <w:sz w:val="20"/>
          <w:szCs w:val="20"/>
          <w:shd w:val="clear" w:color="auto" w:fill="auto"/>
          <w:lang w:eastAsia="zh-CN"/>
        </w:rPr>
        <w:t>Приложение № 1</w:t>
      </w:r>
    </w:p>
    <w:p w:rsidR="00763308" w:rsidRPr="00763308" w:rsidRDefault="00763308" w:rsidP="00E23379">
      <w:pPr>
        <w:suppressAutoHyphens/>
        <w:jc w:val="right"/>
        <w:rPr>
          <w:rFonts w:eastAsia="Times New Roman"/>
          <w:color w:val="auto"/>
          <w:sz w:val="20"/>
          <w:szCs w:val="20"/>
          <w:shd w:val="clear" w:color="auto" w:fill="auto"/>
          <w:lang w:eastAsia="zh-CN"/>
        </w:rPr>
      </w:pPr>
      <w:r w:rsidRPr="00763308">
        <w:rPr>
          <w:rFonts w:eastAsia="Calibri"/>
          <w:color w:val="auto"/>
          <w:sz w:val="20"/>
          <w:szCs w:val="20"/>
          <w:shd w:val="clear" w:color="auto" w:fill="auto"/>
          <w:lang w:eastAsia="zh-CN"/>
        </w:rPr>
        <w:t>к Договору</w:t>
      </w:r>
    </w:p>
    <w:p w:rsidR="00763308" w:rsidRPr="00763308" w:rsidRDefault="00763308" w:rsidP="00E23379">
      <w:pPr>
        <w:suppressAutoHyphens/>
        <w:jc w:val="right"/>
        <w:rPr>
          <w:rFonts w:eastAsia="Times New Roman"/>
          <w:color w:val="auto"/>
          <w:sz w:val="20"/>
          <w:szCs w:val="20"/>
          <w:shd w:val="clear" w:color="auto" w:fill="auto"/>
          <w:lang w:eastAsia="zh-CN"/>
        </w:rPr>
      </w:pPr>
      <w:r w:rsidRPr="00763308">
        <w:rPr>
          <w:rFonts w:eastAsia="Times New Roman"/>
          <w:color w:val="auto"/>
          <w:sz w:val="20"/>
          <w:szCs w:val="20"/>
          <w:shd w:val="clear" w:color="auto" w:fill="auto"/>
          <w:lang w:eastAsia="zh-CN"/>
        </w:rPr>
        <w:t xml:space="preserve">на поставку </w:t>
      </w:r>
      <w:r w:rsidRPr="00763308">
        <w:rPr>
          <w:rFonts w:eastAsia="Calibri"/>
          <w:color w:val="auto"/>
          <w:sz w:val="20"/>
          <w:szCs w:val="20"/>
          <w:shd w:val="clear" w:color="auto" w:fill="auto"/>
          <w:lang w:eastAsia="zh-CN"/>
        </w:rPr>
        <w:t xml:space="preserve">щебня известнякового </w:t>
      </w:r>
    </w:p>
    <w:p w:rsidR="00763308" w:rsidRPr="00763308" w:rsidRDefault="00763308" w:rsidP="00E23379">
      <w:pPr>
        <w:suppressAutoHyphens/>
        <w:jc w:val="right"/>
        <w:rPr>
          <w:rFonts w:eastAsia="Times New Roman"/>
          <w:color w:val="auto"/>
          <w:sz w:val="20"/>
          <w:szCs w:val="20"/>
          <w:shd w:val="clear" w:color="auto" w:fill="auto"/>
          <w:lang w:eastAsia="zh-CN"/>
        </w:rPr>
      </w:pPr>
      <w:r w:rsidRPr="00763308">
        <w:rPr>
          <w:rFonts w:eastAsia="Calibri"/>
          <w:color w:val="auto"/>
          <w:sz w:val="20"/>
          <w:szCs w:val="20"/>
          <w:shd w:val="clear" w:color="auto" w:fill="auto"/>
          <w:lang w:eastAsia="zh-CN"/>
        </w:rPr>
        <w:t>из карбонатных пород</w:t>
      </w:r>
    </w:p>
    <w:p w:rsidR="00763308" w:rsidRPr="00763308" w:rsidRDefault="00763308" w:rsidP="00E23379">
      <w:pPr>
        <w:suppressAutoHyphens/>
        <w:jc w:val="right"/>
        <w:rPr>
          <w:rFonts w:eastAsia="Calibri"/>
          <w:color w:val="auto"/>
          <w:sz w:val="20"/>
          <w:szCs w:val="20"/>
          <w:shd w:val="clear" w:color="auto" w:fill="auto"/>
          <w:lang w:eastAsia="zh-CN"/>
        </w:rPr>
      </w:pPr>
      <w:r w:rsidRPr="00763308">
        <w:rPr>
          <w:rFonts w:eastAsia="Times New Roman"/>
          <w:color w:val="auto"/>
          <w:sz w:val="20"/>
          <w:szCs w:val="20"/>
          <w:shd w:val="clear" w:color="auto" w:fill="auto"/>
          <w:lang w:eastAsia="zh-CN"/>
        </w:rPr>
        <w:t>№</w:t>
      </w:r>
      <w:r w:rsidRPr="00763308">
        <w:rPr>
          <w:rFonts w:eastAsia="Calibri"/>
          <w:color w:val="auto"/>
          <w:sz w:val="20"/>
          <w:szCs w:val="20"/>
          <w:shd w:val="clear" w:color="auto" w:fill="auto"/>
          <w:lang w:eastAsia="zh-CN"/>
        </w:rPr>
        <w:t> _____ от « ____»________2023г.</w:t>
      </w:r>
    </w:p>
    <w:p w:rsidR="00763308" w:rsidRPr="00763308" w:rsidRDefault="00763308" w:rsidP="00763308">
      <w:pPr>
        <w:shd w:val="clear" w:color="auto" w:fill="FFFFFF"/>
        <w:suppressAutoHyphens/>
        <w:spacing w:line="216" w:lineRule="auto"/>
        <w:ind w:left="432"/>
        <w:jc w:val="center"/>
        <w:rPr>
          <w:rFonts w:eastAsia="Calibri"/>
          <w:color w:val="auto"/>
          <w:sz w:val="20"/>
          <w:szCs w:val="20"/>
          <w:shd w:val="clear" w:color="auto" w:fill="auto"/>
          <w:lang w:eastAsia="zh-CN"/>
        </w:rPr>
      </w:pPr>
    </w:p>
    <w:p w:rsidR="00763308" w:rsidRPr="00763308" w:rsidRDefault="00763308" w:rsidP="00E23379">
      <w:pPr>
        <w:suppressAutoHyphens/>
        <w:spacing w:line="216" w:lineRule="auto"/>
        <w:ind w:left="432"/>
        <w:jc w:val="center"/>
        <w:rPr>
          <w:rFonts w:eastAsia="Calibri"/>
          <w:color w:val="auto"/>
          <w:sz w:val="20"/>
          <w:szCs w:val="20"/>
          <w:shd w:val="clear" w:color="auto" w:fill="auto"/>
          <w:lang w:eastAsia="zh-CN"/>
        </w:rPr>
      </w:pPr>
      <w:r w:rsidRPr="00763308">
        <w:rPr>
          <w:rFonts w:eastAsia="Calibri"/>
          <w:b/>
          <w:color w:val="auto"/>
          <w:sz w:val="20"/>
          <w:szCs w:val="20"/>
          <w:shd w:val="clear" w:color="auto" w:fill="auto"/>
          <w:lang w:eastAsia="zh-CN"/>
        </w:rPr>
        <w:t>Спецификация</w:t>
      </w:r>
    </w:p>
    <w:p w:rsidR="00763308" w:rsidRPr="00763308" w:rsidRDefault="00763308" w:rsidP="00763308">
      <w:pPr>
        <w:shd w:val="clear" w:color="auto" w:fill="FFFFFF"/>
        <w:suppressAutoHyphens/>
        <w:spacing w:line="216" w:lineRule="auto"/>
        <w:ind w:left="432"/>
        <w:jc w:val="center"/>
        <w:rPr>
          <w:rFonts w:eastAsia="Calibri"/>
          <w:color w:val="auto"/>
          <w:sz w:val="20"/>
          <w:szCs w:val="20"/>
          <w:shd w:val="clear" w:color="auto" w:fill="auto"/>
          <w:lang w:eastAsia="zh-CN"/>
        </w:rPr>
      </w:pPr>
    </w:p>
    <w:tbl>
      <w:tblPr>
        <w:tblpPr w:leftFromText="180" w:rightFromText="180" w:vertAnchor="text" w:horzAnchor="margin" w:tblpXSpec="center" w:tblpY="312"/>
        <w:tblW w:w="10778" w:type="dxa"/>
        <w:tblLayout w:type="fixed"/>
        <w:tblLook w:val="0000"/>
      </w:tblPr>
      <w:tblGrid>
        <w:gridCol w:w="106"/>
        <w:gridCol w:w="460"/>
        <w:gridCol w:w="249"/>
        <w:gridCol w:w="627"/>
        <w:gridCol w:w="258"/>
        <w:gridCol w:w="1952"/>
        <w:gridCol w:w="1416"/>
        <w:gridCol w:w="1134"/>
        <w:gridCol w:w="143"/>
        <w:gridCol w:w="1418"/>
        <w:gridCol w:w="1134"/>
        <w:gridCol w:w="1134"/>
        <w:gridCol w:w="747"/>
      </w:tblGrid>
      <w:tr w:rsidR="00763308" w:rsidRPr="00763308" w:rsidTr="00B203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rsidR="00763308" w:rsidRPr="00763308" w:rsidRDefault="00763308" w:rsidP="00763308">
            <w:pPr>
              <w:suppressAutoHyphens/>
              <w:jc w:val="center"/>
              <w:rPr>
                <w:rFonts w:eastAsia="Times New Roman"/>
                <w:color w:val="auto"/>
                <w:sz w:val="20"/>
                <w:szCs w:val="20"/>
                <w:shd w:val="clear" w:color="auto" w:fill="auto"/>
                <w:lang w:eastAsia="zh-CN"/>
              </w:rPr>
            </w:pPr>
            <w:r w:rsidRPr="00763308">
              <w:rPr>
                <w:rFonts w:eastAsia="Times New Roman"/>
                <w:color w:val="auto"/>
                <w:sz w:val="20"/>
                <w:szCs w:val="20"/>
                <w:shd w:val="clear" w:color="auto" w:fill="auto"/>
                <w:lang w:eastAsia="zh-CN"/>
              </w:rPr>
              <w:t>№ п/п</w:t>
            </w:r>
          </w:p>
        </w:tc>
        <w:tc>
          <w:tcPr>
            <w:tcW w:w="2210" w:type="dxa"/>
            <w:gridSpan w:val="2"/>
            <w:tcBorders>
              <w:top w:val="single" w:sz="4" w:space="0" w:color="000000"/>
              <w:left w:val="single" w:sz="4" w:space="0" w:color="000000"/>
              <w:bottom w:val="single" w:sz="4" w:space="0" w:color="000000"/>
            </w:tcBorders>
            <w:shd w:val="clear" w:color="auto" w:fill="auto"/>
          </w:tcPr>
          <w:p w:rsidR="00763308" w:rsidRPr="00763308" w:rsidRDefault="00763308" w:rsidP="00763308">
            <w:pPr>
              <w:suppressAutoHyphens/>
              <w:jc w:val="center"/>
              <w:rPr>
                <w:rFonts w:eastAsia="Times New Roman"/>
                <w:color w:val="auto"/>
                <w:sz w:val="20"/>
                <w:szCs w:val="20"/>
                <w:shd w:val="clear" w:color="auto" w:fill="auto"/>
                <w:lang w:eastAsia="zh-CN"/>
              </w:rPr>
            </w:pPr>
            <w:r w:rsidRPr="00763308">
              <w:rPr>
                <w:rFonts w:eastAsia="Times New Roman"/>
                <w:color w:val="auto"/>
                <w:sz w:val="20"/>
                <w:szCs w:val="20"/>
                <w:shd w:val="clear" w:color="auto" w:fill="auto"/>
                <w:lang w:eastAsia="zh-CN"/>
              </w:rPr>
              <w:t>Наименование товара</w:t>
            </w:r>
            <w:r w:rsidRPr="00763308">
              <w:rPr>
                <w:rFonts w:eastAsia="Calibri"/>
                <w:bCs/>
                <w:color w:val="auto"/>
                <w:sz w:val="20"/>
                <w:szCs w:val="20"/>
                <w:shd w:val="clear" w:color="auto" w:fill="auto"/>
                <w:lang w:eastAsia="zh-CN"/>
              </w:rPr>
              <w:t>Страна происхождения</w:t>
            </w:r>
          </w:p>
        </w:tc>
        <w:tc>
          <w:tcPr>
            <w:tcW w:w="2693" w:type="dxa"/>
            <w:gridSpan w:val="3"/>
            <w:tcBorders>
              <w:top w:val="single" w:sz="4" w:space="0" w:color="000000"/>
              <w:left w:val="single" w:sz="4" w:space="0" w:color="000000"/>
              <w:bottom w:val="single" w:sz="4" w:space="0" w:color="000000"/>
            </w:tcBorders>
            <w:shd w:val="clear" w:color="auto" w:fill="auto"/>
          </w:tcPr>
          <w:p w:rsidR="00763308" w:rsidRPr="00763308" w:rsidRDefault="00763308" w:rsidP="00763308">
            <w:pPr>
              <w:suppressAutoHyphens/>
              <w:jc w:val="center"/>
              <w:rPr>
                <w:rFonts w:eastAsia="Times New Roman"/>
                <w:color w:val="auto"/>
                <w:sz w:val="20"/>
                <w:szCs w:val="20"/>
                <w:shd w:val="clear" w:color="auto" w:fill="auto"/>
                <w:lang w:eastAsia="zh-CN"/>
              </w:rPr>
            </w:pPr>
            <w:r w:rsidRPr="00763308">
              <w:rPr>
                <w:rFonts w:eastAsia="Times New Roman"/>
                <w:color w:val="auto"/>
                <w:sz w:val="20"/>
                <w:szCs w:val="20"/>
                <w:shd w:val="clear" w:color="auto" w:fill="auto"/>
                <w:lang w:eastAsia="zh-CN"/>
              </w:rPr>
              <w:t>Состав и характеристики товара (потребительские, качественные, технические)</w:t>
            </w:r>
          </w:p>
          <w:p w:rsidR="00763308" w:rsidRPr="00763308" w:rsidRDefault="00763308" w:rsidP="00763308">
            <w:pPr>
              <w:suppressAutoHyphens/>
              <w:jc w:val="center"/>
              <w:rPr>
                <w:rFonts w:eastAsia="Times New Roman"/>
                <w:color w:val="auto"/>
                <w:sz w:val="20"/>
                <w:szCs w:val="20"/>
                <w:shd w:val="clear" w:color="auto" w:fill="auto"/>
                <w:lang w:eastAsia="zh-CN"/>
              </w:rPr>
            </w:pPr>
          </w:p>
        </w:tc>
        <w:tc>
          <w:tcPr>
            <w:tcW w:w="1418" w:type="dxa"/>
            <w:tcBorders>
              <w:top w:val="single" w:sz="4" w:space="0" w:color="000000"/>
              <w:left w:val="single" w:sz="4" w:space="0" w:color="000000"/>
              <w:bottom w:val="single" w:sz="4" w:space="0" w:color="000000"/>
            </w:tcBorders>
          </w:tcPr>
          <w:p w:rsidR="00763308" w:rsidRPr="00763308" w:rsidRDefault="00763308" w:rsidP="00763308">
            <w:pPr>
              <w:suppressAutoHyphens/>
              <w:jc w:val="left"/>
              <w:rPr>
                <w:rFonts w:eastAsia="Times New Roman"/>
                <w:color w:val="auto"/>
                <w:sz w:val="20"/>
                <w:szCs w:val="20"/>
                <w:shd w:val="clear" w:color="auto" w:fill="auto"/>
                <w:lang w:eastAsia="zh-CN"/>
              </w:rPr>
            </w:pPr>
            <w:r w:rsidRPr="00763308">
              <w:rPr>
                <w:rFonts w:eastAsia="Times New Roman"/>
                <w:color w:val="auto"/>
                <w:sz w:val="20"/>
                <w:szCs w:val="20"/>
                <w:shd w:val="clear" w:color="auto" w:fill="auto"/>
                <w:lang w:eastAsia="zh-CN"/>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763308" w:rsidRPr="00763308" w:rsidRDefault="00763308" w:rsidP="00763308">
            <w:pPr>
              <w:suppressAutoHyphens/>
              <w:jc w:val="center"/>
              <w:rPr>
                <w:rFonts w:eastAsia="Times New Roman"/>
                <w:color w:val="auto"/>
                <w:sz w:val="20"/>
                <w:szCs w:val="20"/>
                <w:shd w:val="clear" w:color="auto" w:fill="auto"/>
                <w:lang w:eastAsia="zh-CN"/>
              </w:rPr>
            </w:pPr>
            <w:r w:rsidRPr="00763308">
              <w:rPr>
                <w:rFonts w:eastAsia="Times New Roman"/>
                <w:color w:val="auto"/>
                <w:sz w:val="20"/>
                <w:szCs w:val="20"/>
                <w:shd w:val="clear" w:color="auto" w:fill="auto"/>
                <w:lang w:eastAsia="zh-CN"/>
              </w:rPr>
              <w:t>Цена за 1 ед, руб. (с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63308" w:rsidRPr="00763308" w:rsidRDefault="00763308" w:rsidP="00763308">
            <w:pPr>
              <w:suppressAutoHyphens/>
              <w:jc w:val="center"/>
              <w:rPr>
                <w:rFonts w:eastAsia="Times New Roman"/>
                <w:color w:val="auto"/>
                <w:sz w:val="20"/>
                <w:szCs w:val="20"/>
                <w:shd w:val="clear" w:color="auto" w:fill="auto"/>
                <w:lang w:eastAsia="zh-CN"/>
              </w:rPr>
            </w:pPr>
            <w:r w:rsidRPr="00763308">
              <w:rPr>
                <w:rFonts w:eastAsia="Times New Roman"/>
                <w:color w:val="auto"/>
                <w:sz w:val="20"/>
                <w:szCs w:val="20"/>
                <w:shd w:val="clear" w:color="auto" w:fill="auto"/>
                <w:lang w:eastAsia="zh-CN"/>
              </w:rPr>
              <w:t xml:space="preserve">Общая сумма </w:t>
            </w:r>
          </w:p>
          <w:p w:rsidR="00763308" w:rsidRPr="00763308" w:rsidRDefault="00763308" w:rsidP="00763308">
            <w:pPr>
              <w:suppressAutoHyphens/>
              <w:spacing w:line="216" w:lineRule="auto"/>
              <w:jc w:val="center"/>
              <w:rPr>
                <w:rFonts w:eastAsia="Times New Roman"/>
                <w:color w:val="auto"/>
                <w:sz w:val="20"/>
                <w:szCs w:val="20"/>
                <w:shd w:val="clear" w:color="auto" w:fill="auto"/>
                <w:lang w:eastAsia="zh-CN"/>
              </w:rPr>
            </w:pPr>
            <w:r w:rsidRPr="00763308">
              <w:rPr>
                <w:rFonts w:eastAsia="Times New Roman"/>
                <w:color w:val="auto"/>
                <w:sz w:val="20"/>
                <w:szCs w:val="20"/>
                <w:shd w:val="clear" w:color="auto" w:fill="auto"/>
                <w:lang w:eastAsia="zh-CN"/>
              </w:rPr>
              <w:t>(в руб. с НДС)</w:t>
            </w:r>
          </w:p>
        </w:tc>
      </w:tr>
      <w:tr w:rsidR="00763308" w:rsidRPr="00763308" w:rsidTr="00B203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rsidR="00763308" w:rsidRPr="00763308" w:rsidRDefault="00763308" w:rsidP="00763308">
            <w:pPr>
              <w:suppressAutoHyphens/>
              <w:jc w:val="center"/>
              <w:rPr>
                <w:rFonts w:eastAsia="Times New Roman"/>
                <w:color w:val="000000"/>
                <w:sz w:val="20"/>
                <w:szCs w:val="20"/>
                <w:shd w:val="clear" w:color="auto" w:fill="auto"/>
                <w:lang w:eastAsia="zh-CN"/>
              </w:rPr>
            </w:pPr>
            <w:r w:rsidRPr="00763308">
              <w:rPr>
                <w:rFonts w:eastAsia="Times New Roman"/>
                <w:color w:val="000000"/>
                <w:sz w:val="20"/>
                <w:szCs w:val="20"/>
                <w:shd w:val="clear" w:color="auto" w:fill="auto"/>
                <w:lang w:eastAsia="zh-CN"/>
              </w:rPr>
              <w:t>1.</w:t>
            </w:r>
          </w:p>
        </w:tc>
        <w:tc>
          <w:tcPr>
            <w:tcW w:w="2210" w:type="dxa"/>
            <w:gridSpan w:val="2"/>
            <w:tcBorders>
              <w:top w:val="single" w:sz="4" w:space="0" w:color="000000"/>
              <w:left w:val="single" w:sz="4" w:space="0" w:color="000000"/>
              <w:bottom w:val="single" w:sz="4" w:space="0" w:color="000000"/>
            </w:tcBorders>
            <w:shd w:val="clear" w:color="auto" w:fill="auto"/>
            <w:vAlign w:val="center"/>
          </w:tcPr>
          <w:p w:rsidR="00763308" w:rsidRPr="00763308" w:rsidRDefault="00763308" w:rsidP="00763308">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rsidR="00763308" w:rsidRPr="00763308" w:rsidRDefault="00763308" w:rsidP="00763308">
            <w:pPr>
              <w:suppressAutoHyphens/>
              <w:jc w:val="left"/>
              <w:rPr>
                <w:rFonts w:eastAsia="Times New Roman"/>
                <w:color w:val="000000"/>
                <w:sz w:val="20"/>
                <w:szCs w:val="20"/>
                <w:shd w:val="clear" w:color="auto" w:fill="auto"/>
                <w:lang w:eastAsia="zh-CN"/>
              </w:rPr>
            </w:pPr>
          </w:p>
        </w:tc>
        <w:tc>
          <w:tcPr>
            <w:tcW w:w="1418" w:type="dxa"/>
            <w:tcBorders>
              <w:top w:val="single" w:sz="4" w:space="0" w:color="000000"/>
              <w:left w:val="single" w:sz="4" w:space="0" w:color="000000"/>
              <w:bottom w:val="single" w:sz="4" w:space="0" w:color="000000"/>
            </w:tcBorders>
          </w:tcPr>
          <w:p w:rsidR="00763308" w:rsidRPr="00763308" w:rsidRDefault="00763308" w:rsidP="00763308">
            <w:pPr>
              <w:suppressAutoHyphens/>
              <w:jc w:val="center"/>
              <w:rPr>
                <w:rFonts w:eastAsia="Times New Roman"/>
                <w:color w:val="000000"/>
                <w:sz w:val="20"/>
                <w:szCs w:val="20"/>
                <w:shd w:val="clear" w:color="auto" w:fill="auto"/>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763308" w:rsidRPr="00763308" w:rsidRDefault="00763308" w:rsidP="00763308">
            <w:pPr>
              <w:suppressAutoHyphens/>
              <w:jc w:val="center"/>
              <w:rPr>
                <w:rFonts w:eastAsia="Times New Roman"/>
                <w:color w:val="000000"/>
                <w:sz w:val="20"/>
                <w:szCs w:val="20"/>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3308" w:rsidRPr="00763308" w:rsidRDefault="00763308" w:rsidP="00763308">
            <w:pPr>
              <w:suppressAutoHyphens/>
              <w:jc w:val="center"/>
              <w:rPr>
                <w:rFonts w:eastAsia="Times New Roman"/>
                <w:color w:val="000000"/>
                <w:sz w:val="20"/>
                <w:szCs w:val="20"/>
                <w:shd w:val="clear" w:color="auto" w:fill="auto"/>
                <w:lang w:eastAsia="zh-CN"/>
              </w:rPr>
            </w:pPr>
          </w:p>
        </w:tc>
      </w:tr>
      <w:tr w:rsidR="00763308" w:rsidRPr="00763308" w:rsidTr="00B203F5">
        <w:trPr>
          <w:gridBefore w:val="3"/>
          <w:gridAfter w:val="1"/>
          <w:wBefore w:w="815" w:type="dxa"/>
          <w:wAfter w:w="747" w:type="dxa"/>
        </w:trPr>
        <w:tc>
          <w:tcPr>
            <w:tcW w:w="8082" w:type="dxa"/>
            <w:gridSpan w:val="8"/>
            <w:tcBorders>
              <w:top w:val="single" w:sz="4" w:space="0" w:color="000000"/>
              <w:left w:val="single" w:sz="4" w:space="0" w:color="000000"/>
              <w:bottom w:val="single" w:sz="4" w:space="0" w:color="000000"/>
            </w:tcBorders>
          </w:tcPr>
          <w:p w:rsidR="00763308" w:rsidRPr="00763308" w:rsidRDefault="00763308" w:rsidP="00763308">
            <w:pPr>
              <w:suppressAutoHyphens/>
              <w:jc w:val="right"/>
              <w:rPr>
                <w:rFonts w:eastAsia="Times New Roman"/>
                <w:color w:val="000000"/>
                <w:sz w:val="20"/>
                <w:szCs w:val="20"/>
                <w:shd w:val="clear" w:color="auto" w:fill="auto"/>
                <w:lang w:eastAsia="zh-CN"/>
              </w:rPr>
            </w:pPr>
            <w:r w:rsidRPr="00763308">
              <w:rPr>
                <w:rFonts w:eastAsia="Times New Roman"/>
                <w:color w:val="000000"/>
                <w:sz w:val="20"/>
                <w:szCs w:val="20"/>
                <w:shd w:val="clear" w:color="auto" w:fill="auto"/>
                <w:lang w:eastAsia="zh-CN"/>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3308" w:rsidRPr="00763308" w:rsidRDefault="00763308" w:rsidP="00763308">
            <w:pPr>
              <w:suppressAutoHyphens/>
              <w:jc w:val="center"/>
              <w:rPr>
                <w:rFonts w:eastAsia="Times New Roman"/>
                <w:color w:val="000000"/>
                <w:sz w:val="20"/>
                <w:szCs w:val="20"/>
                <w:shd w:val="clear" w:color="auto" w:fill="auto"/>
                <w:lang w:eastAsia="zh-CN"/>
              </w:rPr>
            </w:pPr>
          </w:p>
        </w:tc>
      </w:tr>
      <w:tr w:rsidR="00763308" w:rsidRPr="00763308" w:rsidTr="00B203F5">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hideMark/>
          </w:tcPr>
          <w:p w:rsidR="00763308" w:rsidRPr="00763308" w:rsidRDefault="00763308" w:rsidP="00763308">
            <w:pPr>
              <w:suppressAutoHyphens/>
              <w:jc w:val="left"/>
              <w:rPr>
                <w:rFonts w:eastAsia="Times New Roman"/>
                <w:color w:val="auto"/>
                <w:sz w:val="20"/>
                <w:szCs w:val="20"/>
                <w:shd w:val="clear" w:color="auto" w:fill="auto"/>
                <w:lang w:eastAsia="zh-CN"/>
              </w:rPr>
            </w:pPr>
          </w:p>
        </w:tc>
        <w:tc>
          <w:tcPr>
            <w:tcW w:w="1134" w:type="dxa"/>
            <w:gridSpan w:val="3"/>
            <w:tcBorders>
              <w:top w:val="nil"/>
              <w:left w:val="nil"/>
              <w:bottom w:val="nil"/>
              <w:right w:val="nil"/>
            </w:tcBorders>
          </w:tcPr>
          <w:p w:rsidR="00763308" w:rsidRPr="00763308" w:rsidRDefault="00763308" w:rsidP="00763308">
            <w:pPr>
              <w:suppressAutoHyphens/>
              <w:jc w:val="center"/>
              <w:rPr>
                <w:rFonts w:eastAsia="Times New Roman"/>
                <w:color w:val="000000"/>
                <w:sz w:val="20"/>
                <w:szCs w:val="20"/>
                <w:shd w:val="clear" w:color="auto" w:fill="auto"/>
                <w:lang w:eastAsia="zh-CN"/>
              </w:rPr>
            </w:pPr>
          </w:p>
        </w:tc>
        <w:tc>
          <w:tcPr>
            <w:tcW w:w="9078" w:type="dxa"/>
            <w:gridSpan w:val="8"/>
            <w:tcBorders>
              <w:top w:val="nil"/>
              <w:left w:val="nil"/>
              <w:bottom w:val="nil"/>
              <w:right w:val="nil"/>
            </w:tcBorders>
            <w:shd w:val="clear" w:color="auto" w:fill="auto"/>
            <w:noWrap/>
            <w:vAlign w:val="bottom"/>
          </w:tcPr>
          <w:p w:rsidR="00763308" w:rsidRPr="00763308" w:rsidRDefault="00763308" w:rsidP="00763308">
            <w:pPr>
              <w:suppressAutoHyphens/>
              <w:jc w:val="center"/>
              <w:rPr>
                <w:rFonts w:eastAsia="Times New Roman"/>
                <w:color w:val="000000"/>
                <w:sz w:val="20"/>
                <w:szCs w:val="20"/>
                <w:shd w:val="clear" w:color="auto" w:fill="auto"/>
                <w:lang w:eastAsia="zh-CN"/>
              </w:rPr>
            </w:pPr>
          </w:p>
        </w:tc>
      </w:tr>
      <w:tr w:rsidR="00763308" w:rsidRPr="00763308" w:rsidTr="00B203F5">
        <w:tblPrEx>
          <w:tblLook w:val="01E0"/>
        </w:tblPrEx>
        <w:trPr>
          <w:gridAfter w:val="1"/>
          <w:wAfter w:w="747" w:type="dxa"/>
          <w:trHeight w:val="522"/>
        </w:trPr>
        <w:tc>
          <w:tcPr>
            <w:tcW w:w="5068" w:type="dxa"/>
            <w:gridSpan w:val="7"/>
          </w:tcPr>
          <w:p w:rsidR="00763308" w:rsidRPr="00763308" w:rsidRDefault="00763308" w:rsidP="00763308">
            <w:pPr>
              <w:widowControl w:val="0"/>
              <w:suppressAutoHyphens/>
              <w:autoSpaceDE w:val="0"/>
              <w:autoSpaceDN w:val="0"/>
              <w:adjustRightInd w:val="0"/>
              <w:ind w:firstLine="709"/>
              <w:jc w:val="left"/>
              <w:rPr>
                <w:rFonts w:eastAsia="Times New Roman"/>
                <w:b/>
                <w:bCs/>
                <w:color w:val="auto"/>
                <w:sz w:val="20"/>
                <w:szCs w:val="20"/>
                <w:shd w:val="clear" w:color="auto" w:fill="auto"/>
                <w:lang w:eastAsia="en-US"/>
              </w:rPr>
            </w:pPr>
          </w:p>
          <w:p w:rsidR="00763308" w:rsidRPr="00763308" w:rsidRDefault="00763308" w:rsidP="00763308">
            <w:pPr>
              <w:widowControl w:val="0"/>
              <w:suppressAutoHyphens/>
              <w:autoSpaceDE w:val="0"/>
              <w:autoSpaceDN w:val="0"/>
              <w:adjustRightInd w:val="0"/>
              <w:ind w:firstLine="709"/>
              <w:jc w:val="center"/>
              <w:rPr>
                <w:rFonts w:eastAsia="Times New Roman"/>
                <w:b/>
                <w:bCs/>
                <w:color w:val="auto"/>
                <w:sz w:val="20"/>
                <w:szCs w:val="20"/>
                <w:shd w:val="clear" w:color="auto" w:fill="auto"/>
                <w:lang w:eastAsia="en-US"/>
              </w:rPr>
            </w:pPr>
          </w:p>
          <w:p w:rsidR="00763308" w:rsidRPr="00763308" w:rsidRDefault="00763308" w:rsidP="00763308">
            <w:pPr>
              <w:widowControl w:val="0"/>
              <w:suppressAutoHyphens/>
              <w:autoSpaceDE w:val="0"/>
              <w:autoSpaceDN w:val="0"/>
              <w:adjustRightInd w:val="0"/>
              <w:ind w:firstLine="709"/>
              <w:jc w:val="left"/>
              <w:rPr>
                <w:rFonts w:eastAsia="Times New Roman"/>
                <w:b/>
                <w:bCs/>
                <w:color w:val="auto"/>
                <w:sz w:val="20"/>
                <w:szCs w:val="20"/>
                <w:shd w:val="clear" w:color="auto" w:fill="auto"/>
                <w:lang w:eastAsia="en-US"/>
              </w:rPr>
            </w:pPr>
            <w:r w:rsidRPr="00763308">
              <w:rPr>
                <w:rFonts w:eastAsia="Times New Roman"/>
                <w:b/>
                <w:bCs/>
                <w:color w:val="auto"/>
                <w:sz w:val="20"/>
                <w:szCs w:val="20"/>
                <w:shd w:val="clear" w:color="auto" w:fill="auto"/>
                <w:lang w:eastAsia="en-US"/>
              </w:rPr>
              <w:t xml:space="preserve"> Заказчик:</w:t>
            </w:r>
          </w:p>
        </w:tc>
        <w:tc>
          <w:tcPr>
            <w:tcW w:w="1134" w:type="dxa"/>
          </w:tcPr>
          <w:p w:rsidR="00763308" w:rsidRPr="00763308" w:rsidRDefault="00763308" w:rsidP="00763308">
            <w:pPr>
              <w:suppressAutoHyphens/>
              <w:ind w:firstLine="709"/>
              <w:jc w:val="left"/>
              <w:rPr>
                <w:rFonts w:eastAsia="Times New Roman"/>
                <w:b/>
                <w:bCs/>
                <w:color w:val="auto"/>
                <w:sz w:val="20"/>
                <w:szCs w:val="20"/>
                <w:shd w:val="clear" w:color="auto" w:fill="auto"/>
                <w:lang w:eastAsia="en-US"/>
              </w:rPr>
            </w:pPr>
          </w:p>
        </w:tc>
        <w:tc>
          <w:tcPr>
            <w:tcW w:w="3829" w:type="dxa"/>
            <w:gridSpan w:val="4"/>
          </w:tcPr>
          <w:p w:rsidR="00763308" w:rsidRPr="00763308" w:rsidRDefault="00763308" w:rsidP="00763308">
            <w:pPr>
              <w:suppressAutoHyphens/>
              <w:ind w:firstLine="709"/>
              <w:jc w:val="left"/>
              <w:rPr>
                <w:rFonts w:eastAsia="Times New Roman"/>
                <w:b/>
                <w:bCs/>
                <w:color w:val="auto"/>
                <w:sz w:val="20"/>
                <w:szCs w:val="20"/>
                <w:shd w:val="clear" w:color="auto" w:fill="auto"/>
                <w:lang w:eastAsia="en-US"/>
              </w:rPr>
            </w:pPr>
          </w:p>
          <w:p w:rsidR="00763308" w:rsidRPr="00763308" w:rsidRDefault="00763308" w:rsidP="00763308">
            <w:pPr>
              <w:suppressAutoHyphens/>
              <w:ind w:firstLine="709"/>
              <w:jc w:val="center"/>
              <w:rPr>
                <w:rFonts w:eastAsia="Times New Roman"/>
                <w:b/>
                <w:bCs/>
                <w:color w:val="auto"/>
                <w:sz w:val="20"/>
                <w:szCs w:val="20"/>
                <w:shd w:val="clear" w:color="auto" w:fill="auto"/>
                <w:lang w:eastAsia="zh-CN"/>
              </w:rPr>
            </w:pPr>
          </w:p>
          <w:p w:rsidR="00763308" w:rsidRPr="00763308" w:rsidRDefault="00763308" w:rsidP="00763308">
            <w:pPr>
              <w:suppressAutoHyphens/>
              <w:ind w:firstLine="709"/>
              <w:jc w:val="left"/>
              <w:rPr>
                <w:rFonts w:eastAsia="Times New Roman"/>
                <w:b/>
                <w:bCs/>
                <w:color w:val="auto"/>
                <w:sz w:val="20"/>
                <w:szCs w:val="20"/>
                <w:shd w:val="clear" w:color="auto" w:fill="auto"/>
                <w:lang w:eastAsia="en-US"/>
              </w:rPr>
            </w:pPr>
            <w:r w:rsidRPr="00763308">
              <w:rPr>
                <w:rFonts w:eastAsia="Times New Roman"/>
                <w:b/>
                <w:bCs/>
                <w:color w:val="auto"/>
                <w:sz w:val="20"/>
                <w:szCs w:val="20"/>
                <w:shd w:val="clear" w:color="auto" w:fill="auto"/>
                <w:lang w:eastAsia="en-US"/>
              </w:rPr>
              <w:t>Поставщик:</w:t>
            </w:r>
          </w:p>
        </w:tc>
      </w:tr>
    </w:tbl>
    <w:p w:rsidR="00763308" w:rsidRPr="00763308" w:rsidRDefault="00763308" w:rsidP="00763308">
      <w:pPr>
        <w:suppressAutoHyphens/>
        <w:spacing w:line="216" w:lineRule="auto"/>
        <w:ind w:left="432"/>
        <w:jc w:val="left"/>
        <w:rPr>
          <w:rFonts w:eastAsia="Times New Roman"/>
          <w:b/>
          <w:bCs/>
          <w:color w:val="auto"/>
          <w:sz w:val="20"/>
          <w:szCs w:val="20"/>
          <w:shd w:val="clear" w:color="auto" w:fill="auto"/>
          <w:lang w:eastAsia="zh-CN"/>
        </w:rPr>
      </w:pPr>
      <w:r w:rsidRPr="00763308">
        <w:rPr>
          <w:rFonts w:eastAsia="Times New Roman"/>
          <w:color w:val="000000"/>
          <w:sz w:val="20"/>
          <w:szCs w:val="20"/>
          <w:shd w:val="clear" w:color="auto" w:fill="auto"/>
          <w:lang w:eastAsia="zh-CN"/>
        </w:rPr>
        <w:t>____________________ / ____________/                                _________________/_____________/</w:t>
      </w:r>
    </w:p>
    <w:p w:rsidR="00763308" w:rsidRPr="00763308" w:rsidRDefault="00763308" w:rsidP="00763308">
      <w:pPr>
        <w:keepNext/>
        <w:keepLines/>
        <w:shd w:val="clear" w:color="auto" w:fill="FFFFFF"/>
        <w:suppressAutoHyphens/>
        <w:spacing w:line="216" w:lineRule="auto"/>
        <w:ind w:left="432"/>
        <w:jc w:val="left"/>
        <w:rPr>
          <w:rFonts w:eastAsia="Arial"/>
          <w:bCs/>
          <w:color w:val="auto"/>
          <w:sz w:val="20"/>
          <w:szCs w:val="20"/>
          <w:shd w:val="clear" w:color="auto" w:fill="auto"/>
          <w:lang w:eastAsia="zh-CN"/>
        </w:rPr>
      </w:pPr>
      <w:r w:rsidRPr="00763308">
        <w:rPr>
          <w:rFonts w:eastAsia="Arial"/>
          <w:bCs/>
          <w:color w:val="auto"/>
          <w:sz w:val="20"/>
          <w:szCs w:val="20"/>
          <w:shd w:val="clear" w:color="auto" w:fill="auto"/>
          <w:lang w:eastAsia="zh-CN"/>
        </w:rPr>
        <w:t>М.П.</w:t>
      </w:r>
      <w:r w:rsidRPr="00763308">
        <w:rPr>
          <w:rFonts w:eastAsia="Arial"/>
          <w:bCs/>
          <w:color w:val="auto"/>
          <w:sz w:val="20"/>
          <w:szCs w:val="20"/>
          <w:shd w:val="clear" w:color="auto" w:fill="auto"/>
          <w:lang w:eastAsia="zh-CN"/>
        </w:rPr>
        <w:tab/>
      </w:r>
      <w:r w:rsidRPr="00763308">
        <w:rPr>
          <w:rFonts w:eastAsia="Arial"/>
          <w:bCs/>
          <w:color w:val="auto"/>
          <w:sz w:val="20"/>
          <w:szCs w:val="20"/>
          <w:shd w:val="clear" w:color="auto" w:fill="auto"/>
          <w:lang w:eastAsia="zh-CN"/>
        </w:rPr>
        <w:tab/>
      </w:r>
      <w:r w:rsidRPr="00763308">
        <w:rPr>
          <w:rFonts w:eastAsia="Arial"/>
          <w:bCs/>
          <w:color w:val="auto"/>
          <w:sz w:val="20"/>
          <w:szCs w:val="20"/>
          <w:shd w:val="clear" w:color="auto" w:fill="auto"/>
          <w:lang w:eastAsia="zh-CN"/>
        </w:rPr>
        <w:tab/>
      </w:r>
      <w:r w:rsidRPr="00763308">
        <w:rPr>
          <w:rFonts w:eastAsia="Arial"/>
          <w:bCs/>
          <w:color w:val="auto"/>
          <w:sz w:val="20"/>
          <w:szCs w:val="20"/>
          <w:shd w:val="clear" w:color="auto" w:fill="auto"/>
          <w:lang w:eastAsia="zh-CN"/>
        </w:rPr>
        <w:tab/>
      </w:r>
      <w:r w:rsidRPr="00763308">
        <w:rPr>
          <w:rFonts w:eastAsia="Arial"/>
          <w:bCs/>
          <w:color w:val="auto"/>
          <w:sz w:val="20"/>
          <w:szCs w:val="20"/>
          <w:shd w:val="clear" w:color="auto" w:fill="auto"/>
          <w:lang w:eastAsia="zh-CN"/>
        </w:rPr>
        <w:tab/>
      </w:r>
      <w:r w:rsidRPr="00763308">
        <w:rPr>
          <w:rFonts w:eastAsia="Arial"/>
          <w:bCs/>
          <w:color w:val="auto"/>
          <w:sz w:val="20"/>
          <w:szCs w:val="20"/>
          <w:shd w:val="clear" w:color="auto" w:fill="auto"/>
          <w:lang w:eastAsia="zh-CN"/>
        </w:rPr>
        <w:tab/>
      </w:r>
      <w:r w:rsidRPr="00763308">
        <w:rPr>
          <w:rFonts w:eastAsia="Arial"/>
          <w:bCs/>
          <w:color w:val="auto"/>
          <w:sz w:val="20"/>
          <w:szCs w:val="20"/>
          <w:shd w:val="clear" w:color="auto" w:fill="auto"/>
          <w:lang w:eastAsia="zh-CN"/>
        </w:rPr>
        <w:tab/>
        <w:t xml:space="preserve"> М.П.</w:t>
      </w:r>
    </w:p>
    <w:p w:rsidR="00763308" w:rsidRPr="00763308" w:rsidRDefault="00763308" w:rsidP="00E23379">
      <w:pPr>
        <w:keepNext/>
        <w:keepLines/>
        <w:shd w:val="clear" w:color="auto" w:fill="FFFFFF"/>
        <w:suppressAutoHyphens/>
        <w:autoSpaceDE w:val="0"/>
        <w:spacing w:line="276" w:lineRule="auto"/>
        <w:ind w:left="360"/>
        <w:jc w:val="left"/>
        <w:rPr>
          <w:rFonts w:eastAsia="Times New Roman"/>
          <w:color w:val="auto"/>
          <w:sz w:val="20"/>
          <w:szCs w:val="20"/>
          <w:shd w:val="clear" w:color="auto" w:fill="auto"/>
          <w:lang w:eastAsia="zh-CN"/>
        </w:rPr>
      </w:pPr>
    </w:p>
    <w:p w:rsidR="00763308" w:rsidRDefault="00763308"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77217" w:rsidRDefault="00D77217" w:rsidP="00675778">
      <w:pPr>
        <w:ind w:firstLine="709"/>
        <w:jc w:val="center"/>
        <w:rPr>
          <w:rFonts w:eastAsia="Calibri"/>
          <w:b/>
          <w:color w:val="auto"/>
          <w:shd w:val="clear" w:color="auto" w:fill="auto"/>
          <w:lang w:eastAsia="en-US"/>
        </w:rPr>
      </w:pPr>
    </w:p>
    <w:tbl>
      <w:tblPr>
        <w:tblStyle w:val="43"/>
        <w:tblW w:w="10959" w:type="dxa"/>
        <w:tblInd w:w="-601" w:type="dxa"/>
        <w:tblLayout w:type="fixed"/>
        <w:tblLook w:val="04A0"/>
      </w:tblPr>
      <w:tblGrid>
        <w:gridCol w:w="425"/>
        <w:gridCol w:w="1985"/>
        <w:gridCol w:w="567"/>
        <w:gridCol w:w="819"/>
        <w:gridCol w:w="1352"/>
        <w:gridCol w:w="1276"/>
        <w:gridCol w:w="1275"/>
        <w:gridCol w:w="1331"/>
        <w:gridCol w:w="1929"/>
      </w:tblGrid>
      <w:tr w:rsidR="00D75ED7" w:rsidRPr="00D75ED7" w:rsidTr="00E23379">
        <w:trPr>
          <w:trHeight w:val="341"/>
        </w:trPr>
        <w:tc>
          <w:tcPr>
            <w:tcW w:w="425"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D75ED7" w:rsidRPr="00D75ED7" w:rsidRDefault="00D75ED7" w:rsidP="00B1561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D75ED7" w:rsidRPr="00D75ED7" w:rsidRDefault="00D75ED7" w:rsidP="00B1561C">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929" w:type="dxa"/>
            <w:vMerge w:val="restart"/>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D75ED7" w:rsidRPr="00D75ED7" w:rsidTr="00E23379">
        <w:trPr>
          <w:trHeight w:val="501"/>
        </w:trPr>
        <w:tc>
          <w:tcPr>
            <w:tcW w:w="42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8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567"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81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352" w:type="dxa"/>
            <w:shd w:val="clear" w:color="auto" w:fill="auto"/>
            <w:vAlign w:val="center"/>
          </w:tcPr>
          <w:p w:rsidR="00D75ED7" w:rsidRPr="00D75ED7" w:rsidRDefault="00D75ED7" w:rsidP="00E23379">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1  </w:t>
            </w:r>
            <w:r w:rsidR="00C077A3">
              <w:rPr>
                <w:spacing w:val="0"/>
                <w:sz w:val="16"/>
                <w:szCs w:val="16"/>
                <w:shd w:val="clear" w:color="auto" w:fill="auto"/>
              </w:rPr>
              <w:t xml:space="preserve">от </w:t>
            </w:r>
            <w:r w:rsidR="00E23379">
              <w:rPr>
                <w:spacing w:val="0"/>
                <w:sz w:val="16"/>
                <w:szCs w:val="16"/>
                <w:shd w:val="clear" w:color="auto" w:fill="auto"/>
              </w:rPr>
              <w:t>11.01</w:t>
            </w:r>
            <w:r w:rsidR="00C077A3">
              <w:rPr>
                <w:spacing w:val="0"/>
                <w:sz w:val="16"/>
                <w:szCs w:val="16"/>
                <w:shd w:val="clear" w:color="auto" w:fill="auto"/>
              </w:rPr>
              <w:t>.2023</w:t>
            </w:r>
            <w:r w:rsidRPr="00D75ED7">
              <w:rPr>
                <w:spacing w:val="0"/>
                <w:sz w:val="16"/>
                <w:szCs w:val="16"/>
                <w:shd w:val="clear" w:color="auto" w:fill="auto"/>
              </w:rPr>
              <w:t>г</w:t>
            </w:r>
          </w:p>
        </w:tc>
        <w:tc>
          <w:tcPr>
            <w:tcW w:w="1276" w:type="dxa"/>
            <w:shd w:val="clear" w:color="auto" w:fill="auto"/>
            <w:vAlign w:val="center"/>
          </w:tcPr>
          <w:p w:rsidR="00D75ED7" w:rsidRPr="00D75ED7" w:rsidRDefault="00770A54" w:rsidP="00E23379">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w:t>
            </w:r>
            <w:r w:rsidR="001969A1">
              <w:rPr>
                <w:spacing w:val="0"/>
                <w:sz w:val="16"/>
                <w:szCs w:val="16"/>
                <w:shd w:val="clear" w:color="auto" w:fill="auto"/>
              </w:rPr>
              <w:t xml:space="preserve"> </w:t>
            </w:r>
            <w:r w:rsidR="00C077A3">
              <w:rPr>
                <w:spacing w:val="0"/>
                <w:sz w:val="16"/>
                <w:szCs w:val="16"/>
                <w:shd w:val="clear" w:color="auto" w:fill="auto"/>
              </w:rPr>
              <w:t xml:space="preserve">от </w:t>
            </w:r>
            <w:r w:rsidR="00E23379">
              <w:rPr>
                <w:spacing w:val="0"/>
                <w:sz w:val="16"/>
                <w:szCs w:val="16"/>
                <w:shd w:val="clear" w:color="auto" w:fill="auto"/>
              </w:rPr>
              <w:t>12.01</w:t>
            </w:r>
            <w:r w:rsidR="00C077A3">
              <w:rPr>
                <w:spacing w:val="0"/>
                <w:sz w:val="16"/>
                <w:szCs w:val="16"/>
                <w:shd w:val="clear" w:color="auto" w:fill="auto"/>
              </w:rPr>
              <w:t>.2023</w:t>
            </w:r>
            <w:r w:rsidR="00D75ED7" w:rsidRPr="00D75ED7">
              <w:rPr>
                <w:spacing w:val="0"/>
                <w:sz w:val="16"/>
                <w:szCs w:val="16"/>
                <w:shd w:val="clear" w:color="auto" w:fill="auto"/>
              </w:rPr>
              <w:t>г</w:t>
            </w:r>
          </w:p>
        </w:tc>
        <w:tc>
          <w:tcPr>
            <w:tcW w:w="1275" w:type="dxa"/>
            <w:shd w:val="clear" w:color="auto" w:fill="auto"/>
            <w:vAlign w:val="center"/>
          </w:tcPr>
          <w:p w:rsidR="00D75ED7" w:rsidRPr="00D75ED7" w:rsidRDefault="00D75ED7" w:rsidP="00E23379">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от  </w:t>
            </w:r>
            <w:r w:rsidR="00E23379">
              <w:rPr>
                <w:spacing w:val="0"/>
                <w:sz w:val="16"/>
                <w:szCs w:val="16"/>
                <w:shd w:val="clear" w:color="auto" w:fill="auto"/>
              </w:rPr>
              <w:t>12.01</w:t>
            </w:r>
            <w:r w:rsidR="00C077A3">
              <w:rPr>
                <w:spacing w:val="0"/>
                <w:sz w:val="16"/>
                <w:szCs w:val="16"/>
                <w:shd w:val="clear" w:color="auto" w:fill="auto"/>
              </w:rPr>
              <w:t>.2023</w:t>
            </w:r>
            <w:r w:rsidRPr="00D75ED7">
              <w:rPr>
                <w:spacing w:val="0"/>
                <w:sz w:val="16"/>
                <w:szCs w:val="16"/>
                <w:shd w:val="clear" w:color="auto" w:fill="auto"/>
              </w:rPr>
              <w:t>г</w:t>
            </w:r>
          </w:p>
        </w:tc>
        <w:tc>
          <w:tcPr>
            <w:tcW w:w="1331"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2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r>
      <w:tr w:rsidR="00D75ED7" w:rsidRPr="00D75ED7" w:rsidTr="00E23379">
        <w:trPr>
          <w:trHeight w:val="163"/>
        </w:trPr>
        <w:tc>
          <w:tcPr>
            <w:tcW w:w="425" w:type="dxa"/>
            <w:shd w:val="clear" w:color="auto" w:fill="auto"/>
            <w:vAlign w:val="center"/>
          </w:tcPr>
          <w:p w:rsidR="00D75ED7" w:rsidRPr="00D75ED7" w:rsidRDefault="00D75ED7" w:rsidP="00D75ED7">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E23379" w:rsidRPr="00E23379" w:rsidRDefault="00E23379" w:rsidP="00E23379">
            <w:pPr>
              <w:widowControl w:val="0"/>
              <w:suppressLineNumbers/>
              <w:jc w:val="left"/>
              <w:rPr>
                <w:spacing w:val="0"/>
                <w:sz w:val="18"/>
                <w:szCs w:val="18"/>
                <w:shd w:val="clear" w:color="auto" w:fill="auto"/>
                <w:lang w:val="en-GB"/>
              </w:rPr>
            </w:pPr>
            <w:r w:rsidRPr="00E23379">
              <w:rPr>
                <w:spacing w:val="0"/>
                <w:sz w:val="18"/>
                <w:szCs w:val="18"/>
                <w:shd w:val="clear" w:color="auto" w:fill="auto"/>
              </w:rPr>
              <w:t xml:space="preserve">Щебень известняковый </w:t>
            </w:r>
          </w:p>
          <w:p w:rsidR="00D75ED7" w:rsidRPr="005A4F84" w:rsidRDefault="00E23379" w:rsidP="00E23379">
            <w:pPr>
              <w:widowControl w:val="0"/>
              <w:suppressLineNumbers/>
              <w:jc w:val="left"/>
              <w:rPr>
                <w:spacing w:val="0"/>
                <w:sz w:val="18"/>
                <w:szCs w:val="18"/>
                <w:shd w:val="clear" w:color="auto" w:fill="auto"/>
              </w:rPr>
            </w:pPr>
            <w:r w:rsidRPr="00E23379">
              <w:rPr>
                <w:spacing w:val="0"/>
                <w:sz w:val="18"/>
                <w:szCs w:val="18"/>
                <w:shd w:val="clear" w:color="auto" w:fill="auto"/>
              </w:rPr>
              <w:t>фракция 40-70</w:t>
            </w:r>
          </w:p>
        </w:tc>
        <w:tc>
          <w:tcPr>
            <w:tcW w:w="567" w:type="dxa"/>
            <w:shd w:val="clear" w:color="auto" w:fill="auto"/>
            <w:vAlign w:val="center"/>
          </w:tcPr>
          <w:p w:rsidR="00D75ED7" w:rsidRPr="00826908" w:rsidRDefault="00E23379" w:rsidP="00D75ED7">
            <w:pPr>
              <w:widowControl w:val="0"/>
              <w:suppressLineNumbers/>
              <w:jc w:val="left"/>
              <w:rPr>
                <w:spacing w:val="0"/>
                <w:sz w:val="16"/>
                <w:szCs w:val="16"/>
                <w:shd w:val="clear" w:color="auto" w:fill="auto"/>
              </w:rPr>
            </w:pPr>
            <w:r>
              <w:rPr>
                <w:spacing w:val="0"/>
                <w:sz w:val="16"/>
                <w:szCs w:val="16"/>
                <w:shd w:val="clear" w:color="auto" w:fill="auto"/>
              </w:rPr>
              <w:t>тн</w:t>
            </w:r>
          </w:p>
        </w:tc>
        <w:tc>
          <w:tcPr>
            <w:tcW w:w="819" w:type="dxa"/>
            <w:shd w:val="clear" w:color="auto" w:fill="auto"/>
            <w:vAlign w:val="center"/>
          </w:tcPr>
          <w:p w:rsidR="00D75ED7" w:rsidRPr="005A4F84" w:rsidRDefault="00E23379" w:rsidP="00943110">
            <w:pPr>
              <w:widowControl w:val="0"/>
              <w:suppressLineNumbers/>
              <w:jc w:val="center"/>
              <w:rPr>
                <w:bCs/>
                <w:spacing w:val="0"/>
                <w:sz w:val="16"/>
                <w:szCs w:val="16"/>
                <w:shd w:val="clear" w:color="auto" w:fill="auto"/>
              </w:rPr>
            </w:pPr>
            <w:r>
              <w:rPr>
                <w:bCs/>
                <w:spacing w:val="0"/>
                <w:sz w:val="16"/>
                <w:szCs w:val="16"/>
                <w:shd w:val="clear" w:color="auto" w:fill="auto"/>
              </w:rPr>
              <w:t>800</w:t>
            </w:r>
          </w:p>
        </w:tc>
        <w:tc>
          <w:tcPr>
            <w:tcW w:w="1352" w:type="dxa"/>
            <w:shd w:val="clear" w:color="auto" w:fill="auto"/>
            <w:vAlign w:val="center"/>
          </w:tcPr>
          <w:p w:rsidR="00D75ED7" w:rsidRPr="005A4F84" w:rsidRDefault="008A064E" w:rsidP="003A709C">
            <w:pPr>
              <w:widowControl w:val="0"/>
              <w:suppressAutoHyphens/>
              <w:jc w:val="center"/>
              <w:textAlignment w:val="baseline"/>
              <w:rPr>
                <w:spacing w:val="0"/>
                <w:shd w:val="clear" w:color="auto" w:fill="auto"/>
              </w:rPr>
            </w:pPr>
            <w:r>
              <w:rPr>
                <w:spacing w:val="0"/>
                <w:shd w:val="clear" w:color="auto" w:fill="auto"/>
              </w:rPr>
              <w:t>1 125,00</w:t>
            </w:r>
          </w:p>
        </w:tc>
        <w:tc>
          <w:tcPr>
            <w:tcW w:w="1276" w:type="dxa"/>
            <w:shd w:val="clear" w:color="auto" w:fill="auto"/>
            <w:vAlign w:val="center"/>
          </w:tcPr>
          <w:p w:rsidR="00D75ED7" w:rsidRPr="005A4F84" w:rsidRDefault="008A064E" w:rsidP="00943110">
            <w:pPr>
              <w:spacing w:after="60"/>
              <w:jc w:val="center"/>
              <w:outlineLvl w:val="1"/>
              <w:rPr>
                <w:spacing w:val="0"/>
                <w:shd w:val="clear" w:color="auto" w:fill="auto"/>
              </w:rPr>
            </w:pPr>
            <w:r>
              <w:rPr>
                <w:spacing w:val="0"/>
                <w:shd w:val="clear" w:color="auto" w:fill="auto"/>
              </w:rPr>
              <w:t>1 400,00</w:t>
            </w:r>
          </w:p>
        </w:tc>
        <w:tc>
          <w:tcPr>
            <w:tcW w:w="1275" w:type="dxa"/>
            <w:shd w:val="clear" w:color="auto" w:fill="auto"/>
            <w:vAlign w:val="center"/>
          </w:tcPr>
          <w:p w:rsidR="00D75ED7" w:rsidRPr="005A4F84" w:rsidRDefault="008A064E" w:rsidP="00826908">
            <w:pPr>
              <w:spacing w:after="60"/>
              <w:jc w:val="center"/>
              <w:outlineLvl w:val="1"/>
              <w:rPr>
                <w:spacing w:val="0"/>
                <w:shd w:val="clear" w:color="auto" w:fill="auto"/>
              </w:rPr>
            </w:pPr>
            <w:r>
              <w:rPr>
                <w:spacing w:val="0"/>
                <w:shd w:val="clear" w:color="auto" w:fill="auto"/>
              </w:rPr>
              <w:t>1 300,00</w:t>
            </w:r>
          </w:p>
        </w:tc>
        <w:tc>
          <w:tcPr>
            <w:tcW w:w="1331" w:type="dxa"/>
            <w:shd w:val="clear" w:color="auto" w:fill="auto"/>
            <w:vAlign w:val="center"/>
          </w:tcPr>
          <w:p w:rsidR="00D75ED7" w:rsidRPr="005A4F84" w:rsidRDefault="008A064E" w:rsidP="00826908">
            <w:pPr>
              <w:spacing w:after="60"/>
              <w:jc w:val="center"/>
              <w:outlineLvl w:val="1"/>
              <w:rPr>
                <w:spacing w:val="0"/>
                <w:shd w:val="clear" w:color="auto" w:fill="auto"/>
              </w:rPr>
            </w:pPr>
            <w:r>
              <w:rPr>
                <w:spacing w:val="0"/>
                <w:shd w:val="clear" w:color="auto" w:fill="auto"/>
              </w:rPr>
              <w:t>1 275,00</w:t>
            </w:r>
          </w:p>
        </w:tc>
        <w:tc>
          <w:tcPr>
            <w:tcW w:w="1929" w:type="dxa"/>
            <w:shd w:val="clear" w:color="auto" w:fill="auto"/>
            <w:vAlign w:val="center"/>
          </w:tcPr>
          <w:p w:rsidR="00D75ED7" w:rsidRPr="005A4F84" w:rsidRDefault="008A064E" w:rsidP="005A4F84">
            <w:pPr>
              <w:spacing w:after="60"/>
              <w:jc w:val="center"/>
              <w:outlineLvl w:val="1"/>
              <w:rPr>
                <w:spacing w:val="0"/>
                <w:shd w:val="clear" w:color="auto" w:fill="auto"/>
              </w:rPr>
            </w:pPr>
            <w:r>
              <w:rPr>
                <w:spacing w:val="0"/>
                <w:shd w:val="clear" w:color="auto" w:fill="auto"/>
              </w:rPr>
              <w:t>1 020 000,00</w:t>
            </w:r>
          </w:p>
        </w:tc>
      </w:tr>
      <w:tr w:rsidR="00D75ED7" w:rsidRPr="00D75ED7" w:rsidTr="00E23379">
        <w:trPr>
          <w:trHeight w:val="157"/>
        </w:trPr>
        <w:tc>
          <w:tcPr>
            <w:tcW w:w="9030" w:type="dxa"/>
            <w:gridSpan w:val="8"/>
            <w:tcBorders>
              <w:top w:val="nil"/>
            </w:tcBorders>
            <w:shd w:val="clear" w:color="auto" w:fill="auto"/>
            <w:vAlign w:val="center"/>
          </w:tcPr>
          <w:p w:rsidR="00D75ED7" w:rsidRPr="00D75ED7" w:rsidRDefault="00D75ED7" w:rsidP="001D13A9">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rsidR="00D75ED7" w:rsidRPr="001969A1" w:rsidRDefault="008A064E" w:rsidP="005A4F84">
            <w:pPr>
              <w:spacing w:after="60"/>
              <w:jc w:val="center"/>
              <w:outlineLvl w:val="1"/>
              <w:rPr>
                <w:spacing w:val="0"/>
                <w:shd w:val="clear" w:color="auto" w:fill="auto"/>
              </w:rPr>
            </w:pPr>
            <w:r>
              <w:rPr>
                <w:spacing w:val="0"/>
                <w:shd w:val="clear" w:color="auto" w:fill="auto"/>
              </w:rPr>
              <w:t>1 020 000,00</w:t>
            </w:r>
          </w:p>
        </w:tc>
      </w:tr>
    </w:tbl>
    <w:p w:rsidR="00D75ED7" w:rsidRPr="00D75ED7" w:rsidRDefault="00D75ED7" w:rsidP="00D75ED7">
      <w:pPr>
        <w:spacing w:after="60"/>
        <w:jc w:val="left"/>
        <w:outlineLvl w:val="1"/>
        <w:rPr>
          <w:rFonts w:eastAsia="Times New Roman"/>
          <w:color w:val="auto"/>
          <w:sz w:val="16"/>
          <w:szCs w:val="16"/>
          <w:shd w:val="clear" w:color="auto" w:fill="auto"/>
          <w:lang w:eastAsia="en-US"/>
        </w:rPr>
      </w:pPr>
    </w:p>
    <w:p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8A064E" w:rsidRPr="008A064E">
        <w:rPr>
          <w:shd w:val="clear" w:color="auto" w:fill="auto"/>
        </w:rPr>
        <w:t>1 020 000</w:t>
      </w:r>
      <w:r w:rsidR="003A709C" w:rsidRPr="003A709C">
        <w:rPr>
          <w:rFonts w:eastAsia="Times New Roman"/>
          <w:color w:val="auto"/>
          <w:sz w:val="22"/>
          <w:szCs w:val="22"/>
          <w:shd w:val="clear" w:color="auto" w:fill="auto"/>
          <w:lang w:eastAsia="en-US"/>
        </w:rPr>
        <w:t xml:space="preserve"> (</w:t>
      </w:r>
      <w:r w:rsidR="008A064E">
        <w:rPr>
          <w:rFonts w:eastAsia="Times New Roman"/>
          <w:color w:val="auto"/>
          <w:sz w:val="22"/>
          <w:szCs w:val="22"/>
          <w:shd w:val="clear" w:color="auto" w:fill="auto"/>
          <w:lang w:eastAsia="en-US"/>
        </w:rPr>
        <w:t>Один миллион двадцать тысяч</w:t>
      </w:r>
      <w:r w:rsidR="003A709C" w:rsidRPr="003A709C">
        <w:rPr>
          <w:rFonts w:eastAsia="Times New Roman"/>
          <w:color w:val="auto"/>
          <w:sz w:val="22"/>
          <w:szCs w:val="22"/>
          <w:shd w:val="clear" w:color="auto" w:fill="auto"/>
          <w:lang w:eastAsia="en-US"/>
        </w:rPr>
        <w:t xml:space="preserve">) руб. </w:t>
      </w:r>
      <w:r w:rsidR="005A4F84">
        <w:rPr>
          <w:rFonts w:eastAsia="Times New Roman"/>
          <w:color w:val="auto"/>
          <w:sz w:val="22"/>
          <w:szCs w:val="22"/>
          <w:shd w:val="clear" w:color="auto" w:fill="auto"/>
          <w:lang w:eastAsia="en-US"/>
        </w:rPr>
        <w:t>00</w:t>
      </w:r>
      <w:r w:rsidR="003A709C" w:rsidRPr="003A709C">
        <w:rPr>
          <w:rFonts w:eastAsia="Times New Roman"/>
          <w:color w:val="auto"/>
          <w:sz w:val="22"/>
          <w:szCs w:val="22"/>
          <w:shd w:val="clear" w:color="auto" w:fill="auto"/>
          <w:lang w:eastAsia="en-US"/>
        </w:rPr>
        <w:t xml:space="preserve"> коп.</w:t>
      </w:r>
      <w:r w:rsidRPr="00B1561C">
        <w:rPr>
          <w:rFonts w:eastAsia="Times New Roman"/>
          <w:color w:val="auto"/>
          <w:sz w:val="22"/>
          <w:szCs w:val="22"/>
          <w:shd w:val="clear" w:color="auto" w:fill="auto"/>
          <w:lang w:eastAsia="en-US"/>
        </w:rPr>
        <w:t xml:space="preserve"> </w:t>
      </w:r>
      <w:r w:rsidR="008A064E">
        <w:rPr>
          <w:rFonts w:eastAsia="Times New Roman"/>
          <w:color w:val="auto"/>
          <w:sz w:val="22"/>
          <w:szCs w:val="22"/>
          <w:shd w:val="clear" w:color="auto" w:fill="auto"/>
          <w:lang w:eastAsia="en-US"/>
        </w:rPr>
        <w:t>без</w:t>
      </w:r>
      <w:r w:rsidR="001969A1">
        <w:rPr>
          <w:rFonts w:eastAsia="Times New Roman"/>
          <w:color w:val="auto"/>
          <w:sz w:val="22"/>
          <w:szCs w:val="22"/>
          <w:shd w:val="clear" w:color="auto" w:fill="auto"/>
          <w:lang w:eastAsia="en-US"/>
        </w:rPr>
        <w:t xml:space="preserve"> НДС</w:t>
      </w:r>
      <w:r w:rsidRPr="00B1561C">
        <w:rPr>
          <w:rFonts w:eastAsia="Times New Roman"/>
          <w:color w:val="auto"/>
          <w:sz w:val="22"/>
          <w:szCs w:val="22"/>
          <w:shd w:val="clear" w:color="auto" w:fill="auto"/>
          <w:lang w:eastAsia="en-US"/>
        </w:rPr>
        <w:t>.</w:t>
      </w: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8A064E" w:rsidRDefault="008A064E" w:rsidP="00675778">
      <w:pPr>
        <w:ind w:firstLine="709"/>
        <w:jc w:val="center"/>
        <w:rPr>
          <w:rFonts w:eastAsia="Calibri"/>
          <w:b/>
          <w:color w:val="auto"/>
          <w:shd w:val="clear" w:color="auto" w:fill="auto"/>
          <w:lang w:eastAsia="en-US"/>
        </w:rPr>
      </w:pPr>
    </w:p>
    <w:p w:rsidR="008A064E" w:rsidRDefault="008A064E" w:rsidP="00675778">
      <w:pPr>
        <w:ind w:firstLine="709"/>
        <w:jc w:val="center"/>
        <w:rPr>
          <w:rFonts w:eastAsia="Calibri"/>
          <w:b/>
          <w:color w:val="auto"/>
          <w:shd w:val="clear" w:color="auto" w:fill="auto"/>
          <w:lang w:eastAsia="en-US"/>
        </w:rPr>
      </w:pPr>
    </w:p>
    <w:p w:rsidR="007C348B" w:rsidRDefault="007C348B"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A064E">
        <w:rPr>
          <w:rFonts w:eastAsia="Calibri"/>
          <w:b/>
          <w:color w:val="auto"/>
          <w:shd w:val="clear" w:color="auto" w:fill="auto"/>
          <w:lang w:eastAsia="en-US"/>
        </w:rPr>
        <w:t xml:space="preserve"> </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57025B" w:rsidRDefault="0057025B" w:rsidP="001969A1">
      <w:pPr>
        <w:spacing w:line="276" w:lineRule="auto"/>
        <w:ind w:firstLine="709"/>
        <w:rPr>
          <w:rFonts w:eastAsia="Calibri"/>
          <w:color w:val="auto"/>
          <w:sz w:val="22"/>
          <w:szCs w:val="22"/>
          <w:shd w:val="clear" w:color="auto" w:fill="auto"/>
          <w:lang w:eastAsia="en-US"/>
        </w:rPr>
      </w:pPr>
      <w:r w:rsidRPr="0057025B">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в  </w:t>
      </w:r>
      <w:r w:rsidR="005937C9">
        <w:rPr>
          <w:rFonts w:eastAsia="Calibri"/>
          <w:color w:val="auto"/>
          <w:sz w:val="22"/>
          <w:szCs w:val="22"/>
          <w:shd w:val="clear" w:color="auto" w:fill="auto"/>
          <w:lang w:eastAsia="en-US"/>
        </w:rPr>
        <w:t>Техническом задании</w:t>
      </w:r>
      <w:r w:rsidRPr="0057025B">
        <w:rPr>
          <w:rFonts w:eastAsia="Calibri"/>
          <w:color w:val="auto"/>
          <w:sz w:val="22"/>
          <w:szCs w:val="22"/>
          <w:shd w:val="clear" w:color="auto" w:fill="auto"/>
          <w:lang w:eastAsia="en-US"/>
        </w:rPr>
        <w:t>, не допускается.</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Pr>
          <w:rFonts w:eastAsia="Times New Roman"/>
          <w:color w:val="auto"/>
          <w:sz w:val="22"/>
          <w:szCs w:val="22"/>
          <w:shd w:val="clear" w:color="auto" w:fill="auto"/>
        </w:rPr>
        <w:t xml:space="preserve"> </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Pr="0073165E"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96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7"/>
        <w:gridCol w:w="2462"/>
        <w:gridCol w:w="4239"/>
        <w:gridCol w:w="2975"/>
      </w:tblGrid>
      <w:tr w:rsidR="008A064E" w:rsidRPr="001744C7" w:rsidTr="008A064E">
        <w:trPr>
          <w:trHeight w:val="1834"/>
        </w:trPr>
        <w:tc>
          <w:tcPr>
            <w:tcW w:w="192"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223"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8A064E" w:rsidRPr="001744C7" w:rsidRDefault="008A064E" w:rsidP="006015E5">
            <w:pPr>
              <w:jc w:val="center"/>
              <w:rPr>
                <w:rFonts w:eastAsia="Times New Roman"/>
                <w:i/>
                <w:iCs/>
                <w:color w:val="auto"/>
                <w:sz w:val="20"/>
                <w:szCs w:val="20"/>
                <w:shd w:val="clear" w:color="auto" w:fill="auto"/>
              </w:rPr>
            </w:pPr>
          </w:p>
        </w:tc>
        <w:tc>
          <w:tcPr>
            <w:tcW w:w="2106" w:type="pct"/>
            <w:tcBorders>
              <w:top w:val="single" w:sz="4" w:space="0" w:color="auto"/>
              <w:left w:val="single" w:sz="4" w:space="0" w:color="auto"/>
              <w:right w:val="single" w:sz="4" w:space="0" w:color="auto"/>
            </w:tcBorders>
            <w:vAlign w:val="center"/>
          </w:tcPr>
          <w:p w:rsidR="008A064E" w:rsidRPr="001744C7" w:rsidRDefault="008A064E"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8A064E" w:rsidRPr="001744C7" w:rsidRDefault="008A064E"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478" w:type="pct"/>
            <w:tcBorders>
              <w:top w:val="single" w:sz="4" w:space="0" w:color="auto"/>
              <w:left w:val="single" w:sz="4" w:space="0" w:color="auto"/>
              <w:bottom w:val="single" w:sz="4" w:space="0" w:color="auto"/>
              <w:right w:val="single" w:sz="4" w:space="0" w:color="auto"/>
            </w:tcBorders>
            <w:vAlign w:val="center"/>
          </w:tcPr>
          <w:p w:rsidR="008A064E" w:rsidRPr="001969A1" w:rsidRDefault="008A064E" w:rsidP="001969A1">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w:t>
            </w:r>
          </w:p>
        </w:tc>
      </w:tr>
      <w:tr w:rsidR="008A064E" w:rsidRPr="001744C7" w:rsidTr="008A064E">
        <w:trPr>
          <w:trHeight w:val="279"/>
        </w:trPr>
        <w:tc>
          <w:tcPr>
            <w:tcW w:w="192"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23"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2106"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478"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r>
      <w:tr w:rsidR="008A064E" w:rsidRPr="001744C7" w:rsidTr="008A064E">
        <w:trPr>
          <w:trHeight w:val="279"/>
        </w:trPr>
        <w:tc>
          <w:tcPr>
            <w:tcW w:w="192"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23"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widowControl w:val="0"/>
              <w:autoSpaceDE w:val="0"/>
              <w:autoSpaceDN w:val="0"/>
              <w:adjustRightInd w:val="0"/>
              <w:jc w:val="left"/>
              <w:rPr>
                <w:rFonts w:eastAsia="Times New Roman"/>
                <w:color w:val="auto"/>
                <w:sz w:val="20"/>
                <w:szCs w:val="20"/>
                <w:shd w:val="clear" w:color="auto" w:fill="auto"/>
              </w:rPr>
            </w:pPr>
          </w:p>
        </w:tc>
        <w:tc>
          <w:tcPr>
            <w:tcW w:w="2106"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auto"/>
                <w:sz w:val="20"/>
                <w:szCs w:val="20"/>
                <w:shd w:val="clear" w:color="auto" w:fill="auto"/>
              </w:rPr>
            </w:pPr>
          </w:p>
        </w:tc>
        <w:tc>
          <w:tcPr>
            <w:tcW w:w="1478" w:type="pct"/>
            <w:tcBorders>
              <w:top w:val="single" w:sz="4" w:space="0" w:color="auto"/>
              <w:left w:val="single" w:sz="4" w:space="0" w:color="auto"/>
              <w:bottom w:val="single" w:sz="4" w:space="0" w:color="auto"/>
              <w:right w:val="single" w:sz="4" w:space="0" w:color="auto"/>
            </w:tcBorders>
            <w:vAlign w:val="center"/>
          </w:tcPr>
          <w:p w:rsidR="008A064E" w:rsidRPr="001744C7" w:rsidRDefault="008A064E" w:rsidP="006015E5">
            <w:pPr>
              <w:jc w:val="center"/>
              <w:rPr>
                <w:rFonts w:eastAsia="Times New Roman"/>
                <w:color w:val="000000"/>
                <w:sz w:val="20"/>
                <w:szCs w:val="20"/>
                <w:shd w:val="clear" w:color="auto" w:fill="auto"/>
              </w:rPr>
            </w:pPr>
          </w:p>
        </w:tc>
      </w:tr>
    </w:tbl>
    <w:p w:rsidR="00770A54" w:rsidRPr="008E65E2" w:rsidRDefault="00770A54" w:rsidP="00770A54">
      <w:pPr>
        <w:pStyle w:val="Caption"/>
        <w:spacing w:before="0" w:after="0"/>
        <w:ind w:firstLine="567"/>
        <w:jc w:val="both"/>
        <w:rPr>
          <w:i w:val="0"/>
          <w:sz w:val="12"/>
          <w:szCs w:val="12"/>
        </w:rPr>
      </w:pPr>
    </w:p>
    <w:p w:rsidR="00A411B2" w:rsidRDefault="00770A54"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r w:rsidRPr="0057025B">
        <w:rPr>
          <w:rFonts w:eastAsia="Times New Roman"/>
          <w:bCs/>
          <w:iCs/>
          <w:color w:val="595959" w:themeColor="text1" w:themeTint="A6"/>
          <w:kern w:val="1"/>
          <w:sz w:val="22"/>
          <w:szCs w:val="22"/>
          <w:shd w:val="clear" w:color="auto" w:fill="auto"/>
          <w:vertAlign w:val="superscript"/>
          <w:lang w:eastAsia="ar-SA"/>
        </w:rPr>
        <w:t>*</w:t>
      </w:r>
      <w:r w:rsidRPr="003F6675">
        <w:rPr>
          <w:rFonts w:eastAsia="Times New Roman"/>
          <w:bCs/>
          <w:i/>
          <w:iCs/>
          <w:color w:val="7F7F7F" w:themeColor="text1" w:themeTint="80"/>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770A54">
      <w:pPr>
        <w:shd w:val="clear" w:color="auto" w:fill="FFFFFF"/>
        <w:ind w:firstLine="709"/>
        <w:rPr>
          <w:i/>
          <w:sz w:val="22"/>
          <w:szCs w:val="22"/>
        </w:rPr>
      </w:pPr>
    </w:p>
    <w:sectPr w:rsidR="00703B05"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0C" w:rsidRDefault="004D690C" w:rsidP="00A55106">
      <w:r>
        <w:separator/>
      </w:r>
    </w:p>
  </w:endnote>
  <w:endnote w:type="continuationSeparator" w:id="1">
    <w:p w:rsidR="004D690C" w:rsidRDefault="004D690C"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15725E" w:rsidRDefault="006A27D8" w:rsidP="00DA5974">
        <w:pPr>
          <w:pStyle w:val="ConsPlusNormal"/>
          <w:jc w:val="right"/>
        </w:pPr>
        <w:fldSimple w:instr=" PAGE   \* MERGEFORMAT ">
          <w:r w:rsidR="004D690C">
            <w:rPr>
              <w:noProof/>
            </w:rPr>
            <w:t>1</w:t>
          </w:r>
        </w:fldSimple>
      </w:p>
    </w:sdtContent>
  </w:sdt>
  <w:p w:rsidR="0015725E" w:rsidRDefault="0015725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0C" w:rsidRDefault="004D690C" w:rsidP="00A55106">
      <w:r>
        <w:separator/>
      </w:r>
    </w:p>
  </w:footnote>
  <w:footnote w:type="continuationSeparator" w:id="1">
    <w:p w:rsidR="004D690C" w:rsidRDefault="004D690C"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5">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5"/>
  </w:num>
  <w:num w:numId="7">
    <w:abstractNumId w:val="21"/>
  </w:num>
  <w:num w:numId="8">
    <w:abstractNumId w:val="3"/>
  </w:num>
  <w:num w:numId="9">
    <w:abstractNumId w:val="8"/>
  </w:num>
  <w:num w:numId="10">
    <w:abstractNumId w:val="5"/>
  </w:num>
  <w:num w:numId="11">
    <w:abstractNumId w:val="1"/>
  </w:num>
  <w:num w:numId="12">
    <w:abstractNumId w:val="13"/>
  </w:num>
  <w:num w:numId="13">
    <w:abstractNumId w:val="14"/>
  </w:num>
  <w:num w:numId="14">
    <w:abstractNumId w:val="17"/>
  </w:num>
  <w:num w:numId="15">
    <w:abstractNumId w:val="27"/>
  </w:num>
  <w:num w:numId="16">
    <w:abstractNumId w:val="0"/>
  </w:num>
  <w:num w:numId="17">
    <w:abstractNumId w:val="20"/>
  </w:num>
  <w:num w:numId="18">
    <w:abstractNumId w:val="10"/>
  </w:num>
  <w:num w:numId="19">
    <w:abstractNumId w:val="24"/>
  </w:num>
  <w:num w:numId="20">
    <w:abstractNumId w:val="11"/>
  </w:num>
  <w:num w:numId="21">
    <w:abstractNumId w:val="7"/>
  </w:num>
  <w:num w:numId="22">
    <w:abstractNumId w:val="2"/>
  </w:num>
  <w:num w:numId="23">
    <w:abstractNumId w:val="9"/>
  </w:num>
  <w:num w:numId="24">
    <w:abstractNumId w:val="1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8"/>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360450"/>
  </w:hdrShapeDefaults>
  <w:footnotePr>
    <w:footnote w:id="0"/>
    <w:footnote w:id="1"/>
  </w:footnotePr>
  <w:endnotePr>
    <w:endnote w:id="0"/>
    <w:endnote w:id="1"/>
  </w:endnotePr>
  <w:compat/>
  <w:rsids>
    <w:rsidRoot w:val="00F14FF8"/>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5725E"/>
    <w:rsid w:val="0016045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69A1"/>
    <w:rsid w:val="00196E0B"/>
    <w:rsid w:val="001971BD"/>
    <w:rsid w:val="001A1E20"/>
    <w:rsid w:val="001A23B2"/>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47E3"/>
    <w:rsid w:val="00344F6D"/>
    <w:rsid w:val="00346DA0"/>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D690C"/>
    <w:rsid w:val="004E7E16"/>
    <w:rsid w:val="004F0867"/>
    <w:rsid w:val="004F1240"/>
    <w:rsid w:val="004F45D8"/>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4CFA"/>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27D8"/>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703B05"/>
    <w:rsid w:val="007042D7"/>
    <w:rsid w:val="007051A7"/>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61A4C"/>
    <w:rsid w:val="00763308"/>
    <w:rsid w:val="00763B37"/>
    <w:rsid w:val="00763F34"/>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D7020"/>
    <w:rsid w:val="007E1435"/>
    <w:rsid w:val="007E1FDB"/>
    <w:rsid w:val="007E2A55"/>
    <w:rsid w:val="007E2FA2"/>
    <w:rsid w:val="007E5A55"/>
    <w:rsid w:val="007F1D96"/>
    <w:rsid w:val="007F2104"/>
    <w:rsid w:val="007F306C"/>
    <w:rsid w:val="00800F13"/>
    <w:rsid w:val="00801445"/>
    <w:rsid w:val="00804E4D"/>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76360"/>
    <w:rsid w:val="0088084D"/>
    <w:rsid w:val="0088273A"/>
    <w:rsid w:val="00882C01"/>
    <w:rsid w:val="00884445"/>
    <w:rsid w:val="008848C8"/>
    <w:rsid w:val="00887815"/>
    <w:rsid w:val="008A064E"/>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71BAD"/>
    <w:rsid w:val="00974243"/>
    <w:rsid w:val="00975BB9"/>
    <w:rsid w:val="0098278A"/>
    <w:rsid w:val="00982EF3"/>
    <w:rsid w:val="00983C32"/>
    <w:rsid w:val="00990665"/>
    <w:rsid w:val="00991A7D"/>
    <w:rsid w:val="009930E6"/>
    <w:rsid w:val="009937BB"/>
    <w:rsid w:val="00996B01"/>
    <w:rsid w:val="009A4873"/>
    <w:rsid w:val="009B02B5"/>
    <w:rsid w:val="009C1E61"/>
    <w:rsid w:val="009C2061"/>
    <w:rsid w:val="009C23F8"/>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31259"/>
    <w:rsid w:val="00A32091"/>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6961"/>
    <w:rsid w:val="00B1561C"/>
    <w:rsid w:val="00B22AD4"/>
    <w:rsid w:val="00B22D1B"/>
    <w:rsid w:val="00B241E5"/>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F5F"/>
    <w:rsid w:val="00C62437"/>
    <w:rsid w:val="00C62B1B"/>
    <w:rsid w:val="00C64523"/>
    <w:rsid w:val="00C6454F"/>
    <w:rsid w:val="00C70642"/>
    <w:rsid w:val="00C732B1"/>
    <w:rsid w:val="00C7649A"/>
    <w:rsid w:val="00C853F2"/>
    <w:rsid w:val="00C931E4"/>
    <w:rsid w:val="00C944AF"/>
    <w:rsid w:val="00C96A66"/>
    <w:rsid w:val="00CA27DD"/>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30A85"/>
    <w:rsid w:val="00D33962"/>
    <w:rsid w:val="00D35C23"/>
    <w:rsid w:val="00D36077"/>
    <w:rsid w:val="00D37E13"/>
    <w:rsid w:val="00D426CF"/>
    <w:rsid w:val="00D45B33"/>
    <w:rsid w:val="00D46BD8"/>
    <w:rsid w:val="00D51C9A"/>
    <w:rsid w:val="00D53372"/>
    <w:rsid w:val="00D55C8E"/>
    <w:rsid w:val="00D56144"/>
    <w:rsid w:val="00D75ED7"/>
    <w:rsid w:val="00D76A76"/>
    <w:rsid w:val="00D77217"/>
    <w:rsid w:val="00D81AAD"/>
    <w:rsid w:val="00D81C33"/>
    <w:rsid w:val="00D8251B"/>
    <w:rsid w:val="00D84A32"/>
    <w:rsid w:val="00D85981"/>
    <w:rsid w:val="00D86FD7"/>
    <w:rsid w:val="00D90D1D"/>
    <w:rsid w:val="00D96A4B"/>
    <w:rsid w:val="00D96FB6"/>
    <w:rsid w:val="00DA0D37"/>
    <w:rsid w:val="00DA4CCF"/>
    <w:rsid w:val="00DA5974"/>
    <w:rsid w:val="00DB2158"/>
    <w:rsid w:val="00DB4498"/>
    <w:rsid w:val="00DB70B7"/>
    <w:rsid w:val="00DB7959"/>
    <w:rsid w:val="00DC4C52"/>
    <w:rsid w:val="00DC5370"/>
    <w:rsid w:val="00DD204B"/>
    <w:rsid w:val="00DD62F6"/>
    <w:rsid w:val="00DD630D"/>
    <w:rsid w:val="00DE66B0"/>
    <w:rsid w:val="00DE6F2C"/>
    <w:rsid w:val="00DF1FE1"/>
    <w:rsid w:val="00DF2EE9"/>
    <w:rsid w:val="00E0089B"/>
    <w:rsid w:val="00E03672"/>
    <w:rsid w:val="00E03ACE"/>
    <w:rsid w:val="00E1095E"/>
    <w:rsid w:val="00E132CD"/>
    <w:rsid w:val="00E14C4C"/>
    <w:rsid w:val="00E17853"/>
    <w:rsid w:val="00E203B0"/>
    <w:rsid w:val="00E23379"/>
    <w:rsid w:val="00E23FEE"/>
    <w:rsid w:val="00E316A5"/>
    <w:rsid w:val="00E32C36"/>
    <w:rsid w:val="00E34886"/>
    <w:rsid w:val="00E4018F"/>
    <w:rsid w:val="00E509AD"/>
    <w:rsid w:val="00E62039"/>
    <w:rsid w:val="00E6405A"/>
    <w:rsid w:val="00E71E0E"/>
    <w:rsid w:val="00E7746E"/>
    <w:rsid w:val="00E81559"/>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402B"/>
    <w:rsid w:val="00ED50DA"/>
    <w:rsid w:val="00ED53B8"/>
    <w:rsid w:val="00ED7183"/>
    <w:rsid w:val="00EE0976"/>
    <w:rsid w:val="00EE2375"/>
    <w:rsid w:val="00EE576A"/>
    <w:rsid w:val="00EE601E"/>
    <w:rsid w:val="00EF3362"/>
    <w:rsid w:val="00EF608F"/>
    <w:rsid w:val="00F01EEC"/>
    <w:rsid w:val="00F029D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5B94"/>
    <w:rsid w:val="00F90779"/>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0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HTML Keyboard"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Heading1">
    <w:name w:val="Heading 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Heading2">
    <w:name w:val="Heading 2"/>
    <w:basedOn w:val="af7"/>
    <w:qFormat/>
    <w:rsid w:val="00900AC2"/>
    <w:pPr>
      <w:spacing w:line="240" w:lineRule="auto"/>
    </w:pPr>
    <w:rPr>
      <w:kern w:val="0"/>
      <w:lang w:eastAsia="ru-RU"/>
    </w:rPr>
  </w:style>
  <w:style w:type="paragraph" w:customStyle="1" w:styleId="Heading3">
    <w:name w:val="Heading 3"/>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Caption">
    <w:name w:val="Caption"/>
    <w:basedOn w:val="a0"/>
    <w:qFormat/>
    <w:rsid w:val="00900AC2"/>
    <w:pPr>
      <w:suppressLineNumbers/>
      <w:suppressAutoHyphens/>
      <w:spacing w:before="120" w:after="120"/>
      <w:jc w:val="left"/>
    </w:pPr>
    <w:rPr>
      <w:rFonts w:eastAsia="Times New Roman" w:cs="Mangal"/>
      <w:i/>
      <w:iCs/>
      <w:shd w:val="clear" w:color="auto" w:fill="auto"/>
    </w:rPr>
  </w:style>
  <w:style w:type="paragraph" w:styleId="1c">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Header">
    <w:name w:val="Header"/>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0">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Heading6">
    <w:name w:val="Heading 6"/>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d">
    <w:name w:val="Название Знак1"/>
    <w:basedOn w:val="a1"/>
    <w:rsid w:val="003447E3"/>
    <w:rPr>
      <w:b/>
      <w:smallCaps/>
      <w:sz w:val="32"/>
    </w:rPr>
  </w:style>
  <w:style w:type="character" w:customStyle="1" w:styleId="1e">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1">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F620C9"/>
    <w:rPr>
      <w:sz w:val="20"/>
      <w:szCs w:val="20"/>
      <w:lang w:eastAsia="ar-SA"/>
    </w:rPr>
  </w:style>
  <w:style w:type="paragraph" w:styleId="aff5">
    <w:name w:val="Body Text Indent"/>
    <w:basedOn w:val="a0"/>
    <w:link w:val="1f0"/>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link w:val="aff5"/>
    <w:uiPriority w:val="99"/>
    <w:semiHidden/>
    <w:rsid w:val="00F620C9"/>
  </w:style>
  <w:style w:type="character" w:customStyle="1" w:styleId="1f0">
    <w:name w:val="Основной текст с отступом Знак1"/>
    <w:link w:val="aff5"/>
    <w:uiPriority w:val="99"/>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1">
    <w:name w:val="Обычный1"/>
    <w:link w:val="1f2"/>
    <w:rsid w:val="00F620C9"/>
    <w:pPr>
      <w:widowControl w:val="0"/>
      <w:suppressAutoHyphens/>
      <w:spacing w:before="120" w:after="120"/>
      <w:ind w:firstLine="567"/>
      <w:jc w:val="both"/>
    </w:pPr>
    <w:rPr>
      <w:rFonts w:eastAsia="Times New Roman"/>
      <w:color w:val="auto"/>
      <w:szCs w:val="20"/>
      <w:lang w:eastAsia="ar-SA"/>
    </w:rPr>
  </w:style>
  <w:style w:type="character" w:customStyle="1" w:styleId="1f2">
    <w:name w:val="Обычный1 Знак"/>
    <w:link w:val="1f1"/>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1">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2">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2AC768B43C9CBFF74F0FA411865614D3D7200B2FD16D78E9D0285E8A929BCEB7626431B5969729ABu9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16829</Words>
  <Characters>95931</Characters>
  <Application>Microsoft Office Word</Application>
  <DocSecurity>0</DocSecurity>
  <Lines>799</Lines>
  <Paragraphs>225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112535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2021-08-12T10:07:00Z</cp:lastPrinted>
  <dcterms:created xsi:type="dcterms:W3CDTF">2023-02-28T06:48:00Z</dcterms:created>
  <dcterms:modified xsi:type="dcterms:W3CDTF">2023-02-28T10:54:00Z</dcterms:modified>
</cp:coreProperties>
</file>