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746D72D4" w14:textId="0EB2A95F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</w:t>
      </w:r>
    </w:p>
    <w:p w14:paraId="25DB2328" w14:textId="5DBADDCE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B42ACB">
        <w:rPr>
          <w:b/>
        </w:rPr>
        <w:t>о</w:t>
      </w:r>
      <w:r w:rsidR="00B42ACB" w:rsidRPr="00B42ACB">
        <w:rPr>
          <w:b/>
        </w:rPr>
        <w:t>казание услуг по предоставлению кредита в форме возобновляемой кредитной линии с лимитом задолженности 60 000 000 (Шестьдесят миллионов) рублей 00 копеек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5FC7B091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="0051519D" w:rsidRPr="0051519D">
        <w:rPr>
          <w:sz w:val="22"/>
          <w:szCs w:val="22"/>
        </w:rPr>
        <w:t>Аукцион в электронной форме</w:t>
      </w:r>
      <w:r w:rsidRPr="00404A3F">
        <w:rPr>
          <w:sz w:val="22"/>
          <w:szCs w:val="22"/>
        </w:rPr>
        <w:t>;</w:t>
      </w:r>
    </w:p>
    <w:p w14:paraId="6DCB14B0" w14:textId="7904CF10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B42ACB" w:rsidRPr="00B42ACB">
        <w:rPr>
          <w:rFonts w:eastAsia="Calibri"/>
          <w:sz w:val="22"/>
          <w:szCs w:val="22"/>
          <w:lang w:eastAsia="en-US"/>
        </w:rPr>
        <w:t>Оказание услуг по предоставлению кредита в форме возобновляемой кредитной линии с лимитом задолженности 60 000 000 (Шестьдесят миллионов) рублей 00 копеек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34C632F7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ОКПД2</w:t>
      </w:r>
      <w:r w:rsidR="00B42ACB">
        <w:rPr>
          <w:rFonts w:eastAsia="Calibri"/>
          <w:sz w:val="21"/>
          <w:szCs w:val="21"/>
          <w:lang w:eastAsia="en-US"/>
        </w:rPr>
        <w:t xml:space="preserve"> </w:t>
      </w:r>
      <w:r w:rsidR="00B42ACB" w:rsidRPr="00B42ACB">
        <w:rPr>
          <w:rFonts w:eastAsia="Calibri"/>
          <w:sz w:val="21"/>
          <w:szCs w:val="21"/>
          <w:lang w:eastAsia="en-US"/>
        </w:rPr>
        <w:t>64.19.21.000 Услуги по предоставлению кредитов финансовыми организациями юридическим лицам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69ADDB8E" w:rsidR="005E07D4" w:rsidRDefault="00AC6F4B" w:rsidP="00C47BCE">
      <w:pPr>
        <w:ind w:firstLine="567"/>
        <w:rPr>
          <w:rFonts w:eastAsia="Calibri"/>
          <w:bCs/>
          <w:sz w:val="21"/>
          <w:szCs w:val="21"/>
          <w:lang w:eastAsia="en-US"/>
        </w:rPr>
      </w:pPr>
      <w:r w:rsidRPr="00AC6F4B">
        <w:rPr>
          <w:sz w:val="22"/>
          <w:szCs w:val="22"/>
        </w:rPr>
        <w:t xml:space="preserve">ОКВЭД2: </w:t>
      </w:r>
      <w:r w:rsidR="00B42ACB" w:rsidRPr="00B42ACB">
        <w:rPr>
          <w:rFonts w:eastAsia="Calibri"/>
          <w:bCs/>
          <w:sz w:val="21"/>
          <w:szCs w:val="21"/>
          <w:lang w:eastAsia="en-US"/>
        </w:rPr>
        <w:t>64.19 Денежное посредничество прочее</w:t>
      </w:r>
      <w:r w:rsidR="003B0BF9">
        <w:rPr>
          <w:rFonts w:eastAsia="Calibri"/>
          <w:bCs/>
          <w:sz w:val="21"/>
          <w:szCs w:val="21"/>
          <w:lang w:eastAsia="en-US"/>
        </w:rPr>
        <w:t>.</w:t>
      </w:r>
    </w:p>
    <w:p w14:paraId="25B13DA0" w14:textId="22E88CF0" w:rsidR="003B0BF9" w:rsidRPr="00404A3F" w:rsidRDefault="003B0BF9" w:rsidP="003B0BF9">
      <w:pPr>
        <w:ind w:firstLine="567"/>
        <w:jc w:val="both"/>
        <w:rPr>
          <w:b/>
          <w:sz w:val="22"/>
          <w:szCs w:val="22"/>
        </w:rPr>
      </w:pPr>
      <w:r w:rsidRPr="003B0BF9">
        <w:rPr>
          <w:b/>
          <w:sz w:val="22"/>
          <w:szCs w:val="22"/>
        </w:rPr>
        <w:t xml:space="preserve">Начальная (максимальная) цена договора: </w:t>
      </w:r>
      <w:r w:rsidR="00B42ACB" w:rsidRPr="00B42ACB">
        <w:rPr>
          <w:b/>
          <w:sz w:val="22"/>
          <w:szCs w:val="22"/>
        </w:rPr>
        <w:t>49 826 467 (Сорок девять миллионов восемьсот двадцать шесть тысяч четыреста шестьдесят семь) руб. 55 коп.</w:t>
      </w:r>
    </w:p>
    <w:p w14:paraId="23086FC5" w14:textId="4C9CC590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3B0BF9" w:rsidRPr="003B0BF9">
        <w:rPr>
          <w:rFonts w:eastAsia="Calibri"/>
          <w:b w:val="0"/>
          <w:sz w:val="22"/>
          <w:szCs w:val="22"/>
          <w:lang w:eastAsia="en-US"/>
        </w:rPr>
        <w:t>1 Условная единица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5BE24E44" w:rsidR="00E30CF1" w:rsidRPr="00404A3F" w:rsidRDefault="00B42ACB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42ACB">
        <w:rPr>
          <w:sz w:val="22"/>
          <w:szCs w:val="22"/>
        </w:rPr>
        <w:t>Описание объекта закупки представлено в Разделе III «Техническое задание», Разделе IV «Проект договора» документации</w:t>
      </w:r>
      <w:r>
        <w:rPr>
          <w:sz w:val="22"/>
          <w:szCs w:val="22"/>
        </w:rPr>
        <w:t xml:space="preserve"> о закупке.</w:t>
      </w:r>
      <w:r w:rsidR="00050676" w:rsidRPr="00404A3F">
        <w:rPr>
          <w:sz w:val="22"/>
          <w:szCs w:val="22"/>
        </w:rPr>
        <w:t xml:space="preserve"> </w:t>
      </w:r>
    </w:p>
    <w:p w14:paraId="4725CCAD" w14:textId="3701A56E" w:rsidR="00E0624D" w:rsidRPr="00404A3F" w:rsidRDefault="003B0BF9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3B0BF9">
        <w:rPr>
          <w:b/>
          <w:sz w:val="22"/>
          <w:szCs w:val="22"/>
        </w:rPr>
        <w:t xml:space="preserve">Место оказания услуг: </w:t>
      </w:r>
      <w:r w:rsidR="00B42ACB" w:rsidRPr="00B42ACB">
        <w:rPr>
          <w:bCs/>
          <w:sz w:val="22"/>
          <w:szCs w:val="22"/>
        </w:rPr>
        <w:t>Российская Федерация, Республика Марий Эл, город Йошкар-Ола</w:t>
      </w:r>
      <w:r w:rsidRPr="003B0BF9">
        <w:rPr>
          <w:bCs/>
          <w:sz w:val="22"/>
          <w:szCs w:val="22"/>
        </w:rPr>
        <w:t>;</w:t>
      </w:r>
    </w:p>
    <w:p w14:paraId="1029DC05" w14:textId="64258A37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B42ACB" w:rsidRPr="00B42ACB">
        <w:rPr>
          <w:sz w:val="22"/>
          <w:szCs w:val="22"/>
        </w:rPr>
        <w:t>срок действия кредитной линии 36 (Тридцать шесть) месяцев.</w:t>
      </w:r>
    </w:p>
    <w:p w14:paraId="58EB23D7" w14:textId="4ECA706E" w:rsidR="003B0BF9" w:rsidRPr="003B0BF9" w:rsidRDefault="0001402D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B42ACB" w:rsidRPr="00B42ACB">
        <w:rPr>
          <w:sz w:val="22"/>
          <w:szCs w:val="22"/>
        </w:rPr>
        <w:t>в соответствии с Разделом III «Техническое задание», Разделом IV «Проект договора»</w:t>
      </w:r>
      <w:r w:rsidR="00B42ACB">
        <w:rPr>
          <w:sz w:val="22"/>
          <w:szCs w:val="22"/>
        </w:rPr>
        <w:t xml:space="preserve"> документации о закупке</w:t>
      </w:r>
      <w:r w:rsidR="00B42ACB" w:rsidRPr="00B42ACB">
        <w:rPr>
          <w:sz w:val="22"/>
          <w:szCs w:val="22"/>
        </w:rPr>
        <w:t>.</w:t>
      </w:r>
      <w:r w:rsidR="003B0BF9" w:rsidRPr="003B0BF9">
        <w:rPr>
          <w:sz w:val="22"/>
          <w:szCs w:val="22"/>
        </w:rPr>
        <w:t xml:space="preserve"> </w:t>
      </w:r>
    </w:p>
    <w:p w14:paraId="0A21201F" w14:textId="2FDBC42A" w:rsidR="003B0BF9" w:rsidRDefault="003B0BF9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3B0BF9">
        <w:rPr>
          <w:b/>
          <w:bCs/>
          <w:sz w:val="22"/>
          <w:szCs w:val="22"/>
        </w:rPr>
        <w:t>Порядок формирования цены договора (цены лота):</w:t>
      </w:r>
      <w:r w:rsidRPr="003B0BF9">
        <w:rPr>
          <w:sz w:val="22"/>
          <w:szCs w:val="22"/>
        </w:rPr>
        <w:t xml:space="preserve"> </w:t>
      </w:r>
      <w:r w:rsidR="00B42ACB" w:rsidRPr="00B42ACB">
        <w:rPr>
          <w:sz w:val="22"/>
          <w:szCs w:val="22"/>
        </w:rPr>
        <w:t>Цена Договора состоит из суммы процентов - платы за пользование денежными средствами.</w:t>
      </w:r>
    </w:p>
    <w:p w14:paraId="1A41E85D" w14:textId="744E24AE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823F51">
        <w:rPr>
          <w:sz w:val="22"/>
          <w:szCs w:val="22"/>
        </w:rPr>
        <w:t>Не установлено</w:t>
      </w:r>
      <w:r w:rsidR="003B0BF9" w:rsidRPr="003B0BF9">
        <w:rPr>
          <w:sz w:val="22"/>
          <w:szCs w:val="22"/>
        </w:rPr>
        <w:t>.</w:t>
      </w:r>
    </w:p>
    <w:p w14:paraId="5EAD008D" w14:textId="77777777" w:rsidR="00B42ACB" w:rsidRDefault="00B42ACB" w:rsidP="00B42ACB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42ACB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товара, выполненной работы, оказанной услуги</w:t>
      </w:r>
      <w:r w:rsidR="00843480" w:rsidRPr="00404A3F">
        <w:rPr>
          <w:rFonts w:eastAsia="Calibri"/>
          <w:sz w:val="22"/>
          <w:szCs w:val="22"/>
          <w:lang w:eastAsia="en-US"/>
        </w:rPr>
        <w:t>:</w:t>
      </w:r>
    </w:p>
    <w:p w14:paraId="70363817" w14:textId="27115314" w:rsidR="00B42ACB" w:rsidRPr="00B42ACB" w:rsidRDefault="00B42ACB" w:rsidP="00B42ACB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42ACB">
        <w:rPr>
          <w:rFonts w:eastAsia="Calibri"/>
          <w:b w:val="0"/>
          <w:sz w:val="22"/>
          <w:szCs w:val="22"/>
          <w:lang w:eastAsia="en-US"/>
        </w:rPr>
        <w:t>Уплата процентов за пользование кредитом производится Заемщиком ежемесячно. Сроки и размер уплаты процентов оформляются срочным обязательством (графиком платежей), являющимся неотъемлемой частью договора.</w:t>
      </w:r>
    </w:p>
    <w:p w14:paraId="0CD0508C" w14:textId="6B12C370" w:rsidR="0060756F" w:rsidRPr="00404A3F" w:rsidRDefault="00B42ACB" w:rsidP="00B42ACB">
      <w:pPr>
        <w:pStyle w:val="a5"/>
        <w:ind w:firstLine="567"/>
        <w:jc w:val="both"/>
        <w:rPr>
          <w:sz w:val="22"/>
          <w:szCs w:val="22"/>
        </w:rPr>
      </w:pPr>
      <w:r w:rsidRPr="00B42ACB">
        <w:rPr>
          <w:rFonts w:eastAsia="Calibri"/>
          <w:b w:val="0"/>
          <w:sz w:val="22"/>
          <w:szCs w:val="22"/>
          <w:lang w:eastAsia="en-US"/>
        </w:rPr>
        <w:t>Период, за который начисляются проценты за пользование Кредитом, является интервал между датой соответствующей дате выдачи Кредита или, дате предшествующего платежа (не включая эту дату) и датой осуществляемого платежа (включительно).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Для участия в электронном аукционе участник закупки должен пройти аккредитацию на электронной </w:t>
      </w:r>
      <w:r w:rsidRPr="00404A3F">
        <w:rPr>
          <w:sz w:val="22"/>
          <w:szCs w:val="22"/>
        </w:rPr>
        <w:lastRenderedPageBreak/>
        <w:t>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6C0CD126" w14:textId="2759AA2B" w:rsidR="00132759" w:rsidRPr="00404A3F" w:rsidRDefault="00132759" w:rsidP="003E0CA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3E0CAF">
        <w:rPr>
          <w:bCs/>
          <w:sz w:val="22"/>
          <w:szCs w:val="22"/>
        </w:rPr>
        <w:t xml:space="preserve">Размер обеспечения исполнения договора - </w:t>
      </w:r>
      <w:r w:rsidR="003E0CAF" w:rsidRPr="003E0CAF">
        <w:rPr>
          <w:bCs/>
          <w:sz w:val="22"/>
          <w:szCs w:val="22"/>
        </w:rPr>
        <w:t>не требуется</w:t>
      </w:r>
      <w:r w:rsidR="0051519D" w:rsidRPr="003E0CAF">
        <w:rPr>
          <w:bCs/>
          <w:sz w:val="22"/>
          <w:szCs w:val="22"/>
        </w:rPr>
        <w:t>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6193BAE0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823F51">
        <w:rPr>
          <w:b/>
          <w:sz w:val="22"/>
          <w:szCs w:val="22"/>
        </w:rPr>
        <w:t>30</w:t>
      </w:r>
      <w:r w:rsidRPr="00404A3F">
        <w:rPr>
          <w:b/>
          <w:sz w:val="22"/>
          <w:szCs w:val="22"/>
        </w:rPr>
        <w:t xml:space="preserve">» </w:t>
      </w:r>
      <w:r w:rsidR="00823F51">
        <w:rPr>
          <w:b/>
          <w:sz w:val="22"/>
          <w:szCs w:val="22"/>
        </w:rPr>
        <w:t>апреля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3B2603F7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823F51">
        <w:rPr>
          <w:b/>
          <w:sz w:val="22"/>
          <w:szCs w:val="22"/>
        </w:rPr>
        <w:t>16</w:t>
      </w:r>
      <w:r w:rsidRPr="00404A3F">
        <w:rPr>
          <w:b/>
          <w:sz w:val="22"/>
          <w:szCs w:val="22"/>
        </w:rPr>
        <w:t xml:space="preserve">» </w:t>
      </w:r>
      <w:r w:rsidR="00823F51">
        <w:rPr>
          <w:b/>
          <w:sz w:val="22"/>
          <w:szCs w:val="22"/>
        </w:rPr>
        <w:t>мая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62F93D48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823F51">
        <w:rPr>
          <w:rFonts w:eastAsia="Calibri"/>
          <w:b/>
          <w:sz w:val="22"/>
          <w:szCs w:val="22"/>
          <w:lang w:eastAsia="en-US"/>
        </w:rPr>
        <w:t>19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23F51">
        <w:rPr>
          <w:rFonts w:eastAsia="Calibri"/>
          <w:b/>
          <w:sz w:val="22"/>
          <w:szCs w:val="22"/>
          <w:lang w:eastAsia="en-US"/>
        </w:rPr>
        <w:t>мая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649E13C3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</w:t>
      </w:r>
      <w:r w:rsidR="00823F51">
        <w:rPr>
          <w:rFonts w:eastAsia="Calibri"/>
          <w:b/>
          <w:sz w:val="22"/>
          <w:szCs w:val="22"/>
          <w:lang w:eastAsia="en-US"/>
        </w:rPr>
        <w:t>22.05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6705CD33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823F51">
        <w:rPr>
          <w:rFonts w:eastAsia="Calibri"/>
          <w:b/>
          <w:sz w:val="22"/>
          <w:szCs w:val="22"/>
          <w:lang w:eastAsia="en-US"/>
        </w:rPr>
        <w:t>23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23F51">
        <w:rPr>
          <w:rFonts w:eastAsia="Calibri"/>
          <w:b/>
          <w:sz w:val="22"/>
          <w:szCs w:val="22"/>
          <w:lang w:eastAsia="en-US"/>
        </w:rPr>
        <w:t>мая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63B53BDB" w14:textId="77777777" w:rsidR="0051519D" w:rsidRPr="0051519D" w:rsidRDefault="00DB2751" w:rsidP="0051519D">
      <w:pPr>
        <w:shd w:val="clear" w:color="auto" w:fill="FFFFFF"/>
        <w:tabs>
          <w:tab w:val="left" w:pos="0"/>
        </w:tabs>
        <w:ind w:right="5"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1519D" w:rsidRPr="0051519D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7E9B4E0F" w14:textId="3AC637FF" w:rsidR="009F57FE" w:rsidRPr="009F57FE" w:rsidRDefault="0051519D" w:rsidP="0051519D">
      <w:pPr>
        <w:shd w:val="clear" w:color="auto" w:fill="FFFFFF"/>
        <w:tabs>
          <w:tab w:val="left" w:pos="0"/>
        </w:tabs>
        <w:ind w:right="5" w:firstLine="567"/>
        <w:jc w:val="both"/>
      </w:pPr>
      <w:r w:rsidRPr="0051519D">
        <w:rPr>
          <w:bCs/>
          <w:sz w:val="22"/>
          <w:szCs w:val="22"/>
        </w:rPr>
        <w:t>Остальные и более подробные условия электронного аукциона содержатся в Документации об аукционе в электронной форме.</w:t>
      </w: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0BF9"/>
    <w:rsid w:val="003B2EA5"/>
    <w:rsid w:val="003C4FA5"/>
    <w:rsid w:val="003E0CAF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519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2178"/>
    <w:rsid w:val="005A67A1"/>
    <w:rsid w:val="005A6CC3"/>
    <w:rsid w:val="005B2148"/>
    <w:rsid w:val="005B26EC"/>
    <w:rsid w:val="005B5519"/>
    <w:rsid w:val="005B7CFA"/>
    <w:rsid w:val="005C65D2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009F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E04F6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B3369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3F51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8F3351"/>
    <w:rsid w:val="00903145"/>
    <w:rsid w:val="009130CA"/>
    <w:rsid w:val="0092160E"/>
    <w:rsid w:val="0092423D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664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38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2ACB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89A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20892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E74F9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2657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D4B5F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5429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2025-04-30T06:57:00Z</dcterms:created>
  <dcterms:modified xsi:type="dcterms:W3CDTF">2025-04-30T06:57:00Z</dcterms:modified>
</cp:coreProperties>
</file>