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634FD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C0B9399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332A0536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6E16BE08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79853BCE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07543444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_____________ А.В. Синяев</w:t>
      </w:r>
    </w:p>
    <w:p w14:paraId="4465D3DE" w14:textId="2992DF9D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proofErr w:type="gramStart"/>
      <w:r w:rsidRPr="005C494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5C494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6F3663">
        <w:rPr>
          <w:rFonts w:eastAsia="Calibri"/>
          <w:sz w:val="22"/>
          <w:szCs w:val="22"/>
          <w:lang w:eastAsia="en-US"/>
        </w:rPr>
        <w:t>4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117DCA36" w14:textId="77777777" w:rsidR="00C15618" w:rsidRDefault="00C15618" w:rsidP="00C15618">
      <w:pPr>
        <w:ind w:left="5760"/>
        <w:jc w:val="right"/>
      </w:pPr>
    </w:p>
    <w:p w14:paraId="483FD708" w14:textId="77777777" w:rsidR="00603044" w:rsidRDefault="00603044" w:rsidP="00C15618">
      <w:pPr>
        <w:ind w:left="5760"/>
        <w:jc w:val="right"/>
      </w:pPr>
    </w:p>
    <w:p w14:paraId="4BBE06D9" w14:textId="77777777" w:rsidR="00603044" w:rsidRDefault="00603044" w:rsidP="00C15618">
      <w:pPr>
        <w:ind w:left="5760"/>
        <w:jc w:val="right"/>
      </w:pPr>
    </w:p>
    <w:p w14:paraId="21C335F0" w14:textId="251D29BB" w:rsidR="00603044" w:rsidRDefault="0042562B" w:rsidP="00603044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6F3663">
        <w:rPr>
          <w:b/>
        </w:rPr>
        <w:t>конкурса</w:t>
      </w:r>
      <w:r w:rsidR="00E4575F">
        <w:rPr>
          <w:b/>
        </w:rPr>
        <w:t xml:space="preserve"> в электронной форме</w:t>
      </w:r>
    </w:p>
    <w:p w14:paraId="58F8F421" w14:textId="25D54D4B" w:rsidR="00255562" w:rsidRPr="009F57FE" w:rsidRDefault="00050BEA" w:rsidP="00E52597">
      <w:pPr>
        <w:jc w:val="center"/>
        <w:rPr>
          <w:b/>
        </w:rPr>
      </w:pPr>
      <w:r>
        <w:rPr>
          <w:b/>
        </w:rPr>
        <w:t xml:space="preserve"> </w:t>
      </w:r>
    </w:p>
    <w:p w14:paraId="61BA7BD0" w14:textId="77777777" w:rsidR="00BA1B71" w:rsidRPr="00BA1B71" w:rsidRDefault="00BA1B71" w:rsidP="00E52597">
      <w:pPr>
        <w:jc w:val="center"/>
        <w:rPr>
          <w:i/>
        </w:rPr>
      </w:pPr>
    </w:p>
    <w:p w14:paraId="4A2CD4FF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E61367">
        <w:rPr>
          <w:b w:val="0"/>
          <w:sz w:val="22"/>
          <w:szCs w:val="22"/>
        </w:rPr>
        <w:t>г.</w:t>
      </w:r>
      <w:r w:rsidR="00AF2AC4" w:rsidRPr="00E61367">
        <w:rPr>
          <w:b w:val="0"/>
          <w:sz w:val="22"/>
          <w:szCs w:val="22"/>
        </w:rPr>
        <w:t>Йошкар</w:t>
      </w:r>
      <w:proofErr w:type="spellEnd"/>
      <w:r w:rsidR="00AF2AC4" w:rsidRPr="00E61367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34F40CD6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19D2B30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58E81D0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 xml:space="preserve">Адрес электронной почты </w:t>
      </w:r>
      <w:proofErr w:type="gramStart"/>
      <w:r w:rsidRPr="00050BEA">
        <w:rPr>
          <w:bCs/>
          <w:sz w:val="22"/>
          <w:szCs w:val="22"/>
        </w:rPr>
        <w:t>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proofErr w:type="spellStart"/>
      <w:r w:rsidRPr="005C4942">
        <w:rPr>
          <w:sz w:val="22"/>
          <w:szCs w:val="22"/>
          <w:lang w:val="en-US"/>
        </w:rPr>
        <w:t>vod</w:t>
      </w:r>
      <w:proofErr w:type="spellEnd"/>
      <w:r w:rsidRPr="005C4942">
        <w:rPr>
          <w:sz w:val="22"/>
          <w:szCs w:val="22"/>
        </w:rPr>
        <w:t>12.</w:t>
      </w:r>
      <w:proofErr w:type="spellStart"/>
      <w:r w:rsidRPr="005C4942">
        <w:rPr>
          <w:sz w:val="22"/>
          <w:szCs w:val="22"/>
          <w:lang w:val="en-US"/>
        </w:rPr>
        <w:t>ru</w:t>
      </w:r>
      <w:proofErr w:type="spellEnd"/>
      <w:proofErr w:type="gramEnd"/>
    </w:p>
    <w:p w14:paraId="5716FD4D" w14:textId="54199AE8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6F3663" w:rsidRPr="006F3663">
        <w:rPr>
          <w:sz w:val="22"/>
          <w:szCs w:val="22"/>
        </w:rPr>
        <w:t>Конкурс в электронной форме</w:t>
      </w:r>
      <w:r w:rsidRPr="00E4575F">
        <w:rPr>
          <w:sz w:val="22"/>
          <w:szCs w:val="22"/>
        </w:rPr>
        <w:t>;</w:t>
      </w:r>
    </w:p>
    <w:p w14:paraId="28004CAA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</w:t>
      </w:r>
      <w:proofErr w:type="gramStart"/>
      <w:r w:rsidRPr="00E4575F">
        <w:rPr>
          <w:b/>
          <w:sz w:val="22"/>
          <w:szCs w:val="22"/>
        </w:rPr>
        <w:t>электронной площадки с использованием</w:t>
      </w:r>
      <w:proofErr w:type="gramEnd"/>
      <w:r w:rsidRPr="00E4575F">
        <w:rPr>
          <w:b/>
          <w:sz w:val="22"/>
          <w:szCs w:val="22"/>
        </w:rPr>
        <w:t xml:space="preserve">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E89D97F" w14:textId="503BCC29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603044" w:rsidRPr="00603044">
        <w:rPr>
          <w:sz w:val="21"/>
          <w:szCs w:val="21"/>
        </w:rPr>
        <w:t xml:space="preserve">Выполнение строительно-монтажных работ по прокладке водопроводных сетей на объектах: 1. «Водопроводные сети по </w:t>
      </w:r>
      <w:proofErr w:type="spellStart"/>
      <w:r w:rsidR="00603044" w:rsidRPr="00603044">
        <w:rPr>
          <w:sz w:val="21"/>
          <w:szCs w:val="21"/>
        </w:rPr>
        <w:t>ул.Водопроводная</w:t>
      </w:r>
      <w:proofErr w:type="spellEnd"/>
      <w:r w:rsidR="00603044" w:rsidRPr="00603044">
        <w:rPr>
          <w:sz w:val="21"/>
          <w:szCs w:val="21"/>
        </w:rPr>
        <w:t xml:space="preserve"> от д.1 по Воскресенскому пр. до </w:t>
      </w:r>
      <w:proofErr w:type="spellStart"/>
      <w:r w:rsidR="00603044" w:rsidRPr="00603044">
        <w:rPr>
          <w:sz w:val="21"/>
          <w:szCs w:val="21"/>
        </w:rPr>
        <w:t>ул.Петрова</w:t>
      </w:r>
      <w:proofErr w:type="spellEnd"/>
      <w:r w:rsidR="00603044" w:rsidRPr="00603044">
        <w:rPr>
          <w:sz w:val="21"/>
          <w:szCs w:val="21"/>
        </w:rPr>
        <w:t xml:space="preserve">» (строительство участка от колодца ВК-681-7 до ВК-633-4, d -500мм), 2. «Водопроводные сети вдоль Сернурского тракта от </w:t>
      </w:r>
      <w:proofErr w:type="spellStart"/>
      <w:r w:rsidR="00603044" w:rsidRPr="00603044">
        <w:rPr>
          <w:sz w:val="21"/>
          <w:szCs w:val="21"/>
        </w:rPr>
        <w:t>ул.Петрова</w:t>
      </w:r>
      <w:proofErr w:type="spellEnd"/>
      <w:r w:rsidR="00603044" w:rsidRPr="00603044">
        <w:rPr>
          <w:sz w:val="21"/>
          <w:szCs w:val="21"/>
        </w:rPr>
        <w:t xml:space="preserve"> до створа </w:t>
      </w:r>
      <w:proofErr w:type="spellStart"/>
      <w:r w:rsidR="00603044" w:rsidRPr="00603044">
        <w:rPr>
          <w:sz w:val="21"/>
          <w:szCs w:val="21"/>
        </w:rPr>
        <w:t>ул.Кирова</w:t>
      </w:r>
      <w:proofErr w:type="spellEnd"/>
      <w:r w:rsidR="00603044" w:rsidRPr="00603044">
        <w:rPr>
          <w:sz w:val="21"/>
          <w:szCs w:val="21"/>
        </w:rPr>
        <w:t>» (строительство участка от колодца ВК-633-4 до ВК-537-1, d -500мм)</w:t>
      </w:r>
    </w:p>
    <w:p w14:paraId="79699867" w14:textId="11501AE2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603044" w:rsidRPr="00603044">
        <w:rPr>
          <w:b w:val="0"/>
          <w:sz w:val="22"/>
          <w:szCs w:val="22"/>
        </w:rPr>
        <w:t>42.21.13.190 Системы оросительные (каналы); водоводы и водопроводные конструкции; водоочистные станции, станции очистки сточных вод и насосные станции прочие;</w:t>
      </w:r>
    </w:p>
    <w:p w14:paraId="63089B41" w14:textId="4A58AE4B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</w:t>
      </w:r>
      <w:r w:rsidR="00603044" w:rsidRPr="00603044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5C3905EC" w14:textId="10FC1CB9" w:rsidR="00183A28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sz w:val="22"/>
          <w:szCs w:val="22"/>
        </w:rPr>
        <w:t>Объем выполняемых работ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="00603044" w:rsidRPr="00603044">
        <w:rPr>
          <w:b w:val="0"/>
          <w:sz w:val="22"/>
          <w:szCs w:val="22"/>
        </w:rPr>
        <w:t>2 условные единицы</w:t>
      </w:r>
      <w:r w:rsidR="00E61367">
        <w:rPr>
          <w:b w:val="0"/>
          <w:sz w:val="22"/>
          <w:szCs w:val="22"/>
        </w:rPr>
        <w:t>;</w:t>
      </w:r>
    </w:p>
    <w:p w14:paraId="12A50B80" w14:textId="1EE5A456" w:rsidR="00E4575F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b w:val="0"/>
          <w:sz w:val="22"/>
          <w:szCs w:val="22"/>
        </w:rPr>
        <w:t xml:space="preserve">Описание объекта закупки представлено в </w:t>
      </w:r>
      <w:r>
        <w:rPr>
          <w:b w:val="0"/>
          <w:sz w:val="22"/>
          <w:szCs w:val="22"/>
        </w:rPr>
        <w:t>Части</w:t>
      </w:r>
      <w:r w:rsidRPr="006F3663">
        <w:rPr>
          <w:b w:val="0"/>
          <w:sz w:val="22"/>
          <w:szCs w:val="22"/>
        </w:rPr>
        <w:t xml:space="preserve"> III «Техническое задание» документации</w:t>
      </w:r>
      <w:r>
        <w:rPr>
          <w:b w:val="0"/>
          <w:sz w:val="22"/>
          <w:szCs w:val="22"/>
        </w:rPr>
        <w:t xml:space="preserve"> о закупке</w:t>
      </w:r>
      <w:r w:rsidRPr="006F3663">
        <w:rPr>
          <w:b w:val="0"/>
          <w:sz w:val="22"/>
          <w:szCs w:val="22"/>
        </w:rPr>
        <w:t>.</w:t>
      </w:r>
    </w:p>
    <w:p w14:paraId="60B6DC07" w14:textId="43904A1A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603044" w:rsidRPr="00603044">
        <w:rPr>
          <w:sz w:val="22"/>
          <w:szCs w:val="22"/>
        </w:rPr>
        <w:t>46 073 314 (Сорок шесть миллионов семьдесят три тысячи триста четырнадцать) руб. 46 коп.</w:t>
      </w:r>
    </w:p>
    <w:p w14:paraId="6223F107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7E27662" w14:textId="163A9AB1" w:rsidR="00432BC6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Место выполнения работ</w:t>
      </w:r>
      <w:r w:rsidR="0046352D" w:rsidRPr="00050BEA">
        <w:rPr>
          <w:b/>
          <w:sz w:val="22"/>
          <w:szCs w:val="22"/>
        </w:rPr>
        <w:t>:</w:t>
      </w:r>
      <w:r w:rsidR="0046352D" w:rsidRPr="0046352D">
        <w:rPr>
          <w:b/>
          <w:sz w:val="22"/>
          <w:szCs w:val="22"/>
        </w:rPr>
        <w:t xml:space="preserve"> </w:t>
      </w:r>
    </w:p>
    <w:p w14:paraId="46C2AC17" w14:textId="77777777" w:rsidR="00603044" w:rsidRPr="00603044" w:rsidRDefault="00603044" w:rsidP="00603044">
      <w:pPr>
        <w:widowControl w:val="0"/>
        <w:ind w:firstLine="709"/>
        <w:jc w:val="both"/>
        <w:rPr>
          <w:sz w:val="21"/>
          <w:szCs w:val="21"/>
        </w:rPr>
      </w:pPr>
      <w:r w:rsidRPr="00603044">
        <w:rPr>
          <w:sz w:val="21"/>
          <w:szCs w:val="21"/>
        </w:rPr>
        <w:t xml:space="preserve">1. Республика Марий Эл, г. Йошкар-Ола, по ул. Водопроводная от д.1 </w:t>
      </w:r>
      <w:proofErr w:type="gramStart"/>
      <w:r w:rsidRPr="00603044">
        <w:rPr>
          <w:sz w:val="21"/>
          <w:szCs w:val="21"/>
        </w:rPr>
        <w:t>по  Воскресенскому</w:t>
      </w:r>
      <w:proofErr w:type="gramEnd"/>
      <w:r w:rsidRPr="00603044">
        <w:rPr>
          <w:sz w:val="21"/>
          <w:szCs w:val="21"/>
        </w:rPr>
        <w:t xml:space="preserve"> </w:t>
      </w:r>
      <w:proofErr w:type="spellStart"/>
      <w:r w:rsidRPr="00603044">
        <w:rPr>
          <w:sz w:val="21"/>
          <w:szCs w:val="21"/>
        </w:rPr>
        <w:t>пр.до</w:t>
      </w:r>
      <w:proofErr w:type="spellEnd"/>
      <w:r w:rsidRPr="00603044">
        <w:rPr>
          <w:sz w:val="21"/>
          <w:szCs w:val="21"/>
        </w:rPr>
        <w:t xml:space="preserve"> </w:t>
      </w:r>
      <w:proofErr w:type="spellStart"/>
      <w:r w:rsidRPr="00603044">
        <w:rPr>
          <w:sz w:val="21"/>
          <w:szCs w:val="21"/>
        </w:rPr>
        <w:t>ул.Петрова</w:t>
      </w:r>
      <w:proofErr w:type="spellEnd"/>
      <w:r w:rsidRPr="00603044">
        <w:rPr>
          <w:sz w:val="21"/>
          <w:szCs w:val="21"/>
        </w:rPr>
        <w:t>.</w:t>
      </w:r>
    </w:p>
    <w:p w14:paraId="6C0AB222" w14:textId="6868E760" w:rsidR="00603044" w:rsidRDefault="00603044" w:rsidP="00603044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03044">
        <w:rPr>
          <w:sz w:val="21"/>
          <w:szCs w:val="21"/>
        </w:rPr>
        <w:t xml:space="preserve">2. Республика Марий Эл, </w:t>
      </w:r>
      <w:proofErr w:type="spellStart"/>
      <w:r w:rsidRPr="00603044">
        <w:rPr>
          <w:sz w:val="21"/>
          <w:szCs w:val="21"/>
        </w:rPr>
        <w:t>г.Йошкар</w:t>
      </w:r>
      <w:proofErr w:type="spellEnd"/>
      <w:r w:rsidRPr="00603044">
        <w:rPr>
          <w:sz w:val="21"/>
          <w:szCs w:val="21"/>
        </w:rPr>
        <w:t xml:space="preserve">-Ола, вдоль Сернурского тракта от </w:t>
      </w:r>
      <w:proofErr w:type="spellStart"/>
      <w:r w:rsidRPr="00603044">
        <w:rPr>
          <w:sz w:val="21"/>
          <w:szCs w:val="21"/>
        </w:rPr>
        <w:t>ул.Петрова</w:t>
      </w:r>
      <w:proofErr w:type="spellEnd"/>
      <w:r w:rsidRPr="00603044">
        <w:rPr>
          <w:sz w:val="21"/>
          <w:szCs w:val="21"/>
        </w:rPr>
        <w:t xml:space="preserve"> до створа </w:t>
      </w:r>
      <w:proofErr w:type="spellStart"/>
      <w:r w:rsidRPr="00603044">
        <w:rPr>
          <w:sz w:val="21"/>
          <w:szCs w:val="21"/>
        </w:rPr>
        <w:t>ул.Кирова</w:t>
      </w:r>
      <w:proofErr w:type="spellEnd"/>
      <w:r w:rsidRPr="00603044">
        <w:rPr>
          <w:sz w:val="21"/>
          <w:szCs w:val="21"/>
        </w:rPr>
        <w:t>.</w:t>
      </w:r>
    </w:p>
    <w:p w14:paraId="65E44319" w14:textId="05686254" w:rsidR="00AF2AC4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F3663">
        <w:rPr>
          <w:b/>
          <w:sz w:val="22"/>
          <w:szCs w:val="22"/>
        </w:rPr>
        <w:t>Сроки выполнения работ:</w:t>
      </w:r>
      <w:r w:rsidR="0046352D" w:rsidRPr="0046352D">
        <w:rPr>
          <w:b/>
          <w:sz w:val="22"/>
          <w:szCs w:val="22"/>
        </w:rPr>
        <w:t xml:space="preserve"> </w:t>
      </w:r>
      <w:r w:rsidR="00603044" w:rsidRPr="00603044">
        <w:rPr>
          <w:bCs/>
          <w:sz w:val="22"/>
          <w:szCs w:val="22"/>
        </w:rPr>
        <w:t>в течение 120 календарных дней с момента заключения договора</w:t>
      </w:r>
      <w:r>
        <w:rPr>
          <w:bCs/>
          <w:sz w:val="22"/>
          <w:szCs w:val="22"/>
        </w:rPr>
        <w:t xml:space="preserve"> </w:t>
      </w:r>
    </w:p>
    <w:p w14:paraId="00EF0A73" w14:textId="41BE0A50" w:rsidR="0046352D" w:rsidRDefault="006F3663" w:rsidP="006F3663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Условия выполнения работ:</w:t>
      </w:r>
      <w:r w:rsidR="0046352D" w:rsidRPr="0046352D">
        <w:rPr>
          <w:sz w:val="22"/>
          <w:szCs w:val="22"/>
        </w:rPr>
        <w:t xml:space="preserve"> </w:t>
      </w:r>
      <w:r w:rsidRPr="006F3663">
        <w:rPr>
          <w:sz w:val="22"/>
          <w:szCs w:val="22"/>
        </w:rPr>
        <w:t>указаны в Части III «Техническое задание»</w:t>
      </w:r>
      <w:r>
        <w:rPr>
          <w:sz w:val="22"/>
          <w:szCs w:val="22"/>
        </w:rPr>
        <w:t xml:space="preserve"> документации о закупке</w:t>
      </w:r>
      <w:r w:rsidRPr="006F366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D70949F" w14:textId="344CD7DA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FD1A5A">
        <w:rPr>
          <w:b/>
          <w:sz w:val="22"/>
          <w:szCs w:val="22"/>
        </w:rPr>
        <w:t xml:space="preserve">Порядок формирования цены договора (цены лота): </w:t>
      </w:r>
      <w:r w:rsidR="00FD1A5A" w:rsidRPr="00FD1A5A">
        <w:rPr>
          <w:sz w:val="22"/>
          <w:szCs w:val="22"/>
        </w:rPr>
        <w:t xml:space="preserve">Цена Договора указана с учетом выполнения строительно-монтажных работ по прокладке водопроводных сетей на объектах: 1. «Водопроводные сети по </w:t>
      </w:r>
      <w:proofErr w:type="spellStart"/>
      <w:r w:rsidR="00FD1A5A" w:rsidRPr="00FD1A5A">
        <w:rPr>
          <w:sz w:val="22"/>
          <w:szCs w:val="22"/>
        </w:rPr>
        <w:t>ул.Водопроводная</w:t>
      </w:r>
      <w:proofErr w:type="spellEnd"/>
      <w:r w:rsidR="00FD1A5A" w:rsidRPr="00FD1A5A">
        <w:rPr>
          <w:sz w:val="22"/>
          <w:szCs w:val="22"/>
        </w:rPr>
        <w:t xml:space="preserve"> от д.1 по Воскресенскому пр. до </w:t>
      </w:r>
      <w:proofErr w:type="spellStart"/>
      <w:r w:rsidR="00FD1A5A" w:rsidRPr="00FD1A5A">
        <w:rPr>
          <w:sz w:val="22"/>
          <w:szCs w:val="22"/>
        </w:rPr>
        <w:t>ул.Петрова</w:t>
      </w:r>
      <w:proofErr w:type="spellEnd"/>
      <w:r w:rsidR="00FD1A5A" w:rsidRPr="00FD1A5A">
        <w:rPr>
          <w:sz w:val="22"/>
          <w:szCs w:val="22"/>
        </w:rPr>
        <w:t xml:space="preserve">» (строительство участка от колодца ВК-681-7 до ВК-633-4, d-500мм); 2. «Водопроводные сети вдоль Сернурского тракта от </w:t>
      </w:r>
      <w:proofErr w:type="spellStart"/>
      <w:r w:rsidR="00FD1A5A" w:rsidRPr="00FD1A5A">
        <w:rPr>
          <w:sz w:val="22"/>
          <w:szCs w:val="22"/>
        </w:rPr>
        <w:t>ул.Петрова</w:t>
      </w:r>
      <w:proofErr w:type="spellEnd"/>
      <w:r w:rsidR="00FD1A5A" w:rsidRPr="00FD1A5A">
        <w:rPr>
          <w:sz w:val="22"/>
          <w:szCs w:val="22"/>
        </w:rPr>
        <w:t xml:space="preserve"> до створа </w:t>
      </w:r>
      <w:proofErr w:type="spellStart"/>
      <w:r w:rsidR="00FD1A5A" w:rsidRPr="00FD1A5A">
        <w:rPr>
          <w:sz w:val="22"/>
          <w:szCs w:val="22"/>
        </w:rPr>
        <w:t>ул.Кирова</w:t>
      </w:r>
      <w:proofErr w:type="spellEnd"/>
      <w:r w:rsidR="00FD1A5A" w:rsidRPr="00FD1A5A">
        <w:rPr>
          <w:sz w:val="22"/>
          <w:szCs w:val="22"/>
        </w:rPr>
        <w:t>» (строительство участка от колодца ВК-633-4 до ВК-537-1, d-500мм), всех расходов Подрядчика,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14:paraId="13029678" w14:textId="111A3F77" w:rsidR="00050BEA" w:rsidRPr="00050BEA" w:rsidRDefault="00DB35EE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C60B9">
        <w:rPr>
          <w:b/>
          <w:sz w:val="22"/>
          <w:szCs w:val="22"/>
        </w:rPr>
        <w:t>Форма, сроки и порядок оплаты выполненных работ</w:t>
      </w:r>
      <w:r w:rsidR="00050BEA" w:rsidRPr="006C60B9">
        <w:rPr>
          <w:b/>
          <w:sz w:val="22"/>
          <w:szCs w:val="22"/>
        </w:rPr>
        <w:t>:</w:t>
      </w:r>
      <w:r w:rsidR="00050BEA" w:rsidRPr="006C60B9">
        <w:rPr>
          <w:sz w:val="21"/>
          <w:szCs w:val="21"/>
        </w:rPr>
        <w:t xml:space="preserve"> </w:t>
      </w:r>
      <w:r w:rsidR="006C60B9" w:rsidRPr="006C60B9">
        <w:rPr>
          <w:sz w:val="22"/>
          <w:szCs w:val="22"/>
        </w:rPr>
        <w:t xml:space="preserve"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</w:t>
      </w:r>
      <w:r w:rsidR="006C60B9" w:rsidRPr="006C60B9">
        <w:rPr>
          <w:sz w:val="22"/>
          <w:szCs w:val="22"/>
        </w:rPr>
        <w:lastRenderedPageBreak/>
        <w:t>(форма КС-2) по утвержденным формам в течение 7 (семи) рабочих дней, с момента подписания сторонами актов.</w:t>
      </w:r>
    </w:p>
    <w:p w14:paraId="65533E9A" w14:textId="68B01703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DB35EE">
        <w:rPr>
          <w:b/>
          <w:sz w:val="22"/>
          <w:szCs w:val="22"/>
        </w:rPr>
        <w:t>конкурса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45957EF3" w14:textId="31EFA9CD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 xml:space="preserve">Для участия в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 участник закупки, аккредитованный на электронной площадке, подаёт заявку на участие в таком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4D9A7C66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3AA334BD" w14:textId="70122C2C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 xml:space="preserve">обеспечения заявки на участие в </w:t>
      </w:r>
      <w:r w:rsidR="00DB35EE">
        <w:rPr>
          <w:bCs/>
          <w:sz w:val="22"/>
          <w:szCs w:val="22"/>
          <w:u w:val="single"/>
        </w:rPr>
        <w:t>конкурсе</w:t>
      </w:r>
      <w:r w:rsidRPr="00AE4137">
        <w:rPr>
          <w:bCs/>
          <w:sz w:val="22"/>
          <w:szCs w:val="22"/>
          <w:u w:val="single"/>
        </w:rPr>
        <w:t xml:space="preserve">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222B0EC7" w14:textId="0301983F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603044" w:rsidRPr="00603044">
        <w:rPr>
          <w:bCs/>
          <w:sz w:val="22"/>
          <w:szCs w:val="22"/>
        </w:rPr>
        <w:t>2 303 665 (Два миллиона триста три тысячи шестьсот шестьдесят пять) рублей 72 копейки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  <w:r w:rsidR="00FD1A5A">
        <w:rPr>
          <w:bCs/>
          <w:sz w:val="22"/>
          <w:szCs w:val="22"/>
        </w:rPr>
        <w:t>.</w:t>
      </w:r>
    </w:p>
    <w:p w14:paraId="68E2B325" w14:textId="06CA1C9C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гарантией (требования к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гарантии указаны в п.</w:t>
      </w:r>
      <w:r w:rsidR="0060304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 w:rsidR="00603044">
        <w:rPr>
          <w:bCs/>
          <w:sz w:val="22"/>
          <w:szCs w:val="22"/>
        </w:rPr>
        <w:t>33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5BFF7DE3" w14:textId="7E58DBA8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603044" w:rsidRPr="00603044">
        <w:rPr>
          <w:bCs/>
          <w:sz w:val="22"/>
          <w:szCs w:val="22"/>
        </w:rPr>
        <w:t>3 455 498 (Три миллиона четыреста пятьдесят пять тысяч четыреста девяносто восемь) рублей 58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10ACEDB7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552838A8" w14:textId="5B674FEF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E11DE5">
        <w:rPr>
          <w:b/>
          <w:sz w:val="22"/>
          <w:szCs w:val="22"/>
        </w:rPr>
        <w:t>20</w:t>
      </w:r>
      <w:r w:rsidR="00F0107D" w:rsidRPr="00F0107D">
        <w:rPr>
          <w:b/>
          <w:sz w:val="22"/>
          <w:szCs w:val="22"/>
        </w:rPr>
        <w:t xml:space="preserve">» </w:t>
      </w:r>
      <w:r w:rsidR="00E11DE5">
        <w:rPr>
          <w:b/>
          <w:sz w:val="22"/>
          <w:szCs w:val="22"/>
        </w:rPr>
        <w:t>сентября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03126132" w14:textId="0B02D578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E11DE5">
        <w:rPr>
          <w:b/>
          <w:sz w:val="22"/>
          <w:szCs w:val="22"/>
        </w:rPr>
        <w:t>07</w:t>
      </w:r>
      <w:r w:rsidR="00F0107D" w:rsidRPr="00F0107D">
        <w:rPr>
          <w:b/>
          <w:sz w:val="22"/>
          <w:szCs w:val="22"/>
        </w:rPr>
        <w:t xml:space="preserve">» </w:t>
      </w:r>
      <w:r w:rsidR="00E11DE5">
        <w:rPr>
          <w:b/>
          <w:sz w:val="22"/>
          <w:szCs w:val="22"/>
        </w:rPr>
        <w:t>октября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73277EAC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4D337F93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2E23F43" w14:textId="77777777" w:rsidTr="002D62FC">
        <w:tc>
          <w:tcPr>
            <w:tcW w:w="9923" w:type="dxa"/>
          </w:tcPr>
          <w:p w14:paraId="4BB21B52" w14:textId="7AF1DB85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4A5F58">
              <w:rPr>
                <w:b/>
                <w:sz w:val="22"/>
                <w:szCs w:val="22"/>
              </w:rPr>
              <w:t>10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E11DE5">
              <w:rPr>
                <w:b/>
                <w:sz w:val="22"/>
                <w:szCs w:val="22"/>
              </w:rPr>
              <w:t>октября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</w:t>
            </w:r>
            <w:proofErr w:type="gramStart"/>
            <w:r w:rsidRPr="00F0107D">
              <w:rPr>
                <w:b/>
                <w:sz w:val="22"/>
                <w:szCs w:val="22"/>
              </w:rPr>
              <w:t>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</w:t>
            </w:r>
            <w:proofErr w:type="gramEnd"/>
            <w:r w:rsidRPr="00E61367">
              <w:rPr>
                <w:sz w:val="22"/>
                <w:szCs w:val="22"/>
              </w:rPr>
              <w:t xml:space="preserve"> адресу: Республика Марий Эл, г. Йошкар-Ола, ул. Дружбы, д. 2.</w:t>
            </w:r>
          </w:p>
          <w:p w14:paraId="0ACEE85E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430FAC4A" w14:textId="71616946" w:rsidR="00CA1B0A" w:rsidRDefault="00603044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603044">
              <w:rPr>
                <w:b/>
                <w:bCs/>
                <w:sz w:val="22"/>
                <w:szCs w:val="22"/>
                <w:u w:val="single"/>
              </w:rPr>
              <w:t>Дата, время и место оценки и сопоставления заявок, подведения итогов закупки</w:t>
            </w:r>
            <w:r w:rsidR="00D673B2" w:rsidRPr="00D673B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proofErr w:type="gramEnd"/>
            <w:r w:rsidR="004A5F58">
              <w:rPr>
                <w:b/>
                <w:sz w:val="22"/>
                <w:szCs w:val="22"/>
              </w:rPr>
              <w:t>11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E11DE5">
              <w:rPr>
                <w:b/>
                <w:sz w:val="22"/>
                <w:szCs w:val="22"/>
              </w:rPr>
              <w:t>октября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  <w:p w14:paraId="3EB50DE1" w14:textId="3D333F13" w:rsidR="00DB35EE" w:rsidRPr="00DB35EE" w:rsidRDefault="00DB35EE" w:rsidP="009512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14:paraId="64D50205" w14:textId="7E5E65E3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951265" w:rsidRPr="00951265">
        <w:rPr>
          <w:sz w:val="22"/>
          <w:szCs w:val="22"/>
        </w:rPr>
        <w:t>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конкурентной закупки.</w:t>
      </w:r>
    </w:p>
    <w:p w14:paraId="5ABB748C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64730CED" w14:textId="7E4FCB8B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951265">
        <w:rPr>
          <w:sz w:val="22"/>
          <w:szCs w:val="22"/>
        </w:rPr>
        <w:t>конкурса в электронной форме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951265">
        <w:rPr>
          <w:sz w:val="22"/>
          <w:szCs w:val="22"/>
        </w:rPr>
        <w:t>о закупке</w:t>
      </w:r>
      <w:r w:rsidRPr="00E61367">
        <w:rPr>
          <w:sz w:val="22"/>
          <w:szCs w:val="22"/>
        </w:rPr>
        <w:t>.</w:t>
      </w:r>
    </w:p>
    <w:p w14:paraId="7086A6E5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670306">
    <w:abstractNumId w:val="3"/>
  </w:num>
  <w:num w:numId="2" w16cid:durableId="229467544">
    <w:abstractNumId w:val="5"/>
  </w:num>
  <w:num w:numId="3" w16cid:durableId="1070230321">
    <w:abstractNumId w:val="2"/>
  </w:num>
  <w:num w:numId="4" w16cid:durableId="60829348">
    <w:abstractNumId w:val="1"/>
  </w:num>
  <w:num w:numId="5" w16cid:durableId="963972639">
    <w:abstractNumId w:val="4"/>
  </w:num>
  <w:num w:numId="6" w16cid:durableId="7099181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02B8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01EE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91C3A"/>
    <w:rsid w:val="004A5F58"/>
    <w:rsid w:val="004C2ACA"/>
    <w:rsid w:val="004D59AB"/>
    <w:rsid w:val="004E0B22"/>
    <w:rsid w:val="004F04F5"/>
    <w:rsid w:val="004F17AD"/>
    <w:rsid w:val="00503EC9"/>
    <w:rsid w:val="005121FD"/>
    <w:rsid w:val="00516DF9"/>
    <w:rsid w:val="005315DC"/>
    <w:rsid w:val="00536B06"/>
    <w:rsid w:val="005414F7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03044"/>
    <w:rsid w:val="0061356C"/>
    <w:rsid w:val="0062017F"/>
    <w:rsid w:val="006428CA"/>
    <w:rsid w:val="006542F4"/>
    <w:rsid w:val="00655E07"/>
    <w:rsid w:val="006600D5"/>
    <w:rsid w:val="00683D54"/>
    <w:rsid w:val="006A026A"/>
    <w:rsid w:val="006A0FF6"/>
    <w:rsid w:val="006B2BE6"/>
    <w:rsid w:val="006B4503"/>
    <w:rsid w:val="006C60B9"/>
    <w:rsid w:val="006C62CB"/>
    <w:rsid w:val="006D3FF3"/>
    <w:rsid w:val="006D5A11"/>
    <w:rsid w:val="006D7098"/>
    <w:rsid w:val="006F3663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1603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10619"/>
    <w:rsid w:val="00914701"/>
    <w:rsid w:val="0092160E"/>
    <w:rsid w:val="00951265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853D0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07B3B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06FE8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B35EE"/>
    <w:rsid w:val="00DC74B3"/>
    <w:rsid w:val="00E0077F"/>
    <w:rsid w:val="00E01CD7"/>
    <w:rsid w:val="00E05B3B"/>
    <w:rsid w:val="00E11DE5"/>
    <w:rsid w:val="00E135B2"/>
    <w:rsid w:val="00E13F61"/>
    <w:rsid w:val="00E30CAF"/>
    <w:rsid w:val="00E4575F"/>
    <w:rsid w:val="00E47678"/>
    <w:rsid w:val="00E52597"/>
    <w:rsid w:val="00E529A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  <w:rsid w:val="00FD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9F747"/>
  <w15:docId w15:val="{80ACE123-395A-4185-AD68-B657832C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7213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2024-09-20T11:16:00Z</cp:lastPrinted>
  <dcterms:created xsi:type="dcterms:W3CDTF">2024-09-20T11:17:00Z</dcterms:created>
  <dcterms:modified xsi:type="dcterms:W3CDTF">2024-09-20T11:17:00Z</dcterms:modified>
</cp:coreProperties>
</file>