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B82F22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B82F22" w:rsidP="00B82F22">
      <w:pPr>
        <w:ind w:left="5760"/>
      </w:pPr>
      <w:r w:rsidRPr="00B82F22">
        <w:rPr>
          <w:rFonts w:eastAsia="Calibri"/>
          <w:sz w:val="22"/>
          <w:szCs w:val="22"/>
          <w:lang w:eastAsia="en-US"/>
        </w:rPr>
        <w:t>«      »  _____________  202</w:t>
      </w:r>
      <w:r w:rsidR="00F44210">
        <w:rPr>
          <w:rFonts w:eastAsia="Calibri"/>
          <w:sz w:val="22"/>
          <w:szCs w:val="22"/>
          <w:lang w:eastAsia="en-US"/>
        </w:rPr>
        <w:t>3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>о проведен</w:t>
      </w:r>
      <w:proofErr w:type="gramStart"/>
      <w:r w:rsidR="00255562" w:rsidRPr="009F57FE">
        <w:rPr>
          <w:b/>
        </w:rPr>
        <w:t xml:space="preserve">ии </w:t>
      </w:r>
      <w:r w:rsidR="00802B49" w:rsidRPr="00802B49">
        <w:rPr>
          <w:b/>
        </w:rPr>
        <w:t>ау</w:t>
      </w:r>
      <w:proofErr w:type="gramEnd"/>
      <w:r w:rsidR="00802B49" w:rsidRPr="00802B49">
        <w:rPr>
          <w:b/>
        </w:rPr>
        <w:t>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:rsidR="00255562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поставку </w:t>
      </w:r>
      <w:r w:rsidR="00BC0DEF" w:rsidRPr="00BC0DEF">
        <w:rPr>
          <w:b/>
        </w:rPr>
        <w:t>ГСМ (топливо дизельное, бензин автомобильный АИ-92, бензин автомобильный АИ-95)</w:t>
      </w:r>
    </w:p>
    <w:p w:rsidR="008F27DE" w:rsidRPr="008F27DE" w:rsidRDefault="008F27DE" w:rsidP="006B398B">
      <w:pPr>
        <w:jc w:val="center"/>
        <w:rPr>
          <w:i/>
        </w:rPr>
      </w:pPr>
    </w:p>
    <w:p w:rsidR="00C15618" w:rsidRPr="009F57FE" w:rsidRDefault="00C15618" w:rsidP="00E52597">
      <w:pPr>
        <w:jc w:val="center"/>
        <w:rPr>
          <w:b/>
        </w:rPr>
      </w:pPr>
    </w:p>
    <w:p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>рное предприятие «Водоканал» г</w:t>
      </w:r>
      <w:proofErr w:type="gramStart"/>
      <w:r w:rsidR="006D7098" w:rsidRPr="00BC0DEF">
        <w:rPr>
          <w:b w:val="0"/>
          <w:sz w:val="22"/>
          <w:szCs w:val="22"/>
        </w:rPr>
        <w:t>.</w:t>
      </w:r>
      <w:r w:rsidR="00AF2AC4" w:rsidRPr="00BC0DEF">
        <w:rPr>
          <w:b w:val="0"/>
          <w:sz w:val="22"/>
          <w:szCs w:val="22"/>
        </w:rPr>
        <w:t>Й</w:t>
      </w:r>
      <w:proofErr w:type="gramEnd"/>
      <w:r w:rsidR="00AF2AC4" w:rsidRPr="00BC0DEF">
        <w:rPr>
          <w:b w:val="0"/>
          <w:sz w:val="22"/>
          <w:szCs w:val="22"/>
        </w:rPr>
        <w:t xml:space="preserve">ошкар-Олы» муниципального образования «Город Йошкар-Ола» (сокращенное наименование – МУП «Водоканал») </w:t>
      </w:r>
    </w:p>
    <w:p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  <w:proofErr w:type="gramEnd"/>
    </w:p>
    <w:p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proofErr w:type="spellStart"/>
      <w:r w:rsidR="006D7098" w:rsidRPr="00BC0DEF">
        <w:rPr>
          <w:sz w:val="22"/>
          <w:szCs w:val="22"/>
        </w:rPr>
        <w:t>Ерсулова</w:t>
      </w:r>
      <w:proofErr w:type="spellEnd"/>
      <w:r w:rsidR="006D7098" w:rsidRPr="00BC0DEF">
        <w:rPr>
          <w:sz w:val="22"/>
          <w:szCs w:val="22"/>
        </w:rPr>
        <w:t xml:space="preserve">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Pr="00BC0DEF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BC0DEF" w:rsidRPr="00BC0DEF">
        <w:rPr>
          <w:rFonts w:eastAsia="Calibri"/>
          <w:sz w:val="22"/>
          <w:szCs w:val="22"/>
          <w:lang w:eastAsia="en-US"/>
        </w:rPr>
        <w:t>ГСМ (топливо дизельное, бензин автомобильный АИ-92, бензин автомобильный АИ-95)</w:t>
      </w:r>
      <w:r w:rsidRPr="00BC0DEF">
        <w:rPr>
          <w:b w:val="0"/>
          <w:sz w:val="22"/>
          <w:szCs w:val="22"/>
          <w:lang w:val="ru-RU"/>
        </w:rPr>
        <w:t>;</w:t>
      </w:r>
    </w:p>
    <w:p w:rsidR="00BC0DEF" w:rsidRPr="00BC0DEF" w:rsidRDefault="00BC0DEF" w:rsidP="00BC0DEF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ОКПД</w:t>
      </w:r>
      <w:proofErr w:type="gramStart"/>
      <w:r w:rsidRPr="00BC0DEF">
        <w:rPr>
          <w:rFonts w:eastAsia="Calibri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sz w:val="22"/>
          <w:szCs w:val="22"/>
          <w:lang w:eastAsia="en-US"/>
        </w:rPr>
        <w:t>: 19.20.21.300 Топливо дизельное;</w:t>
      </w:r>
    </w:p>
    <w:p w:rsidR="00BC0DEF" w:rsidRPr="00BC0DEF" w:rsidRDefault="00BC0DEF" w:rsidP="00BC0DEF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ОКПД</w:t>
      </w:r>
      <w:proofErr w:type="gramStart"/>
      <w:r w:rsidRPr="00BC0DEF">
        <w:rPr>
          <w:rFonts w:eastAsia="Calibri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sz w:val="22"/>
          <w:szCs w:val="22"/>
          <w:lang w:eastAsia="en-US"/>
        </w:rPr>
        <w:t>: 19.20.21.125 Бензин автомобильный с октановым числом более 92, но не более 95 по исследовательскому методу экологического класса К5;</w:t>
      </w:r>
    </w:p>
    <w:p w:rsidR="00BC0DEF" w:rsidRPr="00BC0DEF" w:rsidRDefault="00BC0DEF" w:rsidP="00BC0DEF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ОКПД</w:t>
      </w:r>
      <w:proofErr w:type="gramStart"/>
      <w:r w:rsidRPr="00BC0DEF">
        <w:rPr>
          <w:rFonts w:eastAsia="Calibri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sz w:val="22"/>
          <w:szCs w:val="22"/>
          <w:lang w:eastAsia="en-US"/>
        </w:rPr>
        <w:t>:</w:t>
      </w:r>
      <w:r w:rsidRPr="00BC0DEF">
        <w:rPr>
          <w:rFonts w:ascii="Arial" w:eastAsia="Arial Unicode MS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BC0DEF">
        <w:rPr>
          <w:rFonts w:eastAsia="Calibri"/>
          <w:sz w:val="22"/>
          <w:szCs w:val="22"/>
          <w:lang w:eastAsia="en-US"/>
        </w:rPr>
        <w:t>19.20.21.135 Бензин автомобильный с октановым числом более 95, но не более 98 по исследовательскому методу экологического класса К5.</w:t>
      </w:r>
    </w:p>
    <w:p w:rsidR="00B01C0D" w:rsidRPr="00BC0DEF" w:rsidRDefault="00BC0DEF" w:rsidP="00BC0DEF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rFonts w:eastAsia="Calibri"/>
          <w:b w:val="0"/>
          <w:bCs w:val="0"/>
          <w:sz w:val="22"/>
          <w:szCs w:val="22"/>
          <w:lang w:eastAsia="en-US"/>
        </w:rPr>
        <w:t>ОКВЭД</w:t>
      </w:r>
      <w:proofErr w:type="gramStart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>: 19.20 Производство нефтепродуктов</w:t>
      </w:r>
    </w:p>
    <w:p w:rsidR="00B01C0D" w:rsidRPr="00BC0DEF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3D7B02" w:rsidRPr="003D7B02">
        <w:rPr>
          <w:rFonts w:eastAsia="Calibri"/>
          <w:sz w:val="22"/>
          <w:szCs w:val="22"/>
          <w:lang w:eastAsia="en-US"/>
        </w:rPr>
        <w:t xml:space="preserve">154 000 </w:t>
      </w:r>
      <w:proofErr w:type="spellStart"/>
      <w:r w:rsidR="003D7B02" w:rsidRPr="003D7B02">
        <w:rPr>
          <w:rFonts w:eastAsia="Calibri"/>
          <w:sz w:val="22"/>
          <w:szCs w:val="22"/>
          <w:lang w:eastAsia="en-US"/>
        </w:rPr>
        <w:t>Литр;^кубический</w:t>
      </w:r>
      <w:proofErr w:type="spellEnd"/>
      <w:r w:rsidR="003D7B02" w:rsidRPr="003D7B02">
        <w:rPr>
          <w:rFonts w:eastAsia="Calibri"/>
          <w:sz w:val="22"/>
          <w:szCs w:val="22"/>
          <w:lang w:eastAsia="en-US"/>
        </w:rPr>
        <w:t xml:space="preserve"> дециметр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  <w:proofErr w:type="gramEnd"/>
    </w:p>
    <w:p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BC0DEF" w:rsidRPr="00BC0DEF">
        <w:rPr>
          <w:iCs/>
          <w:sz w:val="22"/>
          <w:szCs w:val="22"/>
        </w:rPr>
        <w:t xml:space="preserve">АЗС Поставщика в пределах </w:t>
      </w:r>
      <w:proofErr w:type="gramStart"/>
      <w:r w:rsidR="00BC0DEF" w:rsidRPr="00BC0DEF">
        <w:rPr>
          <w:iCs/>
          <w:sz w:val="22"/>
          <w:szCs w:val="22"/>
        </w:rPr>
        <w:t>г</w:t>
      </w:r>
      <w:proofErr w:type="gramEnd"/>
      <w:r w:rsidR="00BC0DEF" w:rsidRPr="00BC0DEF">
        <w:rPr>
          <w:iCs/>
          <w:sz w:val="22"/>
          <w:szCs w:val="22"/>
        </w:rPr>
        <w:t>. Йошкар-Олы</w:t>
      </w:r>
      <w:r w:rsidR="00BC0DEF" w:rsidRPr="00BC0DEF">
        <w:rPr>
          <w:sz w:val="22"/>
          <w:szCs w:val="22"/>
        </w:rPr>
        <w:t>;</w:t>
      </w:r>
    </w:p>
    <w:p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3D7B02" w:rsidRPr="003D7B02">
        <w:rPr>
          <w:sz w:val="22"/>
          <w:szCs w:val="22"/>
        </w:rPr>
        <w:t>поставка товара осуществляется ежедневно по заявкам Заказчика с 01.10.2023г. по 31.03.2024 г.</w:t>
      </w:r>
    </w:p>
    <w:p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BC0DEF" w:rsidRPr="00BC0DEF">
        <w:rPr>
          <w:sz w:val="22"/>
          <w:szCs w:val="22"/>
        </w:rPr>
        <w:t>Поставка Товара осуществляется путем выборки товара Заказчиком (заправки автотранспорта) в месте нахождения товара на автозаправочных станциях (далее - АЗС) г. Йошкар-Олы с использованием топливных карт, предоставленных Поставщиком.</w:t>
      </w:r>
      <w:r w:rsidR="00BC0DEF">
        <w:rPr>
          <w:sz w:val="22"/>
          <w:szCs w:val="22"/>
        </w:rPr>
        <w:t xml:space="preserve"> </w:t>
      </w:r>
      <w:r w:rsidR="00BC0DEF" w:rsidRPr="00BC0DEF">
        <w:rPr>
          <w:bCs/>
          <w:sz w:val="22"/>
          <w:szCs w:val="22"/>
        </w:rPr>
        <w:t>Обязательное наличие АЗС в непосредственной близости (не далее 4 км от адреса г. Йошкар-Ола ул. Дружбы д.2, расчет производится по автомобильным дорогам)</w:t>
      </w:r>
      <w:r w:rsidR="00BC0DEF" w:rsidRPr="00BC0DEF">
        <w:rPr>
          <w:sz w:val="22"/>
          <w:szCs w:val="22"/>
        </w:rPr>
        <w:t>.</w:t>
      </w:r>
    </w:p>
    <w:p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3D7B02" w:rsidRPr="003D7B02">
        <w:rPr>
          <w:sz w:val="22"/>
          <w:szCs w:val="22"/>
        </w:rPr>
        <w:t>9 037 280 (Девять миллионов тридцать семь тысяч двести восемьдесят) руб. 00 коп.</w:t>
      </w:r>
    </w:p>
    <w:p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  <w:r w:rsidR="003D7B02" w:rsidRPr="003D7B02">
        <w:rPr>
          <w:rFonts w:eastAsia="Calibri"/>
          <w:b w:val="0"/>
          <w:sz w:val="22"/>
          <w:szCs w:val="22"/>
          <w:lang w:eastAsia="en-US"/>
        </w:rPr>
        <w:t>Цена Договора включает в себя стоимость товара, упаковку, доставку, страхование, уплату таможенных пошлин, налогов (в т.ч. НДС, если организация является плательщиком данного налога), сборов и других обязательных платежей.</w:t>
      </w:r>
    </w:p>
    <w:p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  <w:r w:rsidR="003D7B02" w:rsidRPr="003D7B02">
        <w:rPr>
          <w:rFonts w:eastAsia="Calibri"/>
          <w:b w:val="0"/>
          <w:sz w:val="22"/>
          <w:szCs w:val="22"/>
          <w:lang w:eastAsia="en-US"/>
        </w:rPr>
        <w:t>Оплата за товар производится путем перечисления денежных средств на расчетный счет Поставщика в течени</w:t>
      </w:r>
      <w:proofErr w:type="gramStart"/>
      <w:r w:rsidR="003D7B02" w:rsidRPr="003D7B02">
        <w:rPr>
          <w:rFonts w:eastAsia="Calibri"/>
          <w:b w:val="0"/>
          <w:sz w:val="22"/>
          <w:szCs w:val="22"/>
          <w:lang w:eastAsia="en-US"/>
        </w:rPr>
        <w:t>и</w:t>
      </w:r>
      <w:proofErr w:type="gramEnd"/>
      <w:r w:rsidR="003D7B02" w:rsidRPr="003D7B02">
        <w:rPr>
          <w:rFonts w:eastAsia="Calibri"/>
          <w:b w:val="0"/>
          <w:sz w:val="22"/>
          <w:szCs w:val="22"/>
          <w:lang w:eastAsia="en-US"/>
        </w:rPr>
        <w:t xml:space="preserve"> 7(семи) рабочих дней на основании счет</w:t>
      </w:r>
      <w:r w:rsidR="003D7B02">
        <w:rPr>
          <w:rFonts w:eastAsia="Calibri"/>
          <w:b w:val="0"/>
          <w:sz w:val="22"/>
          <w:szCs w:val="22"/>
          <w:lang w:eastAsia="en-US"/>
        </w:rPr>
        <w:t>а</w:t>
      </w:r>
      <w:r w:rsidR="003D7B02" w:rsidRPr="003D7B02">
        <w:rPr>
          <w:rFonts w:eastAsia="Calibri"/>
          <w:b w:val="0"/>
          <w:sz w:val="22"/>
          <w:szCs w:val="22"/>
          <w:lang w:eastAsia="en-US"/>
        </w:rPr>
        <w:t xml:space="preserve">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не позднее 5 числа месяца следующим </w:t>
      </w:r>
      <w:proofErr w:type="gramStart"/>
      <w:r w:rsidR="003D7B02" w:rsidRPr="003D7B02">
        <w:rPr>
          <w:rFonts w:eastAsia="Calibri"/>
          <w:b w:val="0"/>
          <w:sz w:val="22"/>
          <w:szCs w:val="22"/>
          <w:lang w:eastAsia="en-US"/>
        </w:rPr>
        <w:t>за</w:t>
      </w:r>
      <w:proofErr w:type="gramEnd"/>
      <w:r w:rsidR="003D7B02" w:rsidRPr="003D7B02">
        <w:rPr>
          <w:rFonts w:eastAsia="Calibri"/>
          <w:b w:val="0"/>
          <w:sz w:val="22"/>
          <w:szCs w:val="22"/>
          <w:lang w:eastAsia="en-US"/>
        </w:rPr>
        <w:t xml:space="preserve"> расчетным.</w:t>
      </w:r>
    </w:p>
    <w:p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proofErr w:type="gramStart"/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</w:t>
      </w:r>
      <w:proofErr w:type="spellStart"/>
      <w:r w:rsidR="006D7098" w:rsidRPr="00F13423">
        <w:rPr>
          <w:bCs/>
          <w:sz w:val="22"/>
          <w:szCs w:val="22"/>
        </w:rPr>
        <w:t>zakupki.gov.ru</w:t>
      </w:r>
      <w:proofErr w:type="spellEnd"/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</w:t>
      </w:r>
      <w:r w:rsidR="00CA097C" w:rsidRPr="00CA097C">
        <w:rPr>
          <w:bCs/>
          <w:sz w:val="22"/>
          <w:szCs w:val="22"/>
        </w:rPr>
        <w:lastRenderedPageBreak/>
        <w:t xml:space="preserve">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>на</w:t>
      </w:r>
      <w:proofErr w:type="gramEnd"/>
      <w:r w:rsidR="005E07D4" w:rsidRPr="00BC0DEF">
        <w:rPr>
          <w:bCs/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официальном    </w:t>
      </w:r>
      <w:proofErr w:type="gramStart"/>
      <w:r w:rsidR="006D7098" w:rsidRPr="00BC0DEF">
        <w:rPr>
          <w:bCs/>
          <w:sz w:val="22"/>
          <w:szCs w:val="22"/>
        </w:rPr>
        <w:t>сайте</w:t>
      </w:r>
      <w:proofErr w:type="gramEnd"/>
      <w:r w:rsidR="006D7098" w:rsidRPr="00BC0DEF">
        <w:rPr>
          <w:bCs/>
          <w:sz w:val="22"/>
          <w:szCs w:val="22"/>
        </w:rPr>
        <w:t xml:space="preserve">    МУП   «Водоканал»: </w:t>
      </w:r>
      <w:proofErr w:type="spellStart"/>
      <w:r w:rsidR="006D7098" w:rsidRPr="00F13423">
        <w:rPr>
          <w:bCs/>
          <w:sz w:val="22"/>
          <w:szCs w:val="22"/>
        </w:rPr>
        <w:t>www.vodokanal-yola.ru</w:t>
      </w:r>
      <w:proofErr w:type="spellEnd"/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3D7B02" w:rsidRPr="003D7B02">
        <w:rPr>
          <w:rFonts w:eastAsia="Calibri"/>
          <w:sz w:val="22"/>
          <w:szCs w:val="22"/>
          <w:lang w:eastAsia="en-US"/>
        </w:rPr>
        <w:t>451 864(Четыреста пятьдесят одна тысяча восемьсот шестьдесят четыре) рубля 00 копеек.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3D7B02" w:rsidRPr="003D7B02">
        <w:rPr>
          <w:bCs/>
          <w:sz w:val="22"/>
          <w:szCs w:val="22"/>
        </w:rPr>
        <w:t>677 796 (Шестьсот семьдесят семь тысяч семьсот девяносто шесть) рублей 00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</w:t>
      </w:r>
      <w:proofErr w:type="gramEnd"/>
      <w:r w:rsidRPr="00BC0DEF">
        <w:rPr>
          <w:bCs/>
          <w:sz w:val="22"/>
          <w:szCs w:val="22"/>
        </w:rPr>
        <w:t xml:space="preserve"> Поставщика.</w:t>
      </w:r>
    </w:p>
    <w:p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623742">
        <w:rPr>
          <w:b/>
          <w:sz w:val="22"/>
          <w:szCs w:val="22"/>
        </w:rPr>
        <w:t>04</w:t>
      </w:r>
      <w:r w:rsidRPr="00BC0DEF">
        <w:rPr>
          <w:b/>
          <w:sz w:val="22"/>
          <w:szCs w:val="22"/>
        </w:rPr>
        <w:t xml:space="preserve">» </w:t>
      </w:r>
      <w:r w:rsidR="00623742">
        <w:rPr>
          <w:b/>
          <w:sz w:val="22"/>
          <w:szCs w:val="22"/>
        </w:rPr>
        <w:t>августа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623742">
        <w:rPr>
          <w:b/>
          <w:sz w:val="22"/>
          <w:szCs w:val="22"/>
        </w:rPr>
        <w:t>21</w:t>
      </w:r>
      <w:r w:rsidRPr="00BC0DEF">
        <w:rPr>
          <w:b/>
          <w:sz w:val="22"/>
          <w:szCs w:val="22"/>
        </w:rPr>
        <w:t xml:space="preserve">» </w:t>
      </w:r>
      <w:r w:rsidR="00623742">
        <w:rPr>
          <w:b/>
          <w:sz w:val="22"/>
          <w:szCs w:val="22"/>
        </w:rPr>
        <w:t>августа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 xml:space="preserve">Дата </w:t>
      </w:r>
      <w:proofErr w:type="gramStart"/>
      <w:r w:rsidRPr="00BC0DEF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BC0DEF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r w:rsidR="00623742">
        <w:rPr>
          <w:rFonts w:eastAsia="Calibri"/>
          <w:b/>
          <w:sz w:val="22"/>
          <w:szCs w:val="22"/>
          <w:lang w:eastAsia="en-US"/>
        </w:rPr>
        <w:t>22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623742">
        <w:rPr>
          <w:rFonts w:eastAsia="Calibri"/>
          <w:b/>
          <w:sz w:val="22"/>
          <w:szCs w:val="22"/>
          <w:lang w:eastAsia="en-US"/>
        </w:rPr>
        <w:t>августа</w:t>
      </w:r>
      <w:r w:rsidR="00F44210">
        <w:rPr>
          <w:rFonts w:eastAsia="Calibri"/>
          <w:b/>
          <w:sz w:val="22"/>
          <w:szCs w:val="22"/>
          <w:lang w:eastAsia="en-US"/>
        </w:rPr>
        <w:t xml:space="preserve"> 2023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/>
      </w:tblPr>
      <w:tblGrid>
        <w:gridCol w:w="10065"/>
      </w:tblGrid>
      <w:tr w:rsidR="00CA1B0A" w:rsidRPr="00BC0DEF" w:rsidTr="005B7CFA">
        <w:tc>
          <w:tcPr>
            <w:tcW w:w="10065" w:type="dxa"/>
          </w:tcPr>
          <w:p w:rsidR="00CA1B0A" w:rsidRPr="00BC0DEF" w:rsidRDefault="00802B49" w:rsidP="00623742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623742">
              <w:rPr>
                <w:rFonts w:eastAsia="Calibri"/>
                <w:b/>
                <w:sz w:val="22"/>
                <w:szCs w:val="22"/>
                <w:lang w:eastAsia="en-US"/>
              </w:rPr>
              <w:t>25.08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>.2023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:rsidTr="005B7CFA">
        <w:tc>
          <w:tcPr>
            <w:tcW w:w="10065" w:type="dxa"/>
          </w:tcPr>
          <w:p w:rsidR="00CA1B0A" w:rsidRPr="00BC0DEF" w:rsidRDefault="00F14799" w:rsidP="00623742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623742">
              <w:rPr>
                <w:rFonts w:eastAsia="Calibri"/>
                <w:b/>
                <w:sz w:val="22"/>
                <w:szCs w:val="22"/>
                <w:lang w:eastAsia="en-US"/>
              </w:rPr>
              <w:t>28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623742">
              <w:rPr>
                <w:rFonts w:eastAsia="Calibri"/>
                <w:b/>
                <w:sz w:val="22"/>
                <w:szCs w:val="22"/>
                <w:lang w:eastAsia="en-US"/>
              </w:rPr>
              <w:t>августа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2023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BC0DEF">
        <w:rPr>
          <w:bCs/>
          <w:sz w:val="22"/>
          <w:szCs w:val="22"/>
        </w:rPr>
        <w:t>с даты размещения</w:t>
      </w:r>
      <w:proofErr w:type="gramEnd"/>
      <w:r w:rsidR="005B26EC" w:rsidRPr="00BC0DEF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5099"/>
    <w:rsid w:val="000250D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7380"/>
    <w:rsid w:val="001B5133"/>
    <w:rsid w:val="001C01D6"/>
    <w:rsid w:val="001C1713"/>
    <w:rsid w:val="001C57B8"/>
    <w:rsid w:val="001D1290"/>
    <w:rsid w:val="001D1924"/>
    <w:rsid w:val="001D2859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3037F6"/>
    <w:rsid w:val="00303928"/>
    <w:rsid w:val="00312E76"/>
    <w:rsid w:val="00315367"/>
    <w:rsid w:val="00325434"/>
    <w:rsid w:val="00331021"/>
    <w:rsid w:val="0034564B"/>
    <w:rsid w:val="00361E2C"/>
    <w:rsid w:val="0037376D"/>
    <w:rsid w:val="003809F4"/>
    <w:rsid w:val="003821F9"/>
    <w:rsid w:val="003A1E3D"/>
    <w:rsid w:val="003A4B7A"/>
    <w:rsid w:val="003B2EA5"/>
    <w:rsid w:val="003C4FA5"/>
    <w:rsid w:val="003D7B02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3EC9"/>
    <w:rsid w:val="005121FD"/>
    <w:rsid w:val="005172BE"/>
    <w:rsid w:val="005315DC"/>
    <w:rsid w:val="005326E4"/>
    <w:rsid w:val="00536B06"/>
    <w:rsid w:val="00541742"/>
    <w:rsid w:val="00542E83"/>
    <w:rsid w:val="00543239"/>
    <w:rsid w:val="00547634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04F1"/>
    <w:rsid w:val="006055F4"/>
    <w:rsid w:val="0060756F"/>
    <w:rsid w:val="0062017F"/>
    <w:rsid w:val="006235C9"/>
    <w:rsid w:val="00623742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B1E83"/>
    <w:rsid w:val="007B68CC"/>
    <w:rsid w:val="007C42FE"/>
    <w:rsid w:val="007D31EE"/>
    <w:rsid w:val="007F1FD2"/>
    <w:rsid w:val="00802B49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2890"/>
    <w:rsid w:val="008E33F1"/>
    <w:rsid w:val="008F27DE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40EB9"/>
    <w:rsid w:val="00B44BF1"/>
    <w:rsid w:val="00B523D6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B2751"/>
    <w:rsid w:val="00DC5704"/>
    <w:rsid w:val="00DC74B3"/>
    <w:rsid w:val="00E0077F"/>
    <w:rsid w:val="00E01CD7"/>
    <w:rsid w:val="00E05B3B"/>
    <w:rsid w:val="00E135B2"/>
    <w:rsid w:val="00E13F61"/>
    <w:rsid w:val="00E47678"/>
    <w:rsid w:val="00E514B0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6556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2021-11-11T09:58:00Z</cp:lastPrinted>
  <dcterms:created xsi:type="dcterms:W3CDTF">2023-08-04T05:30:00Z</dcterms:created>
  <dcterms:modified xsi:type="dcterms:W3CDTF">2023-08-04T05:30:00Z</dcterms:modified>
</cp:coreProperties>
</file>