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4E" w:rsidRPr="00EB582A" w:rsidRDefault="0013314E" w:rsidP="00F17A57">
      <w:pPr>
        <w:tabs>
          <w:tab w:val="left" w:pos="5954"/>
        </w:tabs>
        <w:spacing w:after="0" w:line="360" w:lineRule="auto"/>
        <w:ind w:left="5954"/>
        <w:rPr>
          <w:rFonts w:ascii="Times New Roman" w:hAnsi="Times New Roman"/>
          <w:b/>
          <w:bCs/>
        </w:rPr>
      </w:pPr>
      <w:r w:rsidRPr="00EB582A">
        <w:rPr>
          <w:rFonts w:ascii="Times New Roman" w:hAnsi="Times New Roman"/>
          <w:b/>
          <w:bCs/>
        </w:rPr>
        <w:t>УТВЕРЖДАЮ:</w:t>
      </w:r>
    </w:p>
    <w:p w:rsidR="00327964" w:rsidRPr="00327964" w:rsidRDefault="00327964" w:rsidP="00327964">
      <w:pPr>
        <w:tabs>
          <w:tab w:val="left" w:pos="5954"/>
        </w:tabs>
        <w:spacing w:after="0" w:line="240" w:lineRule="auto"/>
        <w:ind w:left="5954"/>
        <w:rPr>
          <w:rFonts w:ascii="Times New Roman" w:hAnsi="Times New Roman"/>
        </w:rPr>
      </w:pPr>
      <w:r w:rsidRPr="00327964">
        <w:rPr>
          <w:rFonts w:ascii="Times New Roman" w:hAnsi="Times New Roman"/>
        </w:rPr>
        <w:t xml:space="preserve">Начальник отдела </w:t>
      </w:r>
    </w:p>
    <w:p w:rsidR="00327964" w:rsidRPr="00327964" w:rsidRDefault="00327964" w:rsidP="00327964">
      <w:pPr>
        <w:tabs>
          <w:tab w:val="left" w:pos="5954"/>
        </w:tabs>
        <w:spacing w:after="0" w:line="240" w:lineRule="auto"/>
        <w:ind w:left="5954"/>
        <w:rPr>
          <w:rFonts w:ascii="Times New Roman" w:hAnsi="Times New Roman"/>
        </w:rPr>
      </w:pPr>
      <w:r w:rsidRPr="00327964">
        <w:rPr>
          <w:rFonts w:ascii="Times New Roman" w:hAnsi="Times New Roman"/>
        </w:rPr>
        <w:t xml:space="preserve">материально-технического снабжения </w:t>
      </w:r>
    </w:p>
    <w:p w:rsidR="00F17A57" w:rsidRPr="00F17A57" w:rsidRDefault="00327964" w:rsidP="00327964">
      <w:pPr>
        <w:tabs>
          <w:tab w:val="left" w:pos="5954"/>
        </w:tabs>
        <w:spacing w:after="0" w:line="240" w:lineRule="auto"/>
        <w:ind w:left="5954"/>
        <w:rPr>
          <w:rFonts w:ascii="Times New Roman" w:hAnsi="Times New Roman"/>
        </w:rPr>
      </w:pPr>
      <w:r w:rsidRPr="00327964">
        <w:rPr>
          <w:rFonts w:ascii="Times New Roman" w:hAnsi="Times New Roman"/>
        </w:rPr>
        <w:t>и торгов  МУП «Водоканал»</w:t>
      </w:r>
    </w:p>
    <w:p w:rsidR="00F17A57" w:rsidRPr="00F17A57" w:rsidRDefault="00F17A57" w:rsidP="00F17A57">
      <w:pPr>
        <w:tabs>
          <w:tab w:val="left" w:pos="5954"/>
        </w:tabs>
        <w:spacing w:after="0"/>
        <w:ind w:left="5954"/>
        <w:rPr>
          <w:rFonts w:ascii="Times New Roman" w:hAnsi="Times New Roman"/>
        </w:rPr>
      </w:pPr>
    </w:p>
    <w:p w:rsidR="00F17A57" w:rsidRPr="00F17A57" w:rsidRDefault="00F17A57" w:rsidP="00F17A57">
      <w:pPr>
        <w:tabs>
          <w:tab w:val="left" w:pos="5954"/>
        </w:tabs>
        <w:spacing w:after="0"/>
        <w:ind w:left="5954"/>
        <w:rPr>
          <w:rFonts w:ascii="Times New Roman" w:hAnsi="Times New Roman"/>
        </w:rPr>
      </w:pPr>
      <w:r w:rsidRPr="00F17A57">
        <w:rPr>
          <w:rFonts w:ascii="Times New Roman" w:hAnsi="Times New Roman"/>
        </w:rPr>
        <w:t xml:space="preserve">_____________ </w:t>
      </w:r>
      <w:r w:rsidR="00327964">
        <w:rPr>
          <w:rFonts w:ascii="Times New Roman" w:hAnsi="Times New Roman"/>
        </w:rPr>
        <w:t>И.А. Криваксина</w:t>
      </w:r>
    </w:p>
    <w:p w:rsidR="0013314E" w:rsidRPr="00EB582A" w:rsidRDefault="00F17A57" w:rsidP="00F17A57">
      <w:pPr>
        <w:spacing w:after="0"/>
        <w:ind w:left="4248" w:firstLine="708"/>
        <w:jc w:val="center"/>
        <w:rPr>
          <w:rFonts w:ascii="Times New Roman" w:hAnsi="Times New Roman"/>
        </w:rPr>
      </w:pPr>
      <w:r>
        <w:rPr>
          <w:rFonts w:ascii="Times New Roman" w:hAnsi="Times New Roman"/>
        </w:rPr>
        <w:t xml:space="preserve">        </w:t>
      </w:r>
      <w:r w:rsidRPr="00F17A57">
        <w:rPr>
          <w:rFonts w:ascii="Times New Roman" w:hAnsi="Times New Roman"/>
        </w:rPr>
        <w:t>«      »  _____________  202</w:t>
      </w:r>
      <w:r w:rsidR="007F798A">
        <w:rPr>
          <w:rFonts w:ascii="Times New Roman" w:hAnsi="Times New Roman"/>
        </w:rPr>
        <w:t>2</w:t>
      </w:r>
      <w:r w:rsidRPr="00F17A57">
        <w:rPr>
          <w:rFonts w:ascii="Times New Roman" w:hAnsi="Times New Roman"/>
        </w:rPr>
        <w:t xml:space="preserve"> г.</w:t>
      </w:r>
    </w:p>
    <w:p w:rsidR="0013314E" w:rsidRPr="0013314E" w:rsidRDefault="0013314E" w:rsidP="0013314E">
      <w:pPr>
        <w:spacing w:line="240" w:lineRule="auto"/>
        <w:ind w:left="284"/>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057E76" w:rsidRDefault="00057E76" w:rsidP="0013314E">
      <w:pPr>
        <w:spacing w:line="240" w:lineRule="auto"/>
        <w:rPr>
          <w:rFonts w:ascii="Times New Roman" w:hAnsi="Times New Roman"/>
          <w:sz w:val="24"/>
          <w:szCs w:val="24"/>
        </w:rPr>
      </w:pPr>
    </w:p>
    <w:p w:rsidR="00D65D95" w:rsidRPr="0013314E" w:rsidRDefault="00D65D95"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rsidR="00AD02BA" w:rsidRDefault="00D65D95" w:rsidP="00AD0959">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 ЗАПРОС</w:t>
      </w:r>
      <w:r w:rsidR="00AD0959">
        <w:rPr>
          <w:rFonts w:ascii="Times New Roman" w:hAnsi="Times New Roman"/>
          <w:b/>
          <w:sz w:val="24"/>
          <w:szCs w:val="24"/>
        </w:rPr>
        <w:t>А</w:t>
      </w:r>
      <w:r w:rsidRPr="00D65D95">
        <w:rPr>
          <w:rFonts w:ascii="Times New Roman" w:hAnsi="Times New Roman"/>
          <w:b/>
          <w:sz w:val="24"/>
          <w:szCs w:val="24"/>
        </w:rPr>
        <w:t xml:space="preserve"> ПРЕДЛОЖЕНИЙ </w:t>
      </w:r>
      <w:r w:rsidR="00AD0959">
        <w:rPr>
          <w:rFonts w:ascii="Times New Roman" w:hAnsi="Times New Roman"/>
          <w:b/>
          <w:sz w:val="24"/>
          <w:szCs w:val="24"/>
        </w:rPr>
        <w:t>В ЭЛЕКТРОННОЙ ФОРМЕ</w:t>
      </w:r>
      <w:r w:rsidR="00AD02BA">
        <w:rPr>
          <w:rFonts w:ascii="Times New Roman" w:hAnsi="Times New Roman"/>
          <w:b/>
          <w:sz w:val="24"/>
          <w:szCs w:val="24"/>
        </w:rPr>
        <w:t>,</w:t>
      </w:r>
    </w:p>
    <w:p w:rsidR="00AD0959" w:rsidRDefault="00AD02BA" w:rsidP="00AD0959">
      <w:pPr>
        <w:suppressAutoHyphens/>
        <w:spacing w:after="0" w:line="240" w:lineRule="auto"/>
        <w:jc w:val="center"/>
        <w:rPr>
          <w:rFonts w:ascii="Times New Roman" w:hAnsi="Times New Roman"/>
          <w:b/>
          <w:sz w:val="24"/>
          <w:szCs w:val="24"/>
        </w:rPr>
      </w:pPr>
      <w:r w:rsidRPr="00AD02BA">
        <w:rPr>
          <w:rFonts w:ascii="Times New Roman" w:hAnsi="Times New Roman"/>
          <w:b/>
          <w:sz w:val="24"/>
          <w:szCs w:val="24"/>
        </w:rPr>
        <w:t>УЧАСТНИКАМИ КОТОРОГО МОГУТ БЫТЬ ТОЛЬКО СУБЪЕКТЫ МАЛОГО И СРЕДНЕГО ПРЕДПРИНИМАТЕЛЬСТВА</w:t>
      </w:r>
    </w:p>
    <w:p w:rsidR="0013314E" w:rsidRDefault="00D65D95" w:rsidP="00AD02BA">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НА </w:t>
      </w:r>
      <w:r w:rsidR="00AD02BA">
        <w:rPr>
          <w:rFonts w:ascii="Times New Roman" w:hAnsi="Times New Roman"/>
          <w:b/>
          <w:sz w:val="24"/>
          <w:szCs w:val="24"/>
        </w:rPr>
        <w:t>ПОСТАВКУ ФЛОКУЛЯНТА</w:t>
      </w: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3A7360" w:rsidRDefault="003A7360" w:rsidP="0013314E">
      <w:pPr>
        <w:spacing w:line="240" w:lineRule="auto"/>
        <w:rPr>
          <w:rFonts w:ascii="Times New Roman" w:hAnsi="Times New Roman"/>
          <w:sz w:val="24"/>
          <w:szCs w:val="24"/>
        </w:rPr>
      </w:pPr>
    </w:p>
    <w:p w:rsidR="006770EE" w:rsidRDefault="006770EE" w:rsidP="0013314E">
      <w:pPr>
        <w:spacing w:line="240" w:lineRule="auto"/>
        <w:rPr>
          <w:rFonts w:ascii="Times New Roman" w:hAnsi="Times New Roman"/>
          <w:sz w:val="24"/>
          <w:szCs w:val="24"/>
        </w:rPr>
      </w:pPr>
    </w:p>
    <w:p w:rsidR="004A1E2F" w:rsidRDefault="004A1E2F" w:rsidP="0013314E">
      <w:pPr>
        <w:spacing w:line="240" w:lineRule="auto"/>
        <w:rPr>
          <w:rFonts w:ascii="Times New Roman" w:hAnsi="Times New Roman"/>
          <w:sz w:val="24"/>
          <w:szCs w:val="24"/>
        </w:rPr>
      </w:pP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w:t>
      </w:r>
      <w:r w:rsidR="001D1435">
        <w:rPr>
          <w:rFonts w:ascii="Times New Roman" w:hAnsi="Times New Roman"/>
        </w:rPr>
        <w:t>2</w:t>
      </w:r>
      <w:r w:rsidR="007F798A">
        <w:rPr>
          <w:rFonts w:ascii="Times New Roman" w:hAnsi="Times New Roman"/>
        </w:rPr>
        <w:t>2</w:t>
      </w:r>
      <w:r w:rsidRPr="00EB582A">
        <w:rPr>
          <w:rFonts w:ascii="Times New Roman" w:hAnsi="Times New Roman"/>
        </w:rPr>
        <w:t xml:space="preserve"> г.</w:t>
      </w:r>
    </w:p>
    <w:p w:rsidR="00F811F4" w:rsidRDefault="00F811F4" w:rsidP="0050087C">
      <w:pPr>
        <w:pStyle w:val="1"/>
        <w:numPr>
          <w:ilvl w:val="0"/>
          <w:numId w:val="0"/>
        </w:numPr>
        <w:spacing w:before="0" w:after="0"/>
        <w:ind w:firstLine="993"/>
        <w:jc w:val="center"/>
        <w:rPr>
          <w:rFonts w:ascii="Times New Roman" w:hAnsi="Times New Roman"/>
          <w:sz w:val="22"/>
          <w:szCs w:val="22"/>
        </w:rPr>
      </w:pPr>
      <w:r w:rsidRPr="00AE7BC5">
        <w:rPr>
          <w:rFonts w:ascii="Times New Roman" w:hAnsi="Times New Roman"/>
          <w:sz w:val="22"/>
          <w:szCs w:val="22"/>
        </w:rPr>
        <w:lastRenderedPageBreak/>
        <w:t>СОДЕРЖАНИЕ</w:t>
      </w:r>
    </w:p>
    <w:p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rsidR="007118E9" w:rsidRDefault="007118E9">
          <w:pPr>
            <w:pStyle w:val="aff3"/>
          </w:pPr>
        </w:p>
        <w:p w:rsidR="007118E9" w:rsidRPr="008B4EC7" w:rsidRDefault="00363D84" w:rsidP="00363D84">
          <w:pPr>
            <w:pStyle w:val="15"/>
          </w:pPr>
          <w:r>
            <w:t>ЧАСТЬ</w:t>
          </w:r>
          <w:r w:rsidR="007118E9" w:rsidRPr="004409AB">
            <w:t xml:space="preserve"> </w:t>
          </w:r>
          <w:r w:rsidR="007118E9" w:rsidRPr="004409AB">
            <w:rPr>
              <w:lang w:val="en-US"/>
            </w:rPr>
            <w:t>I</w:t>
          </w:r>
          <w:r w:rsidR="007118E9" w:rsidRPr="004409AB">
            <w:t xml:space="preserve">. </w:t>
          </w:r>
          <w:r>
            <w:t>ПОРЯДОК ПРОВЕДЕНИЯ ЗАПРОСА ПРЕДЛОЖЕНИЙ В ЭЛЕКТРОННОЙ ФОРМЕ</w:t>
          </w:r>
          <w:r w:rsidRPr="004409AB">
            <w:t xml:space="preserve"> </w:t>
          </w:r>
        </w:p>
        <w:p w:rsidR="007118E9" w:rsidRPr="004409AB" w:rsidRDefault="00363D84" w:rsidP="00363D84">
          <w:pPr>
            <w:pStyle w:val="15"/>
          </w:pPr>
          <w:r>
            <w:t>ЧАСТЬ</w:t>
          </w:r>
          <w:r w:rsidR="007118E9" w:rsidRPr="00990BA3">
            <w:t xml:space="preserve"> </w:t>
          </w:r>
          <w:r w:rsidR="007118E9" w:rsidRPr="00990BA3">
            <w:rPr>
              <w:lang w:val="en-US"/>
            </w:rPr>
            <w:t>I</w:t>
          </w:r>
          <w:r w:rsidR="007118E9">
            <w:rPr>
              <w:lang w:val="en-US"/>
            </w:rPr>
            <w:t>I</w:t>
          </w:r>
          <w:r w:rsidR="007118E9" w:rsidRPr="00990BA3">
            <w:t xml:space="preserve">. </w:t>
          </w:r>
          <w:r w:rsidR="007118E9">
            <w:t>ИНФОРМАЦИОННАЯ КАРТА</w:t>
          </w:r>
        </w:p>
        <w:p w:rsidR="007118E9" w:rsidRPr="008B4EC7" w:rsidRDefault="00363D84" w:rsidP="007118E9">
          <w:pPr>
            <w:rPr>
              <w:rFonts w:ascii="Times New Roman" w:eastAsia="Times New Roman" w:hAnsi="Times New Roman"/>
              <w:b/>
              <w:sz w:val="24"/>
              <w:szCs w:val="24"/>
            </w:rPr>
          </w:pPr>
          <w:r w:rsidRPr="00363D84">
            <w:rPr>
              <w:rFonts w:ascii="Times New Roman" w:eastAsia="Times New Roman" w:hAnsi="Times New Roman"/>
              <w:b/>
              <w:sz w:val="24"/>
              <w:szCs w:val="24"/>
            </w:rPr>
            <w:t>ЧАСТЬ</w:t>
          </w:r>
          <w:r w:rsidR="007118E9" w:rsidRPr="00990BA3">
            <w:rPr>
              <w:rFonts w:ascii="Times New Roman" w:eastAsia="Times New Roman" w:hAnsi="Times New Roman"/>
              <w:b/>
              <w:sz w:val="24"/>
              <w:szCs w:val="24"/>
            </w:rPr>
            <w:t xml:space="preserve"> </w:t>
          </w:r>
          <w:r w:rsidR="007118E9" w:rsidRPr="00990BA3">
            <w:rPr>
              <w:rFonts w:ascii="Times New Roman" w:eastAsia="Times New Roman" w:hAnsi="Times New Roman"/>
              <w:b/>
              <w:sz w:val="24"/>
              <w:szCs w:val="24"/>
              <w:lang w:val="en-US"/>
            </w:rPr>
            <w:t>I</w:t>
          </w:r>
          <w:r w:rsidR="007118E9">
            <w:rPr>
              <w:rFonts w:ascii="Times New Roman" w:eastAsia="Times New Roman" w:hAnsi="Times New Roman"/>
              <w:b/>
              <w:sz w:val="24"/>
              <w:szCs w:val="24"/>
              <w:lang w:val="en-US"/>
            </w:rPr>
            <w:t>II</w:t>
          </w:r>
          <w:r w:rsidR="007118E9" w:rsidRPr="00990BA3">
            <w:rPr>
              <w:rFonts w:ascii="Times New Roman" w:eastAsia="Times New Roman" w:hAnsi="Times New Roman"/>
              <w:b/>
              <w:sz w:val="24"/>
              <w:szCs w:val="24"/>
            </w:rPr>
            <w:t xml:space="preserve">. </w:t>
          </w:r>
          <w:r w:rsidR="007118E9">
            <w:rPr>
              <w:rFonts w:ascii="Times New Roman" w:eastAsia="Times New Roman" w:hAnsi="Times New Roman"/>
              <w:b/>
              <w:sz w:val="24"/>
              <w:szCs w:val="24"/>
            </w:rPr>
            <w:t>ТЕХНИЧЕСКОЕ ЗАДАНИЕ</w:t>
          </w:r>
        </w:p>
        <w:p w:rsidR="007118E9" w:rsidRPr="004409AB" w:rsidRDefault="00363D84" w:rsidP="007118E9">
          <w:pPr>
            <w:rPr>
              <w:rFonts w:ascii="Times New Roman" w:hAnsi="Times New Roman"/>
              <w:b/>
              <w:sz w:val="24"/>
              <w:szCs w:val="24"/>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IV</w:t>
          </w:r>
          <w:r w:rsidR="007118E9" w:rsidRPr="00BC419B">
            <w:rPr>
              <w:rFonts w:ascii="Times New Roman" w:hAnsi="Times New Roman"/>
              <w:b/>
              <w:sz w:val="24"/>
              <w:szCs w:val="24"/>
            </w:rPr>
            <w:t xml:space="preserve">. </w:t>
          </w:r>
          <w:r w:rsidR="000A17D6">
            <w:rPr>
              <w:rFonts w:ascii="Times New Roman" w:hAnsi="Times New Roman"/>
              <w:b/>
              <w:sz w:val="24"/>
              <w:szCs w:val="24"/>
            </w:rPr>
            <w:t>СВЕДЕНИЯ О НАЧАЛЬНОЙ (МАКСИМАЛЬНОЙ) ЦЕНЕ ЕДИНИЦЫ ТОВАРА, РАБОТЫ, УСЛУГИ</w:t>
          </w:r>
        </w:p>
        <w:p w:rsidR="007118E9" w:rsidRPr="004409AB" w:rsidRDefault="00363D84" w:rsidP="007118E9">
          <w:pPr>
            <w:rPr>
              <w:rFonts w:ascii="Times New Roman" w:eastAsia="Times New Roman" w:hAnsi="Times New Roman"/>
              <w:b/>
              <w:bCs/>
              <w:spacing w:val="-2"/>
              <w:sz w:val="24"/>
              <w:szCs w:val="24"/>
              <w:lang w:eastAsia="ru-RU"/>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V</w:t>
          </w:r>
          <w:r w:rsidR="007118E9" w:rsidRPr="00BC419B">
            <w:rPr>
              <w:rFonts w:ascii="Times New Roman" w:hAnsi="Times New Roman"/>
              <w:b/>
              <w:sz w:val="24"/>
              <w:szCs w:val="24"/>
            </w:rPr>
            <w:t xml:space="preserve">. </w:t>
          </w:r>
          <w:r w:rsidR="007118E9"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118E9" w:rsidRPr="008B4EC7" w:rsidRDefault="00363D84" w:rsidP="007118E9">
          <w:pPr>
            <w:spacing w:after="160" w:line="259" w:lineRule="auto"/>
            <w:rPr>
              <w:rFonts w:ascii="Times New Roman" w:hAnsi="Times New Roman"/>
              <w:b/>
              <w:bCs/>
              <w:sz w:val="24"/>
              <w:szCs w:val="24"/>
            </w:rPr>
          </w:pPr>
          <w:r w:rsidRPr="00363D84">
            <w:rPr>
              <w:rFonts w:ascii="Times New Roman" w:hAnsi="Times New Roman"/>
              <w:b/>
              <w:sz w:val="24"/>
              <w:szCs w:val="24"/>
            </w:rPr>
            <w:t>ЧАСТЬ</w:t>
          </w:r>
          <w:r w:rsidR="007118E9" w:rsidRPr="007118E9">
            <w:rPr>
              <w:rFonts w:ascii="Times New Roman" w:hAnsi="Times New Roman"/>
              <w:b/>
              <w:sz w:val="24"/>
              <w:szCs w:val="24"/>
            </w:rPr>
            <w:t xml:space="preserve"> </w:t>
          </w:r>
          <w:r w:rsidR="007118E9" w:rsidRPr="007118E9">
            <w:rPr>
              <w:rFonts w:ascii="Times New Roman" w:hAnsi="Times New Roman"/>
              <w:b/>
              <w:sz w:val="24"/>
              <w:szCs w:val="24"/>
              <w:lang w:val="en-US"/>
            </w:rPr>
            <w:t>VI</w:t>
          </w:r>
          <w:r w:rsidR="007118E9" w:rsidRPr="007118E9">
            <w:rPr>
              <w:rFonts w:ascii="Times New Roman" w:hAnsi="Times New Roman"/>
              <w:b/>
              <w:sz w:val="24"/>
              <w:szCs w:val="24"/>
            </w:rPr>
            <w:t xml:space="preserve">. </w:t>
          </w:r>
          <w:r w:rsidR="007118E9" w:rsidRPr="007118E9">
            <w:rPr>
              <w:rFonts w:ascii="Times New Roman" w:hAnsi="Times New Roman"/>
              <w:b/>
              <w:bCs/>
              <w:sz w:val="24"/>
              <w:szCs w:val="24"/>
            </w:rPr>
            <w:t>ПРОЕКТ ДОГОВОРА</w:t>
          </w:r>
        </w:p>
        <w:p w:rsidR="007118E9" w:rsidRPr="007118E9" w:rsidRDefault="007118E9" w:rsidP="007118E9">
          <w:pPr>
            <w:spacing w:after="160" w:line="259" w:lineRule="auto"/>
            <w:rPr>
              <w:rFonts w:ascii="Times New Roman" w:hAnsi="Times New Roman"/>
              <w:b/>
              <w:bCs/>
              <w:sz w:val="24"/>
              <w:szCs w:val="24"/>
            </w:rPr>
          </w:pPr>
        </w:p>
        <w:p w:rsidR="007118E9" w:rsidRDefault="007118E9" w:rsidP="007118E9">
          <w:pPr>
            <w:rPr>
              <w:rFonts w:ascii="Times New Roman" w:eastAsia="Times New Roman" w:hAnsi="Times New Roman"/>
              <w:b/>
              <w:sz w:val="24"/>
              <w:szCs w:val="24"/>
            </w:rPr>
          </w:pPr>
        </w:p>
        <w:p w:rsidR="007118E9" w:rsidRPr="007118E9" w:rsidRDefault="00830534" w:rsidP="007118E9">
          <w:pPr>
            <w:rPr>
              <w:lang w:eastAsia="ru-RU"/>
            </w:rPr>
          </w:pPr>
        </w:p>
      </w:sdtContent>
    </w:sdt>
    <w:p w:rsidR="00B5669B" w:rsidRDefault="00B5669B" w:rsidP="00F811F4"/>
    <w:p w:rsidR="00F811F4" w:rsidRPr="00F811F4" w:rsidRDefault="00F811F4" w:rsidP="00F811F4"/>
    <w:p w:rsidR="0013314E" w:rsidRPr="007118E9" w:rsidRDefault="00F80A67" w:rsidP="0050087C">
      <w:pPr>
        <w:pStyle w:val="1"/>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t>ЧАСТЬ</w:t>
      </w:r>
      <w:r w:rsidR="0050087C" w:rsidRPr="007118E9">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ПОРЯДОК ПРОВЕДЕНИЯ ЗАПРОСА ПРЕДЛОЖЕНИЙ В ЭЛЕКТРОННОЙ ФОРМЕ</w:t>
      </w:r>
      <w:r w:rsidR="003F195F">
        <w:rPr>
          <w:rFonts w:ascii="Times New Roman" w:hAnsi="Times New Roman"/>
          <w:sz w:val="24"/>
          <w:szCs w:val="24"/>
        </w:rPr>
        <w:t xml:space="preserve">, </w:t>
      </w:r>
      <w:r w:rsidR="003F195F" w:rsidRPr="003F195F">
        <w:rPr>
          <w:rFonts w:ascii="Times New Roman" w:hAnsi="Times New Roman"/>
          <w:sz w:val="24"/>
          <w:szCs w:val="24"/>
        </w:rPr>
        <w:t>УЧАСТНИКАМИ КОТОРОГО МОГУТ БЫТЬ ТОЛЬКО СУБЪЕКТЫ МАЛОГО И СРЕДНЕГО ПРЕДПРИНИМАТЕЛЬСТВА</w:t>
      </w:r>
    </w:p>
    <w:p w:rsidR="0050087C" w:rsidRPr="0050087C" w:rsidRDefault="0050087C" w:rsidP="0050087C">
      <w:pPr>
        <w:spacing w:after="0" w:line="240" w:lineRule="auto"/>
        <w:ind w:firstLine="993"/>
        <w:rPr>
          <w:rFonts w:ascii="Times New Roman" w:hAnsi="Times New Roman"/>
          <w:b/>
          <w:sz w:val="16"/>
          <w:szCs w:val="16"/>
        </w:rPr>
      </w:pPr>
    </w:p>
    <w:p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РАЗДЕЛ 1. ОБЩИЕ ПОЛОЖЕНИЯ ПРОВЕДЕНИЯ ЗАПРОСА ПРЕДЛОЖЕНИЙ В ЭЛЕКТРОННОЙ ФОРМЕ</w:t>
      </w:r>
      <w:r w:rsidR="003F195F">
        <w:rPr>
          <w:rFonts w:ascii="Times New Roman" w:hAnsi="Times New Roman"/>
          <w:b/>
        </w:rPr>
        <w:t xml:space="preserve"> </w:t>
      </w:r>
    </w:p>
    <w:p w:rsidR="00D075DC" w:rsidRPr="001A0C13" w:rsidRDefault="00D075DC" w:rsidP="00856838">
      <w:pPr>
        <w:spacing w:after="0" w:line="240" w:lineRule="auto"/>
        <w:ind w:firstLine="709"/>
        <w:jc w:val="both"/>
        <w:rPr>
          <w:rFonts w:ascii="Times New Roman" w:hAnsi="Times New Roman"/>
          <w:b/>
          <w:sz w:val="12"/>
          <w:szCs w:val="12"/>
        </w:rPr>
      </w:pPr>
    </w:p>
    <w:p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rsidR="008350ED" w:rsidRPr="0050087C" w:rsidRDefault="008350ED" w:rsidP="00893A4A">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50087C">
        <w:rPr>
          <w:rFonts w:ascii="Times New Roman" w:hAnsi="Times New Roman"/>
        </w:rPr>
        <w:t>совоку</w:t>
      </w:r>
      <w:r w:rsidR="00AD0959">
        <w:rPr>
          <w:rFonts w:ascii="Times New Roman" w:hAnsi="Times New Roman"/>
        </w:rPr>
        <w:t xml:space="preserve">пность информации, содержащейся </w:t>
      </w:r>
      <w:r w:rsidRPr="0050087C">
        <w:rPr>
          <w:rFonts w:ascii="Times New Roman" w:hAnsi="Times New Roman"/>
        </w:rPr>
        <w:t>в</w:t>
      </w:r>
      <w:r w:rsidRPr="0050087C">
        <w:rPr>
          <w:rFonts w:ascii="Times New Roman" w:hAnsi="Times New Roman"/>
          <w:lang w:val="en-US"/>
        </w:rPr>
        <w:t> </w:t>
      </w:r>
      <w:r w:rsidRPr="0050087C">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50087C">
        <w:rPr>
          <w:rFonts w:ascii="Times New Roman" w:hAnsi="Times New Roman"/>
          <w:lang w:val="en-US"/>
        </w:rPr>
        <w:t> </w:t>
      </w:r>
      <w:r w:rsidRPr="0050087C">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rsidR="00F96F09" w:rsidRPr="0050087C" w:rsidRDefault="00AD0959" w:rsidP="00893A4A">
      <w:pPr>
        <w:spacing w:after="0" w:line="240" w:lineRule="auto"/>
        <w:ind w:firstLine="709"/>
        <w:jc w:val="both"/>
        <w:rPr>
          <w:rFonts w:ascii="Times New Roman" w:hAnsi="Times New Roman"/>
          <w:b/>
        </w:rPr>
      </w:pPr>
      <w:r w:rsidRPr="00AD0959">
        <w:rPr>
          <w:rFonts w:ascii="Times New Roman" w:hAnsi="Times New Roman"/>
          <w:b/>
        </w:rPr>
        <w:t xml:space="preserve">Запрос предложений в электронной форме — </w:t>
      </w:r>
      <w:r w:rsidRPr="00AD0959">
        <w:rPr>
          <w:rFonts w:ascii="Times New Roman" w:hAnsi="Times New Roman"/>
        </w:rPr>
        <w:t>это форма торгов, где победителем запроса предложений признаётся участник конкурентной закупки, заявка на участие, которая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Заявка на участие (далее — Заявка)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rsidR="00D036B0" w:rsidRDefault="00D036B0" w:rsidP="00893A4A">
      <w:pPr>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rsidR="00603056" w:rsidRPr="0050087C" w:rsidRDefault="00603056" w:rsidP="00893A4A">
      <w:pPr>
        <w:spacing w:after="0" w:line="240" w:lineRule="auto"/>
        <w:ind w:firstLine="709"/>
        <w:jc w:val="both"/>
        <w:rPr>
          <w:rFonts w:ascii="Times New Roman" w:hAnsi="Times New Roman"/>
        </w:rPr>
      </w:pPr>
      <w:r w:rsidRPr="00603056">
        <w:rPr>
          <w:rFonts w:ascii="Times New Roman" w:hAnsi="Times New Roman"/>
          <w:b/>
        </w:rPr>
        <w:t xml:space="preserve">Под оператором электронной площадки понимается </w:t>
      </w:r>
      <w:r w:rsidRPr="00603056">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Pr="0050087C">
        <w:rPr>
          <w:rFonts w:ascii="Times New Roman" w:hAnsi="Times New Roman"/>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603056" w:rsidRPr="00603056" w:rsidRDefault="00603056" w:rsidP="00603056">
      <w:pPr>
        <w:spacing w:after="0" w:line="240" w:lineRule="auto"/>
        <w:ind w:firstLine="709"/>
        <w:jc w:val="both"/>
        <w:rPr>
          <w:rFonts w:ascii="Times New Roman" w:hAnsi="Times New Roman"/>
        </w:rPr>
      </w:pPr>
      <w:r w:rsidRPr="00603056">
        <w:rPr>
          <w:rFonts w:ascii="Times New Roman" w:hAnsi="Times New Roman"/>
          <w:b/>
        </w:rPr>
        <w:t>Электронная площадка</w:t>
      </w:r>
      <w:r w:rsidRPr="00603056">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rsidR="00603056" w:rsidRDefault="00603056" w:rsidP="00603056">
      <w:pPr>
        <w:spacing w:after="0" w:line="240" w:lineRule="auto"/>
        <w:ind w:firstLine="709"/>
        <w:jc w:val="both"/>
        <w:rPr>
          <w:rFonts w:ascii="Times New Roman" w:hAnsi="Times New Roman"/>
        </w:rPr>
      </w:pPr>
      <w:r w:rsidRPr="00603056">
        <w:rPr>
          <w:rFonts w:ascii="Times New Roman" w:hAnsi="Times New Roman"/>
          <w:b/>
          <w:bCs/>
        </w:rPr>
        <w:t>Электронный документ</w:t>
      </w:r>
      <w:r w:rsidRPr="00603056">
        <w:rPr>
          <w:rFonts w:ascii="Times New Roman" w:hAnsi="Times New Roman"/>
        </w:rPr>
        <w:t xml:space="preserve"> — документированная информация, предоставленная в электронной форме, подписанная</w:t>
      </w:r>
      <w:r w:rsidRPr="00603056">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13314E" w:rsidRPr="00EB582A">
        <w:rPr>
          <w:rFonts w:ascii="Times New Roman" w:hAnsi="Times New Roman"/>
          <w:b/>
        </w:rPr>
        <w:t xml:space="preserve">      Правовой статус процедур и документов</w:t>
      </w:r>
    </w:p>
    <w:p w:rsidR="00603056" w:rsidRPr="00603056" w:rsidRDefault="0013314E" w:rsidP="00603056">
      <w:pPr>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603056" w:rsidRPr="00603056">
        <w:rPr>
          <w:rFonts w:ascii="Times New Roman" w:hAnsi="Times New Roman"/>
        </w:rPr>
        <w:t xml:space="preserve">Настоящая документация </w:t>
      </w:r>
      <w:r w:rsidR="00A72087">
        <w:rPr>
          <w:rFonts w:ascii="Times New Roman" w:hAnsi="Times New Roman"/>
        </w:rPr>
        <w:t>запроса предложений</w:t>
      </w:r>
      <w:r w:rsidR="00603056" w:rsidRPr="00603056">
        <w:rPr>
          <w:rFonts w:ascii="Times New Roman" w:hAnsi="Times New Roman"/>
        </w:rPr>
        <w:t xml:space="preserve"> в электронной форме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 xml:space="preserve">.2. Публикация извещения и документации </w:t>
      </w:r>
      <w:r w:rsidR="00A72087">
        <w:rPr>
          <w:rFonts w:ascii="Times New Roman" w:hAnsi="Times New Roman"/>
        </w:rPr>
        <w:t>запроса предложений</w:t>
      </w:r>
      <w:r w:rsidRPr="00603056">
        <w:rPr>
          <w:rFonts w:ascii="Times New Roman" w:hAnsi="Times New Roman"/>
        </w:rPr>
        <w:t xml:space="preserve"> в электронной форме</w:t>
      </w:r>
      <w:r w:rsidR="003F195F">
        <w:rPr>
          <w:rFonts w:ascii="Times New Roman" w:hAnsi="Times New Roman"/>
        </w:rPr>
        <w:t>,</w:t>
      </w:r>
      <w:r w:rsidR="003F195F" w:rsidRPr="003F195F">
        <w:rPr>
          <w:rFonts w:ascii="Times New Roman" w:hAnsi="Times New Roman"/>
          <w:b/>
          <w:sz w:val="24"/>
          <w:szCs w:val="24"/>
        </w:rPr>
        <w:t xml:space="preserve"> </w:t>
      </w:r>
      <w:r w:rsidR="003F195F" w:rsidRPr="003F195F">
        <w:rPr>
          <w:rFonts w:ascii="Times New Roman" w:hAnsi="Times New Roman"/>
        </w:rPr>
        <w:t>участниками которого могут быть только субъекты малого и среднего предпринимательства</w:t>
      </w:r>
      <w:r w:rsidRPr="00603056">
        <w:rPr>
          <w:rFonts w:ascii="Times New Roman" w:hAnsi="Times New Roman"/>
        </w:rPr>
        <w:t xml:space="preserve"> (далее </w:t>
      </w:r>
      <w:r w:rsidR="007F798A">
        <w:rPr>
          <w:rFonts w:ascii="Times New Roman" w:hAnsi="Times New Roman"/>
        </w:rPr>
        <w:t xml:space="preserve">также </w:t>
      </w:r>
      <w:r w:rsidRPr="00603056">
        <w:rPr>
          <w:rFonts w:ascii="Times New Roman" w:hAnsi="Times New Roman"/>
        </w:rPr>
        <w:t xml:space="preserve">– </w:t>
      </w:r>
      <w:r w:rsidR="00A72087">
        <w:rPr>
          <w:rFonts w:ascii="Times New Roman" w:hAnsi="Times New Roman"/>
        </w:rPr>
        <w:t xml:space="preserve">извещение и </w:t>
      </w:r>
      <w:r w:rsidRPr="00603056">
        <w:rPr>
          <w:rFonts w:ascii="Times New Roman" w:hAnsi="Times New Roman"/>
        </w:rPr>
        <w:t xml:space="preserve">документация о закупке) осуществляется на электронной </w:t>
      </w:r>
      <w:r w:rsidR="001D1435">
        <w:rPr>
          <w:rFonts w:ascii="Times New Roman" w:hAnsi="Times New Roman"/>
        </w:rPr>
        <w:t>площадке России</w:t>
      </w:r>
      <w:r w:rsidR="004360A5">
        <w:rPr>
          <w:rFonts w:ascii="Times New Roman" w:hAnsi="Times New Roman"/>
        </w:rPr>
        <w:t xml:space="preserve"> ООО </w:t>
      </w:r>
      <w:r w:rsidR="004360A5" w:rsidRPr="00603056">
        <w:rPr>
          <w:rFonts w:ascii="Times New Roman" w:hAnsi="Times New Roman"/>
        </w:rPr>
        <w:t>"РТС-тендер"</w:t>
      </w:r>
      <w:r w:rsidRPr="00603056">
        <w:rPr>
          <w:rFonts w:ascii="Times New Roman" w:hAnsi="Times New Roman"/>
        </w:rPr>
        <w:t xml:space="preserve"> (далее – ЭТП) </w:t>
      </w:r>
      <w:r w:rsidR="004360A5">
        <w:rPr>
          <w:rFonts w:ascii="Times New Roman" w:hAnsi="Times New Roman"/>
        </w:rPr>
        <w:t>(</w:t>
      </w:r>
      <w:r w:rsidRPr="00603056">
        <w:rPr>
          <w:rFonts w:ascii="Times New Roman" w:hAnsi="Times New Roman"/>
        </w:rPr>
        <w:t>http://www.rts-tender.ru</w:t>
      </w:r>
      <w:r w:rsidR="004360A5">
        <w:rPr>
          <w:rFonts w:ascii="Times New Roman" w:hAnsi="Times New Roman"/>
        </w:rPr>
        <w:t>)</w:t>
      </w:r>
      <w:r w:rsidR="00707C44">
        <w:rPr>
          <w:rFonts w:ascii="Times New Roman" w:hAnsi="Times New Roman"/>
        </w:rPr>
        <w:t>,</w:t>
      </w:r>
      <w:r w:rsidRPr="00603056">
        <w:rPr>
          <w:rFonts w:ascii="Times New Roman" w:hAnsi="Times New Roman"/>
        </w:rPr>
        <w:t xml:space="preserve"> </w:t>
      </w:r>
      <w:r w:rsidR="004360A5">
        <w:rPr>
          <w:rFonts w:ascii="Times New Roman" w:hAnsi="Times New Roman"/>
        </w:rPr>
        <w:t xml:space="preserve">в </w:t>
      </w:r>
      <w:r w:rsidR="004360A5" w:rsidRPr="004360A5">
        <w:rPr>
          <w:rFonts w:ascii="Times New Roman" w:hAnsi="Times New Roman"/>
        </w:rPr>
        <w:t>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Pr="00603056">
        <w:rPr>
          <w:rFonts w:ascii="Times New Roman" w:hAnsi="Times New Roman"/>
        </w:rPr>
        <w:t xml:space="preserve"> (www.zakupki.gov.ru) в соответствии с Федеральным законом от 18.07.2011 № 223-ФЗ «О закупках товаров, работ, услуг отд</w:t>
      </w:r>
      <w:r w:rsidR="00707C44">
        <w:rPr>
          <w:rFonts w:ascii="Times New Roman" w:hAnsi="Times New Roman"/>
        </w:rPr>
        <w:t xml:space="preserve">ельными видами юридических лиц» и </w:t>
      </w:r>
      <w:r w:rsidR="00707C44" w:rsidRPr="001E7871">
        <w:rPr>
          <w:rFonts w:ascii="Times New Roman" w:hAnsi="Times New Roman"/>
        </w:rPr>
        <w:t xml:space="preserve">на официальном сайте МУП «Водоканал»: </w:t>
      </w:r>
      <w:r w:rsidR="00707C44" w:rsidRPr="00841427">
        <w:rPr>
          <w:rFonts w:ascii="Times New Roman" w:hAnsi="Times New Roman"/>
        </w:rPr>
        <w:t>www.vodokanal-yola.ru</w:t>
      </w:r>
      <w:r w:rsidR="00707C44" w:rsidRPr="001E7871">
        <w:rPr>
          <w:rFonts w:ascii="Times New Roman" w:hAnsi="Times New Roman"/>
        </w:rPr>
        <w:t>.</w:t>
      </w:r>
      <w:r w:rsidR="00707C44">
        <w:rPr>
          <w:rFonts w:ascii="Times New Roman" w:hAnsi="Times New Roman"/>
        </w:rPr>
        <w:t xml:space="preserve"> </w:t>
      </w:r>
    </w:p>
    <w:p w:rsidR="00AF3879" w:rsidRDefault="00A63CFA" w:rsidP="00603056">
      <w:pPr>
        <w:spacing w:after="0" w:line="240" w:lineRule="auto"/>
        <w:ind w:firstLine="709"/>
        <w:jc w:val="both"/>
        <w:rPr>
          <w:rFonts w:ascii="Times New Roman" w:hAnsi="Times New Roman"/>
        </w:rPr>
      </w:pPr>
      <w:r>
        <w:rPr>
          <w:rFonts w:ascii="Times New Roman" w:hAnsi="Times New Roman"/>
        </w:rPr>
        <w:t xml:space="preserve">1.2.3. </w:t>
      </w:r>
      <w:r w:rsidR="00AF3879" w:rsidRPr="00AF3879">
        <w:rPr>
          <w:rFonts w:ascii="Times New Roman" w:hAnsi="Times New Roman"/>
        </w:rPr>
        <w:t>Извещение</w:t>
      </w:r>
      <w:r w:rsidR="00AF3879">
        <w:rPr>
          <w:rFonts w:ascii="Times New Roman" w:hAnsi="Times New Roman"/>
        </w:rPr>
        <w:t xml:space="preserve"> и документация</w:t>
      </w:r>
      <w:r w:rsidR="00AF3879" w:rsidRPr="00AF3879">
        <w:rPr>
          <w:rFonts w:ascii="Times New Roman" w:hAnsi="Times New Roman"/>
        </w:rPr>
        <w:t xml:space="preserve"> о проведении запроса предложений в электронной форме размещается Заказчиком в единой информационной системе</w:t>
      </w:r>
      <w:r w:rsidR="007F798A">
        <w:rPr>
          <w:rFonts w:ascii="Times New Roman" w:hAnsi="Times New Roman"/>
        </w:rPr>
        <w:t>, на официальном сайте</w:t>
      </w:r>
      <w:r w:rsidR="00AF3879" w:rsidRPr="00AF3879">
        <w:rPr>
          <w:rFonts w:ascii="Times New Roman" w:hAnsi="Times New Roman"/>
        </w:rPr>
        <w:t xml:space="preserve"> и на электронной площадке не менее чем за </w:t>
      </w:r>
      <w:r w:rsidR="001D1435">
        <w:rPr>
          <w:rFonts w:ascii="Times New Roman" w:hAnsi="Times New Roman"/>
        </w:rPr>
        <w:t>5</w:t>
      </w:r>
      <w:r w:rsidR="00AF3879" w:rsidRPr="00AF3879">
        <w:rPr>
          <w:rFonts w:ascii="Times New Roman" w:hAnsi="Times New Roman"/>
        </w:rPr>
        <w:t xml:space="preserve"> (</w:t>
      </w:r>
      <w:r w:rsidR="001D1435">
        <w:rPr>
          <w:rFonts w:ascii="Times New Roman" w:hAnsi="Times New Roman"/>
        </w:rPr>
        <w:t>пять</w:t>
      </w:r>
      <w:r w:rsidR="00AF3879" w:rsidRPr="00AF3879">
        <w:rPr>
          <w:rFonts w:ascii="Times New Roman" w:hAnsi="Times New Roman"/>
        </w:rPr>
        <w:t>) рабочих дней до даты проведения запроса предложений в электронной форме.</w:t>
      </w:r>
    </w:p>
    <w:p w:rsidR="00AF3879" w:rsidRDefault="00A02A67" w:rsidP="00603056">
      <w:pPr>
        <w:spacing w:after="0" w:line="240" w:lineRule="auto"/>
        <w:ind w:firstLine="709"/>
        <w:jc w:val="both"/>
        <w:rPr>
          <w:rFonts w:ascii="Times New Roman" w:hAnsi="Times New Roman"/>
        </w:rPr>
      </w:pPr>
      <w:r>
        <w:rPr>
          <w:rFonts w:ascii="Times New Roman" w:hAnsi="Times New Roman"/>
        </w:rPr>
        <w:t xml:space="preserve">1.2.4. </w:t>
      </w:r>
      <w:r w:rsidR="00AF3879" w:rsidRPr="00AF3879">
        <w:rPr>
          <w:rFonts w:ascii="Times New Roman" w:hAnsi="Times New Roman"/>
        </w:rPr>
        <w:t>Извещение о проведении запроса предложений в электронной форме является неотъемлемой частью документации о закупке. Сведения, содержащиеся в извещении о проведение запроса предложений в электронной форме, должны соответствовать сведениям, указанным в документации о закупке.</w:t>
      </w:r>
    </w:p>
    <w:p w:rsidR="0076400C" w:rsidRPr="0076400C" w:rsidRDefault="00A02A67" w:rsidP="0076400C">
      <w:pPr>
        <w:spacing w:after="0" w:line="240" w:lineRule="auto"/>
        <w:ind w:firstLine="709"/>
        <w:jc w:val="both"/>
        <w:rPr>
          <w:rFonts w:ascii="Times New Roman" w:hAnsi="Times New Roman"/>
        </w:rPr>
      </w:pPr>
      <w:r>
        <w:rPr>
          <w:rFonts w:ascii="Times New Roman" w:hAnsi="Times New Roman"/>
        </w:rPr>
        <w:t>1.2.</w:t>
      </w:r>
      <w:r w:rsidR="001D1435">
        <w:rPr>
          <w:rFonts w:ascii="Times New Roman" w:hAnsi="Times New Roman"/>
        </w:rPr>
        <w:t>5</w:t>
      </w:r>
      <w:r>
        <w:rPr>
          <w:rFonts w:ascii="Times New Roman" w:hAnsi="Times New Roman"/>
        </w:rPr>
        <w:t xml:space="preserve">. </w:t>
      </w:r>
      <w:r w:rsidR="0076400C" w:rsidRPr="0076400C">
        <w:rPr>
          <w:rFonts w:ascii="Times New Roman" w:hAnsi="Times New Roman"/>
        </w:rPr>
        <w:t xml:space="preserve">Участнику запроса предложений в электронной форме (далее — </w:t>
      </w:r>
      <w:r w:rsidR="00707C44">
        <w:rPr>
          <w:rFonts w:ascii="Times New Roman" w:hAnsi="Times New Roman"/>
        </w:rPr>
        <w:t>участник закупки</w:t>
      </w:r>
      <w:r w:rsidR="0076400C" w:rsidRPr="0076400C">
        <w:rPr>
          <w:rFonts w:ascii="Times New Roman" w:hAnsi="Times New Roman"/>
        </w:rPr>
        <w:t>) для участия в запросе предложений в электронной форме необходимо получить аккредитацию на электронной площадке в порядке, установленном оператором электронной площадки.</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Обмен между участником запроса предложений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rsidR="0076400C" w:rsidRPr="00EB582A" w:rsidRDefault="001D1435" w:rsidP="0076400C">
      <w:pPr>
        <w:spacing w:after="0" w:line="240" w:lineRule="auto"/>
        <w:ind w:firstLine="709"/>
        <w:jc w:val="both"/>
        <w:rPr>
          <w:rFonts w:ascii="Times New Roman" w:hAnsi="Times New Roman"/>
        </w:rPr>
      </w:pPr>
      <w:r>
        <w:rPr>
          <w:rFonts w:ascii="Times New Roman" w:hAnsi="Times New Roman"/>
        </w:rPr>
        <w:t xml:space="preserve">1.2.6. </w:t>
      </w:r>
      <w:r w:rsidR="0076400C" w:rsidRPr="0076400C">
        <w:rPr>
          <w:rFonts w:ascii="Times New Roman" w:hAnsi="Times New Roman"/>
        </w:rPr>
        <w:t>Электронные документы участника запроса предложений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запроса предложений в электронной форме, Заказчика, оператора электронной площадки.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6B423D">
        <w:rPr>
          <w:rFonts w:ascii="Times New Roman" w:hAnsi="Times New Roman"/>
        </w:rPr>
        <w:t>2</w:t>
      </w:r>
      <w:r w:rsidRPr="00EB582A">
        <w:rPr>
          <w:rFonts w:ascii="Times New Roman" w:hAnsi="Times New Roman"/>
        </w:rPr>
        <w:t>.</w:t>
      </w:r>
      <w:r w:rsidR="00A02A67">
        <w:rPr>
          <w:rFonts w:ascii="Times New Roman" w:hAnsi="Times New Roman"/>
        </w:rPr>
        <w:t>7.</w:t>
      </w:r>
      <w:r w:rsidRPr="00EB582A">
        <w:rPr>
          <w:rFonts w:ascii="Times New Roman" w:hAnsi="Times New Roman"/>
        </w:rPr>
        <w:tab/>
      </w:r>
      <w:r w:rsidR="00FD4716">
        <w:rPr>
          <w:rFonts w:ascii="Times New Roman" w:hAnsi="Times New Roman"/>
        </w:rPr>
        <w:t>У</w:t>
      </w:r>
      <w:r w:rsidRPr="00EB582A">
        <w:rPr>
          <w:rFonts w:ascii="Times New Roman" w:hAnsi="Times New Roman"/>
        </w:rPr>
        <w:t>частник</w:t>
      </w:r>
      <w:r w:rsidR="00065443">
        <w:rPr>
          <w:rFonts w:ascii="Times New Roman" w:hAnsi="Times New Roman"/>
        </w:rPr>
        <w:t xml:space="preserve"> </w:t>
      </w:r>
      <w:r w:rsidR="008350ED">
        <w:rPr>
          <w:rFonts w:ascii="Times New Roman" w:hAnsi="Times New Roman"/>
        </w:rPr>
        <w:t xml:space="preserve">закупки </w:t>
      </w:r>
      <w:r w:rsidR="00BD4EFC">
        <w:rPr>
          <w:rFonts w:ascii="Times New Roman" w:hAnsi="Times New Roman"/>
        </w:rPr>
        <w:t>вправе</w:t>
      </w:r>
      <w:r w:rsidRPr="00EB582A">
        <w:rPr>
          <w:rFonts w:ascii="Times New Roman" w:hAnsi="Times New Roman"/>
        </w:rPr>
        <w:t xml:space="preserve"> вносить изменения в </w:t>
      </w:r>
      <w:r w:rsidR="00E22B49">
        <w:rPr>
          <w:rFonts w:ascii="Times New Roman" w:hAnsi="Times New Roman"/>
        </w:rPr>
        <w:t>свою заявку</w:t>
      </w:r>
      <w:r w:rsidR="00065443">
        <w:rPr>
          <w:rFonts w:ascii="Times New Roman" w:hAnsi="Times New Roman"/>
        </w:rPr>
        <w:t xml:space="preserve"> </w:t>
      </w:r>
      <w:r w:rsidR="004B078B">
        <w:rPr>
          <w:rFonts w:ascii="Times New Roman" w:hAnsi="Times New Roman"/>
        </w:rPr>
        <w:t xml:space="preserve">до даты и времени окончания подачи </w:t>
      </w:r>
      <w:r w:rsidR="008A3BEF">
        <w:rPr>
          <w:rFonts w:ascii="Times New Roman" w:hAnsi="Times New Roman"/>
        </w:rPr>
        <w:t>заявок</w:t>
      </w:r>
      <w:r w:rsidRPr="00EB582A">
        <w:rPr>
          <w:rFonts w:ascii="Times New Roman" w:hAnsi="Times New Roman"/>
        </w:rPr>
        <w:t>.</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8.</w:t>
      </w:r>
      <w:r w:rsidRPr="00EB582A">
        <w:rPr>
          <w:rFonts w:ascii="Times New Roman" w:hAnsi="Times New Roman"/>
        </w:rPr>
        <w:tab/>
        <w:t>Если по результатам данной процедуры заключается договор, то в нем фиксируются все достигнутые сторонами договоренности.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9.</w:t>
      </w:r>
      <w:r w:rsidRPr="00EB582A">
        <w:rPr>
          <w:rFonts w:ascii="Times New Roman" w:hAnsi="Times New Roman"/>
        </w:rPr>
        <w:tab/>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ab/>
        <w:t xml:space="preserve">a) Извещение о проведении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 xml:space="preserve">в электронной форме </w:t>
      </w:r>
      <w:r w:rsidRPr="00EB582A">
        <w:rPr>
          <w:rFonts w:ascii="Times New Roman" w:hAnsi="Times New Roman"/>
        </w:rPr>
        <w:t xml:space="preserve">и настоящая Документация </w:t>
      </w:r>
      <w:r w:rsidR="00E22B49">
        <w:rPr>
          <w:rFonts w:ascii="Times New Roman" w:hAnsi="Times New Roman"/>
        </w:rPr>
        <w:t>о закупке</w:t>
      </w:r>
      <w:r w:rsidRPr="00EB582A">
        <w:rPr>
          <w:rFonts w:ascii="Times New Roman" w:hAnsi="Times New Roman"/>
        </w:rPr>
        <w:t xml:space="preserve"> со всеми дополнениями и разъяснениями;</w:t>
      </w:r>
    </w:p>
    <w:p w:rsidR="0013314E" w:rsidRPr="00EB582A" w:rsidRDefault="00E22B49" w:rsidP="00E22B49">
      <w:pPr>
        <w:spacing w:after="0" w:line="240" w:lineRule="auto"/>
        <w:ind w:firstLine="709"/>
        <w:jc w:val="both"/>
        <w:rPr>
          <w:rFonts w:ascii="Times New Roman" w:hAnsi="Times New Roman"/>
        </w:rPr>
      </w:pPr>
      <w:r>
        <w:rPr>
          <w:rFonts w:ascii="Times New Roman" w:hAnsi="Times New Roman"/>
        </w:rPr>
        <w:tab/>
        <w:t xml:space="preserve">b) </w:t>
      </w:r>
      <w:r w:rsidR="0013314E" w:rsidRPr="00EB582A">
        <w:rPr>
          <w:rFonts w:ascii="Times New Roman" w:hAnsi="Times New Roman"/>
        </w:rPr>
        <w:t>Предложение Победителя со всеми дополнениями и разъяснениями, соответствующими требованиям заказчика.</w:t>
      </w:r>
    </w:p>
    <w:p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10.</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886ACE">
        <w:rPr>
          <w:rFonts w:ascii="Times New Roman" w:hAnsi="Times New Roman"/>
        </w:rPr>
        <w:t>запроса предложений в электронной форме</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rsidR="00D075DC" w:rsidRPr="001A0C13" w:rsidRDefault="00D075DC" w:rsidP="00E22B49">
      <w:pPr>
        <w:spacing w:after="0"/>
        <w:ind w:firstLine="709"/>
        <w:rPr>
          <w:rFonts w:ascii="Times New Roman" w:hAnsi="Times New Roman"/>
          <w:b/>
          <w:sz w:val="12"/>
          <w:szCs w:val="12"/>
        </w:rPr>
      </w:pPr>
    </w:p>
    <w:p w:rsidR="0013314E" w:rsidRDefault="00F80A67" w:rsidP="00E22B49">
      <w:pPr>
        <w:spacing w:after="0"/>
        <w:ind w:firstLine="709"/>
        <w:rPr>
          <w:rFonts w:ascii="Times New Roman" w:hAnsi="Times New Roman"/>
          <w:b/>
        </w:rPr>
      </w:pPr>
      <w:r>
        <w:rPr>
          <w:rFonts w:ascii="Times New Roman" w:hAnsi="Times New Roman"/>
          <w:b/>
        </w:rPr>
        <w:t>1.3.</w:t>
      </w:r>
      <w:r w:rsidR="0013314E" w:rsidRPr="00EB582A">
        <w:rPr>
          <w:rFonts w:ascii="Times New Roman" w:hAnsi="Times New Roman"/>
          <w:b/>
        </w:rPr>
        <w:tab/>
        <w:t>Обжалование</w:t>
      </w:r>
    </w:p>
    <w:p w:rsidR="0013314E"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3</w:t>
      </w:r>
      <w:r w:rsidRPr="00EB582A">
        <w:rPr>
          <w:rFonts w:ascii="Times New Roman" w:hAnsi="Times New Roman"/>
        </w:rPr>
        <w:t>.1</w:t>
      </w:r>
      <w:r w:rsidR="00A02A67">
        <w:rPr>
          <w:rFonts w:ascii="Times New Roman" w:hAnsi="Times New Roman"/>
        </w:rPr>
        <w:t>.</w:t>
      </w:r>
      <w:r w:rsidRPr="00EB582A">
        <w:rPr>
          <w:rFonts w:ascii="Times New Roman" w:hAnsi="Times New Roman"/>
        </w:rPr>
        <w:t xml:space="preserve">  </w:t>
      </w:r>
      <w:r w:rsidRPr="00EB582A">
        <w:rPr>
          <w:rFonts w:ascii="Times New Roman" w:hAnsi="Times New Roman"/>
        </w:rPr>
        <w:tab/>
        <w:t xml:space="preserve">Все споры и разногласия, возникающие в связи с проведением </w:t>
      </w:r>
      <w:r w:rsidR="004F20AB">
        <w:rPr>
          <w:rFonts w:ascii="Times New Roman" w:hAnsi="Times New Roman"/>
        </w:rPr>
        <w:t>з</w:t>
      </w:r>
      <w:r w:rsidRPr="00EB582A">
        <w:rPr>
          <w:rFonts w:ascii="Times New Roman" w:hAnsi="Times New Roman"/>
        </w:rPr>
        <w:t>апроса предложений</w:t>
      </w:r>
      <w:r w:rsidR="00886ACE">
        <w:rPr>
          <w:rFonts w:ascii="Times New Roman" w:hAnsi="Times New Roman"/>
        </w:rPr>
        <w:t xml:space="preserve"> в электронной форме</w:t>
      </w:r>
      <w:r w:rsidRPr="00EB582A">
        <w:rPr>
          <w:rFonts w:ascii="Times New Roman" w:hAnsi="Times New Roman"/>
        </w:rPr>
        <w:t xml:space="preserve">, в том числе касающиеся исполнения </w:t>
      </w:r>
      <w:r w:rsidR="00E22B49">
        <w:rPr>
          <w:rFonts w:ascii="Times New Roman" w:hAnsi="Times New Roman"/>
        </w:rPr>
        <w:t>Заказчиком</w:t>
      </w:r>
      <w:r w:rsidRPr="00EB582A">
        <w:rPr>
          <w:rFonts w:ascii="Times New Roman" w:hAnsi="Times New Roman"/>
        </w:rPr>
        <w:t xml:space="preserve"> и Участниками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своих обязательств в связи с проведением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и участием в нем, </w:t>
      </w:r>
      <w:r w:rsidR="009B3015">
        <w:rPr>
          <w:rFonts w:ascii="Times New Roman" w:hAnsi="Times New Roman"/>
        </w:rPr>
        <w:t>могут</w:t>
      </w:r>
      <w:r w:rsidRPr="00EB582A">
        <w:rPr>
          <w:rFonts w:ascii="Times New Roman" w:hAnsi="Times New Roman"/>
        </w:rPr>
        <w:t xml:space="preserve"> решаться в претензионном порядке. Для реализации этого порядка заинтересованная сторона, в случае нарушения ее прав, </w:t>
      </w:r>
      <w:r w:rsidR="00D6193C">
        <w:rPr>
          <w:rFonts w:ascii="Times New Roman" w:hAnsi="Times New Roman"/>
        </w:rPr>
        <w:t>может</w:t>
      </w:r>
      <w:r w:rsidRPr="00EB582A">
        <w:rPr>
          <w:rFonts w:ascii="Times New Roman" w:hAnsi="Times New Roman"/>
        </w:rPr>
        <w:t xml:space="preserve"> обратиться с претензией к другой стороне. Сторона, получившая претензию, должна направить другой стороне мотивированный ответ на </w:t>
      </w:r>
      <w:r w:rsidRPr="00327CAA">
        <w:rPr>
          <w:rFonts w:ascii="Times New Roman" w:hAnsi="Times New Roman"/>
        </w:rPr>
        <w:t xml:space="preserve">претензию </w:t>
      </w:r>
      <w:r w:rsidR="00327CAA" w:rsidRPr="00327CAA">
        <w:rPr>
          <w:rFonts w:ascii="Times New Roman" w:hAnsi="Times New Roman"/>
        </w:rPr>
        <w:t>в срок не позднее 10 (десяти) календарных дней с даты ее получения</w:t>
      </w:r>
      <w:r w:rsidRPr="00EB582A">
        <w:rPr>
          <w:rFonts w:ascii="Times New Roman" w:hAnsi="Times New Roman"/>
        </w:rPr>
        <w:t>.</w:t>
      </w:r>
    </w:p>
    <w:p w:rsidR="00D075DC" w:rsidRPr="001A0C13" w:rsidRDefault="00D075DC" w:rsidP="00E22B49">
      <w:pPr>
        <w:spacing w:after="0" w:line="240" w:lineRule="auto"/>
        <w:ind w:firstLine="709"/>
        <w:jc w:val="both"/>
        <w:rPr>
          <w:rFonts w:ascii="Times New Roman" w:hAnsi="Times New Roman"/>
          <w:sz w:val="12"/>
          <w:szCs w:val="12"/>
        </w:rPr>
      </w:pPr>
    </w:p>
    <w:p w:rsidR="0013314E" w:rsidRDefault="00F80A67" w:rsidP="00E22B49">
      <w:pPr>
        <w:spacing w:after="0" w:line="240" w:lineRule="auto"/>
        <w:ind w:firstLine="709"/>
        <w:rPr>
          <w:rFonts w:ascii="Times New Roman" w:hAnsi="Times New Roman"/>
          <w:b/>
        </w:rPr>
      </w:pPr>
      <w:r>
        <w:rPr>
          <w:rFonts w:ascii="Times New Roman" w:hAnsi="Times New Roman"/>
          <w:b/>
        </w:rPr>
        <w:t>1.4.</w:t>
      </w:r>
      <w:r w:rsidR="0013314E" w:rsidRPr="00EB582A">
        <w:rPr>
          <w:rFonts w:ascii="Times New Roman" w:hAnsi="Times New Roman"/>
          <w:b/>
        </w:rPr>
        <w:tab/>
        <w:t>Прочие положения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4F20AB">
        <w:rPr>
          <w:rFonts w:ascii="Times New Roman" w:hAnsi="Times New Roman"/>
        </w:rPr>
        <w:t>з</w:t>
      </w:r>
      <w:r w:rsidRPr="00EB582A">
        <w:rPr>
          <w:rFonts w:ascii="Times New Roman" w:hAnsi="Times New Roman"/>
        </w:rPr>
        <w:t>апросе предложений</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4F20AB">
        <w:rPr>
          <w:rFonts w:ascii="Times New Roman" w:hAnsi="Times New Roman"/>
        </w:rPr>
        <w:t>з</w:t>
      </w:r>
      <w:r w:rsidRPr="00EB582A">
        <w:rPr>
          <w:rFonts w:ascii="Times New Roman" w:hAnsi="Times New Roman"/>
        </w:rPr>
        <w:t>апроса предложений</w:t>
      </w:r>
      <w:r w:rsidR="00886ACE" w:rsidRPr="00886ACE">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.2</w:t>
      </w:r>
      <w:r w:rsidRPr="00EB582A">
        <w:rPr>
          <w:rFonts w:ascii="Times New Roman" w:hAnsi="Times New Roman"/>
        </w:rPr>
        <w:tab/>
      </w:r>
      <w:r w:rsidR="00886ACE" w:rsidRPr="00886ACE">
        <w:rPr>
          <w:rFonts w:ascii="Times New Roman" w:hAnsi="Times New Roman"/>
        </w:rPr>
        <w:t>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запроса предложений в электронной форме не допускается в том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rsidR="0013314E" w:rsidRPr="001A0C13" w:rsidRDefault="0013314E" w:rsidP="00886ACE">
      <w:pPr>
        <w:spacing w:after="0" w:line="240" w:lineRule="auto"/>
        <w:ind w:firstLine="709"/>
        <w:jc w:val="both"/>
        <w:rPr>
          <w:rFonts w:ascii="Times New Roman" w:hAnsi="Times New Roman"/>
          <w:b/>
          <w:sz w:val="12"/>
          <w:szCs w:val="12"/>
        </w:rPr>
      </w:pPr>
    </w:p>
    <w:p w:rsidR="00F80A67" w:rsidRDefault="00856838" w:rsidP="000A6639">
      <w:pPr>
        <w:spacing w:after="0"/>
        <w:ind w:firstLine="709"/>
        <w:jc w:val="both"/>
        <w:rPr>
          <w:rFonts w:ascii="Times New Roman" w:hAnsi="Times New Roman"/>
          <w:b/>
        </w:rPr>
      </w:pPr>
      <w:r w:rsidRPr="00856838">
        <w:rPr>
          <w:rFonts w:ascii="Times New Roman" w:hAnsi="Times New Roman"/>
          <w:b/>
        </w:rPr>
        <w:t>РАЗДЕЛ 2. ОБЩИЙ ПОРЯДОК ПРОВЕДЕНИЯ ЗАПРОСА ПРЕДЛОЖЕНИЙ В ЭЛЕКТРОННОЙ ФОРМЕ</w:t>
      </w:r>
      <w:r w:rsidR="003F195F">
        <w:rPr>
          <w:rFonts w:ascii="Times New Roman" w:hAnsi="Times New Roman"/>
          <w:b/>
        </w:rPr>
        <w:t>,</w:t>
      </w:r>
      <w:r w:rsidR="003F195F" w:rsidRPr="003F195F">
        <w:rPr>
          <w:rFonts w:ascii="Times New Roman" w:hAnsi="Times New Roman"/>
          <w:b/>
          <w:sz w:val="24"/>
          <w:szCs w:val="24"/>
        </w:rPr>
        <w:t xml:space="preserve"> </w:t>
      </w:r>
      <w:r w:rsidR="003F195F" w:rsidRPr="003F195F">
        <w:rPr>
          <w:rFonts w:ascii="Times New Roman" w:hAnsi="Times New Roman"/>
          <w:b/>
        </w:rPr>
        <w:t>УЧАСТНИКАМИ КОТОРОГО МОГУТ БЫТЬ ТОЛЬКО СУБЪЕКТЫ МАЛОГО И СРЕДНЕГО ПРЕДПРИНИМАТЕЛЬСТВА</w:t>
      </w:r>
    </w:p>
    <w:p w:rsidR="00D075DC" w:rsidRPr="001A0C13" w:rsidRDefault="00D075DC" w:rsidP="00D075DC">
      <w:pPr>
        <w:spacing w:after="0" w:line="240" w:lineRule="auto"/>
        <w:ind w:firstLine="709"/>
        <w:jc w:val="both"/>
        <w:rPr>
          <w:rFonts w:ascii="Times New Roman" w:hAnsi="Times New Roman"/>
          <w:b/>
          <w:sz w:val="12"/>
          <w:szCs w:val="12"/>
        </w:rPr>
      </w:pPr>
    </w:p>
    <w:p w:rsidR="00D607AC" w:rsidRPr="00D607AC" w:rsidRDefault="004360A5" w:rsidP="00D607AC">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1</w:t>
      </w:r>
      <w:r w:rsidR="00F80A67">
        <w:rPr>
          <w:rFonts w:ascii="Times New Roman" w:hAnsi="Times New Roman"/>
          <w:b/>
        </w:rPr>
        <w:t xml:space="preserve">. </w:t>
      </w:r>
      <w:r w:rsidR="00D607AC">
        <w:rPr>
          <w:rFonts w:ascii="Times New Roman" w:hAnsi="Times New Roman"/>
          <w:b/>
        </w:rPr>
        <w:t xml:space="preserve"> </w:t>
      </w:r>
      <w:r w:rsidR="0090615B">
        <w:rPr>
          <w:rFonts w:ascii="Times New Roman" w:hAnsi="Times New Roman"/>
          <w:b/>
        </w:rPr>
        <w:t>Срок, место и порядок предоставления документации о закупке</w:t>
      </w:r>
    </w:p>
    <w:p w:rsidR="00A02A67" w:rsidRDefault="00A02A67" w:rsidP="00253D16">
      <w:pPr>
        <w:spacing w:after="0" w:line="240" w:lineRule="auto"/>
        <w:ind w:firstLine="709"/>
        <w:jc w:val="both"/>
        <w:rPr>
          <w:rFonts w:ascii="Times New Roman" w:hAnsi="Times New Roman"/>
        </w:rPr>
      </w:pPr>
      <w:r>
        <w:rPr>
          <w:rFonts w:ascii="Times New Roman" w:hAnsi="Times New Roman"/>
        </w:rPr>
        <w:t>2.1</w:t>
      </w:r>
      <w:r w:rsidR="00D607AC" w:rsidRPr="00D607AC">
        <w:rPr>
          <w:rFonts w:ascii="Times New Roman" w:hAnsi="Times New Roman"/>
        </w:rPr>
        <w:t>.1.</w:t>
      </w:r>
      <w:r w:rsidRPr="00886ACE">
        <w:rPr>
          <w:rFonts w:ascii="Times New Roman" w:hAnsi="Times New Roman"/>
        </w:rPr>
        <w:t xml:space="preserve"> Извещение и документация о проведении запроса предложений в электронной форме доступны для ознакомления в единой информационной системе</w:t>
      </w:r>
      <w:r w:rsidR="00FD4716">
        <w:rPr>
          <w:rFonts w:ascii="Times New Roman" w:hAnsi="Times New Roman"/>
        </w:rPr>
        <w:t xml:space="preserve">, </w:t>
      </w:r>
      <w:r w:rsidR="00C5170B">
        <w:rPr>
          <w:rFonts w:ascii="Times New Roman" w:hAnsi="Times New Roman"/>
        </w:rPr>
        <w:t xml:space="preserve">на официальном сайте, </w:t>
      </w:r>
      <w:r w:rsidR="00FD4716">
        <w:rPr>
          <w:rFonts w:ascii="Times New Roman" w:hAnsi="Times New Roman"/>
        </w:rPr>
        <w:t>на сайте электронной площадки «РТС-тендер» и на официальном сайте МУП «Водоканал»</w:t>
      </w:r>
      <w:r w:rsidRPr="00886ACE">
        <w:rPr>
          <w:rFonts w:ascii="Times New Roman" w:hAnsi="Times New Roman"/>
        </w:rPr>
        <w:t xml:space="preserve">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2.1.</w:t>
      </w:r>
      <w:r w:rsidR="00FD4716">
        <w:rPr>
          <w:rFonts w:ascii="Times New Roman" w:hAnsi="Times New Roman"/>
        </w:rPr>
        <w:t>2</w:t>
      </w:r>
      <w:r>
        <w:rPr>
          <w:rFonts w:ascii="Times New Roman" w:hAnsi="Times New Roman"/>
        </w:rPr>
        <w:t>.</w:t>
      </w:r>
      <w:r w:rsidR="00253D16" w:rsidRPr="00253D16">
        <w:rPr>
          <w:rFonts w:ascii="Times New Roman" w:hAnsi="Times New Roman"/>
        </w:rPr>
        <w:t xml:space="preserve"> 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запроса предложений в электронной форме, размещённой в единой информационной системе и на электронной площадке.</w:t>
      </w:r>
    </w:p>
    <w:p w:rsidR="00D607AC" w:rsidRDefault="00A02A67" w:rsidP="00253D16">
      <w:pPr>
        <w:spacing w:after="0" w:line="240" w:lineRule="auto"/>
        <w:ind w:firstLine="709"/>
        <w:jc w:val="both"/>
        <w:rPr>
          <w:rFonts w:ascii="Times New Roman" w:hAnsi="Times New Roman"/>
        </w:rPr>
      </w:pPr>
      <w:r>
        <w:rPr>
          <w:rFonts w:ascii="Times New Roman" w:hAnsi="Times New Roman"/>
        </w:rPr>
        <w:t>2.1.</w:t>
      </w:r>
      <w:r w:rsidR="00FD4716">
        <w:rPr>
          <w:rFonts w:ascii="Times New Roman" w:hAnsi="Times New Roman"/>
        </w:rPr>
        <w:t>3</w:t>
      </w:r>
      <w:r>
        <w:rPr>
          <w:rFonts w:ascii="Times New Roman" w:hAnsi="Times New Roman"/>
        </w:rPr>
        <w:t xml:space="preserve">. </w:t>
      </w:r>
      <w:r w:rsidR="00253D16" w:rsidRPr="00253D16">
        <w:rPr>
          <w:rFonts w:ascii="Times New Roman" w:hAnsi="Times New Roman"/>
        </w:rPr>
        <w:t xml:space="preserve"> В случае, если для участия в запросе предложений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запроса предложений в электронной форме и документации о закупке.</w:t>
      </w:r>
    </w:p>
    <w:p w:rsidR="00D075DC" w:rsidRPr="001A0C13" w:rsidRDefault="00D075DC"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2</w:t>
      </w:r>
      <w:r w:rsidR="00F80A67">
        <w:rPr>
          <w:rFonts w:ascii="Times New Roman" w:hAnsi="Times New Roman"/>
          <w:b/>
        </w:rPr>
        <w:t>.</w:t>
      </w:r>
      <w:r w:rsidR="00D747CE">
        <w:rPr>
          <w:rFonts w:ascii="Times New Roman" w:hAnsi="Times New Roman"/>
          <w:b/>
        </w:rPr>
        <w:t xml:space="preserve"> </w:t>
      </w:r>
      <w:r w:rsidR="00D747CE"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 xml:space="preserve">.1. Любой участник запроса предложений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предложений в электронной форме, запрос о даче разъяснений положений извещения об осуществлении закупки и (или) документации о закупке.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253D16" w:rsidRPr="00253D16" w:rsidRDefault="00805CEB" w:rsidP="00253D16">
      <w:pPr>
        <w:spacing w:after="0" w:line="240" w:lineRule="auto"/>
        <w:ind w:firstLine="709"/>
        <w:jc w:val="both"/>
        <w:rPr>
          <w:rFonts w:ascii="Times New Roman" w:hAnsi="Times New Roman"/>
          <w:i/>
        </w:rPr>
      </w:pPr>
      <w:r>
        <w:rPr>
          <w:rFonts w:ascii="Times New Roman" w:hAnsi="Times New Roman"/>
        </w:rPr>
        <w:t xml:space="preserve">2.2.3. </w:t>
      </w:r>
      <w:r w:rsidR="00253D16" w:rsidRPr="00253D16">
        <w:rPr>
          <w:rFonts w:ascii="Times New Roman" w:hAnsi="Times New Roman"/>
        </w:rPr>
        <w:t xml:space="preserve">В течение 3 (трёх) рабочих дней с даты поступления указанного запроса Заказчик публикует разъяснения в единой информационной системе, </w:t>
      </w:r>
      <w:r w:rsidR="00C5170B">
        <w:rPr>
          <w:rFonts w:ascii="Times New Roman" w:hAnsi="Times New Roman"/>
        </w:rPr>
        <w:t xml:space="preserve">на официальном сайте, </w:t>
      </w:r>
      <w:r w:rsidR="00253D16" w:rsidRPr="00253D16">
        <w:rPr>
          <w:rFonts w:ascii="Times New Roman" w:hAnsi="Times New Roman"/>
        </w:rPr>
        <w:t xml:space="preserve">при условии, что указанный запрос поступил Заказчику </w:t>
      </w:r>
      <w:r w:rsidR="00253D16" w:rsidRPr="00253D16">
        <w:rPr>
          <w:rFonts w:ascii="Times New Roman" w:hAnsi="Times New Roman"/>
          <w:iCs/>
        </w:rPr>
        <w:t>не позднее чем за 3 (три) рабочих дня до дня</w:t>
      </w:r>
      <w:r w:rsidR="00253D16" w:rsidRPr="00253D16">
        <w:rPr>
          <w:rFonts w:ascii="Times New Roman" w:hAnsi="Times New Roman"/>
        </w:rPr>
        <w:t xml:space="preserve"> окончания подачи заявок на участие в запросе </w:t>
      </w:r>
      <w:r w:rsidR="00C5170B">
        <w:rPr>
          <w:rFonts w:ascii="Times New Roman" w:hAnsi="Times New Roman"/>
        </w:rPr>
        <w:t>предложений</w:t>
      </w:r>
      <w:r w:rsidR="00253D16" w:rsidRPr="00253D16">
        <w:rPr>
          <w:rFonts w:ascii="Times New Roman" w:hAnsi="Times New Roman"/>
        </w:rPr>
        <w:t xml:space="preserve"> в электронной форме.</w:t>
      </w:r>
      <w:r w:rsidR="00253D16" w:rsidRPr="00253D16">
        <w:rPr>
          <w:rFonts w:ascii="Times New Roman" w:hAnsi="Times New Roman"/>
          <w:i/>
        </w:rPr>
        <w:t xml:space="preserve">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2.2.4</w:t>
      </w:r>
      <w:r w:rsidR="00253D16" w:rsidRPr="00253D16">
        <w:rPr>
          <w:rFonts w:ascii="Times New Roman" w:hAnsi="Times New Roman"/>
        </w:rPr>
        <w:t>. В течение одного часа с момента размещения в единой информационной системе разъяснений положений документации о закупке запроса предложений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D747CE" w:rsidRPr="00D747CE" w:rsidRDefault="00805CEB" w:rsidP="00253D16">
      <w:pPr>
        <w:spacing w:after="0" w:line="240" w:lineRule="auto"/>
        <w:ind w:firstLine="709"/>
        <w:jc w:val="both"/>
        <w:rPr>
          <w:rFonts w:ascii="Times New Roman" w:hAnsi="Times New Roman"/>
        </w:rPr>
      </w:pPr>
      <w:r>
        <w:rPr>
          <w:rFonts w:ascii="Times New Roman" w:hAnsi="Times New Roman"/>
        </w:rPr>
        <w:t>2.2.5</w:t>
      </w:r>
      <w:r w:rsidR="00253D16" w:rsidRPr="00253D16">
        <w:rPr>
          <w:rFonts w:ascii="Times New Roman" w:hAnsi="Times New Roman"/>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r w:rsidR="00D747CE" w:rsidRPr="00D747CE">
        <w:rPr>
          <w:rFonts w:ascii="Times New Roman" w:hAnsi="Times New Roman"/>
        </w:rPr>
        <w:t xml:space="preserve"> </w:t>
      </w:r>
    </w:p>
    <w:p w:rsidR="00D747CE" w:rsidRPr="00D747CE" w:rsidRDefault="004E575B" w:rsidP="00D747CE">
      <w:pPr>
        <w:spacing w:after="0" w:line="240" w:lineRule="auto"/>
        <w:ind w:firstLine="709"/>
        <w:jc w:val="both"/>
        <w:rPr>
          <w:rFonts w:ascii="Times New Roman" w:hAnsi="Times New Roman"/>
        </w:rPr>
      </w:pPr>
      <w:r>
        <w:rPr>
          <w:rFonts w:ascii="Times New Roman" w:hAnsi="Times New Roman"/>
        </w:rPr>
        <w:t>2.2.6.</w:t>
      </w:r>
      <w:r w:rsidR="000B43E1">
        <w:rPr>
          <w:rFonts w:ascii="Times New Roman" w:hAnsi="Times New Roman"/>
        </w:rPr>
        <w:t xml:space="preserve">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w:t>
      </w:r>
      <w:r w:rsidR="00805CEB">
        <w:rPr>
          <w:rFonts w:ascii="Times New Roman" w:hAnsi="Times New Roman"/>
        </w:rPr>
        <w:t xml:space="preserve">извещения </w:t>
      </w:r>
      <w:r w:rsidR="00805CEB" w:rsidRPr="00253D16">
        <w:rPr>
          <w:rFonts w:ascii="Times New Roman" w:hAnsi="Times New Roman"/>
        </w:rPr>
        <w:t>и (или)</w:t>
      </w:r>
      <w:r w:rsidR="00805CEB">
        <w:rPr>
          <w:rFonts w:ascii="Times New Roman" w:hAnsi="Times New Roman"/>
        </w:rPr>
        <w:t xml:space="preserve"> </w:t>
      </w:r>
      <w:r w:rsidR="00D747CE" w:rsidRPr="00D747CE">
        <w:rPr>
          <w:rFonts w:ascii="Times New Roman" w:hAnsi="Times New Roman"/>
        </w:rPr>
        <w:t xml:space="preserve">документации о закупке содержится в </w:t>
      </w:r>
      <w:r w:rsidR="008D47E7" w:rsidRPr="008D47E7">
        <w:rPr>
          <w:rFonts w:ascii="Times New Roman" w:hAnsi="Times New Roman"/>
        </w:rPr>
        <w:t>Части</w:t>
      </w:r>
      <w:r w:rsidR="00D747CE" w:rsidRPr="008D47E7">
        <w:rPr>
          <w:rFonts w:ascii="Times New Roman" w:hAnsi="Times New Roman"/>
        </w:rPr>
        <w:t xml:space="preserve"> </w:t>
      </w:r>
      <w:r w:rsidR="000B43E1" w:rsidRPr="008D47E7">
        <w:rPr>
          <w:rFonts w:ascii="Times New Roman" w:hAnsi="Times New Roman"/>
          <w:lang w:val="en-US"/>
        </w:rPr>
        <w:t>II</w:t>
      </w:r>
      <w:r w:rsidR="008D47E7" w:rsidRPr="008D47E7">
        <w:rPr>
          <w:rFonts w:ascii="Times New Roman" w:hAnsi="Times New Roman"/>
        </w:rPr>
        <w:t xml:space="preserve"> </w:t>
      </w:r>
      <w:r w:rsidR="000B43E1" w:rsidRPr="008D47E7">
        <w:rPr>
          <w:rFonts w:ascii="Times New Roman" w:hAnsi="Times New Roman"/>
        </w:rPr>
        <w:t>«</w:t>
      </w:r>
      <w:r w:rsidR="00D747CE" w:rsidRPr="008D47E7">
        <w:rPr>
          <w:rFonts w:ascii="Times New Roman" w:hAnsi="Times New Roman"/>
        </w:rPr>
        <w:t>Информационная карта</w:t>
      </w:r>
      <w:r w:rsidR="000B43E1" w:rsidRPr="008D47E7">
        <w:rPr>
          <w:rFonts w:ascii="Times New Roman" w:hAnsi="Times New Roman"/>
        </w:rPr>
        <w:t>»</w:t>
      </w:r>
      <w:r w:rsidR="008D47E7">
        <w:rPr>
          <w:rFonts w:ascii="Times New Roman" w:hAnsi="Times New Roman"/>
        </w:rPr>
        <w:t xml:space="preserve"> документации о закупке</w:t>
      </w:r>
      <w:r w:rsidR="000B43E1">
        <w:rPr>
          <w:rFonts w:ascii="Times New Roman" w:hAnsi="Times New Roman"/>
        </w:rPr>
        <w:t>.</w:t>
      </w:r>
    </w:p>
    <w:p w:rsidR="00514F77" w:rsidRPr="008121DA" w:rsidRDefault="00514F77" w:rsidP="00A3534D">
      <w:pPr>
        <w:spacing w:after="0" w:line="240" w:lineRule="auto"/>
        <w:ind w:firstLine="709"/>
        <w:jc w:val="both"/>
        <w:rPr>
          <w:rFonts w:ascii="Times New Roman" w:hAnsi="Times New Roman"/>
          <w:b/>
          <w:sz w:val="12"/>
          <w:szCs w:val="12"/>
        </w:rPr>
      </w:pPr>
    </w:p>
    <w:p w:rsidR="00D747CE" w:rsidRPr="00D747CE" w:rsidRDefault="004360A5" w:rsidP="00A3534D">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.3</w:t>
      </w:r>
      <w:r w:rsidR="00F80A67">
        <w:rPr>
          <w:rFonts w:ascii="Times New Roman" w:hAnsi="Times New Roman"/>
          <w:b/>
        </w:rPr>
        <w:t xml:space="preserve">. </w:t>
      </w:r>
      <w:r w:rsidR="00D747CE" w:rsidRPr="00D747CE">
        <w:rPr>
          <w:rFonts w:ascii="Times New Roman" w:hAnsi="Times New Roman"/>
          <w:b/>
        </w:rPr>
        <w:t xml:space="preserve">Внесение изменений в </w:t>
      </w:r>
      <w:r w:rsidR="00805CEB">
        <w:rPr>
          <w:rFonts w:ascii="Times New Roman" w:hAnsi="Times New Roman"/>
          <w:b/>
        </w:rPr>
        <w:t xml:space="preserve">Извещение </w:t>
      </w:r>
      <w:r w:rsidR="00805CEB" w:rsidRPr="00805CEB">
        <w:rPr>
          <w:rFonts w:ascii="Times New Roman" w:hAnsi="Times New Roman"/>
          <w:b/>
        </w:rPr>
        <w:t>и (или)</w:t>
      </w:r>
      <w:r w:rsidR="00805CEB">
        <w:rPr>
          <w:rFonts w:ascii="Times New Roman" w:hAnsi="Times New Roman"/>
        </w:rPr>
        <w:t xml:space="preserve"> </w:t>
      </w:r>
      <w:r w:rsidR="00D747CE" w:rsidRPr="00D747CE">
        <w:rPr>
          <w:rFonts w:ascii="Times New Roman" w:hAnsi="Times New Roman"/>
          <w:b/>
        </w:rPr>
        <w:t>Документацию о закупке</w:t>
      </w:r>
      <w:r w:rsidR="00EB5269">
        <w:rPr>
          <w:rFonts w:ascii="Times New Roman" w:hAnsi="Times New Roman"/>
          <w:b/>
        </w:rPr>
        <w:t>.</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2.3.1.</w:t>
      </w:r>
      <w:r w:rsidR="00253D16" w:rsidRPr="00253D16">
        <w:rPr>
          <w:rFonts w:ascii="Times New Roman" w:hAnsi="Times New Roman"/>
        </w:rPr>
        <w:t xml:space="preserve"> Заказчик вправе принять решение о внесении изменений в извещение </w:t>
      </w:r>
      <w:r w:rsidRPr="00253D16">
        <w:rPr>
          <w:rFonts w:ascii="Times New Roman" w:hAnsi="Times New Roman"/>
        </w:rPr>
        <w:t xml:space="preserve">и/или в документацию </w:t>
      </w:r>
      <w:r w:rsidR="00253D16" w:rsidRPr="00253D16">
        <w:rPr>
          <w:rFonts w:ascii="Times New Roman" w:hAnsi="Times New Roman"/>
        </w:rPr>
        <w:t xml:space="preserve">о проведение запроса предложений в электронной форме не позднее чем за 2 (два) рабочих дня до даты окончания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 xml:space="preserve">.2. Изменения, вносимые в извещение и/или в документацию о закупке, о проведении запроса предложений в электронной форме размещаются Заказчиком в единой информационной системе и на электронной площадке не позднее чем </w:t>
      </w:r>
      <w:r w:rsidR="00253D16" w:rsidRPr="00253D16">
        <w:rPr>
          <w:rFonts w:ascii="Times New Roman" w:hAnsi="Times New Roman"/>
          <w:iCs/>
        </w:rPr>
        <w:t xml:space="preserve">в течение 3 (трёх) дней </w:t>
      </w:r>
      <w:r w:rsidR="00253D16" w:rsidRPr="00253D16">
        <w:rPr>
          <w:rFonts w:ascii="Times New Roman" w:hAnsi="Times New Roman"/>
        </w:rPr>
        <w:t xml:space="preserve">со дня принятия решения о внесении указанных изменений. </w:t>
      </w:r>
    </w:p>
    <w:p w:rsidR="00253D16" w:rsidRPr="00253D16" w:rsidRDefault="00253D16" w:rsidP="00253D16">
      <w:pPr>
        <w:spacing w:after="0" w:line="240" w:lineRule="auto"/>
        <w:ind w:firstLine="709"/>
        <w:jc w:val="both"/>
        <w:rPr>
          <w:rFonts w:ascii="Times New Roman" w:hAnsi="Times New Roman"/>
        </w:rPr>
      </w:pPr>
      <w:r w:rsidRPr="00253D16">
        <w:rPr>
          <w:rFonts w:ascii="Times New Roman" w:hAnsi="Times New Roman"/>
        </w:rPr>
        <w:t xml:space="preserve">При этом срок подачи заявок на участие в запросе предложений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подачи заявок составлял не менее половины срока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 xml:space="preserve">2.3.3. </w:t>
      </w:r>
      <w:r w:rsidR="00253D16" w:rsidRPr="00253D16">
        <w:rPr>
          <w:rFonts w:ascii="Times New Roman" w:hAnsi="Times New Roman"/>
        </w:rPr>
        <w:t xml:space="preserve">В течение одного часа с момента размещения в единой информационной системе изменений положений </w:t>
      </w:r>
      <w:r w:rsidRPr="00253D16">
        <w:rPr>
          <w:rFonts w:ascii="Times New Roman" w:hAnsi="Times New Roman"/>
        </w:rPr>
        <w:t>извещени</w:t>
      </w:r>
      <w:r>
        <w:rPr>
          <w:rFonts w:ascii="Times New Roman" w:hAnsi="Times New Roman"/>
        </w:rPr>
        <w:t>я</w:t>
      </w:r>
      <w:r w:rsidRPr="00253D16">
        <w:rPr>
          <w:rFonts w:ascii="Times New Roman" w:hAnsi="Times New Roman"/>
        </w:rPr>
        <w:t xml:space="preserve"> и/или </w:t>
      </w:r>
      <w:r w:rsidR="00253D16" w:rsidRPr="00253D16">
        <w:rPr>
          <w:rFonts w:ascii="Times New Roman" w:hAnsi="Times New Roman"/>
        </w:rPr>
        <w:t>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предложений в электронной форме, уведомление об изменениях по адресам электронной почты, указанным этими участниками при аккредитации на электронной площадке.</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2.3.4</w:t>
      </w:r>
      <w:r w:rsidR="00253D16" w:rsidRPr="00253D16">
        <w:rPr>
          <w:rFonts w:ascii="Times New Roman" w:hAnsi="Times New Roman"/>
        </w:rPr>
        <w:t>. Участники закупки должны самостоятельно отслеживать изменения, вносимые в извещение и/или в документации о закупке. Заказчик не несёт ответственности за несвоевременное получение участником закупки информации в единой информационной системе.</w:t>
      </w:r>
    </w:p>
    <w:p w:rsidR="00D747CE"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.5. Изменение предмета запроса предложений в электронной форме не допускается.</w:t>
      </w:r>
    </w:p>
    <w:p w:rsidR="00805CEB" w:rsidRPr="001A0C13" w:rsidRDefault="00805CEB"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4</w:t>
      </w:r>
      <w:r w:rsidR="00F80A67">
        <w:rPr>
          <w:rFonts w:ascii="Times New Roman" w:hAnsi="Times New Roman"/>
          <w:b/>
        </w:rPr>
        <w:t>.</w:t>
      </w:r>
      <w:r w:rsidR="00D747CE" w:rsidRPr="00D747CE">
        <w:rPr>
          <w:rFonts w:ascii="Times New Roman" w:hAnsi="Times New Roman"/>
          <w:b/>
        </w:rPr>
        <w:tab/>
      </w:r>
      <w:r>
        <w:rPr>
          <w:rFonts w:ascii="Times New Roman" w:hAnsi="Times New Roman"/>
          <w:b/>
        </w:rPr>
        <w:t>Отмена запроса предложений в электронной форме</w:t>
      </w:r>
      <w:r w:rsidR="00EB5269">
        <w:rPr>
          <w:rFonts w:ascii="Times New Roman" w:hAnsi="Times New Roman"/>
          <w:b/>
        </w:rPr>
        <w:t>.</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4.1. Заказчик, разместивший в единой информационной системе извещение о проведении запроса предложений в электронной форме, вправе отменить проведение запроса предложений в электронной форме до наступления даты и времени окончания срока подачи заявок на участие в запросе предложений в электронной форме.</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4.2. Решение об отмене запроса предложений в электронной форме размещается в единой информационной системе в день принятия этого решения. </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 xml:space="preserve">В течение одного часа с момента размещения в единой информационной системе извещения об отказе от осуществления запроса предложений в электронной форме оператор электронной площадки размещает указанную информацию на электронной площадке. </w:t>
      </w:r>
    </w:p>
    <w:p w:rsid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4.3. По истечении срока отмены запроса предложений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057E76" w:rsidRPr="008121DA" w:rsidRDefault="00057E76" w:rsidP="0076400C">
      <w:pPr>
        <w:spacing w:after="0" w:line="240" w:lineRule="auto"/>
        <w:ind w:firstLine="709"/>
        <w:jc w:val="both"/>
        <w:rPr>
          <w:rFonts w:ascii="Times New Roman" w:hAnsi="Times New Roman"/>
          <w:sz w:val="16"/>
          <w:szCs w:val="16"/>
        </w:rPr>
      </w:pPr>
    </w:p>
    <w:p w:rsidR="00D84433" w:rsidRPr="00805CEB" w:rsidRDefault="00D84433" w:rsidP="00D075DC">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t>2.</w:t>
      </w:r>
      <w:r w:rsidR="00805CEB">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84433" w:rsidRDefault="00D84433" w:rsidP="00805CE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193AED">
        <w:rPr>
          <w:rFonts w:ascii="Times New Roman" w:eastAsia="Times New Roman" w:hAnsi="Times New Roman"/>
          <w:lang w:eastAsia="ru-RU"/>
        </w:rPr>
        <w:t>5.</w:t>
      </w:r>
      <w:r w:rsidRPr="00805CEB">
        <w:rPr>
          <w:rFonts w:ascii="Times New Roman" w:eastAsia="Times New Roman" w:hAnsi="Times New Roman"/>
          <w:lang w:eastAsia="ru-RU"/>
        </w:rPr>
        <w:t>1. Заказчик при проведении конкурентных закупок на основании п.п.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C5170B" w:rsidRPr="00C5170B" w:rsidRDefault="00C5170B" w:rsidP="00C5170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C5170B">
        <w:rPr>
          <w:rFonts w:ascii="Times New Roman" w:eastAsia="Times New Roman" w:hAnsi="Times New Roman"/>
          <w:lang w:eastAsia="ru-RU"/>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170B" w:rsidRPr="00805CEB" w:rsidRDefault="00C5170B" w:rsidP="00C5170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C5170B">
        <w:rPr>
          <w:rFonts w:ascii="Times New Roman" w:eastAsia="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D84433" w:rsidRDefault="00193AED" w:rsidP="00805CEB">
      <w:pPr>
        <w:autoSpaceDE w:val="0"/>
        <w:autoSpaceDN w:val="0"/>
        <w:adjustRightInd w:val="0"/>
        <w:spacing w:line="240" w:lineRule="auto"/>
        <w:ind w:firstLine="709"/>
        <w:contextualSpacing/>
        <w:jc w:val="both"/>
        <w:rPr>
          <w:rFonts w:ascii="Times New Roman" w:eastAsia="Times New Roman" w:hAnsi="Times New Roman"/>
          <w:lang w:eastAsia="ru-RU"/>
        </w:rPr>
      </w:pPr>
      <w:r>
        <w:rPr>
          <w:rFonts w:ascii="Times New Roman" w:eastAsia="Times New Roman" w:hAnsi="Times New Roman"/>
          <w:color w:val="000000"/>
          <w:lang w:eastAsia="ru-RU"/>
        </w:rPr>
        <w:t>2.5.2</w:t>
      </w:r>
      <w:r w:rsidR="00D84433" w:rsidRPr="00805CEB">
        <w:rPr>
          <w:rFonts w:ascii="Times New Roman" w:eastAsia="Times New Roman" w:hAnsi="Times New Roman"/>
          <w:color w:val="000000"/>
          <w:lang w:eastAsia="ru-RU"/>
        </w:rPr>
        <w:t xml:space="preserve">.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указанных в документации о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00D84433" w:rsidRPr="00B621CA">
        <w:rPr>
          <w:rFonts w:ascii="Times New Roman" w:eastAsia="Times New Roman" w:hAnsi="Times New Roman"/>
          <w:lang w:eastAsia="ru-RU"/>
        </w:rPr>
        <w:t>сниженной на 15 процентов, при этом договор заключается по цене, предложенной участником в заявке на участие в закупке.</w:t>
      </w:r>
      <w:bookmarkStart w:id="0" w:name="100007"/>
      <w:bookmarkEnd w:id="0"/>
    </w:p>
    <w:p w:rsidR="009E173A" w:rsidRPr="00805CEB" w:rsidRDefault="009E173A"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sidRPr="009E173A">
        <w:rPr>
          <w:rFonts w:ascii="Times New Roman" w:eastAsia="Times New Roman" w:hAnsi="Times New Roman"/>
          <w:color w:val="000000"/>
          <w:lang w:eastAsia="ru-RU"/>
        </w:rPr>
        <w:t>При осуществлении закупок радиоэлектронной продукции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2.5.3. У</w:t>
      </w:r>
      <w:r w:rsidR="00B3274D" w:rsidRPr="00B3274D">
        <w:rPr>
          <w:rFonts w:ascii="Times New Roman" w:eastAsia="Times New Roman" w:hAnsi="Times New Roman"/>
          <w:lang w:eastAsia="ru-RU"/>
        </w:rPr>
        <w:t xml:space="preserve">словием предоставления приоритета является </w:t>
      </w:r>
      <w:r>
        <w:rPr>
          <w:rFonts w:ascii="Times New Roman" w:eastAsia="Times New Roman" w:hAnsi="Times New Roman"/>
          <w:lang w:eastAsia="ru-RU"/>
        </w:rPr>
        <w:t>указание</w:t>
      </w:r>
      <w:r w:rsidR="00B3274D" w:rsidRPr="00B3274D">
        <w:rPr>
          <w:rFonts w:ascii="Times New Roman" w:eastAsia="Times New Roman" w:hAnsi="Times New Roman"/>
          <w:lang w:eastAsia="ru-RU"/>
        </w:rPr>
        <w:t xml:space="preserve"> (декларировани</w:t>
      </w:r>
      <w:r>
        <w:rPr>
          <w:rFonts w:ascii="Times New Roman" w:eastAsia="Times New Roman" w:hAnsi="Times New Roman"/>
          <w:lang w:eastAsia="ru-RU"/>
        </w:rPr>
        <w:t>е</w:t>
      </w:r>
      <w:r w:rsidR="00B3274D" w:rsidRPr="00B3274D">
        <w:rPr>
          <w:rFonts w:ascii="Times New Roman" w:eastAsia="Times New Roman" w:hAnsi="Times New Roman"/>
          <w:lang w:eastAsia="ru-RU"/>
        </w:rPr>
        <w:t>)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У</w:t>
      </w:r>
      <w:r w:rsidR="00B3274D" w:rsidRPr="00B3274D">
        <w:rPr>
          <w:rFonts w:ascii="Times New Roman" w:eastAsia="Times New Roman" w:hAnsi="Times New Roman"/>
          <w:lang w:eastAsia="ru-RU"/>
        </w:rPr>
        <w:t>частник</w:t>
      </w:r>
      <w:r>
        <w:rPr>
          <w:rFonts w:ascii="Times New Roman" w:eastAsia="Times New Roman" w:hAnsi="Times New Roman"/>
          <w:lang w:eastAsia="ru-RU"/>
        </w:rPr>
        <w:t>и</w:t>
      </w:r>
      <w:r w:rsidR="00B3274D" w:rsidRPr="00B3274D">
        <w:rPr>
          <w:rFonts w:ascii="Times New Roman" w:eastAsia="Times New Roman" w:hAnsi="Times New Roman"/>
          <w:lang w:eastAsia="ru-RU"/>
        </w:rPr>
        <w:t xml:space="preserve"> закупки </w:t>
      </w:r>
      <w:r>
        <w:rPr>
          <w:rFonts w:ascii="Times New Roman" w:eastAsia="Times New Roman" w:hAnsi="Times New Roman"/>
          <w:lang w:eastAsia="ru-RU"/>
        </w:rPr>
        <w:t xml:space="preserve">несут ответственность </w:t>
      </w:r>
      <w:r w:rsidR="00B3274D" w:rsidRPr="00B3274D">
        <w:rPr>
          <w:rFonts w:ascii="Times New Roman" w:eastAsia="Times New Roman" w:hAnsi="Times New Roman"/>
          <w:lang w:eastAsia="ru-RU"/>
        </w:rPr>
        <w:t>за представление недостоверных сведений о стране происхождения товара, указанного в заявке на участие в закупке;</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2" w:name="Par3"/>
      <w:bookmarkEnd w:id="2"/>
      <w:r>
        <w:rPr>
          <w:rFonts w:ascii="Times New Roman" w:eastAsia="Times New Roman" w:hAnsi="Times New Roman"/>
          <w:lang w:eastAsia="ru-RU"/>
        </w:rPr>
        <w:t>О</w:t>
      </w:r>
      <w:r w:rsidR="00B3274D" w:rsidRPr="00B3274D">
        <w:rPr>
          <w:rFonts w:ascii="Times New Roman" w:eastAsia="Times New Roman" w:hAnsi="Times New Roman"/>
          <w:lang w:eastAsia="ru-RU"/>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2.5.4. Д</w:t>
      </w:r>
      <w:r w:rsidR="00B3274D" w:rsidRPr="00B3274D">
        <w:rPr>
          <w:rFonts w:ascii="Times New Roman" w:eastAsia="Times New Roman" w:hAnsi="Times New Roman"/>
          <w:lang w:eastAsia="ru-RU"/>
        </w:rPr>
        <w:t xml:space="preserve">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r w:rsidR="005F413F" w:rsidRPr="005F413F">
        <w:rPr>
          <w:rFonts w:ascii="Times New Roman" w:eastAsia="Times New Roman" w:hAnsi="Times New Roman"/>
          <w:lang w:eastAsia="ru-RU"/>
        </w:rPr>
        <w:t>пп.</w:t>
      </w:r>
      <w:r w:rsidR="005F413F">
        <w:rPr>
          <w:rFonts w:ascii="Times New Roman" w:eastAsia="Times New Roman" w:hAnsi="Times New Roman"/>
          <w:lang w:eastAsia="ru-RU"/>
        </w:rPr>
        <w:t xml:space="preserve"> г)</w:t>
      </w:r>
      <w:r w:rsidR="00B3274D" w:rsidRPr="00B3274D">
        <w:rPr>
          <w:rFonts w:ascii="Times New Roman" w:eastAsia="Times New Roman" w:hAnsi="Times New Roman"/>
          <w:lang w:eastAsia="ru-RU"/>
        </w:rPr>
        <w:t xml:space="preserve"> </w:t>
      </w:r>
      <w:r w:rsidR="005F413F">
        <w:rPr>
          <w:rFonts w:ascii="Times New Roman" w:eastAsia="Times New Roman" w:hAnsi="Times New Roman"/>
          <w:lang w:eastAsia="ru-RU"/>
        </w:rPr>
        <w:t>п. 2.5.8. настоящей документации</w:t>
      </w:r>
      <w:r w:rsidR="00B3274D" w:rsidRPr="00B3274D">
        <w:rPr>
          <w:rFonts w:ascii="Times New Roman" w:eastAsia="Times New Roman" w:hAnsi="Times New Roman"/>
          <w:lang w:eastAsia="ru-RU"/>
        </w:rPr>
        <w:t>,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F413F" w:rsidRPr="005F413F"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5</w:t>
      </w:r>
      <w:r w:rsidRPr="005F413F">
        <w:rPr>
          <w:rFonts w:ascii="Times New Roman" w:eastAsia="Times New Roman" w:hAnsi="Times New Roman"/>
          <w:lang w:eastAsia="ru-RU"/>
        </w:rPr>
        <w:t>. 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F413F" w:rsidRPr="00B3274D"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6</w:t>
      </w:r>
      <w:r w:rsidRPr="005F413F">
        <w:rPr>
          <w:rFonts w:ascii="Times New Roman" w:eastAsia="Times New Roman" w:hAnsi="Times New Roman"/>
          <w:lang w:eastAsia="ru-RU"/>
        </w:rPr>
        <w:t>.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B3274D" w:rsidRPr="00B3274D" w:rsidRDefault="005F413F"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 xml:space="preserve">2.5.7. </w:t>
      </w:r>
      <w:r w:rsidR="003B4A52">
        <w:rPr>
          <w:rFonts w:ascii="Times New Roman" w:eastAsia="Times New Roman" w:hAnsi="Times New Roman"/>
          <w:lang w:eastAsia="ru-RU"/>
        </w:rPr>
        <w:t>П</w:t>
      </w:r>
      <w:r w:rsidR="00B3274D" w:rsidRPr="00B3274D">
        <w:rPr>
          <w:rFonts w:ascii="Times New Roman" w:eastAsia="Times New Roman" w:hAnsi="Times New Roman"/>
          <w:lang w:eastAsia="ru-RU"/>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84433" w:rsidRPr="00805CEB" w:rsidRDefault="00D84433" w:rsidP="00805CEB">
      <w:pPr>
        <w:spacing w:line="240" w:lineRule="auto"/>
        <w:ind w:firstLine="709"/>
        <w:contextualSpacing/>
        <w:jc w:val="both"/>
        <w:rPr>
          <w:rFonts w:ascii="Times New Roman" w:eastAsia="Times New Roman" w:hAnsi="Times New Roman"/>
          <w:lang w:eastAsia="ru-RU"/>
        </w:rPr>
      </w:pPr>
      <w:bookmarkStart w:id="3" w:name="Par15"/>
      <w:bookmarkEnd w:id="3"/>
      <w:r w:rsidRPr="00805CEB">
        <w:rPr>
          <w:rFonts w:ascii="Times New Roman" w:eastAsia="Times New Roman" w:hAnsi="Times New Roman"/>
          <w:lang w:eastAsia="ru-RU"/>
        </w:rPr>
        <w:t>2.</w:t>
      </w:r>
      <w:r w:rsidR="00856838">
        <w:rPr>
          <w:rFonts w:ascii="Times New Roman" w:eastAsia="Times New Roman" w:hAnsi="Times New Roman"/>
          <w:lang w:eastAsia="ru-RU"/>
        </w:rPr>
        <w:t>5</w:t>
      </w:r>
      <w:r w:rsidRPr="00805CEB">
        <w:rPr>
          <w:rFonts w:ascii="Times New Roman" w:eastAsia="Times New Roman" w:hAnsi="Times New Roman"/>
          <w:lang w:eastAsia="ru-RU"/>
        </w:rPr>
        <w:t>.</w:t>
      </w:r>
      <w:r w:rsidR="005F413F">
        <w:rPr>
          <w:rFonts w:ascii="Times New Roman" w:eastAsia="Times New Roman" w:hAnsi="Times New Roman"/>
          <w:lang w:eastAsia="ru-RU"/>
        </w:rPr>
        <w:t>8</w:t>
      </w:r>
      <w:r w:rsidR="00856838">
        <w:rPr>
          <w:rFonts w:ascii="Times New Roman" w:eastAsia="Times New Roman" w:hAnsi="Times New Roman"/>
          <w:lang w:eastAsia="ru-RU"/>
        </w:rPr>
        <w:t>.</w:t>
      </w:r>
      <w:r w:rsidRPr="00805CEB">
        <w:rPr>
          <w:rFonts w:ascii="Times New Roman" w:eastAsia="Times New Roman" w:hAnsi="Times New Roman"/>
          <w:lang w:eastAsia="ru-RU"/>
        </w:rPr>
        <w:t xml:space="preserve"> Приоритет не предоставляется в случаях, если: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а) закупка признана несостоявшейся, а договор заключается с единственным участником закупки;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84433" w:rsidRPr="00805CEB" w:rsidRDefault="00D84433" w:rsidP="00805CEB">
      <w:pPr>
        <w:autoSpaceDE w:val="0"/>
        <w:autoSpaceDN w:val="0"/>
        <w:adjustRightInd w:val="0"/>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D84433" w:rsidRPr="00D607AC" w:rsidRDefault="00856838" w:rsidP="00805CEB">
      <w:pPr>
        <w:spacing w:after="0" w:line="240" w:lineRule="auto"/>
        <w:ind w:firstLine="709"/>
        <w:jc w:val="both"/>
        <w:rPr>
          <w:rFonts w:ascii="Times New Roman" w:hAnsi="Times New Roman"/>
        </w:rPr>
      </w:pPr>
      <w:r>
        <w:rPr>
          <w:rFonts w:ascii="Times New Roman" w:eastAsia="Times New Roman" w:hAnsi="Times New Roman"/>
          <w:lang w:eastAsia="ru-RU"/>
        </w:rPr>
        <w:t>2.5.</w:t>
      </w:r>
      <w:r w:rsidR="005F413F">
        <w:rPr>
          <w:rFonts w:ascii="Times New Roman" w:eastAsia="Times New Roman" w:hAnsi="Times New Roman"/>
          <w:lang w:eastAsia="ru-RU"/>
        </w:rPr>
        <w:t>9</w:t>
      </w:r>
      <w:r w:rsidR="00D84433" w:rsidRPr="00805CEB">
        <w:rPr>
          <w:rFonts w:ascii="Times New Roman" w:eastAsia="Times New Roman" w:hAnsi="Times New Roman"/>
          <w:lang w:eastAsia="ru-RU"/>
        </w:rPr>
        <w:t xml:space="preserve">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rsidR="007C05FF" w:rsidRPr="00856838" w:rsidRDefault="00856838" w:rsidP="00A3534D">
      <w:pPr>
        <w:spacing w:after="0" w:line="240" w:lineRule="auto"/>
        <w:ind w:firstLine="709"/>
        <w:jc w:val="both"/>
        <w:rPr>
          <w:rFonts w:ascii="Times New Roman" w:hAnsi="Times New Roman"/>
          <w:b/>
        </w:rPr>
      </w:pPr>
      <w:r w:rsidRPr="00856838">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rsidR="0076400C" w:rsidRPr="001A0C13" w:rsidRDefault="0076400C" w:rsidP="0076400C">
      <w:pPr>
        <w:spacing w:after="0" w:line="240" w:lineRule="auto"/>
        <w:ind w:firstLine="709"/>
        <w:jc w:val="both"/>
        <w:rPr>
          <w:rFonts w:ascii="Times New Roman" w:hAnsi="Times New Roman"/>
          <w:b/>
          <w:sz w:val="12"/>
          <w:szCs w:val="12"/>
        </w:rPr>
      </w:pPr>
    </w:p>
    <w:p w:rsidR="0013314E" w:rsidRDefault="00D84433" w:rsidP="00A3534D">
      <w:pPr>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5B6A78" w:rsidRPr="007C05FF">
        <w:rPr>
          <w:rFonts w:ascii="Times New Roman" w:hAnsi="Times New Roman"/>
          <w:b/>
        </w:rPr>
        <w:t>з</w:t>
      </w:r>
      <w:r w:rsidR="008350ED" w:rsidRPr="007C05FF">
        <w:rPr>
          <w:rFonts w:ascii="Times New Roman" w:hAnsi="Times New Roman"/>
          <w:b/>
        </w:rPr>
        <w:t>апросе предложений</w:t>
      </w:r>
      <w:r w:rsidR="00856838">
        <w:rPr>
          <w:rFonts w:ascii="Times New Roman" w:hAnsi="Times New Roman"/>
          <w:b/>
        </w:rPr>
        <w:t xml:space="preserve"> в электронной форме</w:t>
      </w:r>
    </w:p>
    <w:p w:rsidR="000B70C0" w:rsidRDefault="003E2E5C" w:rsidP="003E2E5C">
      <w:pPr>
        <w:spacing w:after="0" w:line="240" w:lineRule="auto"/>
        <w:ind w:firstLine="709"/>
        <w:jc w:val="both"/>
        <w:rPr>
          <w:rFonts w:ascii="Times New Roman" w:hAnsi="Times New Roman"/>
        </w:rPr>
      </w:pPr>
      <w:r>
        <w:rPr>
          <w:rFonts w:ascii="Times New Roman" w:hAnsi="Times New Roman"/>
        </w:rPr>
        <w:t xml:space="preserve">3.1.1.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B70C0" w:rsidRPr="000B70C0">
        <w:rPr>
          <w:rFonts w:ascii="Times New Roman" w:hAnsi="Times New Roman"/>
          <w:bCs/>
        </w:rPr>
        <w:t xml:space="preserve"> </w:t>
      </w:r>
      <w:r w:rsidR="000B70C0" w:rsidRPr="000B70C0">
        <w:rPr>
          <w:rFonts w:ascii="Times New Roman" w:hAnsi="Times New Roman"/>
        </w:rPr>
        <w:t xml:space="preserve">и в соответствии с формами документов, установленными </w:t>
      </w:r>
      <w:r w:rsidR="001A0C13" w:rsidRPr="00A74393">
        <w:rPr>
          <w:rFonts w:ascii="Times New Roman" w:hAnsi="Times New Roman"/>
        </w:rPr>
        <w:t>Ч</w:t>
      </w:r>
      <w:r w:rsidR="000B70C0" w:rsidRPr="00A74393">
        <w:rPr>
          <w:rFonts w:ascii="Times New Roman" w:hAnsi="Times New Roman"/>
        </w:rPr>
        <w:t xml:space="preserve">астью </w:t>
      </w:r>
      <w:r w:rsidR="003F195F" w:rsidRPr="00A74393">
        <w:rPr>
          <w:rFonts w:ascii="Times New Roman" w:hAnsi="Times New Roman"/>
          <w:lang w:val="en-US"/>
        </w:rPr>
        <w:t>V</w:t>
      </w:r>
      <w:r w:rsidR="000B70C0" w:rsidRPr="00A74393">
        <w:rPr>
          <w:rFonts w:ascii="Times New Roman" w:hAnsi="Times New Roman"/>
        </w:rPr>
        <w:t xml:space="preserve"> «</w:t>
      </w:r>
      <w:r w:rsidR="001A0C13" w:rsidRPr="00A74393">
        <w:rPr>
          <w:rFonts w:ascii="Times New Roman" w:hAnsi="Times New Roman"/>
        </w:rPr>
        <w:t>Образцы форм и документов для заполнения участниками закупки</w:t>
      </w:r>
      <w:r w:rsidR="000B70C0" w:rsidRPr="00A74393">
        <w:rPr>
          <w:rFonts w:ascii="Times New Roman" w:hAnsi="Times New Roman"/>
        </w:rPr>
        <w:t>».</w:t>
      </w:r>
    </w:p>
    <w:p w:rsidR="00E07C65" w:rsidRDefault="00093BE7" w:rsidP="003C37A2">
      <w:pPr>
        <w:tabs>
          <w:tab w:val="left" w:pos="0"/>
        </w:tabs>
        <w:spacing w:after="0" w:line="240" w:lineRule="auto"/>
        <w:ind w:firstLine="709"/>
        <w:jc w:val="both"/>
        <w:rPr>
          <w:rFonts w:ascii="Times New Roman" w:hAnsi="Times New Roman"/>
        </w:rPr>
      </w:pPr>
      <w:r>
        <w:rPr>
          <w:rFonts w:ascii="Times New Roman" w:hAnsi="Times New Roman"/>
        </w:rPr>
        <w:t xml:space="preserve">3.1.2. </w:t>
      </w:r>
      <w:r w:rsidR="00E07C65" w:rsidRPr="000A38D5">
        <w:rPr>
          <w:rFonts w:ascii="Times New Roman" w:hAnsi="Times New Roman"/>
          <w:b/>
          <w:bCs/>
        </w:rPr>
        <w:t>Заявка на участие в запросе предложений в электронной форме состоит из двух частей и предложения участника зак</w:t>
      </w:r>
      <w:r w:rsidR="00F30592">
        <w:rPr>
          <w:rFonts w:ascii="Times New Roman" w:hAnsi="Times New Roman"/>
          <w:b/>
          <w:bCs/>
        </w:rPr>
        <w:t>упки о цене договора</w:t>
      </w:r>
      <w:r w:rsidR="00E07C65" w:rsidRPr="000A38D5">
        <w:rPr>
          <w:rFonts w:ascii="Times New Roman" w:hAnsi="Times New Roman"/>
          <w:b/>
          <w:bCs/>
        </w:rPr>
        <w:t>.</w:t>
      </w:r>
    </w:p>
    <w:p w:rsidR="003C37A2" w:rsidRDefault="003C37A2" w:rsidP="003C37A2">
      <w:pPr>
        <w:tabs>
          <w:tab w:val="left" w:pos="0"/>
        </w:tabs>
        <w:spacing w:after="0" w:line="240" w:lineRule="auto"/>
        <w:ind w:firstLine="709"/>
        <w:jc w:val="both"/>
        <w:rPr>
          <w:rFonts w:ascii="Times New Roman" w:hAnsi="Times New Roman"/>
        </w:rPr>
      </w:pPr>
      <w:r w:rsidRPr="003C37A2">
        <w:rPr>
          <w:rFonts w:ascii="Times New Roman" w:hAnsi="Times New Roman"/>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w:t>
      </w:r>
      <w:r w:rsidRPr="003F195F">
        <w:rPr>
          <w:rFonts w:ascii="Times New Roman" w:hAnsi="Times New Roman"/>
        </w:rPr>
        <w:t xml:space="preserve">установленным в </w:t>
      </w:r>
      <w:r w:rsidR="004E575B" w:rsidRPr="003F195F">
        <w:rPr>
          <w:rFonts w:ascii="Times New Roman" w:hAnsi="Times New Roman"/>
        </w:rPr>
        <w:t>пункте</w:t>
      </w:r>
      <w:r w:rsidRPr="003F195F">
        <w:rPr>
          <w:rFonts w:ascii="Times New Roman" w:hAnsi="Times New Roman"/>
        </w:rPr>
        <w:t xml:space="preserve"> </w:t>
      </w:r>
      <w:r w:rsidR="004E575B" w:rsidRPr="000B6047">
        <w:rPr>
          <w:rFonts w:ascii="Times New Roman" w:hAnsi="Times New Roman"/>
        </w:rPr>
        <w:t>3.1.</w:t>
      </w:r>
      <w:r w:rsidR="000B6047" w:rsidRPr="000B6047">
        <w:rPr>
          <w:rFonts w:ascii="Times New Roman" w:hAnsi="Times New Roman"/>
        </w:rPr>
        <w:t>3</w:t>
      </w:r>
      <w:r w:rsidR="004E575B" w:rsidRPr="000B6047">
        <w:rPr>
          <w:rFonts w:ascii="Times New Roman" w:hAnsi="Times New Roman"/>
        </w:rPr>
        <w:t>.</w:t>
      </w:r>
      <w:r w:rsidR="004E575B">
        <w:rPr>
          <w:rFonts w:ascii="Times New Roman" w:hAnsi="Times New Roman"/>
        </w:rPr>
        <w:t xml:space="preserve"> настоящего раздела.</w:t>
      </w:r>
      <w:r w:rsidRPr="003C37A2">
        <w:rPr>
          <w:rFonts w:ascii="Times New Roman" w:hAnsi="Times New Roman"/>
        </w:rPr>
        <w:t xml:space="preserve"> </w:t>
      </w:r>
    </w:p>
    <w:p w:rsidR="000A38D5" w:rsidRDefault="00093BE7" w:rsidP="003C37A2">
      <w:pPr>
        <w:tabs>
          <w:tab w:val="left" w:pos="0"/>
        </w:tabs>
        <w:spacing w:after="0" w:line="240" w:lineRule="auto"/>
        <w:ind w:firstLine="709"/>
        <w:jc w:val="both"/>
        <w:rPr>
          <w:rFonts w:ascii="Times New Roman" w:hAnsi="Times New Roman"/>
        </w:rPr>
      </w:pPr>
      <w:bookmarkStart w:id="4" w:name="_Ref516122865"/>
      <w:r>
        <w:rPr>
          <w:rFonts w:ascii="Times New Roman" w:hAnsi="Times New Roman"/>
        </w:rPr>
        <w:t xml:space="preserve">3.1.3. </w:t>
      </w:r>
      <w:r w:rsidR="000A38D5" w:rsidRPr="000A38D5">
        <w:rPr>
          <w:rFonts w:ascii="Times New Roman" w:hAnsi="Times New Roman"/>
          <w:u w:val="single"/>
        </w:rPr>
        <w:t>Участник закупки должен подготовить заявку на участие, включающую:</w:t>
      </w:r>
    </w:p>
    <w:p w:rsidR="00E07C65" w:rsidRDefault="000A38D5" w:rsidP="003C37A2">
      <w:pPr>
        <w:tabs>
          <w:tab w:val="left" w:pos="0"/>
        </w:tabs>
        <w:spacing w:after="0" w:line="240" w:lineRule="auto"/>
        <w:ind w:firstLine="709"/>
        <w:jc w:val="both"/>
        <w:rPr>
          <w:rFonts w:ascii="Times New Roman" w:hAnsi="Times New Roman"/>
          <w:bCs/>
        </w:rPr>
      </w:pPr>
      <w:r>
        <w:rPr>
          <w:rFonts w:ascii="Times New Roman" w:hAnsi="Times New Roman"/>
          <w:b/>
        </w:rPr>
        <w:t>3.1.3.1. Первую</w:t>
      </w:r>
      <w:r w:rsidR="00FA6685" w:rsidRPr="00115296">
        <w:rPr>
          <w:rFonts w:ascii="Times New Roman" w:hAnsi="Times New Roman"/>
          <w:b/>
        </w:rPr>
        <w:t xml:space="preserve"> часть заявки на участие в запросе предложений в электронной форме</w:t>
      </w:r>
      <w:r>
        <w:rPr>
          <w:rFonts w:ascii="Times New Roman" w:hAnsi="Times New Roman"/>
          <w:b/>
        </w:rPr>
        <w:t>, которая</w:t>
      </w:r>
      <w:r w:rsidR="00FA6685" w:rsidRPr="00115296">
        <w:rPr>
          <w:rFonts w:ascii="Times New Roman" w:hAnsi="Times New Roman"/>
          <w:b/>
        </w:rPr>
        <w:t xml:space="preserve"> должна содержать </w:t>
      </w:r>
      <w:r w:rsidR="00E07C65" w:rsidRPr="00115296">
        <w:rPr>
          <w:rFonts w:ascii="Times New Roman" w:hAnsi="Times New Roman"/>
          <w:b/>
          <w:bCs/>
        </w:rPr>
        <w:t>информацию и документы:</w:t>
      </w:r>
    </w:p>
    <w:p w:rsidR="00E07C65" w:rsidRPr="00115296" w:rsidRDefault="00E07C65" w:rsidP="00D63EA5">
      <w:pPr>
        <w:pStyle w:val="ab"/>
        <w:numPr>
          <w:ilvl w:val="0"/>
          <w:numId w:val="10"/>
        </w:numPr>
        <w:tabs>
          <w:tab w:val="left" w:pos="0"/>
        </w:tabs>
        <w:spacing w:after="0" w:line="240" w:lineRule="auto"/>
        <w:ind w:left="0" w:firstLine="1069"/>
        <w:jc w:val="both"/>
        <w:rPr>
          <w:rFonts w:ascii="Times New Roman" w:hAnsi="Times New Roman"/>
          <w:bCs/>
        </w:rPr>
      </w:pPr>
      <w:r w:rsidRPr="00115296">
        <w:rPr>
          <w:rFonts w:ascii="Times New Roman" w:hAnsi="Times New Roman"/>
          <w:bCs/>
        </w:rPr>
        <w:t xml:space="preserve">предложение участника закупки с участием субъектов малого и среднего предпринимательства в отношении предмета закупки </w:t>
      </w:r>
      <w:r w:rsidRPr="00514F77">
        <w:rPr>
          <w:rFonts w:ascii="Times New Roman" w:hAnsi="Times New Roman"/>
          <w:bCs/>
          <w:highlight w:val="yellow"/>
        </w:rPr>
        <w:t>(</w:t>
      </w:r>
      <w:r w:rsidR="000A38D5" w:rsidRPr="00514F77">
        <w:rPr>
          <w:rFonts w:ascii="Times New Roman" w:hAnsi="Times New Roman"/>
          <w:bCs/>
          <w:iCs/>
          <w:highlight w:val="yellow"/>
        </w:rPr>
        <w:t xml:space="preserve">Форма 1 Часть </w:t>
      </w:r>
      <w:r w:rsidR="000A38D5" w:rsidRPr="00514F77">
        <w:rPr>
          <w:rFonts w:ascii="Times New Roman" w:hAnsi="Times New Roman"/>
          <w:bCs/>
          <w:iCs/>
          <w:highlight w:val="yellow"/>
          <w:lang w:val="en-US"/>
        </w:rPr>
        <w:t>V</w:t>
      </w:r>
      <w:r w:rsidR="000A38D5" w:rsidRPr="00514F77">
        <w:rPr>
          <w:rFonts w:ascii="Times New Roman" w:hAnsi="Times New Roman"/>
          <w:bCs/>
          <w:iCs/>
          <w:highlight w:val="yellow"/>
        </w:rPr>
        <w:t xml:space="preserve"> «Образцы форм и документов для заполнения участниками закупки»)</w:t>
      </w:r>
      <w:r w:rsidRPr="00514F77">
        <w:rPr>
          <w:rFonts w:ascii="Times New Roman" w:hAnsi="Times New Roman"/>
          <w:bCs/>
        </w:rPr>
        <w:t>;</w:t>
      </w:r>
    </w:p>
    <w:p w:rsidR="00115296" w:rsidRDefault="00115296" w:rsidP="00115296">
      <w:pPr>
        <w:tabs>
          <w:tab w:val="left" w:pos="0"/>
        </w:tabs>
        <w:spacing w:after="0" w:line="240" w:lineRule="auto"/>
        <w:ind w:firstLine="709"/>
        <w:jc w:val="both"/>
        <w:rPr>
          <w:rFonts w:ascii="Times New Roman" w:hAnsi="Times New Roman"/>
          <w:bCs/>
        </w:rPr>
      </w:pPr>
      <w:r w:rsidRPr="00115296">
        <w:rPr>
          <w:rFonts w:ascii="Times New Roman" w:hAnsi="Times New Roman"/>
          <w:bCs/>
        </w:rPr>
        <w:t>Предложение должно содержать конкретные показатели товара, соответствующие значениям, установленным документацией о закупке</w:t>
      </w:r>
      <w:r w:rsidR="000A38D5">
        <w:rPr>
          <w:rFonts w:ascii="Times New Roman" w:hAnsi="Times New Roman"/>
          <w:bCs/>
        </w:rPr>
        <w:t xml:space="preserve"> (</w:t>
      </w:r>
      <w:r w:rsidR="000A38D5" w:rsidRPr="000A38D5">
        <w:rPr>
          <w:rFonts w:ascii="Times New Roman" w:hAnsi="Times New Roman"/>
          <w:bCs/>
        </w:rPr>
        <w:t xml:space="preserve">в Части </w:t>
      </w:r>
      <w:r w:rsidR="000A38D5" w:rsidRPr="000A38D5">
        <w:rPr>
          <w:rFonts w:ascii="Times New Roman" w:hAnsi="Times New Roman"/>
          <w:bCs/>
          <w:lang w:val="en-US"/>
        </w:rPr>
        <w:t>III</w:t>
      </w:r>
      <w:r w:rsidR="000A38D5" w:rsidRPr="000A38D5">
        <w:rPr>
          <w:rFonts w:ascii="Times New Roman" w:hAnsi="Times New Roman"/>
          <w:bCs/>
        </w:rPr>
        <w:t xml:space="preserve"> (Техническое задание) документации о закупке</w:t>
      </w:r>
      <w:r w:rsidR="000A38D5">
        <w:rPr>
          <w:rFonts w:ascii="Times New Roman" w:hAnsi="Times New Roman"/>
          <w:bCs/>
        </w:rPr>
        <w:t>)</w:t>
      </w:r>
      <w:r w:rsidR="000B6047">
        <w:rPr>
          <w:rFonts w:ascii="Times New Roman" w:hAnsi="Times New Roman"/>
          <w:bCs/>
        </w:rPr>
        <w:t xml:space="preserve"> </w:t>
      </w:r>
      <w:r w:rsidR="000B6047" w:rsidRPr="000B6047">
        <w:rPr>
          <w:rFonts w:ascii="Times New Roman" w:hAnsi="Times New Roman"/>
          <w:bCs/>
        </w:rPr>
        <w:t>и в соответствии с инструкциями, приведенными в настоящей Документации о закупке</w:t>
      </w:r>
      <w:r w:rsidRPr="00115296">
        <w:rPr>
          <w:rFonts w:ascii="Times New Roman" w:hAnsi="Times New Roman"/>
          <w:bCs/>
        </w:rPr>
        <w:t>.</w:t>
      </w:r>
    </w:p>
    <w:p w:rsidR="00E07C65" w:rsidRPr="00115296" w:rsidRDefault="00E07C65" w:rsidP="00D63EA5">
      <w:pPr>
        <w:pStyle w:val="ab"/>
        <w:numPr>
          <w:ilvl w:val="0"/>
          <w:numId w:val="11"/>
        </w:numPr>
        <w:tabs>
          <w:tab w:val="left" w:pos="0"/>
        </w:tabs>
        <w:spacing w:after="0" w:line="240" w:lineRule="auto"/>
        <w:ind w:left="0" w:firstLine="1069"/>
        <w:jc w:val="both"/>
        <w:rPr>
          <w:rFonts w:ascii="Times New Roman" w:hAnsi="Times New Roman"/>
          <w:bCs/>
        </w:rPr>
      </w:pPr>
      <w:r w:rsidRPr="00115296">
        <w:rPr>
          <w:rFonts w:ascii="Times New Roman" w:hAnsi="Times New Roman"/>
          <w:bCs/>
        </w:rPr>
        <w:t xml:space="preserve">указание на информацию </w:t>
      </w:r>
      <w:r w:rsidRPr="00F30592">
        <w:rPr>
          <w:rFonts w:ascii="Times New Roman" w:hAnsi="Times New Roman"/>
          <w:bCs/>
        </w:rPr>
        <w:t>и документы,</w:t>
      </w:r>
      <w:r w:rsidRPr="00115296">
        <w:rPr>
          <w:rFonts w:ascii="Times New Roman" w:hAnsi="Times New Roman"/>
          <w:bCs/>
        </w:rPr>
        <w:t xml:space="preserve"> подлежащие представлению в заявке на участие в закупке для осуществления ее оценки </w:t>
      </w:r>
      <w:r w:rsidRPr="00115296">
        <w:rPr>
          <w:rFonts w:ascii="Times New Roman" w:hAnsi="Times New Roman"/>
          <w:bCs/>
          <w:highlight w:val="yellow"/>
        </w:rPr>
        <w:t>(</w:t>
      </w:r>
      <w:r w:rsidR="000B6047" w:rsidRPr="000A38D5">
        <w:rPr>
          <w:rFonts w:ascii="Times New Roman" w:hAnsi="Times New Roman"/>
          <w:bCs/>
          <w:iCs/>
          <w:highlight w:val="yellow"/>
        </w:rPr>
        <w:t xml:space="preserve">Форма </w:t>
      </w:r>
      <w:r w:rsidR="00F30592">
        <w:rPr>
          <w:rFonts w:ascii="Times New Roman" w:hAnsi="Times New Roman"/>
          <w:bCs/>
          <w:iCs/>
          <w:highlight w:val="yellow"/>
        </w:rPr>
        <w:t>2</w:t>
      </w:r>
      <w:r w:rsidR="000B6047" w:rsidRPr="000A38D5">
        <w:rPr>
          <w:rFonts w:ascii="Times New Roman" w:hAnsi="Times New Roman"/>
          <w:bCs/>
          <w:iCs/>
          <w:highlight w:val="yellow"/>
        </w:rPr>
        <w:t xml:space="preserve"> Часть </w:t>
      </w:r>
      <w:r w:rsidR="000B6047" w:rsidRPr="000A38D5">
        <w:rPr>
          <w:rFonts w:ascii="Times New Roman" w:hAnsi="Times New Roman"/>
          <w:bCs/>
          <w:iCs/>
          <w:highlight w:val="yellow"/>
          <w:lang w:val="en-US"/>
        </w:rPr>
        <w:t>V</w:t>
      </w:r>
      <w:r w:rsidR="000B6047" w:rsidRPr="000A38D5">
        <w:rPr>
          <w:rFonts w:ascii="Times New Roman" w:hAnsi="Times New Roman"/>
          <w:bCs/>
          <w:iCs/>
          <w:highlight w:val="yellow"/>
        </w:rPr>
        <w:t xml:space="preserve"> «Образцы форм и документов для заполнения участниками закупки»</w:t>
      </w:r>
      <w:r w:rsidRPr="00115296">
        <w:rPr>
          <w:rFonts w:ascii="Times New Roman" w:hAnsi="Times New Roman"/>
          <w:bCs/>
          <w:highlight w:val="yellow"/>
        </w:rPr>
        <w:t>)</w:t>
      </w:r>
      <w:r w:rsidRPr="00115296">
        <w:rPr>
          <w:rFonts w:ascii="Times New Roman" w:hAnsi="Times New Roman"/>
          <w:bCs/>
        </w:rPr>
        <w:t>.</w:t>
      </w:r>
      <w:r w:rsidR="000A38D5">
        <w:rPr>
          <w:rFonts w:ascii="Times New Roman" w:hAnsi="Times New Roman"/>
          <w:bCs/>
        </w:rPr>
        <w:t xml:space="preserve"> </w:t>
      </w:r>
      <w:r w:rsidR="000A38D5" w:rsidRPr="000A38D5">
        <w:rPr>
          <w:rFonts w:ascii="Times New Roman" w:hAnsi="Times New Roman"/>
          <w:bCs/>
        </w:rPr>
        <w:t>При этом отсутствие указанных информации и документов не является основанием для отклонения заявки.</w:t>
      </w:r>
    </w:p>
    <w:p w:rsidR="00FA6685" w:rsidRDefault="00FA6685" w:rsidP="003C37A2">
      <w:pPr>
        <w:tabs>
          <w:tab w:val="left" w:pos="0"/>
        </w:tabs>
        <w:spacing w:after="0" w:line="240" w:lineRule="auto"/>
        <w:ind w:firstLine="709"/>
        <w:jc w:val="both"/>
        <w:rPr>
          <w:rFonts w:ascii="Times New Roman" w:hAnsi="Times New Roman"/>
          <w:u w:val="single"/>
        </w:rPr>
      </w:pPr>
      <w:r w:rsidRPr="00FA6685">
        <w:rPr>
          <w:rFonts w:ascii="Times New Roman" w:hAnsi="Times New Roman"/>
        </w:rPr>
        <w:t xml:space="preserve"> </w:t>
      </w:r>
      <w:r w:rsidRPr="00030809">
        <w:rPr>
          <w:rFonts w:ascii="Times New Roman" w:hAnsi="Times New Roman"/>
          <w:u w:val="single"/>
        </w:rPr>
        <w:t xml:space="preserve">При этом не допускается указание в первой части заявки на участие в </w:t>
      </w:r>
      <w:r w:rsidR="00E07C65">
        <w:rPr>
          <w:rFonts w:ascii="Times New Roman" w:hAnsi="Times New Roman"/>
          <w:u w:val="single"/>
        </w:rPr>
        <w:t>запросе предложений в электронной форме</w:t>
      </w:r>
      <w:r w:rsidRPr="00030809">
        <w:rPr>
          <w:rFonts w:ascii="Times New Roman" w:hAnsi="Times New Roman"/>
          <w:u w:val="single"/>
        </w:rPr>
        <w:t xml:space="preserve"> сведений об участнике </w:t>
      </w:r>
      <w:r w:rsidR="00E07C65">
        <w:rPr>
          <w:rFonts w:ascii="Times New Roman" w:hAnsi="Times New Roman"/>
          <w:u w:val="single"/>
        </w:rPr>
        <w:t xml:space="preserve">такого </w:t>
      </w:r>
      <w:r w:rsidRPr="00030809">
        <w:rPr>
          <w:rFonts w:ascii="Times New Roman" w:hAnsi="Times New Roman"/>
          <w:u w:val="single"/>
        </w:rPr>
        <w:t xml:space="preserve">запроса предложений и </w:t>
      </w:r>
      <w:r w:rsidR="00115296">
        <w:rPr>
          <w:rFonts w:ascii="Times New Roman" w:hAnsi="Times New Roman"/>
          <w:u w:val="single"/>
        </w:rPr>
        <w:t>(или) о ценовом предложении</w:t>
      </w:r>
      <w:r w:rsidRPr="00030809">
        <w:rPr>
          <w:rFonts w:ascii="Times New Roman" w:hAnsi="Times New Roman"/>
          <w:u w:val="single"/>
        </w:rPr>
        <w:t>.</w:t>
      </w:r>
    </w:p>
    <w:p w:rsidR="00115296" w:rsidRPr="00115296" w:rsidRDefault="00115296" w:rsidP="00115296">
      <w:pPr>
        <w:tabs>
          <w:tab w:val="left" w:pos="0"/>
        </w:tabs>
        <w:spacing w:after="0" w:line="240" w:lineRule="auto"/>
        <w:ind w:firstLine="709"/>
        <w:jc w:val="both"/>
        <w:rPr>
          <w:rFonts w:ascii="Times New Roman" w:hAnsi="Times New Roman"/>
        </w:rPr>
      </w:pPr>
      <w:r w:rsidRPr="00115296">
        <w:rPr>
          <w:rFonts w:ascii="Times New Roman" w:hAnsi="Times New Roman"/>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115296" w:rsidRPr="00115296" w:rsidRDefault="00115296" w:rsidP="00115296">
      <w:pPr>
        <w:tabs>
          <w:tab w:val="left" w:pos="0"/>
        </w:tabs>
        <w:spacing w:after="0" w:line="240" w:lineRule="auto"/>
        <w:ind w:firstLine="709"/>
        <w:jc w:val="both"/>
        <w:rPr>
          <w:rFonts w:ascii="Times New Roman" w:hAnsi="Times New Roman"/>
        </w:rPr>
      </w:pPr>
      <w:r w:rsidRPr="00115296">
        <w:rPr>
          <w:rFonts w:ascii="Times New Roman" w:hAnsi="Times New Roman"/>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115296" w:rsidRDefault="00115296" w:rsidP="00115296">
      <w:pPr>
        <w:tabs>
          <w:tab w:val="left" w:pos="0"/>
        </w:tabs>
        <w:spacing w:after="0" w:line="240" w:lineRule="auto"/>
        <w:ind w:firstLine="709"/>
        <w:jc w:val="both"/>
        <w:rPr>
          <w:rFonts w:ascii="Times New Roman" w:hAnsi="Times New Roman"/>
        </w:rPr>
      </w:pPr>
      <w:r w:rsidRPr="00115296">
        <w:rPr>
          <w:rFonts w:ascii="Times New Roman" w:hAnsi="Times New Roman"/>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029C0">
        <w:rPr>
          <w:rFonts w:ascii="Times New Roman" w:hAnsi="Times New Roman"/>
        </w:rPr>
        <w:t>.</w:t>
      </w:r>
    </w:p>
    <w:p w:rsidR="00AC0934" w:rsidRPr="006651FB" w:rsidRDefault="000A38D5" w:rsidP="003C37A2">
      <w:pPr>
        <w:tabs>
          <w:tab w:val="left" w:pos="0"/>
        </w:tabs>
        <w:spacing w:after="0" w:line="240" w:lineRule="auto"/>
        <w:ind w:firstLine="709"/>
        <w:jc w:val="both"/>
        <w:rPr>
          <w:rFonts w:ascii="Times New Roman" w:hAnsi="Times New Roman"/>
          <w:b/>
          <w:bCs/>
        </w:rPr>
      </w:pPr>
      <w:r>
        <w:rPr>
          <w:rFonts w:ascii="Times New Roman" w:hAnsi="Times New Roman"/>
          <w:b/>
        </w:rPr>
        <w:t xml:space="preserve">3.1.3.2. </w:t>
      </w:r>
      <w:r w:rsidR="00AC0934" w:rsidRPr="006651FB">
        <w:rPr>
          <w:rFonts w:ascii="Times New Roman" w:hAnsi="Times New Roman"/>
          <w:b/>
        </w:rPr>
        <w:t>Втор</w:t>
      </w:r>
      <w:r>
        <w:rPr>
          <w:rFonts w:ascii="Times New Roman" w:hAnsi="Times New Roman"/>
          <w:b/>
        </w:rPr>
        <w:t>ую</w:t>
      </w:r>
      <w:r w:rsidR="00AC0934" w:rsidRPr="006651FB">
        <w:rPr>
          <w:rFonts w:ascii="Times New Roman" w:hAnsi="Times New Roman"/>
          <w:b/>
        </w:rPr>
        <w:t xml:space="preserve"> часть заявки на участие в запросе предложений в электронной форме</w:t>
      </w:r>
      <w:r>
        <w:rPr>
          <w:rFonts w:ascii="Times New Roman" w:hAnsi="Times New Roman"/>
          <w:b/>
        </w:rPr>
        <w:t>, которая</w:t>
      </w:r>
      <w:r w:rsidR="00AC0934" w:rsidRPr="006651FB">
        <w:rPr>
          <w:rFonts w:ascii="Times New Roman" w:hAnsi="Times New Roman"/>
          <w:b/>
        </w:rPr>
        <w:t xml:space="preserve"> должна содержать </w:t>
      </w:r>
      <w:r w:rsidR="00115296" w:rsidRPr="006651FB">
        <w:rPr>
          <w:rFonts w:ascii="Times New Roman" w:hAnsi="Times New Roman"/>
          <w:b/>
          <w:bCs/>
        </w:rPr>
        <w:t>информацию и документы:</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а) индивидуальным предпринимателем, если участником такой закупки является индивидуальный предприниматель;</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настоящего раздела;</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6651FB" w:rsidRPr="006651FB" w:rsidRDefault="006651FB" w:rsidP="006651FB">
      <w:pPr>
        <w:tabs>
          <w:tab w:val="left" w:pos="0"/>
        </w:tabs>
        <w:spacing w:after="0" w:line="240" w:lineRule="auto"/>
        <w:ind w:firstLine="786"/>
        <w:jc w:val="both"/>
        <w:rPr>
          <w:rFonts w:ascii="Times New Roman" w:hAnsi="Times New Roman"/>
          <w:bCs/>
        </w:rPr>
      </w:pPr>
      <w:bookmarkStart w:id="5" w:name="Par13"/>
      <w:bookmarkEnd w:id="5"/>
      <w:r>
        <w:rPr>
          <w:rFonts w:ascii="Times New Roman" w:hAnsi="Times New Roman"/>
          <w:bCs/>
        </w:rPr>
        <w:t>8</w:t>
      </w:r>
      <w:r w:rsidRPr="006651FB">
        <w:rPr>
          <w:rFonts w:ascii="Times New Roman" w:hAnsi="Times New Roman"/>
          <w:bCs/>
        </w:rPr>
        <w:t>) декларация, подтверждающая на дату подачи заявки на участие в конкурентной закупке с участием субъектов малого и среднего предпринимательства:</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6651FB" w:rsidRPr="006651FB" w:rsidRDefault="006651FB" w:rsidP="006651FB">
      <w:pPr>
        <w:tabs>
          <w:tab w:val="left" w:pos="0"/>
        </w:tabs>
        <w:spacing w:after="0" w:line="240" w:lineRule="auto"/>
        <w:ind w:firstLine="786"/>
        <w:jc w:val="both"/>
        <w:rPr>
          <w:rFonts w:ascii="Times New Roman" w:hAnsi="Times New Roman"/>
          <w:bCs/>
        </w:rPr>
      </w:pPr>
      <w:bookmarkStart w:id="6" w:name="Par19"/>
      <w:bookmarkEnd w:id="6"/>
      <w:r w:rsidRPr="006651FB">
        <w:rPr>
          <w:rFonts w:ascii="Times New Roman" w:hAnsi="Times New Roman"/>
          <w:bC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115296"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6651FB" w:rsidRDefault="006651FB" w:rsidP="006651FB">
      <w:pPr>
        <w:tabs>
          <w:tab w:val="left" w:pos="0"/>
        </w:tabs>
        <w:spacing w:after="0" w:line="240" w:lineRule="auto"/>
        <w:ind w:firstLine="786"/>
        <w:jc w:val="both"/>
        <w:rPr>
          <w:rFonts w:ascii="Times New Roman" w:hAnsi="Times New Roman"/>
          <w:bCs/>
        </w:rPr>
      </w:pPr>
      <w:r>
        <w:rPr>
          <w:rFonts w:ascii="Times New Roman" w:hAnsi="Times New Roman"/>
          <w:bCs/>
        </w:rPr>
        <w:t xml:space="preserve">9) </w:t>
      </w:r>
      <w:r w:rsidRPr="006651FB">
        <w:rPr>
          <w:rFonts w:ascii="Times New Roman" w:hAnsi="Times New Roman"/>
          <w:bCs/>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6651FB" w:rsidRDefault="006651FB" w:rsidP="006651FB">
      <w:pPr>
        <w:tabs>
          <w:tab w:val="left" w:pos="0"/>
        </w:tabs>
        <w:spacing w:after="0" w:line="240" w:lineRule="auto"/>
        <w:ind w:firstLine="786"/>
        <w:jc w:val="both"/>
        <w:rPr>
          <w:rFonts w:ascii="Times New Roman" w:hAnsi="Times New Roman"/>
          <w:bCs/>
        </w:rPr>
      </w:pPr>
      <w:r>
        <w:rPr>
          <w:rFonts w:ascii="Times New Roman" w:hAnsi="Times New Roman"/>
          <w:bCs/>
        </w:rPr>
        <w:t xml:space="preserve">10) </w:t>
      </w:r>
      <w:r w:rsidRPr="006651FB">
        <w:rPr>
          <w:rFonts w:ascii="Times New Roman" w:hAnsi="Times New Roman"/>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rsidR="006651FB" w:rsidRDefault="006651FB" w:rsidP="006651FB">
      <w:pPr>
        <w:tabs>
          <w:tab w:val="left" w:pos="0"/>
        </w:tabs>
        <w:spacing w:after="0" w:line="240" w:lineRule="auto"/>
        <w:ind w:firstLine="786"/>
        <w:jc w:val="both"/>
        <w:rPr>
          <w:rFonts w:ascii="Times New Roman" w:hAnsi="Times New Roman"/>
          <w:bCs/>
        </w:rPr>
      </w:pPr>
      <w:r>
        <w:rPr>
          <w:rFonts w:ascii="Times New Roman" w:hAnsi="Times New Roman"/>
          <w:bCs/>
        </w:rPr>
        <w:t xml:space="preserve">11) </w:t>
      </w:r>
      <w:r w:rsidRPr="006651FB">
        <w:rPr>
          <w:rFonts w:ascii="Times New Roman" w:hAnsi="Times New Roman"/>
          <w:bCs/>
        </w:rPr>
        <w:t>документы, подлежащие представлению в заявке на участие в закупке для осуществления ее оценки. При этом отсутствие указанных документов не является основанием для отклонения заявки.</w:t>
      </w:r>
    </w:p>
    <w:p w:rsidR="00753666" w:rsidRPr="00753666" w:rsidRDefault="00753666" w:rsidP="00D63EA5">
      <w:pPr>
        <w:pStyle w:val="ab"/>
        <w:numPr>
          <w:ilvl w:val="0"/>
          <w:numId w:val="11"/>
        </w:numPr>
        <w:tabs>
          <w:tab w:val="left" w:pos="0"/>
        </w:tabs>
        <w:spacing w:after="0" w:line="240" w:lineRule="auto"/>
        <w:ind w:left="0" w:firstLine="1069"/>
        <w:jc w:val="both"/>
        <w:rPr>
          <w:rFonts w:ascii="Times New Roman" w:hAnsi="Times New Roman"/>
          <w:bCs/>
        </w:rPr>
      </w:pPr>
      <w:r w:rsidRPr="00753666">
        <w:rPr>
          <w:rFonts w:ascii="Times New Roman" w:hAnsi="Times New Roman"/>
          <w:bCs/>
        </w:rPr>
        <w:t>справка, либо декларация в свободной форме, в которой Участник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w:t>
      </w:r>
      <w:r>
        <w:rPr>
          <w:rFonts w:ascii="Times New Roman" w:hAnsi="Times New Roman"/>
          <w:bCs/>
        </w:rPr>
        <w:t>.</w:t>
      </w:r>
    </w:p>
    <w:p w:rsidR="000A38D5" w:rsidRPr="000A38D5" w:rsidRDefault="000A38D5" w:rsidP="006651FB">
      <w:pPr>
        <w:tabs>
          <w:tab w:val="left" w:pos="0"/>
        </w:tabs>
        <w:spacing w:after="0" w:line="240" w:lineRule="auto"/>
        <w:ind w:firstLine="786"/>
        <w:jc w:val="both"/>
        <w:rPr>
          <w:rFonts w:ascii="Times New Roman" w:hAnsi="Times New Roman"/>
          <w:b/>
        </w:rPr>
      </w:pPr>
      <w:r>
        <w:rPr>
          <w:rFonts w:ascii="Times New Roman" w:hAnsi="Times New Roman"/>
          <w:b/>
          <w:bCs/>
        </w:rPr>
        <w:t xml:space="preserve">3.1.3.3. </w:t>
      </w:r>
      <w:r w:rsidRPr="000A38D5">
        <w:rPr>
          <w:rFonts w:ascii="Times New Roman" w:hAnsi="Times New Roman"/>
          <w:b/>
          <w:bCs/>
        </w:rPr>
        <w:t>Предложен</w:t>
      </w:r>
      <w:r w:rsidR="00F30592">
        <w:rPr>
          <w:rFonts w:ascii="Times New Roman" w:hAnsi="Times New Roman"/>
          <w:b/>
          <w:bCs/>
        </w:rPr>
        <w:t xml:space="preserve">ие о цене договора </w:t>
      </w:r>
      <w:r>
        <w:rPr>
          <w:rFonts w:ascii="Times New Roman" w:hAnsi="Times New Roman"/>
          <w:b/>
          <w:bCs/>
        </w:rPr>
        <w:t xml:space="preserve"> </w:t>
      </w:r>
      <w:r w:rsidR="000B6047" w:rsidRPr="000B6047">
        <w:rPr>
          <w:rFonts w:ascii="Times New Roman" w:hAnsi="Times New Roman"/>
          <w:highlight w:val="yellow"/>
        </w:rPr>
        <w:t>(</w:t>
      </w:r>
      <w:r w:rsidR="000B6047" w:rsidRPr="000B6047">
        <w:rPr>
          <w:rFonts w:ascii="Times New Roman" w:hAnsi="Times New Roman"/>
          <w:iCs/>
          <w:highlight w:val="yellow"/>
        </w:rPr>
        <w:t xml:space="preserve">Форма 3 Часть </w:t>
      </w:r>
      <w:r w:rsidR="000B6047" w:rsidRPr="000B6047">
        <w:rPr>
          <w:rFonts w:ascii="Times New Roman" w:hAnsi="Times New Roman"/>
          <w:iCs/>
          <w:highlight w:val="yellow"/>
          <w:lang w:val="en-US"/>
        </w:rPr>
        <w:t>V</w:t>
      </w:r>
      <w:r w:rsidR="000B6047" w:rsidRPr="000B6047">
        <w:rPr>
          <w:rFonts w:ascii="Times New Roman" w:hAnsi="Times New Roman"/>
          <w:iCs/>
          <w:highlight w:val="yellow"/>
        </w:rPr>
        <w:t xml:space="preserve"> «</w:t>
      </w:r>
      <w:r w:rsidR="000B6047" w:rsidRPr="000B6047">
        <w:rPr>
          <w:rFonts w:ascii="Times New Roman" w:hAnsi="Times New Roman"/>
          <w:bCs/>
          <w:iCs/>
          <w:highlight w:val="yellow"/>
        </w:rPr>
        <w:t>Образцы форм и документов для заполнения участниками закупки»</w:t>
      </w:r>
      <w:r w:rsidR="000B6047" w:rsidRPr="000B6047">
        <w:rPr>
          <w:rFonts w:ascii="Times New Roman" w:hAnsi="Times New Roman"/>
          <w:highlight w:val="yellow"/>
        </w:rPr>
        <w:t>).</w:t>
      </w:r>
    </w:p>
    <w:bookmarkEnd w:id="4"/>
    <w:p w:rsidR="000B70C0" w:rsidRDefault="003E2E5C" w:rsidP="000B70C0">
      <w:pPr>
        <w:spacing w:after="0" w:line="240" w:lineRule="auto"/>
        <w:ind w:firstLine="709"/>
        <w:jc w:val="both"/>
        <w:rPr>
          <w:rFonts w:ascii="Times New Roman" w:hAnsi="Times New Roman"/>
        </w:rPr>
      </w:pPr>
      <w:r>
        <w:rPr>
          <w:rFonts w:ascii="Times New Roman" w:hAnsi="Times New Roman"/>
        </w:rPr>
        <w:t>3.1.</w:t>
      </w:r>
      <w:r w:rsidR="00093BE7">
        <w:rPr>
          <w:rFonts w:ascii="Times New Roman" w:hAnsi="Times New Roman"/>
        </w:rPr>
        <w:t>4</w:t>
      </w:r>
      <w:r>
        <w:rPr>
          <w:rFonts w:ascii="Times New Roman" w:hAnsi="Times New Roman"/>
        </w:rPr>
        <w:t xml:space="preserve">.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t>3.1.</w:t>
      </w:r>
      <w:r w:rsidR="00093BE7">
        <w:rPr>
          <w:rFonts w:ascii="Times New Roman" w:hAnsi="Times New Roman"/>
        </w:rPr>
        <w:t>5</w:t>
      </w:r>
      <w:r w:rsidR="00D075DC">
        <w:rPr>
          <w:rFonts w:ascii="Times New Roman" w:hAnsi="Times New Roman"/>
        </w:rPr>
        <w:t xml:space="preserve">. </w:t>
      </w:r>
      <w:r w:rsidRPr="00C5701A">
        <w:rPr>
          <w:rFonts w:ascii="Times New Roman" w:hAnsi="Times New Roman"/>
        </w:rPr>
        <w:t>Цена договора, предлагаемая участником закупки, не может превышать начальную (максимальную) цену договора (цену лота)</w:t>
      </w:r>
      <w:r w:rsidRPr="001A0C13">
        <w:rPr>
          <w:rFonts w:ascii="Times New Roman" w:hAnsi="Times New Roman"/>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6</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7</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8</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rsidR="007C05FF" w:rsidRPr="00EB582A" w:rsidRDefault="003E2E5C" w:rsidP="007C05FF">
      <w:pPr>
        <w:spacing w:after="0" w:line="240" w:lineRule="auto"/>
        <w:ind w:firstLine="709"/>
        <w:jc w:val="both"/>
        <w:rPr>
          <w:rFonts w:ascii="Times New Roman" w:hAnsi="Times New Roman"/>
          <w:b/>
        </w:rPr>
      </w:pPr>
      <w:r>
        <w:rPr>
          <w:rFonts w:ascii="Times New Roman" w:hAnsi="Times New Roman"/>
          <w:bCs/>
        </w:rPr>
        <w:t>3.1.</w:t>
      </w:r>
      <w:r w:rsidR="00093BE7">
        <w:rPr>
          <w:rFonts w:ascii="Times New Roman" w:hAnsi="Times New Roman"/>
          <w:bCs/>
        </w:rPr>
        <w:t>9</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093BE7" w:rsidRDefault="000B6047" w:rsidP="00B84343">
      <w:pPr>
        <w:spacing w:after="0" w:line="240" w:lineRule="auto"/>
        <w:ind w:firstLine="709"/>
        <w:jc w:val="both"/>
        <w:rPr>
          <w:rFonts w:ascii="Times New Roman" w:hAnsi="Times New Roman"/>
          <w:bCs/>
        </w:rPr>
      </w:pPr>
      <w:r w:rsidRPr="000B6047">
        <w:rPr>
          <w:rFonts w:ascii="Times New Roman" w:hAnsi="Times New Roman"/>
        </w:rPr>
        <w:t xml:space="preserve">3.1.10. </w:t>
      </w:r>
      <w:r w:rsidRPr="000B6047">
        <w:rPr>
          <w:rFonts w:ascii="Times New Roman" w:hAnsi="Times New Roman"/>
          <w:bCs/>
        </w:rPr>
        <w:t xml:space="preserve">Декларация, предусмотренная пп. </w:t>
      </w:r>
      <w:r w:rsidR="00B84343">
        <w:rPr>
          <w:rFonts w:ascii="Times New Roman" w:hAnsi="Times New Roman"/>
          <w:bCs/>
        </w:rPr>
        <w:t>8)</w:t>
      </w:r>
      <w:r w:rsidRPr="000B6047">
        <w:rPr>
          <w:rFonts w:ascii="Times New Roman" w:hAnsi="Times New Roman"/>
          <w:bCs/>
        </w:rPr>
        <w:t xml:space="preserve"> пункта </w:t>
      </w:r>
      <w:r w:rsidR="00B84343">
        <w:rPr>
          <w:rFonts w:ascii="Times New Roman" w:hAnsi="Times New Roman"/>
          <w:bCs/>
        </w:rPr>
        <w:t>3.1.3.2.</w:t>
      </w:r>
      <w:r w:rsidRPr="000B6047">
        <w:rPr>
          <w:rFonts w:ascii="Times New Roman" w:hAnsi="Times New Roman"/>
          <w:bCs/>
        </w:rPr>
        <w:t xml:space="preserve"> настоящего раздела, представляется в составе заявки участником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данному оператору при аккредитации на электронной площадке.</w:t>
      </w:r>
    </w:p>
    <w:p w:rsidR="00BF084D" w:rsidRDefault="00BF084D" w:rsidP="00B84343">
      <w:pPr>
        <w:spacing w:after="0" w:line="240" w:lineRule="auto"/>
        <w:ind w:firstLine="709"/>
        <w:jc w:val="both"/>
        <w:rPr>
          <w:rFonts w:ascii="Times New Roman" w:hAnsi="Times New Roman"/>
          <w:bCs/>
        </w:rPr>
      </w:pPr>
      <w:r>
        <w:rPr>
          <w:rFonts w:ascii="Times New Roman" w:hAnsi="Times New Roman"/>
          <w:bCs/>
        </w:rPr>
        <w:t xml:space="preserve">3.1.11. </w:t>
      </w:r>
      <w:r w:rsidRPr="00BF084D">
        <w:rPr>
          <w:rFonts w:ascii="Times New Roman" w:hAnsi="Times New Roman"/>
          <w:bCs/>
        </w:rPr>
        <w:t>В случае содержания в первой части заявки на участие в запросе предложений в электронной форме сведений об участнике так</w:t>
      </w:r>
      <w:r>
        <w:rPr>
          <w:rFonts w:ascii="Times New Roman" w:hAnsi="Times New Roman"/>
          <w:bCs/>
        </w:rPr>
        <w:t>ого</w:t>
      </w:r>
      <w:r w:rsidRPr="00BF084D">
        <w:rPr>
          <w:rFonts w:ascii="Times New Roman" w:hAnsi="Times New Roman"/>
          <w:bCs/>
        </w:rPr>
        <w:t xml:space="preserve"> запроса предложений и (или) о ценовом предложении </w:t>
      </w:r>
      <w:r w:rsidRPr="001644A9">
        <w:rPr>
          <w:rFonts w:ascii="Times New Roman" w:hAnsi="Times New Roman"/>
          <w:b/>
          <w:bCs/>
          <w:u w:val="single"/>
        </w:rPr>
        <w:t>данная заявка подлежит отклонению</w:t>
      </w:r>
      <w:r w:rsidRPr="00BF084D">
        <w:rPr>
          <w:rFonts w:ascii="Times New Roman" w:hAnsi="Times New Roman"/>
          <w:bCs/>
        </w:rPr>
        <w:t>.</w:t>
      </w:r>
    </w:p>
    <w:p w:rsidR="00B84343" w:rsidRPr="008121DA" w:rsidRDefault="00B84343" w:rsidP="00B84343">
      <w:pPr>
        <w:spacing w:after="0" w:line="240" w:lineRule="auto"/>
        <w:ind w:firstLine="709"/>
        <w:jc w:val="both"/>
        <w:rPr>
          <w:rFonts w:ascii="Times New Roman" w:hAnsi="Times New Roman"/>
          <w:sz w:val="12"/>
          <w:szCs w:val="12"/>
        </w:rPr>
      </w:pPr>
    </w:p>
    <w:p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E2E5C">
        <w:rPr>
          <w:rFonts w:ascii="Times New Roman" w:hAnsi="Times New Roman"/>
          <w:b/>
        </w:rPr>
        <w:t>2.</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состав заявки на участие в запросе предложений</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документы не переведенные на русский язык.</w:t>
      </w:r>
    </w:p>
    <w:p w:rsidR="00D075DC" w:rsidRPr="004F0E47" w:rsidRDefault="00D075DC" w:rsidP="00BD34C0">
      <w:pPr>
        <w:spacing w:after="0" w:line="240" w:lineRule="auto"/>
        <w:ind w:firstLine="709"/>
        <w:jc w:val="both"/>
        <w:rPr>
          <w:rFonts w:ascii="Times New Roman" w:hAnsi="Times New Roman"/>
          <w:b/>
          <w:sz w:val="12"/>
          <w:szCs w:val="12"/>
        </w:rPr>
      </w:pPr>
    </w:p>
    <w:p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t>3.</w:t>
      </w:r>
      <w:r w:rsidR="003E2E5C">
        <w:rPr>
          <w:rFonts w:ascii="Times New Roman" w:hAnsi="Times New Roman"/>
          <w:b/>
        </w:rPr>
        <w:t>3.</w:t>
      </w:r>
      <w:r w:rsidR="0013314E" w:rsidRPr="00BD34C0">
        <w:rPr>
          <w:rFonts w:ascii="Times New Roman" w:hAnsi="Times New Roman"/>
          <w:b/>
        </w:rPr>
        <w:t xml:space="preserve">    Требования к валюте </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14F77" w:rsidRPr="008121DA" w:rsidRDefault="00514F77" w:rsidP="00B84343">
      <w:pPr>
        <w:spacing w:after="0" w:line="240" w:lineRule="auto"/>
        <w:ind w:firstLine="709"/>
        <w:jc w:val="both"/>
        <w:outlineLvl w:val="1"/>
        <w:rPr>
          <w:rFonts w:ascii="Times New Roman" w:eastAsia="Times New Roman" w:hAnsi="Times New Roman"/>
          <w:b/>
          <w:bCs/>
          <w:sz w:val="12"/>
          <w:szCs w:val="12"/>
          <w:lang w:eastAsia="ru-RU"/>
        </w:rPr>
      </w:pPr>
      <w:bookmarkStart w:id="7" w:name="_Toc5778985"/>
    </w:p>
    <w:p w:rsidR="00FD1E4B" w:rsidRPr="00B84343" w:rsidRDefault="00D84433" w:rsidP="00B84343">
      <w:pPr>
        <w:spacing w:after="0" w:line="240" w:lineRule="auto"/>
        <w:ind w:firstLine="709"/>
        <w:jc w:val="both"/>
        <w:outlineLvl w:val="1"/>
        <w:rPr>
          <w:rFonts w:ascii="Times New Roman" w:eastAsia="Times New Roman" w:hAnsi="Times New Roman"/>
          <w:b/>
          <w:bCs/>
          <w:lang w:eastAsia="ru-RU"/>
        </w:rPr>
      </w:pPr>
      <w:r w:rsidRPr="003E2E5C">
        <w:rPr>
          <w:rFonts w:ascii="Times New Roman" w:eastAsia="Times New Roman" w:hAnsi="Times New Roman"/>
          <w:b/>
          <w:bCs/>
          <w:lang w:eastAsia="ru-RU"/>
        </w:rPr>
        <w:t>3.</w:t>
      </w:r>
      <w:r w:rsidR="003E2E5C">
        <w:rPr>
          <w:rFonts w:ascii="Times New Roman" w:eastAsia="Times New Roman" w:hAnsi="Times New Roman"/>
          <w:b/>
          <w:bCs/>
          <w:lang w:eastAsia="ru-RU"/>
        </w:rPr>
        <w:t>4</w:t>
      </w:r>
      <w:r w:rsidRPr="003E2E5C">
        <w:rPr>
          <w:rFonts w:ascii="Times New Roman" w:eastAsia="Times New Roman" w:hAnsi="Times New Roman"/>
          <w:b/>
          <w:bCs/>
          <w:lang w:eastAsia="ru-RU"/>
        </w:rPr>
        <w:t xml:space="preserve">. </w:t>
      </w:r>
      <w:r w:rsidR="00FD1E4B" w:rsidRPr="003E2E5C">
        <w:rPr>
          <w:rFonts w:ascii="Times New Roman" w:eastAsia="Times New Roman" w:hAnsi="Times New Roman"/>
          <w:b/>
          <w:bCs/>
          <w:lang w:eastAsia="ru-RU"/>
        </w:rPr>
        <w:t>Требования к составу заявки на участие в закупке</w:t>
      </w:r>
      <w:bookmarkEnd w:id="7"/>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w:t>
      </w:r>
      <w:r w:rsidR="002044D0" w:rsidRPr="001B7DA4">
        <w:rPr>
          <w:rFonts w:ascii="Times New Roman" w:hAnsi="Times New Roman"/>
        </w:rPr>
        <w:t>.</w:t>
      </w:r>
      <w:r w:rsidR="00B84343">
        <w:rPr>
          <w:rFonts w:ascii="Times New Roman" w:hAnsi="Times New Roman"/>
        </w:rPr>
        <w:t>1</w:t>
      </w:r>
      <w:r w:rsidR="002044D0" w:rsidRPr="001B7DA4">
        <w:rPr>
          <w:rFonts w:ascii="Times New Roman" w:hAnsi="Times New Roman"/>
        </w:rPr>
        <w:t xml:space="preserve"> Заявка на участие </w:t>
      </w:r>
      <w:r w:rsidR="005A68DB">
        <w:rPr>
          <w:rFonts w:ascii="Times New Roman" w:hAnsi="Times New Roman"/>
        </w:rPr>
        <w:t xml:space="preserve">в </w:t>
      </w:r>
      <w:r w:rsidR="002044D0" w:rsidRPr="001B7DA4">
        <w:rPr>
          <w:rFonts w:ascii="Times New Roman" w:hAnsi="Times New Roman"/>
        </w:rPr>
        <w:t xml:space="preserve">закупке предоставляется по форме и в порядке, которые указаны в документации о закупке, а также в месте и до истечения срока, которые указаны в извещении и </w:t>
      </w:r>
      <w:r w:rsidR="001B7DA4">
        <w:rPr>
          <w:rFonts w:ascii="Times New Roman" w:hAnsi="Times New Roman"/>
        </w:rPr>
        <w:t xml:space="preserve">Части </w:t>
      </w:r>
      <w:r w:rsidR="001B7DA4">
        <w:rPr>
          <w:rFonts w:ascii="Times New Roman" w:hAnsi="Times New Roman"/>
          <w:lang w:val="en-US"/>
        </w:rPr>
        <w:t>II</w:t>
      </w:r>
      <w:r w:rsidR="001B7DA4">
        <w:rPr>
          <w:rFonts w:ascii="Times New Roman" w:hAnsi="Times New Roman"/>
        </w:rPr>
        <w:t xml:space="preserve"> </w:t>
      </w:r>
      <w:r w:rsidR="001B7DA4" w:rsidRPr="001B7DA4">
        <w:rPr>
          <w:rFonts w:ascii="Times New Roman" w:eastAsia="Times New Roman" w:hAnsi="Times New Roman"/>
          <w:bCs/>
          <w:lang w:eastAsia="ru-RU"/>
        </w:rPr>
        <w:t>«Информационная карта»</w:t>
      </w:r>
      <w:r w:rsidR="001B7DA4">
        <w:rPr>
          <w:rFonts w:ascii="Times New Roman" w:eastAsia="Times New Roman" w:hAnsi="Times New Roman"/>
          <w:bCs/>
          <w:lang w:eastAsia="ru-RU"/>
        </w:rPr>
        <w:t xml:space="preserve"> </w:t>
      </w:r>
      <w:r w:rsidR="002044D0" w:rsidRPr="001B7DA4">
        <w:rPr>
          <w:rFonts w:ascii="Times New Roman" w:hAnsi="Times New Roman"/>
        </w:rPr>
        <w:t>документации о закупке.</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w:t>
      </w:r>
      <w:r w:rsidR="00B84343">
        <w:rPr>
          <w:rFonts w:ascii="Times New Roman" w:hAnsi="Times New Roman"/>
        </w:rPr>
        <w:t>2</w:t>
      </w:r>
      <w:r w:rsidRPr="001B7DA4">
        <w:rPr>
          <w:rFonts w:ascii="Times New Roman" w:hAnsi="Times New Roman"/>
        </w:rPr>
        <w:t>.</w:t>
      </w:r>
      <w:r w:rsidR="002044D0" w:rsidRPr="001B7DA4">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rsidR="002044D0" w:rsidRPr="001B7DA4" w:rsidRDefault="003E2E5C" w:rsidP="003E2E5C">
      <w:pPr>
        <w:spacing w:after="0" w:line="240" w:lineRule="auto"/>
        <w:ind w:firstLine="709"/>
        <w:jc w:val="both"/>
        <w:outlineLvl w:val="2"/>
        <w:rPr>
          <w:rFonts w:ascii="Times New Roman" w:eastAsia="Times New Roman" w:hAnsi="Times New Roman"/>
          <w:lang w:eastAsia="ru-RU"/>
        </w:rPr>
      </w:pPr>
      <w:r w:rsidRPr="001B7DA4">
        <w:rPr>
          <w:rFonts w:ascii="Times New Roman" w:hAnsi="Times New Roman"/>
        </w:rPr>
        <w:t>3.4.</w:t>
      </w:r>
      <w:r w:rsidR="00B84343">
        <w:rPr>
          <w:rFonts w:ascii="Times New Roman" w:hAnsi="Times New Roman"/>
        </w:rPr>
        <w:t>3</w:t>
      </w:r>
      <w:r w:rsidRPr="001B7DA4">
        <w:rPr>
          <w:rFonts w:ascii="Times New Roman" w:hAnsi="Times New Roman"/>
        </w:rPr>
        <w:t xml:space="preserve">. </w:t>
      </w:r>
      <w:r w:rsidR="002044D0" w:rsidRPr="001B7DA4">
        <w:rPr>
          <w:rFonts w:ascii="Times New Roman" w:hAnsi="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rsidR="00FD1E4B" w:rsidRPr="003E2E5C" w:rsidRDefault="00C5701A" w:rsidP="00C5701A">
      <w:pPr>
        <w:spacing w:after="0" w:line="240" w:lineRule="auto"/>
        <w:ind w:firstLine="709"/>
        <w:jc w:val="both"/>
        <w:outlineLvl w:val="2"/>
        <w:rPr>
          <w:rFonts w:ascii="Times New Roman" w:eastAsia="Times New Roman" w:hAnsi="Times New Roman"/>
          <w:lang w:eastAsia="ru-RU"/>
        </w:rPr>
      </w:pPr>
      <w:r w:rsidRPr="001B7DA4">
        <w:rPr>
          <w:rFonts w:ascii="Times New Roman" w:eastAsia="Times New Roman" w:hAnsi="Times New Roman"/>
          <w:lang w:eastAsia="ru-RU"/>
        </w:rPr>
        <w:t>3.4.</w:t>
      </w:r>
      <w:r w:rsidR="00B84343">
        <w:rPr>
          <w:rFonts w:ascii="Times New Roman" w:eastAsia="Times New Roman" w:hAnsi="Times New Roman"/>
          <w:lang w:eastAsia="ru-RU"/>
        </w:rPr>
        <w:t>4</w:t>
      </w:r>
      <w:r w:rsidRPr="001B7DA4">
        <w:rPr>
          <w:rFonts w:ascii="Times New Roman" w:eastAsia="Times New Roman" w:hAnsi="Times New Roman"/>
          <w:lang w:eastAsia="ru-RU"/>
        </w:rPr>
        <w:t xml:space="preserve">. </w:t>
      </w:r>
      <w:r w:rsidR="00FD1E4B" w:rsidRPr="001B7DA4">
        <w:rPr>
          <w:rFonts w:ascii="Times New Roman" w:eastAsia="Times New Roman" w:hAnsi="Times New Roman"/>
          <w:lang w:eastAsia="ru-RU"/>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FD1E4B" w:rsidRPr="001B7DA4" w:rsidRDefault="00FD1E4B" w:rsidP="005E4F08">
      <w:pPr>
        <w:spacing w:after="0" w:line="240" w:lineRule="auto"/>
        <w:ind w:firstLine="709"/>
        <w:jc w:val="both"/>
        <w:rPr>
          <w:rFonts w:ascii="Times New Roman" w:hAnsi="Times New Roman"/>
          <w:b/>
          <w:sz w:val="12"/>
          <w:szCs w:val="12"/>
        </w:rPr>
      </w:pPr>
    </w:p>
    <w:p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8" w:name="_Ref119429503"/>
      <w:bookmarkStart w:id="9" w:name="_Toc123405479"/>
      <w:bookmarkStart w:id="10" w:name="_Toc5778987"/>
      <w:r w:rsidRPr="00C5701A">
        <w:rPr>
          <w:rFonts w:ascii="Times New Roman" w:eastAsia="Times New Roman" w:hAnsi="Times New Roman"/>
          <w:b/>
          <w:bCs/>
          <w:lang w:eastAsia="ru-RU"/>
        </w:rPr>
        <w:t xml:space="preserve">3.5. </w:t>
      </w:r>
      <w:r w:rsidR="005E4F08" w:rsidRPr="00C5701A">
        <w:rPr>
          <w:rFonts w:ascii="Times New Roman" w:eastAsia="Times New Roman" w:hAnsi="Times New Roman"/>
          <w:b/>
          <w:bCs/>
          <w:lang w:eastAsia="ru-RU"/>
        </w:rPr>
        <w:t>Требования к обеспечению заявок на участие в закупке</w:t>
      </w:r>
      <w:bookmarkEnd w:id="8"/>
      <w:bookmarkEnd w:id="9"/>
      <w:bookmarkEnd w:id="10"/>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3.5.1. </w:t>
      </w:r>
      <w:r w:rsidR="005E4F08" w:rsidRPr="00C5701A">
        <w:rPr>
          <w:rFonts w:ascii="Times New Roman" w:eastAsia="Times New Roman" w:hAnsi="Times New Roman"/>
          <w:lang w:eastAsia="ru-RU"/>
        </w:rPr>
        <w:t xml:space="preserve">В случае если размер начальной (максимальной) цены </w:t>
      </w:r>
      <w:r>
        <w:rPr>
          <w:rFonts w:ascii="Times New Roman" w:eastAsia="Times New Roman" w:hAnsi="Times New Roman"/>
          <w:lang w:eastAsia="ru-RU"/>
        </w:rPr>
        <w:t>договора</w:t>
      </w:r>
      <w:r w:rsidR="005E4F08" w:rsidRPr="00C5701A">
        <w:rPr>
          <w:rFonts w:ascii="Times New Roman" w:eastAsia="Times New Roman" w:hAnsi="Times New Roman"/>
          <w:lang w:eastAsia="ru-RU"/>
        </w:rPr>
        <w:t xml:space="preserve"> (цены лота) превышает 5 (пять) миллионов рублей Заказчик вправе установить в документации о закупке требование к обеспечению заявок на участие в закупке в размере не более </w:t>
      </w:r>
      <w:r w:rsidR="00252E06">
        <w:rPr>
          <w:rFonts w:ascii="Times New Roman" w:eastAsia="Times New Roman" w:hAnsi="Times New Roman"/>
          <w:lang w:eastAsia="ru-RU"/>
        </w:rPr>
        <w:t>2</w:t>
      </w:r>
      <w:r w:rsidR="005E4F08" w:rsidRPr="00C5701A">
        <w:rPr>
          <w:rFonts w:ascii="Times New Roman" w:eastAsia="Times New Roman" w:hAnsi="Times New Roman"/>
          <w:lang w:eastAsia="ru-RU"/>
        </w:rPr>
        <w:t xml:space="preserve"> (</w:t>
      </w:r>
      <w:r w:rsidR="00252E06">
        <w:rPr>
          <w:rFonts w:ascii="Times New Roman" w:eastAsia="Times New Roman" w:hAnsi="Times New Roman"/>
          <w:lang w:eastAsia="ru-RU"/>
        </w:rPr>
        <w:t>двух</w:t>
      </w:r>
      <w:r w:rsidR="005E4F08" w:rsidRPr="00C5701A">
        <w:rPr>
          <w:rFonts w:ascii="Times New Roman" w:eastAsia="Times New Roman" w:hAnsi="Times New Roman"/>
          <w:lang w:eastAsia="ru-RU"/>
        </w:rPr>
        <w:t xml:space="preserve">) процентов от начальной (максимальной) цены договора. Обеспечение заявки может быть представлено в форме внесения денежных средств или в форме </w:t>
      </w:r>
      <w:r w:rsidR="00EB0109">
        <w:rPr>
          <w:rFonts w:ascii="Times New Roman" w:eastAsia="Times New Roman" w:hAnsi="Times New Roman"/>
          <w:lang w:eastAsia="ru-RU"/>
        </w:rPr>
        <w:t>независимой</w:t>
      </w:r>
      <w:r w:rsidR="005E4F08" w:rsidRPr="00C5701A">
        <w:rPr>
          <w:rFonts w:ascii="Times New Roman" w:eastAsia="Times New Roman" w:hAnsi="Times New Roman"/>
          <w:lang w:eastAsia="ru-RU"/>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r w:rsidR="00321611" w:rsidRPr="00C5701A">
        <w:rPr>
          <w:rFonts w:ascii="Times New Roman" w:eastAsia="Times New Roman" w:hAnsi="Times New Roman"/>
          <w:lang w:eastAsia="ru-RU"/>
        </w:rPr>
        <w:t xml:space="preserve">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3.5.2. </w:t>
      </w:r>
      <w:r w:rsidR="005E4F08" w:rsidRPr="00C5701A">
        <w:rPr>
          <w:rFonts w:ascii="Times New Roman" w:eastAsia="Times New Roman" w:hAnsi="Times New Roman"/>
          <w:lang w:eastAsia="ru-RU"/>
        </w:rPr>
        <w:t xml:space="preserve">Информация об установлении требования о предоставлении обеспечения </w:t>
      </w:r>
      <w:r>
        <w:rPr>
          <w:rFonts w:ascii="Times New Roman" w:eastAsia="Times New Roman" w:hAnsi="Times New Roman"/>
          <w:lang w:eastAsia="ru-RU"/>
        </w:rPr>
        <w:t xml:space="preserve">заявки </w:t>
      </w:r>
      <w:r w:rsidR="005E4F08" w:rsidRPr="00C5701A">
        <w:rPr>
          <w:rFonts w:ascii="Times New Roman" w:eastAsia="Times New Roman" w:hAnsi="Times New Roman"/>
          <w:lang w:eastAsia="ru-RU"/>
        </w:rPr>
        <w:t xml:space="preserve">и размер такого обеспечения указывается в </w:t>
      </w:r>
      <w:r w:rsidR="001B7DA4" w:rsidRPr="00E44334">
        <w:rPr>
          <w:rFonts w:ascii="Times New Roman" w:eastAsia="Times New Roman" w:hAnsi="Times New Roman"/>
          <w:lang w:eastAsia="ru-RU"/>
        </w:rPr>
        <w:t>Части</w:t>
      </w:r>
      <w:r w:rsidR="005E4F08" w:rsidRPr="00E44334">
        <w:rPr>
          <w:rFonts w:ascii="Times New Roman" w:eastAsia="Times New Roman" w:hAnsi="Times New Roman"/>
          <w:lang w:eastAsia="ru-RU"/>
        </w:rPr>
        <w:t xml:space="preserve"> II «</w:t>
      </w:r>
      <w:r w:rsidR="001B7DA4" w:rsidRPr="00E44334">
        <w:rPr>
          <w:rFonts w:ascii="Times New Roman" w:eastAsia="Times New Roman" w:hAnsi="Times New Roman"/>
          <w:lang w:eastAsia="ru-RU"/>
        </w:rPr>
        <w:t>Информационная карта</w:t>
      </w:r>
      <w:r w:rsidR="005E4F08" w:rsidRPr="00E4433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r w:rsidR="00321611" w:rsidRPr="00C5701A">
        <w:rPr>
          <w:rFonts w:ascii="Times New Roman" w:hAnsi="Times New Roman"/>
        </w:rPr>
        <w:t>Требования, касающиеся обеспечения заявки на участие в закупке, являются одинаковыми для всех участников закупок.</w:t>
      </w:r>
    </w:p>
    <w:p w:rsidR="00196F07"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3.5.3. </w:t>
      </w:r>
      <w:r w:rsidR="00196F07" w:rsidRPr="00196F07">
        <w:rPr>
          <w:rFonts w:ascii="Times New Roman" w:eastAsia="Times New Roman" w:hAnsi="Times New Roman"/>
          <w:lang w:eastAsia="ru-RU"/>
        </w:rPr>
        <w:t>При осуществлении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196F07" w:rsidRDefault="00B84343" w:rsidP="00196F07">
      <w:pPr>
        <w:spacing w:after="0" w:line="240" w:lineRule="auto"/>
        <w:ind w:firstLine="709"/>
        <w:jc w:val="both"/>
        <w:outlineLvl w:val="2"/>
        <w:rPr>
          <w:rFonts w:ascii="Times New Roman" w:eastAsia="Times New Roman" w:hAnsi="Times New Roman"/>
          <w:lang w:eastAsia="ru-RU"/>
        </w:rPr>
      </w:pPr>
      <w:r w:rsidRPr="00B84343">
        <w:rPr>
          <w:rFonts w:ascii="Times New Roman" w:eastAsia="Times New Roman" w:hAnsi="Times New Roman"/>
          <w:bCs/>
          <w:lang w:eastAsia="ru-RU"/>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196F07" w:rsidRPr="00196F07" w:rsidRDefault="005C1F85" w:rsidP="00196F07">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3.5.4. </w:t>
      </w:r>
      <w:r w:rsidR="00196F07" w:rsidRPr="00196F07">
        <w:rPr>
          <w:rFonts w:ascii="Times New Roman" w:eastAsia="Times New Roman" w:hAnsi="Times New Roman"/>
          <w:lang w:eastAsia="ru-RU"/>
        </w:rPr>
        <w:t>Участник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w:t>
      </w:r>
      <w:r w:rsidR="00196F07">
        <w:rPr>
          <w:rFonts w:ascii="Times New Roman" w:eastAsia="Times New Roman" w:hAnsi="Times New Roman"/>
          <w:lang w:eastAsia="ru-RU"/>
        </w:rPr>
        <w:t>.</w:t>
      </w:r>
    </w:p>
    <w:p w:rsidR="005C1F85" w:rsidRDefault="005C1F85"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3.5.5. </w:t>
      </w:r>
      <w:r w:rsidR="00B84343" w:rsidRPr="00B84343">
        <w:rPr>
          <w:rFonts w:ascii="Times New Roman" w:eastAsia="Times New Roman" w:hAnsi="Times New Roman"/>
          <w:lang w:eastAsia="ru-RU"/>
        </w:rPr>
        <w:t>Денежные средства, внесённые на специальный банковский счёт в качестве обеспечения заявок на участие в конкурентной закупке с участием субъектов малого и среднего предпринимательства, перечисляются на счёт Заказчика, указанный в извещении об осуществлении такой закупки, документации о конкурентной закупке, в случае 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w:t>
      </w:r>
    </w:p>
    <w:p w:rsidR="005E4F08"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w:t>
      </w:r>
      <w:r w:rsidR="005C1F85">
        <w:rPr>
          <w:rFonts w:ascii="Times New Roman" w:eastAsia="Times New Roman" w:hAnsi="Times New Roman"/>
          <w:lang w:eastAsia="ru-RU"/>
        </w:rPr>
        <w:t>6</w:t>
      </w:r>
      <w:r>
        <w:rPr>
          <w:rFonts w:ascii="Times New Roman" w:eastAsia="Times New Roman" w:hAnsi="Times New Roman"/>
          <w:lang w:eastAsia="ru-RU"/>
        </w:rPr>
        <w:t xml:space="preserve">. </w:t>
      </w:r>
      <w:r w:rsidR="005E4F08" w:rsidRPr="00C5701A">
        <w:rPr>
          <w:rFonts w:ascii="Times New Roman" w:eastAsia="Times New Roman" w:hAnsi="Times New Roman"/>
          <w:lang w:eastAsia="ru-RU"/>
        </w:rPr>
        <w:t>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w:t>
      </w:r>
      <w:r w:rsidR="00321611" w:rsidRPr="00C5701A">
        <w:rPr>
          <w:rFonts w:ascii="Times New Roman" w:eastAsia="Times New Roman" w:hAnsi="Times New Roman"/>
          <w:lang w:eastAsia="ru-RU"/>
        </w:rPr>
        <w:t xml:space="preserve">иц, а также Регламентом работы </w:t>
      </w:r>
      <w:r w:rsidR="005E4F08" w:rsidRPr="00C5701A">
        <w:rPr>
          <w:rFonts w:ascii="Times New Roman" w:eastAsia="Times New Roman" w:hAnsi="Times New Roman"/>
          <w:lang w:eastAsia="ru-RU"/>
        </w:rPr>
        <w:t xml:space="preserve">ЭТП. </w:t>
      </w:r>
    </w:p>
    <w:p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3.5.7.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2) независимая гарантия не может быть отозвана выдавшим ее гарантом;</w:t>
      </w:r>
    </w:p>
    <w:p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3) независимая гарантия должна содержать:</w:t>
      </w:r>
    </w:p>
    <w:p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3.5.8.</w:t>
      </w:r>
      <w:r w:rsidRPr="004B28CF">
        <w:rPr>
          <w:rFonts w:ascii="Times New Roman" w:eastAsia="Times New Roman" w:hAnsi="Times New Roman"/>
          <w:lang w:eastAsia="ru-RU"/>
        </w:rPr>
        <w:t xml:space="preserve">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4B28CF" w:rsidRDefault="004B28CF" w:rsidP="004B28CF">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3.5.9</w:t>
      </w:r>
      <w:r w:rsidRPr="004B28CF">
        <w:rPr>
          <w:rFonts w:ascii="Times New Roman" w:eastAsia="Times New Roman" w:hAnsi="Times New Roman"/>
          <w:lang w:eastAsia="ru-RU"/>
        </w:rPr>
        <w:t xml:space="preserve">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04643" w:rsidRPr="00C5701A" w:rsidRDefault="00504643" w:rsidP="004B28CF">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3.5.10. </w:t>
      </w:r>
      <w:r w:rsidRPr="00504643">
        <w:rPr>
          <w:rFonts w:ascii="Times New Roman" w:eastAsia="Times New Roman" w:hAnsi="Times New Roman"/>
          <w:lang w:eastAsia="ru-RU"/>
        </w:rPr>
        <w:t>В случае, если участником в качестве обеспечения заявки (если требование об обеспечении заявок установлено заказчиком в извещении о закупке и в Информационной карте)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утвержденного Постановлением Правительства Российской Федерации от 9 августа 2022 г. N 1397.</w:t>
      </w:r>
    </w:p>
    <w:p w:rsidR="001B7DA4" w:rsidRPr="001B7DA4" w:rsidRDefault="001B7DA4" w:rsidP="00BD34C0">
      <w:pPr>
        <w:spacing w:after="0" w:line="240" w:lineRule="auto"/>
        <w:ind w:firstLine="709"/>
        <w:jc w:val="both"/>
        <w:rPr>
          <w:rFonts w:ascii="Times New Roman" w:hAnsi="Times New Roman"/>
          <w:b/>
          <w:sz w:val="12"/>
          <w:szCs w:val="12"/>
        </w:rPr>
      </w:pPr>
    </w:p>
    <w:p w:rsidR="0013314E" w:rsidRDefault="00D44036" w:rsidP="00BD34C0">
      <w:pPr>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rsidR="00D075DC" w:rsidRPr="001B7DA4" w:rsidRDefault="00D075DC" w:rsidP="00BD34C0">
      <w:pPr>
        <w:spacing w:after="0" w:line="240" w:lineRule="auto"/>
        <w:ind w:firstLine="709"/>
        <w:jc w:val="both"/>
        <w:rPr>
          <w:rFonts w:ascii="Times New Roman" w:hAnsi="Times New Roman"/>
          <w:b/>
          <w:sz w:val="12"/>
          <w:szCs w:val="12"/>
        </w:rPr>
      </w:pPr>
    </w:p>
    <w:p w:rsidR="0013314E" w:rsidRPr="00EB582A" w:rsidRDefault="00C77DD8" w:rsidP="00BD34C0">
      <w:pPr>
        <w:spacing w:after="0" w:line="240" w:lineRule="auto"/>
        <w:ind w:firstLine="709"/>
        <w:jc w:val="both"/>
        <w:rPr>
          <w:rFonts w:ascii="Times New Roman" w:hAnsi="Times New Roman"/>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D84433" w:rsidRPr="00D84433">
        <w:rPr>
          <w:rFonts w:ascii="Times New Roman" w:hAnsi="Times New Roman"/>
          <w:b/>
        </w:rPr>
        <w:t>Единые обязательные</w:t>
      </w:r>
      <w:r w:rsidR="00D84433">
        <w:rPr>
          <w:rFonts w:ascii="Times New Roman" w:hAnsi="Times New Roman"/>
        </w:rPr>
        <w:t xml:space="preserve"> </w:t>
      </w:r>
      <w:r w:rsidR="00D84433">
        <w:rPr>
          <w:rFonts w:ascii="Times New Roman" w:hAnsi="Times New Roman"/>
          <w:b/>
        </w:rPr>
        <w:t>т</w:t>
      </w:r>
      <w:r w:rsidR="0013314E" w:rsidRPr="00EB582A">
        <w:rPr>
          <w:rFonts w:ascii="Times New Roman" w:hAnsi="Times New Roman"/>
          <w:b/>
        </w:rPr>
        <w:t xml:space="preserve">ребования к </w:t>
      </w:r>
      <w:r w:rsidR="00BD34C0">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rsidR="00B31B21" w:rsidRDefault="00C77DD8" w:rsidP="00BD34C0">
      <w:pPr>
        <w:spacing w:after="0" w:line="240" w:lineRule="auto"/>
        <w:ind w:firstLine="709"/>
        <w:jc w:val="both"/>
        <w:rPr>
          <w:rFonts w:ascii="Times New Roman" w:hAnsi="Times New Roman"/>
        </w:rPr>
      </w:pPr>
      <w:r>
        <w:rPr>
          <w:rFonts w:ascii="Times New Roman" w:hAnsi="Times New Roman"/>
        </w:rPr>
        <w:t>4</w:t>
      </w:r>
      <w:r w:rsidR="00BD34C0" w:rsidRPr="00964D3A">
        <w:rPr>
          <w:rFonts w:ascii="Times New Roman" w:hAnsi="Times New Roman"/>
        </w:rPr>
        <w:t>.1.1</w:t>
      </w:r>
      <w:r w:rsidR="008C3897" w:rsidRPr="008C3897">
        <w:rPr>
          <w:rFonts w:ascii="Times New Roman" w:hAnsi="Times New Roman"/>
        </w:rPr>
        <w:tab/>
      </w:r>
      <w:r w:rsidR="00B31B21" w:rsidRPr="00B31B21">
        <w:rPr>
          <w:rFonts w:ascii="Times New Roman" w:hAnsi="Times New Roman"/>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D44036" w:rsidRPr="00B31B21" w:rsidRDefault="00D44036" w:rsidP="00BD34C0">
      <w:pPr>
        <w:spacing w:after="0" w:line="240" w:lineRule="auto"/>
        <w:ind w:firstLine="709"/>
        <w:jc w:val="both"/>
        <w:rPr>
          <w:rFonts w:ascii="Times New Roman" w:hAnsi="Times New Roman"/>
        </w:rPr>
      </w:pPr>
      <w:r>
        <w:rPr>
          <w:rFonts w:ascii="Times New Roman" w:hAnsi="Times New Roman"/>
        </w:rPr>
        <w:t xml:space="preserve">4.1.2. </w:t>
      </w:r>
      <w:r w:rsidRPr="00D44036">
        <w:rPr>
          <w:rFonts w:ascii="Times New Roman" w:hAnsi="Times New Roman"/>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rsidR="00D075DC" w:rsidRPr="001B7DA4" w:rsidRDefault="00D075DC" w:rsidP="00BD34C0">
      <w:pPr>
        <w:spacing w:after="0" w:line="240" w:lineRule="auto"/>
        <w:ind w:firstLine="709"/>
        <w:jc w:val="both"/>
        <w:rPr>
          <w:rFonts w:ascii="Times New Roman" w:hAnsi="Times New Roman"/>
          <w:b/>
          <w:sz w:val="12"/>
          <w:szCs w:val="12"/>
        </w:rPr>
      </w:pPr>
    </w:p>
    <w:p w:rsidR="00B31B21" w:rsidRDefault="00C77DD8" w:rsidP="00BD34C0">
      <w:pPr>
        <w:spacing w:after="0" w:line="240" w:lineRule="auto"/>
        <w:ind w:firstLine="709"/>
        <w:jc w:val="both"/>
        <w:rPr>
          <w:rFonts w:ascii="Times New Roman" w:hAnsi="Times New Roman"/>
          <w:b/>
        </w:rPr>
      </w:pPr>
      <w:r>
        <w:rPr>
          <w:rFonts w:ascii="Times New Roman" w:hAnsi="Times New Roman"/>
          <w:b/>
        </w:rPr>
        <w:t>4</w:t>
      </w:r>
      <w:r w:rsidR="00BD34C0" w:rsidRPr="00BD34C0">
        <w:rPr>
          <w:rFonts w:ascii="Times New Roman" w:hAnsi="Times New Roman"/>
          <w:b/>
        </w:rPr>
        <w:t>.2</w:t>
      </w:r>
      <w:r w:rsidR="00D44036">
        <w:rPr>
          <w:rFonts w:ascii="Times New Roman" w:hAnsi="Times New Roman"/>
          <w:b/>
        </w:rPr>
        <w:t>.</w:t>
      </w:r>
      <w:r w:rsidR="00D84433">
        <w:rPr>
          <w:rFonts w:ascii="Times New Roman" w:hAnsi="Times New Roman"/>
          <w:b/>
        </w:rPr>
        <w:t xml:space="preserve"> </w:t>
      </w:r>
      <w:r w:rsidR="00B31B21" w:rsidRPr="00BD34C0">
        <w:rPr>
          <w:rFonts w:ascii="Times New Roman" w:hAnsi="Times New Roman"/>
          <w:b/>
        </w:rPr>
        <w:t>К участникам закупки предъявляются следующие единые обязательные требования:</w:t>
      </w:r>
    </w:p>
    <w:p w:rsidR="007035F3" w:rsidRPr="007035F3" w:rsidRDefault="007035F3" w:rsidP="007035F3">
      <w:pPr>
        <w:spacing w:after="0" w:line="240" w:lineRule="auto"/>
        <w:ind w:firstLine="709"/>
        <w:jc w:val="both"/>
        <w:rPr>
          <w:rFonts w:ascii="Times New Roman" w:hAnsi="Times New Roman"/>
          <w:u w:val="single"/>
        </w:rPr>
      </w:pPr>
      <w:r w:rsidRPr="007035F3">
        <w:rPr>
          <w:rFonts w:ascii="Times New Roman" w:hAnsi="Times New Roman"/>
        </w:rPr>
        <w:t>4.2.1.</w:t>
      </w:r>
      <w:r>
        <w:rPr>
          <w:rFonts w:ascii="Times New Roman" w:hAnsi="Times New Roman"/>
          <w:b/>
        </w:rPr>
        <w:t xml:space="preserve"> </w:t>
      </w:r>
      <w:r w:rsidRPr="007035F3">
        <w:rPr>
          <w:rFonts w:ascii="Times New Roman" w:hAnsi="Times New Roman"/>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7035F3" w:rsidRDefault="007035F3" w:rsidP="007035F3">
      <w:pPr>
        <w:spacing w:after="0" w:line="240" w:lineRule="auto"/>
        <w:ind w:firstLine="709"/>
        <w:jc w:val="both"/>
        <w:rPr>
          <w:rFonts w:ascii="Times New Roman" w:hAnsi="Times New Roman"/>
          <w:bCs/>
        </w:rPr>
      </w:pPr>
      <w:r w:rsidRPr="007035F3">
        <w:rPr>
          <w:rFonts w:ascii="Times New Roman" w:hAnsi="Times New Roman"/>
          <w:bCs/>
        </w:rPr>
        <w:t xml:space="preserve">Подтверждением принадлежности участника закупки к субъектам малого и среднего предпринимательства </w:t>
      </w:r>
      <w:r w:rsidRPr="007035F3">
        <w:rPr>
          <w:rFonts w:ascii="Times New Roman" w:hAnsi="Times New Roman"/>
          <w:bCs/>
          <w:u w:val="single"/>
        </w:rPr>
        <w:t>является наличие информации о таком участнике в едином реестре субъектов малого и среднего предпринимательства</w:t>
      </w:r>
      <w:r w:rsidRPr="007035F3">
        <w:rPr>
          <w:rFonts w:ascii="Times New Roman" w:hAnsi="Times New Roman"/>
          <w:bC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7035F3" w:rsidRPr="00B31B21" w:rsidRDefault="007035F3" w:rsidP="007035F3">
      <w:pPr>
        <w:spacing w:after="0" w:line="240" w:lineRule="auto"/>
        <w:ind w:firstLine="709"/>
        <w:jc w:val="both"/>
        <w:rPr>
          <w:rFonts w:ascii="Times New Roman" w:hAnsi="Times New Roman"/>
        </w:rPr>
      </w:pPr>
      <w:r>
        <w:rPr>
          <w:rFonts w:ascii="Times New Roman" w:hAnsi="Times New Roman"/>
          <w:bCs/>
        </w:rPr>
        <w:t xml:space="preserve">4.2.2. </w:t>
      </w:r>
      <w:r w:rsidRPr="007035F3">
        <w:rPr>
          <w:rFonts w:ascii="Times New Roman" w:hAnsi="Times New Roman"/>
          <w:bCs/>
        </w:rPr>
        <w:t>К участникам закупки предъявляются следующие единые обязательные требования:</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C3897" w:rsidRDefault="007035F3" w:rsidP="007035F3">
      <w:pPr>
        <w:spacing w:after="0" w:line="240" w:lineRule="auto"/>
        <w:ind w:firstLine="567"/>
        <w:jc w:val="both"/>
        <w:rPr>
          <w:rFonts w:ascii="Times New Roman" w:hAnsi="Times New Roman"/>
          <w:bCs/>
        </w:rPr>
      </w:pPr>
      <w:r w:rsidRPr="007035F3">
        <w:rPr>
          <w:rFonts w:ascii="Times New Roman" w:hAnsi="Times New Roman"/>
          <w:bC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w:t>
      </w:r>
      <w:r>
        <w:rPr>
          <w:rFonts w:ascii="Times New Roman" w:hAnsi="Times New Roman"/>
          <w:bCs/>
        </w:rPr>
        <w:t>ультата при исполнении договора.</w:t>
      </w:r>
    </w:p>
    <w:p w:rsidR="007035F3" w:rsidRDefault="007035F3" w:rsidP="007035F3">
      <w:pPr>
        <w:spacing w:after="0" w:line="240" w:lineRule="auto"/>
        <w:ind w:firstLine="567"/>
        <w:jc w:val="both"/>
        <w:rPr>
          <w:rFonts w:ascii="Times New Roman" w:hAnsi="Times New Roman"/>
        </w:rPr>
      </w:pPr>
      <w:r>
        <w:rPr>
          <w:rFonts w:ascii="Times New Roman" w:hAnsi="Times New Roman"/>
          <w:bCs/>
        </w:rPr>
        <w:t xml:space="preserve">4.2.3. </w:t>
      </w:r>
      <w:r w:rsidRPr="007035F3">
        <w:rPr>
          <w:rFonts w:ascii="Times New Roman" w:hAnsi="Times New Roman"/>
          <w:bCs/>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553A98" w:rsidRDefault="00D44036" w:rsidP="00724AC6">
      <w:pPr>
        <w:spacing w:after="0" w:line="240" w:lineRule="auto"/>
        <w:ind w:firstLine="709"/>
        <w:jc w:val="both"/>
        <w:rPr>
          <w:rFonts w:ascii="Times New Roman" w:hAnsi="Times New Roman"/>
          <w:b/>
        </w:rPr>
      </w:pPr>
      <w:r>
        <w:rPr>
          <w:rFonts w:ascii="Times New Roman" w:hAnsi="Times New Roman"/>
          <w:b/>
        </w:rPr>
        <w:t>4.</w:t>
      </w:r>
      <w:r w:rsidR="00753666">
        <w:rPr>
          <w:rFonts w:ascii="Times New Roman" w:hAnsi="Times New Roman"/>
          <w:b/>
        </w:rPr>
        <w:t>3</w:t>
      </w:r>
      <w:r>
        <w:rPr>
          <w:rFonts w:ascii="Times New Roman" w:hAnsi="Times New Roman"/>
          <w:b/>
        </w:rPr>
        <w:t xml:space="preserve">. </w:t>
      </w:r>
      <w:r w:rsidR="00553A98" w:rsidRPr="00553A98">
        <w:rPr>
          <w:rFonts w:ascii="Times New Roman" w:hAnsi="Times New Roman"/>
          <w:b/>
        </w:rPr>
        <w:t>Антидемпинговые меры</w:t>
      </w:r>
    </w:p>
    <w:p w:rsidR="00553A98" w:rsidRPr="00553A98" w:rsidRDefault="00D44036" w:rsidP="00553A98">
      <w:pPr>
        <w:spacing w:after="0" w:line="240" w:lineRule="auto"/>
        <w:ind w:firstLine="709"/>
        <w:jc w:val="both"/>
        <w:rPr>
          <w:rFonts w:ascii="Times New Roman" w:hAnsi="Times New Roman"/>
        </w:rPr>
      </w:pPr>
      <w:r>
        <w:rPr>
          <w:rFonts w:ascii="Times New Roman" w:hAnsi="Times New Roman"/>
        </w:rPr>
        <w:t>4.</w:t>
      </w:r>
      <w:r w:rsidR="00753666">
        <w:rPr>
          <w:rFonts w:ascii="Times New Roman" w:hAnsi="Times New Roman"/>
        </w:rPr>
        <w:t>3</w:t>
      </w:r>
      <w:r>
        <w:rPr>
          <w:rFonts w:ascii="Times New Roman" w:hAnsi="Times New Roman"/>
        </w:rPr>
        <w:t xml:space="preserve">.1.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38321E" w:rsidRPr="0038321E">
        <w:rPr>
          <w:rFonts w:ascii="Times New Roman" w:hAnsi="Times New Roman"/>
        </w:rPr>
        <w:t>победитель либо такой участник обязан предоставить Заказчику информацию, подтверждающую добросовестность такого участника,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w:t>
      </w:r>
      <w:r w:rsidR="00D44036">
        <w:rPr>
          <w:rFonts w:ascii="Times New Roman" w:hAnsi="Times New Roman"/>
        </w:rPr>
        <w:t>4.</w:t>
      </w:r>
      <w:r w:rsidR="00753666">
        <w:rPr>
          <w:rFonts w:ascii="Times New Roman" w:hAnsi="Times New Roman"/>
        </w:rPr>
        <w:t>3</w:t>
      </w:r>
      <w:r w:rsidR="00D44036">
        <w:rPr>
          <w:rFonts w:ascii="Times New Roman" w:hAnsi="Times New Roman"/>
        </w:rPr>
        <w:t xml:space="preserve">.2. </w:t>
      </w:r>
      <w:r w:rsidRPr="00553A98">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w:t>
      </w:r>
      <w:r w:rsidR="00753666">
        <w:rPr>
          <w:rFonts w:ascii="Times New Roman" w:hAnsi="Times New Roman"/>
        </w:rPr>
        <w:t>3</w:t>
      </w:r>
      <w:r>
        <w:rPr>
          <w:rFonts w:ascii="Times New Roman" w:hAnsi="Times New Roman"/>
        </w:rPr>
        <w:t>.3.</w:t>
      </w:r>
      <w:r w:rsidR="009E00F8">
        <w:rPr>
          <w:rFonts w:ascii="Times New Roman" w:hAnsi="Times New Roman"/>
        </w:rPr>
        <w:t xml:space="preserve"> </w:t>
      </w:r>
      <w:r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C37ADE" w:rsidRPr="001B7DA4" w:rsidRDefault="00C37ADE" w:rsidP="004A269A">
      <w:pPr>
        <w:spacing w:after="0" w:line="240" w:lineRule="auto"/>
        <w:ind w:firstLine="709"/>
        <w:jc w:val="both"/>
        <w:rPr>
          <w:rFonts w:ascii="Times New Roman" w:hAnsi="Times New Roman"/>
          <w:b/>
          <w:bCs/>
          <w:sz w:val="12"/>
          <w:szCs w:val="12"/>
        </w:rPr>
      </w:pPr>
    </w:p>
    <w:p w:rsidR="00D93360" w:rsidRPr="00C172EF" w:rsidRDefault="00C172EF" w:rsidP="00D93360">
      <w:pPr>
        <w:spacing w:after="0" w:line="240" w:lineRule="auto"/>
        <w:ind w:firstLine="709"/>
        <w:jc w:val="both"/>
        <w:rPr>
          <w:rFonts w:ascii="Times New Roman" w:hAnsi="Times New Roman"/>
          <w:b/>
        </w:rPr>
      </w:pPr>
      <w:r w:rsidRPr="00C172EF">
        <w:rPr>
          <w:rFonts w:ascii="Times New Roman" w:hAnsi="Times New Roman"/>
          <w:b/>
          <w:bCs/>
        </w:rPr>
        <w:t>РАЗДЕЛ 5.</w:t>
      </w:r>
      <w:r w:rsidRPr="00C172EF">
        <w:rPr>
          <w:rFonts w:ascii="Times New Roman" w:hAnsi="Times New Roman"/>
          <w:b/>
        </w:rPr>
        <w:t xml:space="preserve"> ПОРЯДОК ПОДАЧИ ЗАЯВОК НА УЧАСТИЕ В ЗАПРОСЕ ПРЕДЛОЖЕНИЙ В ЭЛЕКТРОННОЙ ФОРМЕ</w:t>
      </w:r>
    </w:p>
    <w:p w:rsidR="000B4F0C" w:rsidRPr="001B7DA4" w:rsidRDefault="000B4F0C" w:rsidP="00D93360">
      <w:pPr>
        <w:spacing w:after="0" w:line="240" w:lineRule="auto"/>
        <w:ind w:firstLine="709"/>
        <w:jc w:val="both"/>
        <w:rPr>
          <w:rFonts w:ascii="Times New Roman" w:hAnsi="Times New Roman"/>
          <w:b/>
          <w:sz w:val="12"/>
          <w:szCs w:val="12"/>
        </w:rPr>
      </w:pPr>
    </w:p>
    <w:p w:rsidR="00D93360" w:rsidRDefault="00C172EF" w:rsidP="00D93360">
      <w:pPr>
        <w:spacing w:after="0" w:line="240" w:lineRule="auto"/>
        <w:ind w:firstLine="709"/>
        <w:jc w:val="both"/>
        <w:rPr>
          <w:rFonts w:ascii="Times New Roman" w:hAnsi="Times New Roman"/>
          <w:b/>
        </w:rPr>
      </w:pPr>
      <w:r>
        <w:rPr>
          <w:rFonts w:ascii="Times New Roman" w:hAnsi="Times New Roman"/>
          <w:b/>
        </w:rPr>
        <w:t xml:space="preserve">5.1. </w:t>
      </w:r>
      <w:r w:rsidR="00D93360">
        <w:rPr>
          <w:rFonts w:ascii="Times New Roman" w:hAnsi="Times New Roman"/>
          <w:b/>
        </w:rPr>
        <w:t>Подача заявок на участие в запросе предложений в электронной форме</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.1. Для участия в запросе предложений в электронной форме участник закупки, аккредитованный на электронной площадке, подаёт заявку на участие в таком запросе предложений в электронной форме.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2. Участие в электронном запросе предложений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запросе предложений, предусмотренный извещением и (или) документацией о закупке. </w:t>
      </w:r>
    </w:p>
    <w:p w:rsidR="00D93360"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.3. Заявка на участие в запросе предложений в электронной форме подаётся участником закупки, зарегистрированном на электронной площадке. </w:t>
      </w:r>
    </w:p>
    <w:p w:rsidR="00023564" w:rsidRPr="00023564" w:rsidRDefault="00023564" w:rsidP="00D93360">
      <w:pPr>
        <w:spacing w:after="0" w:line="240" w:lineRule="auto"/>
        <w:ind w:firstLine="709"/>
        <w:jc w:val="both"/>
        <w:rPr>
          <w:rFonts w:ascii="Times New Roman" w:hAnsi="Times New Roman"/>
        </w:rPr>
      </w:pPr>
      <w:r>
        <w:rPr>
          <w:rFonts w:ascii="Times New Roman" w:hAnsi="Times New Roman"/>
        </w:rPr>
        <w:t xml:space="preserve">5.1.4. </w:t>
      </w:r>
      <w:r w:rsidRPr="00023564">
        <w:rPr>
          <w:rFonts w:ascii="Times New Roman" w:hAnsi="Times New Roman"/>
        </w:rPr>
        <w:t xml:space="preserve">Участник закупки должен подготовить заявку на участие в закупке в соответствии с Разделом 3 Части </w:t>
      </w:r>
      <w:r w:rsidRPr="00023564">
        <w:rPr>
          <w:rFonts w:ascii="Times New Roman" w:hAnsi="Times New Roman"/>
          <w:lang w:val="en-US"/>
        </w:rPr>
        <w:t>I</w:t>
      </w:r>
      <w:r w:rsidRPr="00023564">
        <w:rPr>
          <w:rFonts w:ascii="Times New Roman" w:hAnsi="Times New Roman"/>
        </w:rPr>
        <w:t xml:space="preserve"> настоящей документации.</w:t>
      </w:r>
    </w:p>
    <w:p w:rsidR="001B7DA4" w:rsidRDefault="00473FDE" w:rsidP="00473FDE">
      <w:pPr>
        <w:pStyle w:val="3"/>
        <w:keepNext w:val="0"/>
        <w:spacing w:before="0" w:after="0"/>
        <w:ind w:left="0" w:firstLine="709"/>
        <w:jc w:val="both"/>
        <w:rPr>
          <w:b w:val="0"/>
          <w:sz w:val="22"/>
          <w:szCs w:val="22"/>
        </w:rPr>
      </w:pPr>
      <w:r w:rsidRPr="00473FDE">
        <w:rPr>
          <w:b w:val="0"/>
          <w:sz w:val="22"/>
          <w:szCs w:val="22"/>
        </w:rPr>
        <w:t>5.1.</w:t>
      </w:r>
      <w:r w:rsidR="00023564">
        <w:rPr>
          <w:b w:val="0"/>
          <w:sz w:val="22"/>
          <w:szCs w:val="22"/>
        </w:rPr>
        <w:t>5</w:t>
      </w:r>
      <w:r w:rsidRPr="00473FDE">
        <w:rPr>
          <w:b w:val="0"/>
          <w:sz w:val="22"/>
          <w:szCs w:val="22"/>
        </w:rPr>
        <w:t xml:space="preserve">. </w:t>
      </w:r>
      <w:r w:rsidR="00D93360" w:rsidRPr="00473FDE">
        <w:rPr>
          <w:b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A647D7">
        <w:rPr>
          <w:b w:val="0"/>
          <w:sz w:val="22"/>
          <w:szCs w:val="22"/>
        </w:rPr>
        <w:t>электронной площадки ООО «РТС-Тендер»</w:t>
      </w:r>
      <w:r w:rsidR="00D93360" w:rsidRPr="00473FDE">
        <w:rPr>
          <w:b w:val="0"/>
          <w:sz w:val="22"/>
          <w:szCs w:val="22"/>
        </w:rPr>
        <w:t xml:space="preserve"> в сроки, установленные </w:t>
      </w:r>
      <w:r w:rsidR="001B7DA4">
        <w:rPr>
          <w:b w:val="0"/>
          <w:sz w:val="22"/>
          <w:szCs w:val="22"/>
        </w:rPr>
        <w:t xml:space="preserve">в Извещении о закупке и </w:t>
      </w:r>
      <w:r w:rsidR="00D93360" w:rsidRPr="00473FDE">
        <w:rPr>
          <w:b w:val="0"/>
          <w:sz w:val="22"/>
          <w:szCs w:val="22"/>
        </w:rPr>
        <w:t xml:space="preserve">в </w:t>
      </w:r>
      <w:r w:rsidR="001B7DA4" w:rsidRPr="001C2776">
        <w:rPr>
          <w:b w:val="0"/>
          <w:sz w:val="22"/>
          <w:szCs w:val="22"/>
        </w:rPr>
        <w:t>Ч</w:t>
      </w:r>
      <w:r w:rsidR="00D93360" w:rsidRPr="001C2776">
        <w:rPr>
          <w:b w:val="0"/>
          <w:sz w:val="22"/>
          <w:szCs w:val="22"/>
        </w:rPr>
        <w:t>асти II «</w:t>
      </w:r>
      <w:r w:rsidR="001B7DA4" w:rsidRPr="001C2776">
        <w:rPr>
          <w:b w:val="0"/>
          <w:sz w:val="22"/>
          <w:szCs w:val="22"/>
        </w:rPr>
        <w:t>Информационная карта</w:t>
      </w:r>
      <w:r w:rsidR="00D93360" w:rsidRPr="001C2776">
        <w:rPr>
          <w:b w:val="0"/>
          <w:sz w:val="22"/>
          <w:szCs w:val="22"/>
        </w:rPr>
        <w:t>»</w:t>
      </w:r>
      <w:r w:rsidR="00695BDF">
        <w:rPr>
          <w:b w:val="0"/>
          <w:sz w:val="22"/>
          <w:szCs w:val="22"/>
        </w:rPr>
        <w:t xml:space="preserve"> настоящей документации</w:t>
      </w:r>
      <w:r w:rsidR="00D93360" w:rsidRPr="001C2776">
        <w:rPr>
          <w:b w:val="0"/>
          <w:sz w:val="22"/>
          <w:szCs w:val="22"/>
        </w:rPr>
        <w:t>.</w:t>
      </w:r>
      <w:r w:rsidR="00D93360" w:rsidRPr="00473FDE">
        <w:rPr>
          <w:b w:val="0"/>
          <w:sz w:val="22"/>
          <w:szCs w:val="22"/>
        </w:rPr>
        <w:t xml:space="preserve"> </w:t>
      </w:r>
    </w:p>
    <w:p w:rsidR="003C37A2" w:rsidRPr="00635628" w:rsidRDefault="00093BE7" w:rsidP="00635628">
      <w:pPr>
        <w:spacing w:after="0" w:line="240" w:lineRule="auto"/>
        <w:ind w:firstLine="709"/>
        <w:jc w:val="both"/>
        <w:rPr>
          <w:rFonts w:ascii="Times New Roman" w:hAnsi="Times New Roman"/>
        </w:rPr>
      </w:pPr>
      <w:r>
        <w:rPr>
          <w:rFonts w:ascii="Times New Roman" w:hAnsi="Times New Roman"/>
        </w:rPr>
        <w:t>5.1.</w:t>
      </w:r>
      <w:r w:rsidR="00023564">
        <w:rPr>
          <w:rFonts w:ascii="Times New Roman" w:hAnsi="Times New Roman"/>
        </w:rPr>
        <w:t>6</w:t>
      </w:r>
      <w:r>
        <w:rPr>
          <w:rFonts w:ascii="Times New Roman" w:hAnsi="Times New Roman"/>
        </w:rPr>
        <w:t xml:space="preserve">. </w:t>
      </w:r>
      <w:r w:rsidR="003C37A2" w:rsidRPr="00635628">
        <w:rPr>
          <w:rFonts w:ascii="Times New Roman" w:hAnsi="Times New Roman"/>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настоящей Документаци</w:t>
      </w:r>
      <w:r w:rsidR="00124FCC">
        <w:rPr>
          <w:rFonts w:ascii="Times New Roman" w:hAnsi="Times New Roman"/>
        </w:rPr>
        <w:t>и</w:t>
      </w:r>
      <w:r w:rsidR="003C37A2" w:rsidRPr="00635628">
        <w:rPr>
          <w:rFonts w:ascii="Times New Roman" w:hAnsi="Times New Roman"/>
        </w:rPr>
        <w:t xml:space="preserve"> о закупке (включая все приложения к ней).</w:t>
      </w:r>
    </w:p>
    <w:p w:rsidR="00D93360" w:rsidRPr="00473FDE" w:rsidRDefault="00473FDE" w:rsidP="00D93360">
      <w:pPr>
        <w:autoSpaceDE w:val="0"/>
        <w:autoSpaceDN w:val="0"/>
        <w:adjustRightInd w:val="0"/>
        <w:spacing w:after="0" w:line="240" w:lineRule="auto"/>
        <w:ind w:firstLine="709"/>
        <w:jc w:val="both"/>
        <w:rPr>
          <w:rFonts w:ascii="Times New Roman" w:hAnsi="Times New Roman"/>
        </w:rPr>
      </w:pPr>
      <w:r w:rsidRPr="00473FDE">
        <w:rPr>
          <w:rFonts w:ascii="Times New Roman" w:hAnsi="Times New Roman"/>
        </w:rPr>
        <w:t>5.1.</w:t>
      </w:r>
      <w:r w:rsidR="00023564">
        <w:rPr>
          <w:rFonts w:ascii="Times New Roman" w:hAnsi="Times New Roman"/>
        </w:rPr>
        <w:t>7</w:t>
      </w:r>
      <w:r w:rsidR="00D93360" w:rsidRPr="00473FDE">
        <w:rPr>
          <w:rFonts w:ascii="Times New Roman" w:hAnsi="Times New Roman"/>
        </w:rPr>
        <w:t xml:space="preserve"> Заявка на участие в электронном запросе предложений предоставляется участником в виде электронного документа.</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023564">
        <w:rPr>
          <w:rFonts w:ascii="Times New Roman" w:hAnsi="Times New Roman"/>
        </w:rPr>
        <w:t>8</w:t>
      </w:r>
      <w:r w:rsidRPr="00473FDE">
        <w:rPr>
          <w:rFonts w:ascii="Times New Roman" w:hAnsi="Times New Roman"/>
        </w:rPr>
        <w:t>.</w:t>
      </w:r>
      <w:r w:rsidR="00D93360" w:rsidRPr="00473FDE">
        <w:rPr>
          <w:rFonts w:ascii="Times New Roman" w:hAnsi="Times New Roman"/>
        </w:rPr>
        <w:t xml:space="preserve"> Оператор электронной площадки обязан обеспечить конфиденциальность информации.</w:t>
      </w:r>
    </w:p>
    <w:p w:rsidR="00D93360"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023564">
        <w:rPr>
          <w:rFonts w:ascii="Times New Roman" w:hAnsi="Times New Roman"/>
        </w:rPr>
        <w:t>9</w:t>
      </w:r>
      <w:r w:rsidRPr="00473FDE">
        <w:rPr>
          <w:rFonts w:ascii="Times New Roman" w:hAnsi="Times New Roman"/>
        </w:rPr>
        <w:t xml:space="preserve">. </w:t>
      </w:r>
      <w:r w:rsidR="00D93360" w:rsidRPr="00473FDE">
        <w:rPr>
          <w:rFonts w:ascii="Times New Roman" w:hAnsi="Times New Roman"/>
        </w:rPr>
        <w:t>Участник закупки вправе подать только одну заявку на участие в запросе предложений в электронной форме в отношении каждого лота.</w:t>
      </w:r>
    </w:p>
    <w:p w:rsidR="00473FDE" w:rsidRPr="001C2776" w:rsidRDefault="00473FDE" w:rsidP="00D93360">
      <w:pPr>
        <w:spacing w:after="0" w:line="240" w:lineRule="auto"/>
        <w:ind w:firstLine="709"/>
        <w:jc w:val="both"/>
        <w:rPr>
          <w:rFonts w:ascii="Times New Roman" w:hAnsi="Times New Roman"/>
          <w:b/>
          <w:sz w:val="12"/>
          <w:szCs w:val="12"/>
        </w:rPr>
      </w:pPr>
      <w:bookmarkStart w:id="11" w:name="_Ref119429670"/>
      <w:bookmarkStart w:id="12" w:name="_Toc123405476"/>
      <w:bookmarkStart w:id="13" w:name="_Toc387652319"/>
      <w:bookmarkStart w:id="14" w:name="_Toc5778991"/>
    </w:p>
    <w:p w:rsidR="00D93360" w:rsidRPr="00D93360" w:rsidRDefault="00473FDE" w:rsidP="00D93360">
      <w:pPr>
        <w:spacing w:after="0" w:line="240" w:lineRule="auto"/>
        <w:ind w:firstLine="709"/>
        <w:jc w:val="both"/>
        <w:rPr>
          <w:rFonts w:ascii="Times New Roman" w:hAnsi="Times New Roman"/>
          <w:b/>
        </w:rPr>
      </w:pPr>
      <w:r>
        <w:rPr>
          <w:rFonts w:ascii="Times New Roman" w:hAnsi="Times New Roman"/>
          <w:b/>
        </w:rPr>
        <w:t xml:space="preserve">5.2. </w:t>
      </w:r>
      <w:r w:rsidR="00D93360" w:rsidRPr="00D93360">
        <w:rPr>
          <w:rFonts w:ascii="Times New Roman" w:hAnsi="Times New Roman"/>
          <w:b/>
        </w:rPr>
        <w:t xml:space="preserve">Изменения и отзыв заявок на участие в </w:t>
      </w:r>
      <w:bookmarkEnd w:id="11"/>
      <w:bookmarkEnd w:id="12"/>
      <w:bookmarkEnd w:id="13"/>
      <w:r w:rsidR="00D93360" w:rsidRPr="00D93360">
        <w:rPr>
          <w:rFonts w:ascii="Times New Roman" w:hAnsi="Times New Roman"/>
          <w:b/>
        </w:rPr>
        <w:t>закупке</w:t>
      </w:r>
      <w:bookmarkEnd w:id="14"/>
    </w:p>
    <w:p w:rsidR="00D93360" w:rsidRDefault="00473FDE" w:rsidP="00D93360">
      <w:pPr>
        <w:spacing w:after="0" w:line="240" w:lineRule="auto"/>
        <w:ind w:firstLine="709"/>
        <w:jc w:val="both"/>
        <w:rPr>
          <w:rFonts w:ascii="Times New Roman" w:hAnsi="Times New Roman"/>
        </w:rPr>
      </w:pPr>
      <w:r>
        <w:rPr>
          <w:rFonts w:ascii="Times New Roman" w:hAnsi="Times New Roman"/>
        </w:rPr>
        <w:t>5.2.1</w:t>
      </w:r>
      <w:r w:rsidR="00D93360" w:rsidRPr="0076400C">
        <w:rPr>
          <w:rFonts w:ascii="Times New Roman" w:hAnsi="Times New Roman"/>
        </w:rPr>
        <w:t>. Участник закупки, подавший заявку на участие в запросе предложений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rsidR="00D93360" w:rsidRPr="0076400C" w:rsidRDefault="00473FDE" w:rsidP="00D93360">
      <w:pPr>
        <w:spacing w:after="0" w:line="240" w:lineRule="auto"/>
        <w:ind w:firstLine="709"/>
        <w:jc w:val="both"/>
        <w:rPr>
          <w:rFonts w:ascii="Times New Roman" w:hAnsi="Times New Roman"/>
        </w:rPr>
      </w:pPr>
      <w:r>
        <w:rPr>
          <w:rFonts w:ascii="Times New Roman" w:hAnsi="Times New Roman"/>
        </w:rPr>
        <w:t xml:space="preserve">5.2.2. </w:t>
      </w:r>
      <w:r w:rsidR="00D93360" w:rsidRPr="001F5C18">
        <w:rPr>
          <w:rFonts w:ascii="Times New Roman" w:hAnsi="Times New Roman"/>
        </w:rPr>
        <w:t>Порядок изменения и отзыва заявок на участие в закупк</w:t>
      </w:r>
      <w:r w:rsidR="00D93360">
        <w:rPr>
          <w:rFonts w:ascii="Times New Roman" w:hAnsi="Times New Roman"/>
        </w:rPr>
        <w:t>е</w:t>
      </w:r>
      <w:r w:rsidR="001C2776">
        <w:rPr>
          <w:rFonts w:ascii="Times New Roman" w:hAnsi="Times New Roman"/>
        </w:rPr>
        <w:t xml:space="preserve"> определен Регламентом работы </w:t>
      </w:r>
      <w:r w:rsidR="00A647D7" w:rsidRPr="00A647D7">
        <w:rPr>
          <w:rFonts w:ascii="Times New Roman" w:hAnsi="Times New Roman"/>
        </w:rPr>
        <w:t>электронной площадки России ООО «РТС-Тендер»</w:t>
      </w:r>
      <w:r w:rsidR="00D93360" w:rsidRPr="001F5C18">
        <w:rPr>
          <w:rFonts w:ascii="Times New Roman" w:hAnsi="Times New Roman"/>
        </w:rPr>
        <w:t>.</w:t>
      </w:r>
    </w:p>
    <w:p w:rsidR="00BD34C0" w:rsidRDefault="00473FDE" w:rsidP="00D93360">
      <w:pPr>
        <w:spacing w:after="0" w:line="240" w:lineRule="auto"/>
        <w:ind w:firstLine="709"/>
        <w:jc w:val="both"/>
        <w:rPr>
          <w:rFonts w:ascii="Times New Roman" w:hAnsi="Times New Roman"/>
          <w:bCs/>
        </w:rPr>
      </w:pPr>
      <w:r>
        <w:rPr>
          <w:rFonts w:ascii="Times New Roman" w:hAnsi="Times New Roman"/>
        </w:rPr>
        <w:t>5.2.3</w:t>
      </w:r>
      <w:r w:rsidR="00D93360" w:rsidRPr="0076400C">
        <w:rPr>
          <w:rFonts w:ascii="Times New Roman" w:hAnsi="Times New Roman"/>
        </w:rPr>
        <w:t>. По окончании срока подачи заявок оператор электронной площадки передаёт Заказчику все поступившие заявки. Заказчик в сроки, указанные в извещении о проведении запроса предложений в электронной форме, открывает доступ к поданным заявкам, рассматривает поступившие заявки и принимает решение о допуске /отклонении заявки участников электронного запроса предложений, с указанием причин их отклонения.</w:t>
      </w:r>
    </w:p>
    <w:p w:rsidR="00D93360" w:rsidRDefault="00D93360" w:rsidP="00D414D5">
      <w:pPr>
        <w:spacing w:after="0" w:line="240" w:lineRule="auto"/>
        <w:ind w:firstLine="709"/>
        <w:jc w:val="both"/>
        <w:rPr>
          <w:rFonts w:ascii="Times New Roman" w:hAnsi="Times New Roman"/>
          <w:b/>
          <w:sz w:val="12"/>
          <w:szCs w:val="12"/>
        </w:rPr>
      </w:pPr>
    </w:p>
    <w:p w:rsidR="008121DA" w:rsidRPr="001C2776" w:rsidRDefault="008121DA" w:rsidP="00D414D5">
      <w:pPr>
        <w:spacing w:after="0" w:line="240" w:lineRule="auto"/>
        <w:ind w:firstLine="709"/>
        <w:jc w:val="both"/>
        <w:rPr>
          <w:rFonts w:ascii="Times New Roman" w:hAnsi="Times New Roman"/>
          <w:b/>
          <w:sz w:val="12"/>
          <w:szCs w:val="12"/>
        </w:rPr>
      </w:pPr>
    </w:p>
    <w:p w:rsidR="008121DA" w:rsidRDefault="008121DA" w:rsidP="00D414D5">
      <w:pPr>
        <w:spacing w:after="0" w:line="240" w:lineRule="auto"/>
        <w:ind w:firstLine="709"/>
        <w:jc w:val="both"/>
        <w:rPr>
          <w:rFonts w:ascii="Times New Roman" w:hAnsi="Times New Roman"/>
          <w:b/>
        </w:rPr>
      </w:pPr>
    </w:p>
    <w:p w:rsidR="00D93360" w:rsidRDefault="00473FDE" w:rsidP="00D414D5">
      <w:pPr>
        <w:spacing w:after="0" w:line="240" w:lineRule="auto"/>
        <w:ind w:firstLine="709"/>
        <w:jc w:val="both"/>
        <w:rPr>
          <w:rFonts w:ascii="Times New Roman" w:hAnsi="Times New Roman"/>
          <w:b/>
        </w:rPr>
      </w:pPr>
      <w:r>
        <w:rPr>
          <w:rFonts w:ascii="Times New Roman" w:hAnsi="Times New Roman"/>
          <w:b/>
        </w:rPr>
        <w:t>РАЗДЕЛ 6. ПОРЯДОК ПРОВЕДЕНИЯ ЗАПРОСА ПРЕДЛОЖЕНИЙ В ЭЛЕКТРОННОЙ ФОРМЕ</w:t>
      </w:r>
      <w:r w:rsidR="0064068C">
        <w:rPr>
          <w:rFonts w:ascii="Times New Roman" w:hAnsi="Times New Roman"/>
          <w:b/>
        </w:rPr>
        <w:t>. КРИТЕРИИ ОЦЕНКИ ЗАЯВОК.</w:t>
      </w:r>
    </w:p>
    <w:p w:rsidR="000B4F0C" w:rsidRPr="001C2776" w:rsidRDefault="000B4F0C" w:rsidP="000B4F0C">
      <w:pPr>
        <w:spacing w:after="0" w:line="240" w:lineRule="auto"/>
        <w:ind w:firstLine="709"/>
        <w:rPr>
          <w:rFonts w:ascii="Times New Roman" w:hAnsi="Times New Roman"/>
          <w:b/>
          <w:sz w:val="12"/>
          <w:szCs w:val="12"/>
        </w:rPr>
      </w:pPr>
    </w:p>
    <w:p w:rsidR="0036545C" w:rsidRPr="00473FDE" w:rsidRDefault="00473FDE" w:rsidP="001644A9">
      <w:pPr>
        <w:spacing w:after="0"/>
        <w:ind w:firstLine="709"/>
        <w:jc w:val="both"/>
        <w:rPr>
          <w:rFonts w:ascii="Times New Roman" w:eastAsia="Times New Roman" w:hAnsi="Times New Roman"/>
          <w:b/>
          <w:bCs/>
        </w:rPr>
      </w:pPr>
      <w:r>
        <w:rPr>
          <w:rFonts w:ascii="Times New Roman" w:hAnsi="Times New Roman"/>
          <w:b/>
        </w:rPr>
        <w:t>6.1</w:t>
      </w:r>
      <w:r w:rsidR="00D414D5" w:rsidRPr="0036545C">
        <w:rPr>
          <w:rFonts w:ascii="Times New Roman" w:hAnsi="Times New Roman"/>
          <w:b/>
        </w:rPr>
        <w:t xml:space="preserve">. </w:t>
      </w:r>
      <w:bookmarkStart w:id="15" w:name="_Toc514237792"/>
      <w:r w:rsidR="0036545C" w:rsidRPr="00473FDE">
        <w:rPr>
          <w:rFonts w:ascii="Times New Roman" w:eastAsia="Times New Roman" w:hAnsi="Times New Roman"/>
          <w:b/>
          <w:bCs/>
        </w:rPr>
        <w:t xml:space="preserve">Порядок рассмотрения </w:t>
      </w:r>
      <w:r w:rsidR="00093BE7">
        <w:rPr>
          <w:rFonts w:ascii="Times New Roman" w:eastAsia="Times New Roman" w:hAnsi="Times New Roman"/>
          <w:b/>
          <w:bCs/>
        </w:rPr>
        <w:t xml:space="preserve">первых частей </w:t>
      </w:r>
      <w:r w:rsidR="0036545C" w:rsidRPr="00473FDE">
        <w:rPr>
          <w:rFonts w:ascii="Times New Roman" w:eastAsia="Times New Roman" w:hAnsi="Times New Roman"/>
          <w:b/>
          <w:bCs/>
        </w:rPr>
        <w:t>заявок на участие в запросе предложений в электронной форме</w:t>
      </w:r>
      <w:bookmarkEnd w:id="15"/>
      <w:r w:rsidR="001C2776">
        <w:rPr>
          <w:rFonts w:ascii="Times New Roman" w:eastAsia="Times New Roman" w:hAnsi="Times New Roman"/>
          <w:b/>
          <w:bCs/>
        </w:rPr>
        <w:t>.</w:t>
      </w:r>
    </w:p>
    <w:p w:rsidR="001644A9" w:rsidRDefault="00473FDE" w:rsidP="00FE50B2">
      <w:pPr>
        <w:autoSpaceDE w:val="0"/>
        <w:autoSpaceDN w:val="0"/>
        <w:adjustRightInd w:val="0"/>
        <w:spacing w:after="0" w:line="240" w:lineRule="auto"/>
        <w:ind w:firstLine="709"/>
        <w:jc w:val="both"/>
        <w:rPr>
          <w:rFonts w:ascii="Times New Roman" w:eastAsia="Times New Roman" w:hAnsi="Times New Roman"/>
          <w:lang w:eastAsia="ru-RU"/>
        </w:rPr>
      </w:pPr>
      <w:r w:rsidRPr="001644A9">
        <w:rPr>
          <w:rFonts w:ascii="Times New Roman" w:eastAsia="Times New Roman" w:hAnsi="Times New Roman"/>
          <w:lang w:eastAsia="ru-RU"/>
        </w:rPr>
        <w:t>6.</w:t>
      </w:r>
      <w:r w:rsidR="00514F77">
        <w:rPr>
          <w:rFonts w:ascii="Times New Roman" w:eastAsia="Times New Roman" w:hAnsi="Times New Roman"/>
          <w:lang w:eastAsia="ru-RU"/>
        </w:rPr>
        <w:t>1</w:t>
      </w:r>
      <w:r w:rsidRPr="001644A9">
        <w:rPr>
          <w:rFonts w:ascii="Times New Roman" w:eastAsia="Times New Roman" w:hAnsi="Times New Roman"/>
          <w:lang w:eastAsia="ru-RU"/>
        </w:rPr>
        <w:t>.1</w:t>
      </w:r>
      <w:r w:rsidR="0036545C" w:rsidRPr="001644A9">
        <w:rPr>
          <w:rFonts w:ascii="Times New Roman" w:eastAsia="Times New Roman" w:hAnsi="Times New Roman"/>
          <w:lang w:eastAsia="ru-RU"/>
        </w:rPr>
        <w:t xml:space="preserve">. </w:t>
      </w:r>
      <w:r w:rsidR="001644A9" w:rsidRPr="001644A9">
        <w:rPr>
          <w:rFonts w:ascii="Times New Roman" w:eastAsia="Times New Roman" w:hAnsi="Times New Roman"/>
          <w:lang w:eastAsia="ru-RU"/>
        </w:rPr>
        <w:t>Оператор электронной площадки направляет Заказчику</w:t>
      </w:r>
      <w:r w:rsidR="00FE50B2">
        <w:rPr>
          <w:rFonts w:ascii="Times New Roman" w:eastAsia="Times New Roman" w:hAnsi="Times New Roman"/>
          <w:lang w:eastAsia="ru-RU"/>
        </w:rPr>
        <w:t xml:space="preserve"> </w:t>
      </w:r>
      <w:r w:rsidR="001644A9" w:rsidRPr="001644A9">
        <w:rPr>
          <w:rFonts w:ascii="Times New Roman" w:eastAsia="Times New Roman" w:hAnsi="Times New Roman"/>
          <w:lang w:eastAsia="ru-RU"/>
        </w:rPr>
        <w:t>первые части заявок на участие в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закупке с участием только субъектов малого и среднего предпринимательства, установленного извещением об осуществлении конкурентной закупки, докум</w:t>
      </w:r>
      <w:r w:rsidR="00FE50B2">
        <w:rPr>
          <w:rFonts w:ascii="Times New Roman" w:eastAsia="Times New Roman" w:hAnsi="Times New Roman"/>
          <w:lang w:eastAsia="ru-RU"/>
        </w:rPr>
        <w:t>ентацией о конкурентной закупке.</w:t>
      </w:r>
    </w:p>
    <w:p w:rsidR="0036545C" w:rsidRPr="00473FDE" w:rsidRDefault="00FE50B2"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 xml:space="preserve">.2. </w:t>
      </w:r>
      <w:r w:rsidR="0036545C" w:rsidRPr="00473FDE">
        <w:rPr>
          <w:rFonts w:ascii="Times New Roman" w:eastAsia="Times New Roman" w:hAnsi="Times New Roman"/>
          <w:lang w:eastAsia="ru-RU"/>
        </w:rPr>
        <w:t xml:space="preserve">Заявка на участие в запросе предложений в электронной форме рассматривается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w:t>
      </w:r>
      <w:r w:rsidR="00A308B5" w:rsidRPr="00A308B5">
        <w:rPr>
          <w:rFonts w:ascii="Times New Roman" w:eastAsia="Times New Roman" w:hAnsi="Times New Roman"/>
          <w:bCs/>
          <w:lang w:eastAsia="ru-RU"/>
        </w:rPr>
        <w:t>в отношении товаров, работ, услуг, являющихся предметом закупки</w:t>
      </w:r>
      <w:r w:rsidR="00124FCC">
        <w:rPr>
          <w:rFonts w:ascii="Times New Roman" w:eastAsia="Times New Roman" w:hAnsi="Times New Roman"/>
          <w:bCs/>
          <w:lang w:eastAsia="ru-RU"/>
        </w:rPr>
        <w:t>,</w:t>
      </w:r>
      <w:r w:rsidR="00A308B5">
        <w:rPr>
          <w:rFonts w:ascii="Times New Roman" w:eastAsia="Times New Roman" w:hAnsi="Times New Roman"/>
          <w:bCs/>
          <w:lang w:eastAsia="ru-RU"/>
        </w:rPr>
        <w:t xml:space="preserve"> </w:t>
      </w:r>
      <w:r w:rsidR="0036545C" w:rsidRPr="00473FDE">
        <w:rPr>
          <w:rFonts w:ascii="Times New Roman" w:eastAsia="Times New Roman" w:hAnsi="Times New Roman"/>
          <w:lang w:eastAsia="ru-RU"/>
        </w:rPr>
        <w:t xml:space="preserve">и признаётся соответствующей или не соответствующей указанным требованиям. </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 xml:space="preserve">.3. </w:t>
      </w:r>
      <w:r w:rsidR="0036545C"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.4</w:t>
      </w:r>
      <w:r w:rsidR="0036545C"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0036545C" w:rsidRPr="00473FDE">
        <w:rPr>
          <w:rFonts w:ascii="Times New Roman" w:eastAsia="Times New Roman" w:hAnsi="Times New Roman"/>
          <w:iCs/>
          <w:lang w:val="sah-RU" w:eastAsia="ru-RU"/>
        </w:rPr>
        <w:t>7 (</w:t>
      </w:r>
      <w:r w:rsidR="0036545C" w:rsidRPr="00473FDE">
        <w:rPr>
          <w:rFonts w:ascii="Times New Roman" w:eastAsia="Times New Roman" w:hAnsi="Times New Roman"/>
          <w:iCs/>
          <w:lang w:eastAsia="ru-RU"/>
        </w:rPr>
        <w:t>семи</w:t>
      </w:r>
      <w:r w:rsidR="0036545C" w:rsidRPr="00473FDE">
        <w:rPr>
          <w:rFonts w:ascii="Times New Roman" w:eastAsia="Times New Roman" w:hAnsi="Times New Roman"/>
          <w:iCs/>
          <w:lang w:val="sah-RU" w:eastAsia="ru-RU"/>
        </w:rPr>
        <w:t xml:space="preserve">) рабочих </w:t>
      </w:r>
      <w:r w:rsidR="0036545C" w:rsidRPr="00473FDE">
        <w:rPr>
          <w:rFonts w:ascii="Times New Roman" w:eastAsia="Times New Roman" w:hAnsi="Times New Roman"/>
          <w:iCs/>
          <w:lang w:eastAsia="ru-RU"/>
        </w:rPr>
        <w:t xml:space="preserve">дней, со дня открытия доступа к заявкам </w:t>
      </w:r>
      <w:r w:rsidR="0036545C" w:rsidRPr="00473FDE">
        <w:rPr>
          <w:rFonts w:ascii="Times New Roman" w:eastAsia="Times New Roman" w:hAnsi="Times New Roman"/>
          <w:lang w:eastAsia="ru-RU"/>
        </w:rPr>
        <w:t>на участие в</w:t>
      </w:r>
      <w:r w:rsidR="0036545C" w:rsidRPr="00473FDE">
        <w:rPr>
          <w:rFonts w:ascii="Times New Roman" w:eastAsia="Times New Roman" w:hAnsi="Times New Roman"/>
          <w:lang w:val="sah-RU" w:eastAsia="ru-RU"/>
        </w:rPr>
        <w:t xml:space="preserve"> запросе предложений в электронной форме.</w:t>
      </w:r>
    </w:p>
    <w:p w:rsidR="0036545C" w:rsidRPr="00473FDE" w:rsidRDefault="00023525" w:rsidP="0036545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.5</w:t>
      </w:r>
      <w:r w:rsidR="0036545C"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0036545C" w:rsidRPr="0036545C">
        <w:rPr>
          <w:rFonts w:ascii="Times New Roman" w:eastAsia="Times New Roman" w:hAnsi="Times New Roman"/>
          <w:sz w:val="24"/>
          <w:szCs w:val="24"/>
          <w:lang w:eastAsia="ru-RU"/>
        </w:rPr>
        <w:t xml:space="preserve"> </w:t>
      </w:r>
      <w:r w:rsidR="0036545C"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rsidR="0036545C" w:rsidRPr="00473FDE" w:rsidRDefault="00023525" w:rsidP="0036545C">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.6</w:t>
      </w:r>
      <w:r w:rsidR="0036545C"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36545C" w:rsidRPr="00473FDE">
        <w:rPr>
          <w:rFonts w:ascii="Times New Roman" w:eastAsia="Times New Roman" w:hAnsi="Times New Roman"/>
          <w:i/>
          <w:lang w:eastAsia="ru-RU"/>
        </w:rPr>
        <w:t xml:space="preserve"> </w:t>
      </w:r>
      <w:r w:rsidR="0036545C"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.7</w:t>
      </w:r>
      <w:r w:rsidR="0036545C"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0036545C" w:rsidRPr="00473FDE">
        <w:rPr>
          <w:rFonts w:ascii="Times New Roman" w:eastAsia="Times New Roman" w:hAnsi="Times New Roman"/>
          <w:bCs/>
          <w:lang w:eastAsia="ru-RU"/>
        </w:rPr>
        <w:t xml:space="preserve">Комиссия по осуществлению закупок </w:t>
      </w:r>
      <w:r w:rsidR="0036545C"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i/>
          <w:iCs/>
          <w:color w:val="FF0000"/>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w:t>
      </w:r>
      <w:r w:rsidR="00FE50B2">
        <w:rPr>
          <w:rFonts w:ascii="Times New Roman" w:eastAsia="Times New Roman" w:hAnsi="Times New Roman"/>
          <w:lang w:eastAsia="ru-RU"/>
        </w:rPr>
        <w:t>8</w:t>
      </w:r>
      <w:r>
        <w:rPr>
          <w:rFonts w:ascii="Times New Roman" w:eastAsia="Times New Roman" w:hAnsi="Times New Roman"/>
          <w:lang w:eastAsia="ru-RU"/>
        </w:rPr>
        <w:t>.</w:t>
      </w:r>
      <w:r w:rsidR="0036545C" w:rsidRPr="00473FDE">
        <w:rPr>
          <w:rFonts w:ascii="Times New Roman" w:eastAsia="Times New Roman" w:hAnsi="Times New Roman"/>
          <w:lang w:eastAsia="ru-RU"/>
        </w:rPr>
        <w:t xml:space="preserve"> Результаты рассмотрения </w:t>
      </w:r>
      <w:r w:rsidR="00A308B5">
        <w:rPr>
          <w:rFonts w:ascii="Times New Roman" w:eastAsia="Times New Roman" w:hAnsi="Times New Roman"/>
          <w:lang w:eastAsia="ru-RU"/>
        </w:rPr>
        <w:t xml:space="preserve">первых частей </w:t>
      </w:r>
      <w:r w:rsidR="0036545C" w:rsidRPr="00473FDE">
        <w:rPr>
          <w:rFonts w:ascii="Times New Roman" w:eastAsia="Times New Roman" w:hAnsi="Times New Roman"/>
          <w:lang w:eastAsia="ru-RU"/>
        </w:rPr>
        <w:t xml:space="preserve">заявок на участие </w:t>
      </w:r>
      <w:r w:rsidR="00A308B5">
        <w:rPr>
          <w:rFonts w:ascii="Times New Roman" w:eastAsia="Times New Roman" w:hAnsi="Times New Roman"/>
          <w:lang w:eastAsia="ru-RU"/>
        </w:rPr>
        <w:t xml:space="preserve">в </w:t>
      </w:r>
      <w:r w:rsidR="0036545C" w:rsidRPr="00473FDE">
        <w:rPr>
          <w:rFonts w:ascii="Times New Roman" w:eastAsia="Times New Roman" w:hAnsi="Times New Roman"/>
          <w:lang w:eastAsia="ru-RU"/>
        </w:rPr>
        <w:t>электронно</w:t>
      </w:r>
      <w:r w:rsidR="00A308B5">
        <w:rPr>
          <w:rFonts w:ascii="Times New Roman" w:eastAsia="Times New Roman" w:hAnsi="Times New Roman"/>
          <w:lang w:eastAsia="ru-RU"/>
        </w:rPr>
        <w:t>м</w:t>
      </w:r>
      <w:r w:rsidR="0036545C" w:rsidRPr="00473FDE">
        <w:rPr>
          <w:rFonts w:ascii="Times New Roman" w:eastAsia="Times New Roman" w:hAnsi="Times New Roman"/>
          <w:lang w:eastAsia="ru-RU"/>
        </w:rPr>
        <w:t xml:space="preserve"> запрос</w:t>
      </w:r>
      <w:r w:rsidR="00A308B5">
        <w:rPr>
          <w:rFonts w:ascii="Times New Roman" w:eastAsia="Times New Roman" w:hAnsi="Times New Roman"/>
          <w:lang w:eastAsia="ru-RU"/>
        </w:rPr>
        <w:t>е</w:t>
      </w:r>
      <w:r w:rsidR="0036545C" w:rsidRPr="00473FDE">
        <w:rPr>
          <w:rFonts w:ascii="Times New Roman" w:eastAsia="Times New Roman" w:hAnsi="Times New Roman"/>
          <w:lang w:eastAsia="ru-RU"/>
        </w:rPr>
        <w:t xml:space="preserve"> предложений фиксируются в протоколе рассмотрения </w:t>
      </w:r>
      <w:r w:rsidR="00FE50B2">
        <w:rPr>
          <w:rFonts w:ascii="Times New Roman" w:eastAsia="Times New Roman" w:hAnsi="Times New Roman"/>
          <w:lang w:eastAsia="ru-RU"/>
        </w:rPr>
        <w:t xml:space="preserve">первых частей </w:t>
      </w:r>
      <w:r w:rsidR="0036545C" w:rsidRPr="00473FDE">
        <w:rPr>
          <w:rFonts w:ascii="Times New Roman" w:eastAsia="Times New Roman" w:hAnsi="Times New Roman"/>
          <w:lang w:eastAsia="ru-RU"/>
        </w:rPr>
        <w:t>заявок на участие в запросе предложений в электронной форме</w:t>
      </w:r>
      <w:r w:rsidR="0036545C" w:rsidRPr="00473FDE">
        <w:rPr>
          <w:rFonts w:ascii="Times New Roman" w:eastAsia="Times New Roman" w:hAnsi="Times New Roman"/>
          <w:i/>
          <w:iCs/>
          <w:lang w:eastAsia="ru-RU"/>
        </w:rPr>
        <w:t>.</w:t>
      </w:r>
    </w:p>
    <w:p w:rsidR="00BA75B8" w:rsidRPr="00BA75B8" w:rsidRDefault="00023525" w:rsidP="0036545C">
      <w:pPr>
        <w:spacing w:after="0" w:line="240" w:lineRule="auto"/>
        <w:ind w:firstLine="709"/>
        <w:jc w:val="both"/>
        <w:rPr>
          <w:rFonts w:ascii="Times New Roman" w:hAnsi="Times New Roman"/>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w:t>
      </w:r>
      <w:r w:rsidR="00514F77">
        <w:rPr>
          <w:rFonts w:ascii="Times New Roman" w:eastAsia="Times New Roman" w:hAnsi="Times New Roman"/>
          <w:lang w:eastAsia="ru-RU"/>
        </w:rPr>
        <w:t>9</w:t>
      </w:r>
      <w:r w:rsidR="0036545C" w:rsidRPr="00473FDE">
        <w:rPr>
          <w:rFonts w:ascii="Times New Roman" w:eastAsia="Times New Roman" w:hAnsi="Times New Roman"/>
          <w:lang w:eastAsia="ru-RU"/>
        </w:rPr>
        <w:t xml:space="preserve">. </w:t>
      </w:r>
      <w:r w:rsidR="00FE50B2" w:rsidRPr="00FE50B2">
        <w:rPr>
          <w:rFonts w:ascii="Times New Roman" w:hAnsi="Times New Roman"/>
          <w:bCs/>
        </w:rPr>
        <w:t xml:space="preserve">По итогам рассмотрения первых частей заявок на участие в запросе предложений в электронной форме заказчик направляет оператору электронной площадки протокол, указанный в </w:t>
      </w:r>
      <w:r w:rsidR="00FE50B2">
        <w:rPr>
          <w:rFonts w:ascii="Times New Roman" w:hAnsi="Times New Roman"/>
          <w:bCs/>
        </w:rPr>
        <w:t>п. 6.</w:t>
      </w:r>
      <w:r w:rsidR="00514F77">
        <w:rPr>
          <w:rFonts w:ascii="Times New Roman" w:hAnsi="Times New Roman"/>
          <w:bCs/>
        </w:rPr>
        <w:t>1</w:t>
      </w:r>
      <w:r w:rsidR="00FE50B2">
        <w:rPr>
          <w:rFonts w:ascii="Times New Roman" w:hAnsi="Times New Roman"/>
          <w:bCs/>
        </w:rPr>
        <w:t>.8</w:t>
      </w:r>
      <w:r w:rsidR="00FE50B2" w:rsidRPr="00FE50B2">
        <w:rPr>
          <w:rFonts w:ascii="Times New Roman" w:hAnsi="Times New Roman"/>
          <w:bCs/>
        </w:rPr>
        <w:t>. В течение часа с момента получения указанного протокола оператор электронной площадки размещает его в единой информационной системе.</w:t>
      </w:r>
    </w:p>
    <w:p w:rsidR="00023525" w:rsidRPr="003635E3" w:rsidRDefault="00023525" w:rsidP="00023525">
      <w:pPr>
        <w:keepNext/>
        <w:keepLines/>
        <w:spacing w:after="0" w:line="240" w:lineRule="auto"/>
        <w:jc w:val="both"/>
        <w:outlineLvl w:val="1"/>
        <w:rPr>
          <w:rFonts w:ascii="Times New Roman" w:hAnsi="Times New Roman"/>
          <w:b/>
          <w:sz w:val="12"/>
          <w:szCs w:val="12"/>
        </w:rPr>
      </w:pPr>
    </w:p>
    <w:p w:rsidR="00A308B5" w:rsidRPr="00473FDE" w:rsidRDefault="00A308B5" w:rsidP="00A308B5">
      <w:pPr>
        <w:keepNext/>
        <w:keepLines/>
        <w:spacing w:after="0" w:line="240" w:lineRule="auto"/>
        <w:ind w:firstLine="709"/>
        <w:jc w:val="both"/>
        <w:outlineLvl w:val="1"/>
        <w:rPr>
          <w:rFonts w:ascii="Times New Roman" w:eastAsia="Times New Roman" w:hAnsi="Times New Roman"/>
          <w:b/>
          <w:bCs/>
        </w:rPr>
      </w:pPr>
      <w:r w:rsidRPr="00473FDE">
        <w:rPr>
          <w:rFonts w:ascii="Times New Roman" w:eastAsia="Times New Roman" w:hAnsi="Times New Roman"/>
          <w:b/>
          <w:bCs/>
        </w:rPr>
        <w:t>6.</w:t>
      </w:r>
      <w:r w:rsidR="00514F77">
        <w:rPr>
          <w:rFonts w:ascii="Times New Roman" w:eastAsia="Times New Roman" w:hAnsi="Times New Roman"/>
          <w:b/>
          <w:bCs/>
        </w:rPr>
        <w:t>2</w:t>
      </w:r>
      <w:r w:rsidRPr="00473FDE">
        <w:rPr>
          <w:rFonts w:ascii="Times New Roman" w:eastAsia="Times New Roman" w:hAnsi="Times New Roman"/>
          <w:b/>
          <w:bCs/>
        </w:rPr>
        <w:t xml:space="preserve">. Порядок рассмотрения </w:t>
      </w:r>
      <w:r>
        <w:rPr>
          <w:rFonts w:ascii="Times New Roman" w:eastAsia="Times New Roman" w:hAnsi="Times New Roman"/>
          <w:b/>
          <w:bCs/>
        </w:rPr>
        <w:t xml:space="preserve">вторых частей </w:t>
      </w:r>
      <w:r w:rsidRPr="00473FDE">
        <w:rPr>
          <w:rFonts w:ascii="Times New Roman" w:eastAsia="Times New Roman" w:hAnsi="Times New Roman"/>
          <w:b/>
          <w:bCs/>
        </w:rPr>
        <w:t>заявок на участие в запросе предложений в электронной форме</w:t>
      </w:r>
      <w:r>
        <w:rPr>
          <w:rFonts w:ascii="Times New Roman" w:eastAsia="Times New Roman" w:hAnsi="Times New Roman"/>
          <w:b/>
          <w:bCs/>
        </w:rPr>
        <w:t>.</w:t>
      </w:r>
      <w:r w:rsidR="00E738F7">
        <w:rPr>
          <w:rFonts w:ascii="Times New Roman" w:eastAsia="Times New Roman" w:hAnsi="Times New Roman"/>
          <w:b/>
          <w:bCs/>
        </w:rPr>
        <w:t xml:space="preserve"> </w:t>
      </w:r>
      <w:r w:rsidR="00E738F7" w:rsidRPr="00023525">
        <w:rPr>
          <w:rFonts w:ascii="Times New Roman" w:eastAsia="Times New Roman" w:hAnsi="Times New Roman"/>
          <w:b/>
          <w:bCs/>
        </w:rPr>
        <w:t>Оценка и сопоставление заявок и подведение итогов запроса предложений в электронной форме</w:t>
      </w:r>
      <w:r w:rsidR="00E738F7">
        <w:rPr>
          <w:rFonts w:ascii="Times New Roman" w:eastAsia="Times New Roman" w:hAnsi="Times New Roman"/>
          <w:b/>
          <w:bCs/>
        </w:rPr>
        <w:t>.</w:t>
      </w:r>
    </w:p>
    <w:p w:rsidR="00563C0B" w:rsidRPr="00563C0B" w:rsidRDefault="00BA75B8" w:rsidP="00563C0B">
      <w:pPr>
        <w:autoSpaceDE w:val="0"/>
        <w:autoSpaceDN w:val="0"/>
        <w:adjustRightInd w:val="0"/>
        <w:spacing w:after="0" w:line="240" w:lineRule="auto"/>
        <w:ind w:firstLine="709"/>
        <w:jc w:val="both"/>
        <w:rPr>
          <w:rFonts w:ascii="Times New Roman" w:eastAsia="Times New Roman" w:hAnsi="Times New Roman"/>
          <w:bCs/>
          <w:lang w:eastAsia="ru-RU"/>
        </w:rPr>
      </w:pPr>
      <w:r>
        <w:rPr>
          <w:rFonts w:ascii="Times New Roman" w:eastAsia="Times New Roman" w:hAnsi="Times New Roman"/>
          <w:lang w:eastAsia="ru-RU"/>
        </w:rPr>
        <w:t>6.</w:t>
      </w:r>
      <w:r w:rsidR="00514F77">
        <w:rPr>
          <w:rFonts w:ascii="Times New Roman" w:eastAsia="Times New Roman" w:hAnsi="Times New Roman"/>
          <w:lang w:eastAsia="ru-RU"/>
        </w:rPr>
        <w:t>2</w:t>
      </w:r>
      <w:r>
        <w:rPr>
          <w:rFonts w:ascii="Times New Roman" w:eastAsia="Times New Roman" w:hAnsi="Times New Roman"/>
          <w:lang w:eastAsia="ru-RU"/>
        </w:rPr>
        <w:t xml:space="preserve">.1. </w:t>
      </w:r>
      <w:r w:rsidR="00563C0B" w:rsidRPr="00563C0B">
        <w:rPr>
          <w:rFonts w:ascii="Times New Roman" w:eastAsia="Times New Roman" w:hAnsi="Times New Roman"/>
          <w:lang w:eastAsia="ru-RU"/>
        </w:rPr>
        <w:t xml:space="preserve">Оператор электронной площадки в следующем порядке направляет Заказчику </w:t>
      </w:r>
      <w:r w:rsidR="00563C0B" w:rsidRPr="00563C0B">
        <w:rPr>
          <w:rFonts w:ascii="Times New Roman" w:eastAsia="Times New Roman" w:hAnsi="Times New Roman"/>
          <w:bCs/>
          <w:lang w:eastAsia="ru-RU"/>
        </w:rPr>
        <w:t>вторые части заявок на участие в запросе предложений, а также предложения о цене договора - в сроки, установленные извещением о проведении запроса предложений, документацией о закупке. Указанные сроки не могут быть ранее сроков размещения заказчиком в единой информационной системе протокола, составляемого в ходе проведения запроса предложений по результатам рассмотрения первых частей заявок;</w:t>
      </w:r>
    </w:p>
    <w:p w:rsidR="00A90EB1" w:rsidRDefault="00A308B5" w:rsidP="00BA75B8">
      <w:pPr>
        <w:autoSpaceDE w:val="0"/>
        <w:autoSpaceDN w:val="0"/>
        <w:adjustRightInd w:val="0"/>
        <w:spacing w:after="0" w:line="240" w:lineRule="auto"/>
        <w:ind w:firstLine="709"/>
        <w:jc w:val="both"/>
        <w:rPr>
          <w:rFonts w:ascii="Times New Roman" w:eastAsia="Times New Roman" w:hAnsi="Times New Roman"/>
          <w:lang w:eastAsia="ru-RU"/>
        </w:rPr>
      </w:pPr>
      <w:r w:rsidRPr="00BA75B8">
        <w:rPr>
          <w:rFonts w:ascii="Times New Roman" w:eastAsia="Times New Roman" w:hAnsi="Times New Roman"/>
          <w:lang w:eastAsia="ru-RU"/>
        </w:rPr>
        <w:t>6.</w:t>
      </w:r>
      <w:r w:rsidR="00514F77">
        <w:rPr>
          <w:rFonts w:ascii="Times New Roman" w:eastAsia="Times New Roman" w:hAnsi="Times New Roman"/>
          <w:lang w:eastAsia="ru-RU"/>
        </w:rPr>
        <w:t>2</w:t>
      </w:r>
      <w:r w:rsidRPr="00BA75B8">
        <w:rPr>
          <w:rFonts w:ascii="Times New Roman" w:eastAsia="Times New Roman" w:hAnsi="Times New Roman"/>
          <w:lang w:eastAsia="ru-RU"/>
        </w:rPr>
        <w:t>.</w:t>
      </w:r>
      <w:r w:rsidR="00BA75B8">
        <w:rPr>
          <w:rFonts w:ascii="Times New Roman" w:eastAsia="Times New Roman" w:hAnsi="Times New Roman"/>
          <w:lang w:eastAsia="ru-RU"/>
        </w:rPr>
        <w:t>2</w:t>
      </w:r>
      <w:r w:rsidRPr="00BA75B8">
        <w:rPr>
          <w:rFonts w:ascii="Times New Roman" w:eastAsia="Times New Roman" w:hAnsi="Times New Roman"/>
          <w:lang w:eastAsia="ru-RU"/>
        </w:rPr>
        <w:t xml:space="preserve">. </w:t>
      </w:r>
      <w:r w:rsidR="00A90EB1" w:rsidRPr="00A90EB1">
        <w:rPr>
          <w:rFonts w:ascii="Times New Roman" w:eastAsia="Times New Roman" w:hAnsi="Times New Roman"/>
          <w:bCs/>
          <w:iCs/>
          <w:lang w:eastAsia="ru-RU"/>
        </w:rPr>
        <w:t>В течение одного рабочего дня после направления оператором электронной площадки информации, указанной в п. 6.</w:t>
      </w:r>
      <w:r w:rsidR="003F5B57">
        <w:rPr>
          <w:rFonts w:ascii="Times New Roman" w:eastAsia="Times New Roman" w:hAnsi="Times New Roman"/>
          <w:bCs/>
          <w:iCs/>
          <w:lang w:eastAsia="ru-RU"/>
        </w:rPr>
        <w:t>2</w:t>
      </w:r>
      <w:r w:rsidR="00A90EB1" w:rsidRPr="00A90EB1">
        <w:rPr>
          <w:rFonts w:ascii="Times New Roman" w:eastAsia="Times New Roman" w:hAnsi="Times New Roman"/>
          <w:bCs/>
          <w:iCs/>
          <w:lang w:eastAsia="ru-RU"/>
        </w:rPr>
        <w:t>.1,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A308B5" w:rsidRDefault="00A90EB1" w:rsidP="00BA75B8">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 xml:space="preserve">.3 </w:t>
      </w:r>
      <w:r w:rsidR="00A308B5" w:rsidRPr="00BA75B8">
        <w:rPr>
          <w:rFonts w:ascii="Times New Roman" w:eastAsia="Times New Roman" w:hAnsi="Times New Roman"/>
          <w:lang w:eastAsia="ru-RU"/>
        </w:rPr>
        <w:t xml:space="preserve">Заявка на участие в запросе предложений в электронной форме рассматривается </w:t>
      </w:r>
      <w:r w:rsidR="00A308B5" w:rsidRPr="00473FDE">
        <w:rPr>
          <w:rFonts w:ascii="Times New Roman" w:eastAsia="Times New Roman" w:hAnsi="Times New Roman"/>
          <w:bCs/>
          <w:lang w:eastAsia="ru-RU"/>
        </w:rPr>
        <w:t xml:space="preserve">Комиссией по осуществлению закупок </w:t>
      </w:r>
      <w:r w:rsidR="00A308B5"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и признаётся соответствующей или не соответствующей указанным требованиям. </w:t>
      </w:r>
      <w:r w:rsidRPr="00A90EB1">
        <w:rPr>
          <w:rFonts w:ascii="Times New Roman" w:eastAsia="Times New Roman" w:hAnsi="Times New Roman"/>
          <w:bCs/>
          <w:lang w:eastAsia="ru-RU"/>
        </w:rPr>
        <w:t xml:space="preserve">Комиссия по осуществлению закупок </w:t>
      </w:r>
      <w:r w:rsidRPr="00A90EB1">
        <w:rPr>
          <w:rFonts w:ascii="Times New Roman" w:eastAsia="Times New Roman" w:hAnsi="Times New Roman"/>
          <w:lang w:eastAsia="ru-RU"/>
        </w:rPr>
        <w:t>осуществляет оценку и сопоставление заявок, подводит итоги заявок на участие в запросе предложений в электронной форме, в соответствии с требованиями, установленными в извещении и документации о закупке.</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w:t>
      </w:r>
      <w:r w:rsidR="00A90EB1">
        <w:rPr>
          <w:rFonts w:ascii="Times New Roman" w:eastAsia="Times New Roman" w:hAnsi="Times New Roman"/>
          <w:lang w:eastAsia="ru-RU"/>
        </w:rPr>
        <w:t>4</w:t>
      </w:r>
      <w:r>
        <w:rPr>
          <w:rFonts w:ascii="Times New Roman" w:eastAsia="Times New Roman" w:hAnsi="Times New Roman"/>
          <w:lang w:eastAsia="ru-RU"/>
        </w:rPr>
        <w:t xml:space="preserve">. </w:t>
      </w:r>
      <w:r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w:t>
      </w:r>
      <w:r w:rsidR="00A90EB1">
        <w:rPr>
          <w:rFonts w:ascii="Times New Roman" w:eastAsia="Times New Roman" w:hAnsi="Times New Roman"/>
          <w:lang w:eastAsia="ru-RU"/>
        </w:rPr>
        <w:t>5</w:t>
      </w:r>
      <w:r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Pr="00473FDE">
        <w:rPr>
          <w:rFonts w:ascii="Times New Roman" w:eastAsia="Times New Roman" w:hAnsi="Times New Roman"/>
          <w:iCs/>
          <w:lang w:val="sah-RU" w:eastAsia="ru-RU"/>
        </w:rPr>
        <w:t>7 (</w:t>
      </w:r>
      <w:r w:rsidRPr="00473FDE">
        <w:rPr>
          <w:rFonts w:ascii="Times New Roman" w:eastAsia="Times New Roman" w:hAnsi="Times New Roman"/>
          <w:iCs/>
          <w:lang w:eastAsia="ru-RU"/>
        </w:rPr>
        <w:t>семи</w:t>
      </w:r>
      <w:r w:rsidRPr="00473FDE">
        <w:rPr>
          <w:rFonts w:ascii="Times New Roman" w:eastAsia="Times New Roman" w:hAnsi="Times New Roman"/>
          <w:iCs/>
          <w:lang w:val="sah-RU" w:eastAsia="ru-RU"/>
        </w:rPr>
        <w:t xml:space="preserve">) рабочих </w:t>
      </w:r>
      <w:r w:rsidRPr="00473FDE">
        <w:rPr>
          <w:rFonts w:ascii="Times New Roman" w:eastAsia="Times New Roman" w:hAnsi="Times New Roman"/>
          <w:iCs/>
          <w:lang w:eastAsia="ru-RU"/>
        </w:rPr>
        <w:t xml:space="preserve">дней, со дня открытия доступа к заявкам </w:t>
      </w:r>
      <w:r w:rsidRPr="00473FDE">
        <w:rPr>
          <w:rFonts w:ascii="Times New Roman" w:eastAsia="Times New Roman" w:hAnsi="Times New Roman"/>
          <w:lang w:eastAsia="ru-RU"/>
        </w:rPr>
        <w:t>на участие в</w:t>
      </w:r>
      <w:r w:rsidRPr="00473FDE">
        <w:rPr>
          <w:rFonts w:ascii="Times New Roman" w:eastAsia="Times New Roman" w:hAnsi="Times New Roman"/>
          <w:lang w:val="sah-RU" w:eastAsia="ru-RU"/>
        </w:rPr>
        <w:t xml:space="preserve"> запросе предложений в электронной форме.</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w:t>
      </w:r>
      <w:r w:rsidR="00A90EB1">
        <w:rPr>
          <w:rFonts w:ascii="Times New Roman" w:eastAsia="Times New Roman" w:hAnsi="Times New Roman"/>
          <w:lang w:eastAsia="ru-RU"/>
        </w:rPr>
        <w:t>6</w:t>
      </w:r>
      <w:r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Pr="00473FDE">
        <w:rPr>
          <w:rFonts w:ascii="Times New Roman" w:eastAsia="Times New Roman" w:hAnsi="Times New Roman"/>
          <w:bCs/>
          <w:lang w:eastAsia="ru-RU"/>
        </w:rPr>
        <w:t xml:space="preserve">Комиссия по осуществлению закупок </w:t>
      </w:r>
      <w:r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A308B5" w:rsidRDefault="00A308B5" w:rsidP="00A308B5">
      <w:pPr>
        <w:autoSpaceDE w:val="0"/>
        <w:autoSpaceDN w:val="0"/>
        <w:adjustRightInd w:val="0"/>
        <w:spacing w:after="0" w:line="240" w:lineRule="auto"/>
        <w:ind w:firstLine="709"/>
        <w:jc w:val="both"/>
        <w:rPr>
          <w:rFonts w:ascii="Times New Roman" w:eastAsia="Times New Roman" w:hAnsi="Times New Roman"/>
          <w:i/>
          <w:iCs/>
          <w:lang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w:t>
      </w:r>
      <w:r w:rsidR="00A90EB1">
        <w:rPr>
          <w:rFonts w:ascii="Times New Roman" w:eastAsia="Times New Roman" w:hAnsi="Times New Roman"/>
          <w:lang w:eastAsia="ru-RU"/>
        </w:rPr>
        <w:t>7</w:t>
      </w:r>
      <w:r>
        <w:rPr>
          <w:rFonts w:ascii="Times New Roman" w:eastAsia="Times New Roman" w:hAnsi="Times New Roman"/>
          <w:lang w:eastAsia="ru-RU"/>
        </w:rPr>
        <w:t>.</w:t>
      </w:r>
      <w:r w:rsidRPr="00473FDE">
        <w:rPr>
          <w:rFonts w:ascii="Times New Roman" w:eastAsia="Times New Roman" w:hAnsi="Times New Roman"/>
          <w:lang w:eastAsia="ru-RU"/>
        </w:rPr>
        <w:t xml:space="preserve"> Результаты рассмотрения заявок на участие электронного запроса предложений фиксируются в </w:t>
      </w:r>
      <w:r w:rsidR="00A90EB1">
        <w:rPr>
          <w:rFonts w:ascii="Times New Roman" w:eastAsia="Times New Roman" w:hAnsi="Times New Roman"/>
          <w:lang w:eastAsia="ru-RU"/>
        </w:rPr>
        <w:t>итоговом протоколе</w:t>
      </w:r>
      <w:r w:rsidRPr="00473FDE">
        <w:rPr>
          <w:rFonts w:ascii="Times New Roman" w:eastAsia="Times New Roman" w:hAnsi="Times New Roman"/>
          <w:i/>
          <w:iCs/>
          <w:lang w:eastAsia="ru-RU"/>
        </w:rPr>
        <w:t>.</w:t>
      </w:r>
      <w:r w:rsidR="00A90EB1" w:rsidRPr="00A90EB1">
        <w:rPr>
          <w:rFonts w:eastAsia="Times New Roman"/>
          <w:lang w:eastAsia="ru-RU"/>
        </w:rPr>
        <w:t xml:space="preserve"> </w:t>
      </w:r>
      <w:r w:rsidR="00A90EB1" w:rsidRPr="00A90EB1">
        <w:rPr>
          <w:rFonts w:ascii="Times New Roman" w:eastAsia="Times New Roman" w:hAnsi="Times New Roman"/>
          <w:iCs/>
          <w:lang w:eastAsia="ru-RU"/>
        </w:rPr>
        <w:t>Заказчик составляет итоговый протокол и размещает его на электронной площадке и в единой информационной системе.</w:t>
      </w:r>
    </w:p>
    <w:p w:rsidR="00A308B5" w:rsidRPr="008121DA" w:rsidRDefault="00A308B5" w:rsidP="00A308B5">
      <w:pPr>
        <w:keepNext/>
        <w:keepLines/>
        <w:spacing w:after="0" w:line="240" w:lineRule="auto"/>
        <w:ind w:firstLine="709"/>
        <w:jc w:val="both"/>
        <w:outlineLvl w:val="1"/>
        <w:rPr>
          <w:rFonts w:ascii="Times New Roman" w:hAnsi="Times New Roman"/>
          <w:b/>
          <w:sz w:val="12"/>
          <w:szCs w:val="12"/>
        </w:rPr>
      </w:pPr>
    </w:p>
    <w:p w:rsidR="00927DF9" w:rsidRPr="00927DF9" w:rsidRDefault="00362ABF" w:rsidP="0096016B">
      <w:pPr>
        <w:spacing w:after="0" w:line="240" w:lineRule="auto"/>
        <w:ind w:firstLine="709"/>
        <w:jc w:val="both"/>
        <w:rPr>
          <w:rFonts w:ascii="Times New Roman" w:hAnsi="Times New Roman"/>
          <w:b/>
        </w:rPr>
      </w:pPr>
      <w:r w:rsidRPr="00B00258">
        <w:rPr>
          <w:rFonts w:ascii="Times New Roman" w:eastAsia="Times New Roman" w:hAnsi="Times New Roman"/>
          <w:b/>
          <w:lang w:eastAsia="ru-RU"/>
        </w:rPr>
        <w:t>6.</w:t>
      </w:r>
      <w:r w:rsidR="003F5B57">
        <w:rPr>
          <w:rFonts w:ascii="Times New Roman" w:eastAsia="Times New Roman" w:hAnsi="Times New Roman"/>
          <w:b/>
          <w:lang w:eastAsia="ru-RU"/>
        </w:rPr>
        <w:t>3</w:t>
      </w:r>
      <w:r w:rsidRPr="00B00258">
        <w:rPr>
          <w:rFonts w:ascii="Times New Roman" w:eastAsia="Times New Roman" w:hAnsi="Times New Roman"/>
          <w:b/>
          <w:lang w:eastAsia="ru-RU"/>
        </w:rPr>
        <w:t xml:space="preserve">. </w:t>
      </w:r>
      <w:r w:rsidR="00927DF9" w:rsidRPr="00B00258">
        <w:rPr>
          <w:rFonts w:ascii="Times New Roman" w:eastAsia="Times New Roman" w:hAnsi="Times New Roman"/>
          <w:b/>
          <w:lang w:eastAsia="ru-RU"/>
        </w:rPr>
        <w:t>Критерии оценки заявок на участие в запросе предложений в электронной форме</w:t>
      </w:r>
    </w:p>
    <w:p w:rsidR="001E7871"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sidR="00244E4F" w:rsidRPr="00964D3A">
        <w:rPr>
          <w:rFonts w:ascii="Times New Roman" w:hAnsi="Times New Roman"/>
        </w:rPr>
        <w:t xml:space="preserve">.1 </w:t>
      </w:r>
      <w:r w:rsidR="009E00F8">
        <w:rPr>
          <w:rFonts w:ascii="Times New Roman" w:hAnsi="Times New Roman"/>
        </w:rPr>
        <w:t>К</w:t>
      </w:r>
      <w:r w:rsidR="001E7871" w:rsidRPr="00964D3A">
        <w:rPr>
          <w:rFonts w:ascii="Times New Roman" w:hAnsi="Times New Roman"/>
        </w:rPr>
        <w:t>омиссия рассматривает заявки, поданные для участия в запросе предложений</w:t>
      </w:r>
      <w:r>
        <w:rPr>
          <w:rFonts w:ascii="Times New Roman" w:hAnsi="Times New Roman"/>
        </w:rPr>
        <w:t xml:space="preserve"> в электронной форме</w:t>
      </w:r>
      <w:r w:rsidR="001E7871"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rsidR="0013314E"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.2.</w:t>
      </w:r>
      <w:r w:rsidR="0013314E" w:rsidRPr="00964D3A">
        <w:rPr>
          <w:rFonts w:ascii="Times New Roman" w:hAnsi="Times New Roman"/>
        </w:rPr>
        <w:tab/>
        <w:t xml:space="preserve"> 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9E00F8">
        <w:rPr>
          <w:rFonts w:ascii="Times New Roman" w:hAnsi="Times New Roman"/>
        </w:rPr>
        <w:t>К</w:t>
      </w:r>
      <w:r w:rsidR="0013314E" w:rsidRPr="00964D3A">
        <w:rPr>
          <w:rFonts w:ascii="Times New Roman" w:hAnsi="Times New Roman"/>
        </w:rPr>
        <w:t>омиссией с учетом мнения экспертов, специалистов (в случае их привлечения).</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.3. </w:t>
      </w:r>
      <w:r w:rsidR="009E00F8">
        <w:rPr>
          <w:rFonts w:ascii="Times New Roman" w:hAnsi="Times New Roman"/>
        </w:rPr>
        <w:t>К</w:t>
      </w:r>
      <w:r w:rsidR="00F649A8" w:rsidRPr="00964D3A">
        <w:rPr>
          <w:rFonts w:ascii="Times New Roman" w:hAnsi="Times New Roman"/>
        </w:rPr>
        <w:t xml:space="preserve">омиссия осуществляет оценку заявок поданных участниками закупки, признанных участниками запроса предложений. При необходимости к рассмотрению и оценке заявок привлекается заинтересованное структурное подразделение Заказчика. </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.4.</w:t>
      </w:r>
      <w:r w:rsidR="00F649A8" w:rsidRPr="00964D3A">
        <w:rPr>
          <w:rFonts w:ascii="Times New Roman" w:hAnsi="Times New Roman"/>
        </w:rPr>
        <w:t xml:space="preserve"> Оценка заявок осуществляются </w:t>
      </w:r>
      <w:r w:rsidR="009E00F8">
        <w:rPr>
          <w:rFonts w:ascii="Times New Roman" w:hAnsi="Times New Roman"/>
        </w:rPr>
        <w:t>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Совокупная значимость таких критериев должна составлять </w:t>
      </w:r>
      <w:r w:rsidR="00927DF9">
        <w:rPr>
          <w:rFonts w:ascii="Times New Roman" w:hAnsi="Times New Roman"/>
        </w:rPr>
        <w:t>100 (</w:t>
      </w:r>
      <w:r w:rsidR="00F649A8" w:rsidRPr="00964D3A">
        <w:rPr>
          <w:rFonts w:ascii="Times New Roman" w:hAnsi="Times New Roman"/>
        </w:rPr>
        <w:t>сто</w:t>
      </w:r>
      <w:r w:rsidR="00927DF9">
        <w:rPr>
          <w:rFonts w:ascii="Times New Roman" w:hAnsi="Times New Roman"/>
        </w:rPr>
        <w:t>)</w:t>
      </w:r>
      <w:r w:rsidR="00F649A8" w:rsidRPr="00964D3A">
        <w:rPr>
          <w:rFonts w:ascii="Times New Roman" w:hAnsi="Times New Roman"/>
        </w:rPr>
        <w:t xml:space="preserve"> процентов. </w:t>
      </w:r>
    </w:p>
    <w:p w:rsidR="00F649A8" w:rsidRPr="00F649A8" w:rsidRDefault="00DB393C" w:rsidP="0096016B">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.5</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9E00F8">
        <w:rPr>
          <w:rFonts w:ascii="Times New Roman" w:hAnsi="Times New Roman"/>
        </w:rPr>
        <w:t>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p w:rsidR="00F649A8" w:rsidRPr="00327964"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F649A8" w:rsidRPr="00327964">
        <w:rPr>
          <w:rFonts w:ascii="Times New Roman" w:hAnsi="Times New Roman"/>
          <w:b/>
        </w:rPr>
        <w:t xml:space="preserve">Цена </w:t>
      </w:r>
      <w:r w:rsidR="00244E4F" w:rsidRPr="00327964">
        <w:rPr>
          <w:rFonts w:ascii="Times New Roman" w:hAnsi="Times New Roman"/>
          <w:b/>
        </w:rPr>
        <w:t>договора</w:t>
      </w:r>
      <w:r w:rsidR="00F649A8" w:rsidRPr="00327964">
        <w:rPr>
          <w:rFonts w:ascii="Times New Roman" w:hAnsi="Times New Roman"/>
          <w:b/>
        </w:rPr>
        <w:t xml:space="preserve"> (рублей);</w:t>
      </w:r>
    </w:p>
    <w:p w:rsidR="00F649A8" w:rsidRDefault="00CD139A" w:rsidP="00CD139A">
      <w:pPr>
        <w:spacing w:after="0" w:line="240" w:lineRule="auto"/>
        <w:ind w:firstLine="720"/>
        <w:jc w:val="both"/>
        <w:rPr>
          <w:rFonts w:ascii="Times New Roman" w:hAnsi="Times New Roman"/>
          <w:b/>
        </w:rPr>
      </w:pPr>
      <w:r w:rsidRPr="00327964">
        <w:rPr>
          <w:rFonts w:ascii="Times New Roman" w:hAnsi="Times New Roman"/>
          <w:b/>
        </w:rPr>
        <w:t xml:space="preserve">- </w:t>
      </w:r>
      <w:r w:rsidR="00B5669B" w:rsidRPr="00327964">
        <w:rPr>
          <w:rFonts w:ascii="Times New Roman" w:hAnsi="Times New Roman"/>
          <w:b/>
        </w:rPr>
        <w:t>К</w:t>
      </w:r>
      <w:r w:rsidR="00F649A8" w:rsidRPr="00327964">
        <w:rPr>
          <w:rFonts w:ascii="Times New Roman" w:hAnsi="Times New Roman"/>
          <w:b/>
        </w:rPr>
        <w:t>валификация участника</w:t>
      </w:r>
      <w:r w:rsidR="00244E4F" w:rsidRPr="00327964">
        <w:rPr>
          <w:rFonts w:ascii="Times New Roman" w:hAnsi="Times New Roman"/>
          <w:b/>
        </w:rPr>
        <w:t xml:space="preserve"> закупки</w:t>
      </w:r>
      <w:r w:rsidR="00F649A8" w:rsidRPr="00327964">
        <w:rPr>
          <w:rFonts w:ascii="Times New Roman" w:hAnsi="Times New Roman"/>
          <w:b/>
        </w:rPr>
        <w:t>.</w:t>
      </w: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rsidR="00244E4F" w:rsidRDefault="00244E4F" w:rsidP="00CD139A">
      <w:pPr>
        <w:spacing w:after="0" w:line="240" w:lineRule="auto"/>
        <w:ind w:firstLine="720"/>
        <w:jc w:val="both"/>
        <w:rPr>
          <w:rFonts w:ascii="Times New Roman" w:hAnsi="Times New Roman"/>
          <w:sz w:val="12"/>
          <w:szCs w:val="12"/>
        </w:rPr>
      </w:pP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Таблица № 1</w:t>
      </w:r>
    </w:p>
    <w:tbl>
      <w:tblPr>
        <w:tblW w:w="10207"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403"/>
        <w:gridCol w:w="3402"/>
        <w:gridCol w:w="3402"/>
      </w:tblGrid>
      <w:tr w:rsidR="00E74B75" w:rsidRPr="00841B19" w:rsidTr="00E74B75">
        <w:trPr>
          <w:trHeight w:val="282"/>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Критерий</w:t>
            </w:r>
          </w:p>
          <w:p w:rsidR="00E74B75" w:rsidRPr="00841B19" w:rsidRDefault="00E74B75" w:rsidP="00B420A5">
            <w:pPr>
              <w:spacing w:after="0" w:line="240" w:lineRule="auto"/>
              <w:ind w:firstLine="127"/>
              <w:jc w:val="center"/>
              <w:rPr>
                <w:rFonts w:ascii="Times New Roman" w:hAnsi="Times New Roman"/>
              </w:rPr>
            </w:pPr>
            <w:r w:rsidRPr="00841B19">
              <w:rPr>
                <w:rFonts w:ascii="Times New Roman" w:hAnsi="Times New Roman"/>
              </w:rPr>
              <w:t>оценки</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Цена</w:t>
            </w:r>
          </w:p>
          <w:p w:rsidR="00E74B75" w:rsidRPr="00841B19" w:rsidRDefault="00E74B75" w:rsidP="00B420A5">
            <w:pPr>
              <w:spacing w:after="0" w:line="240" w:lineRule="auto"/>
              <w:jc w:val="center"/>
              <w:rPr>
                <w:rFonts w:ascii="Times New Roman" w:hAnsi="Times New Roman"/>
              </w:rPr>
            </w:pPr>
            <w:r>
              <w:rPr>
                <w:rFonts w:ascii="Times New Roman" w:hAnsi="Times New Roman"/>
              </w:rPr>
              <w:t>договора</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Квалификация участника закупки</w:t>
            </w:r>
          </w:p>
        </w:tc>
      </w:tr>
      <w:tr w:rsidR="00E74B75" w:rsidRPr="00841B19" w:rsidTr="00E74B75">
        <w:trPr>
          <w:trHeight w:val="328"/>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427" w:rsidRDefault="00E74B75" w:rsidP="00B420A5">
            <w:pPr>
              <w:spacing w:after="0" w:line="240" w:lineRule="auto"/>
              <w:jc w:val="center"/>
              <w:rPr>
                <w:rFonts w:ascii="Times New Roman" w:hAnsi="Times New Roman"/>
                <w:sz w:val="20"/>
                <w:szCs w:val="20"/>
              </w:rPr>
            </w:pPr>
            <w:r w:rsidRPr="00841427">
              <w:rPr>
                <w:rFonts w:ascii="Times New Roman" w:hAnsi="Times New Roman"/>
                <w:sz w:val="20"/>
                <w:szCs w:val="20"/>
              </w:rPr>
              <w:t>Значимость критерия</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573BD0" w:rsidP="00B420A5">
            <w:pPr>
              <w:spacing w:after="0" w:line="240" w:lineRule="auto"/>
              <w:jc w:val="center"/>
              <w:rPr>
                <w:rFonts w:ascii="Times New Roman" w:hAnsi="Times New Roman"/>
              </w:rPr>
            </w:pPr>
            <w:r>
              <w:rPr>
                <w:rFonts w:ascii="Times New Roman" w:hAnsi="Times New Roman"/>
              </w:rPr>
              <w:t>7</w:t>
            </w:r>
            <w:r w:rsidR="003F0C07">
              <w:rPr>
                <w:rFonts w:ascii="Times New Roman" w:hAnsi="Times New Roman"/>
              </w:rPr>
              <w:t>0</w:t>
            </w:r>
            <w:r w:rsidR="00E74B75" w:rsidRPr="00841B19">
              <w:rPr>
                <w:rFonts w:ascii="Times New Roman" w:hAnsi="Times New Roman"/>
              </w:rPr>
              <w:t>%</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573BD0" w:rsidP="00B420A5">
            <w:pPr>
              <w:spacing w:after="0" w:line="240" w:lineRule="auto"/>
              <w:jc w:val="center"/>
              <w:rPr>
                <w:rFonts w:ascii="Times New Roman" w:hAnsi="Times New Roman"/>
              </w:rPr>
            </w:pPr>
            <w:r>
              <w:rPr>
                <w:rFonts w:ascii="Times New Roman" w:hAnsi="Times New Roman"/>
              </w:rPr>
              <w:t>3</w:t>
            </w:r>
            <w:r w:rsidR="00E74B75" w:rsidRPr="00841B19">
              <w:rPr>
                <w:rFonts w:ascii="Times New Roman" w:hAnsi="Times New Roman"/>
              </w:rPr>
              <w:t>0%</w:t>
            </w:r>
          </w:p>
        </w:tc>
      </w:tr>
      <w:tr w:rsidR="00E74B75" w:rsidRPr="00841B19" w:rsidTr="00E74B75">
        <w:trPr>
          <w:trHeight w:val="328"/>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427" w:rsidRDefault="00E74B75" w:rsidP="00B420A5">
            <w:pPr>
              <w:spacing w:after="0" w:line="240" w:lineRule="auto"/>
              <w:jc w:val="center"/>
              <w:rPr>
                <w:rFonts w:ascii="Times New Roman" w:hAnsi="Times New Roman"/>
                <w:sz w:val="20"/>
                <w:szCs w:val="20"/>
              </w:rPr>
            </w:pPr>
            <w:r w:rsidRPr="00841427">
              <w:rPr>
                <w:rFonts w:ascii="Times New Roman" w:hAnsi="Times New Roman"/>
                <w:sz w:val="20"/>
                <w:szCs w:val="20"/>
              </w:rPr>
              <w:t>Коэффициент значимости критерия</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3F0C07" w:rsidP="00573BD0">
            <w:pPr>
              <w:spacing w:after="0" w:line="240" w:lineRule="auto"/>
              <w:jc w:val="center"/>
              <w:rPr>
                <w:rFonts w:ascii="Times New Roman" w:hAnsi="Times New Roman"/>
              </w:rPr>
            </w:pPr>
            <w:r>
              <w:rPr>
                <w:rFonts w:ascii="Times New Roman" w:hAnsi="Times New Roman"/>
              </w:rPr>
              <w:t>0,</w:t>
            </w:r>
            <w:r w:rsidR="00573BD0">
              <w:rPr>
                <w:rFonts w:ascii="Times New Roman" w:hAnsi="Times New Roman"/>
              </w:rPr>
              <w:t>7</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3F0C07" w:rsidP="00573BD0">
            <w:pPr>
              <w:spacing w:after="0" w:line="240" w:lineRule="auto"/>
              <w:jc w:val="center"/>
              <w:rPr>
                <w:rFonts w:ascii="Times New Roman" w:hAnsi="Times New Roman"/>
              </w:rPr>
            </w:pPr>
            <w:r>
              <w:rPr>
                <w:rFonts w:ascii="Times New Roman" w:hAnsi="Times New Roman"/>
              </w:rPr>
              <w:t>0,</w:t>
            </w:r>
            <w:r w:rsidR="00573BD0">
              <w:rPr>
                <w:rFonts w:ascii="Times New Roman" w:hAnsi="Times New Roman"/>
              </w:rPr>
              <w:t>3</w:t>
            </w:r>
          </w:p>
        </w:tc>
      </w:tr>
    </w:tbl>
    <w:p w:rsidR="00841B19" w:rsidRPr="003635E3" w:rsidRDefault="00841B19" w:rsidP="00CD139A">
      <w:pPr>
        <w:spacing w:after="0" w:line="240" w:lineRule="auto"/>
        <w:ind w:firstLine="720"/>
        <w:jc w:val="both"/>
        <w:rPr>
          <w:rFonts w:ascii="Times New Roman" w:hAnsi="Times New Roman"/>
          <w:sz w:val="12"/>
          <w:szCs w:val="12"/>
        </w:rPr>
      </w:pPr>
    </w:p>
    <w:p w:rsidR="004E114F" w:rsidRPr="004E114F" w:rsidRDefault="00DB393C" w:rsidP="004E114F">
      <w:pPr>
        <w:tabs>
          <w:tab w:val="left" w:pos="540"/>
        </w:tabs>
        <w:spacing w:after="0" w:line="240" w:lineRule="auto"/>
        <w:ind w:left="567"/>
        <w:rPr>
          <w:rFonts w:ascii="Times New Roman" w:hAnsi="Times New Roman"/>
          <w:b/>
          <w:lang w:eastAsia="ru-RU"/>
        </w:rPr>
      </w:pPr>
      <w:r>
        <w:rPr>
          <w:rFonts w:ascii="Times New Roman" w:hAnsi="Times New Roman"/>
          <w:b/>
          <w:bCs/>
          <w:i/>
          <w:u w:val="single"/>
          <w:lang w:eastAsia="ru-RU"/>
        </w:rPr>
        <w:t>6.</w:t>
      </w:r>
      <w:r w:rsidR="003F5B57">
        <w:rPr>
          <w:rFonts w:ascii="Times New Roman" w:hAnsi="Times New Roman"/>
          <w:b/>
          <w:bCs/>
          <w:i/>
          <w:u w:val="single"/>
          <w:lang w:eastAsia="ru-RU"/>
        </w:rPr>
        <w:t>3</w:t>
      </w:r>
      <w:r>
        <w:rPr>
          <w:rFonts w:ascii="Times New Roman" w:hAnsi="Times New Roman"/>
          <w:b/>
          <w:bCs/>
          <w:i/>
          <w:u w:val="single"/>
          <w:lang w:eastAsia="ru-RU"/>
        </w:rPr>
        <w:t>.5</w:t>
      </w:r>
      <w:r w:rsidR="00073A49" w:rsidRPr="00073A49">
        <w:rPr>
          <w:rFonts w:ascii="Times New Roman" w:hAnsi="Times New Roman"/>
          <w:b/>
          <w:bCs/>
          <w:i/>
          <w:u w:val="single"/>
          <w:lang w:eastAsia="ru-RU"/>
        </w:rPr>
        <w:t>.1 Порядок оценки заявок по критерию «цена договора»</w:t>
      </w:r>
    </w:p>
    <w:p w:rsidR="004E114F" w:rsidRPr="00A47D58" w:rsidRDefault="004E114F" w:rsidP="004E114F">
      <w:pPr>
        <w:tabs>
          <w:tab w:val="left" w:pos="540"/>
        </w:tabs>
        <w:spacing w:after="0" w:line="240" w:lineRule="auto"/>
        <w:ind w:left="567"/>
        <w:rPr>
          <w:rFonts w:ascii="Times New Roman" w:hAnsi="Times New Roman"/>
          <w:b/>
          <w:sz w:val="12"/>
          <w:szCs w:val="12"/>
          <w:lang w:eastAsia="ru-RU"/>
        </w:rPr>
      </w:pPr>
    </w:p>
    <w:p w:rsidR="004E114F" w:rsidRDefault="004E114F" w:rsidP="004E114F">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При оценке заявок участников </w:t>
      </w:r>
      <w:r>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Pr>
          <w:rFonts w:ascii="Times New Roman" w:eastAsia="Times New Roman" w:hAnsi="Times New Roman"/>
          <w:bCs/>
          <w:lang w:eastAsia="ru-RU"/>
        </w:rPr>
        <w:t>договора</w:t>
      </w:r>
      <w:r w:rsidRPr="004E114F">
        <w:rPr>
          <w:rFonts w:ascii="Times New Roman" w:eastAsia="Times New Roman" w:hAnsi="Times New Roman"/>
          <w:bCs/>
          <w:lang w:eastAsia="ru-RU"/>
        </w:rPr>
        <w:t>»</w:t>
      </w:r>
      <w:r w:rsidRPr="004E114F">
        <w:rPr>
          <w:rFonts w:ascii="Times New Roman" w:eastAsia="Times New Roman" w:hAnsi="Times New Roman"/>
          <w:lang w:eastAsia="ru-RU"/>
        </w:rPr>
        <w:t xml:space="preserve"> лучшим условием исполнения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признается предложение участника закупки с наименьшей ценой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7F1C0B" w:rsidRPr="00231B33" w:rsidRDefault="007F1C0B" w:rsidP="004E114F">
      <w:pPr>
        <w:autoSpaceDE w:val="0"/>
        <w:autoSpaceDN w:val="0"/>
        <w:adjustRightInd w:val="0"/>
        <w:spacing w:after="0" w:line="240" w:lineRule="auto"/>
        <w:ind w:firstLine="567"/>
        <w:jc w:val="both"/>
        <w:rPr>
          <w:rFonts w:ascii="Times New Roman" w:eastAsia="Times New Roman" w:hAnsi="Times New Roman"/>
          <w:u w:val="single"/>
          <w:lang w:eastAsia="ru-RU"/>
        </w:rPr>
      </w:pPr>
      <w:r w:rsidRPr="00231B33">
        <w:rPr>
          <w:rFonts w:ascii="Times New Roman" w:eastAsia="Times New Roman" w:hAnsi="Times New Roman"/>
          <w:u w:val="single"/>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один из участников </w:t>
      </w:r>
      <w:r w:rsidR="00BF2CEB" w:rsidRPr="00231B33">
        <w:rPr>
          <w:rFonts w:ascii="Times New Roman" w:eastAsia="Times New Roman" w:hAnsi="Times New Roman"/>
          <w:u w:val="single"/>
          <w:lang w:eastAsia="ru-RU"/>
        </w:rPr>
        <w:t>закупки</w:t>
      </w:r>
      <w:r w:rsidRPr="00231B33">
        <w:rPr>
          <w:rFonts w:ascii="Times New Roman" w:eastAsia="Times New Roman" w:hAnsi="Times New Roman"/>
          <w:u w:val="single"/>
          <w:lang w:eastAsia="ru-RU"/>
        </w:rPr>
        <w:t xml:space="preserve"> освобождается от исполнения обязанности налогоплательщика НДС, либо участник </w:t>
      </w:r>
      <w:r w:rsidR="00BF2CEB" w:rsidRPr="00231B33">
        <w:rPr>
          <w:rFonts w:ascii="Times New Roman" w:eastAsia="Times New Roman" w:hAnsi="Times New Roman"/>
          <w:u w:val="single"/>
          <w:lang w:eastAsia="ru-RU"/>
        </w:rPr>
        <w:t>закупки</w:t>
      </w:r>
      <w:r w:rsidRPr="00231B33">
        <w:rPr>
          <w:rFonts w:ascii="Times New Roman" w:eastAsia="Times New Roman" w:hAnsi="Times New Roman"/>
          <w:u w:val="single"/>
          <w:lang w:eastAsia="ru-RU"/>
        </w:rPr>
        <w:t xml:space="preserve"> не является налогоплательщиком НДС, то </w:t>
      </w:r>
      <w:r w:rsidR="00037290" w:rsidRPr="00037290">
        <w:rPr>
          <w:rFonts w:ascii="Times New Roman" w:eastAsia="Times New Roman" w:hAnsi="Times New Roman"/>
          <w:u w:val="single"/>
          <w:lang w:eastAsia="ru-RU"/>
        </w:rPr>
        <w:t>сравнение предложений участников закупки по стоимостному критерию будет проводиться без учета НДС</w:t>
      </w:r>
      <w:r w:rsidRPr="00231B33">
        <w:rPr>
          <w:rFonts w:ascii="Times New Roman" w:eastAsia="Times New Roman" w:hAnsi="Times New Roman"/>
          <w:u w:val="single"/>
          <w:lang w:eastAsia="ru-RU"/>
        </w:rPr>
        <w:t>.</w:t>
      </w:r>
    </w:p>
    <w:p w:rsidR="004E114F" w:rsidRPr="004E114F" w:rsidRDefault="004E114F" w:rsidP="003635E3">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w:t>
      </w:r>
      <w:r w:rsidR="0093149D">
        <w:rPr>
          <w:rFonts w:ascii="Times New Roman" w:eastAsia="Times New Roman" w:hAnsi="Times New Roman"/>
          <w:lang w:eastAsia="ru-RU"/>
        </w:rPr>
        <w:t>БЦ</w:t>
      </w:r>
      <w:r w:rsidR="0093149D">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определяется по формуле:</w:t>
      </w:r>
    </w:p>
    <w:p w:rsidR="004E114F" w:rsidRPr="003635E3" w:rsidRDefault="004E114F" w:rsidP="003635E3">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93149D">
      <w:pPr>
        <w:autoSpaceDE w:val="0"/>
        <w:autoSpaceDN w:val="0"/>
        <w:adjustRightInd w:val="0"/>
        <w:spacing w:after="0" w:line="240" w:lineRule="auto"/>
        <w:ind w:firstLine="540"/>
        <w:jc w:val="center"/>
        <w:rPr>
          <w:rFonts w:ascii="Times New Roman" w:eastAsia="Times New Roman" w:hAnsi="Times New Roman"/>
          <w:lang w:eastAsia="ru-RU"/>
        </w:rPr>
      </w:pPr>
      <w:r w:rsidRPr="004E114F">
        <w:rPr>
          <w:rFonts w:ascii="Times New Roman" w:eastAsia="Times New Roman" w:hAnsi="Times New Roman"/>
          <w:lang w:eastAsia="ru-RU"/>
        </w:rPr>
        <w:t xml:space="preserve"> </w:t>
      </w:r>
      <w:r w:rsidR="0093149D" w:rsidRPr="0093149D">
        <w:rPr>
          <w:rFonts w:ascii="Times New Roman" w:eastAsia="Times New Roman" w:hAnsi="Times New Roman"/>
          <w:noProof/>
          <w:lang w:eastAsia="ru-RU"/>
        </w:rPr>
        <w:drawing>
          <wp:inline distT="0" distB="0" distL="0" distR="0">
            <wp:extent cx="1676400" cy="4857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76400" cy="485775"/>
                    </a:xfrm>
                    <a:prstGeom prst="rect">
                      <a:avLst/>
                    </a:prstGeom>
                    <a:noFill/>
                    <a:ln>
                      <a:noFill/>
                    </a:ln>
                  </pic:spPr>
                </pic:pic>
              </a:graphicData>
            </a:graphic>
          </wp:inline>
        </w:drawing>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207010" cy="224155"/>
            <wp:effectExtent l="19050" t="0" r="2540" b="0"/>
            <wp:docPr id="1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sidR="00073A49">
        <w:rPr>
          <w:rFonts w:ascii="Times New Roman" w:eastAsia="Times New Roman" w:hAnsi="Times New Roman"/>
          <w:lang w:eastAsia="ru-RU"/>
        </w:rPr>
        <w:t>запроса предложений</w:t>
      </w:r>
      <w:r w:rsidR="0093149D">
        <w:rPr>
          <w:rFonts w:ascii="Times New Roman" w:eastAsia="Times New Roman" w:hAnsi="Times New Roman"/>
          <w:lang w:eastAsia="ru-RU"/>
        </w:rPr>
        <w:t xml:space="preserve"> о цене договора</w:t>
      </w:r>
      <w:r w:rsidRPr="004E114F">
        <w:rPr>
          <w:rFonts w:ascii="Times New Roman" w:eastAsia="Times New Roman" w:hAnsi="Times New Roman"/>
          <w:lang w:eastAsia="ru-RU"/>
        </w:rPr>
        <w:t>, заявка которого оценивается;</w:t>
      </w:r>
    </w:p>
    <w:p w:rsidR="004E114F" w:rsidRDefault="007B26D9" w:rsidP="004E114F">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 xml:space="preserve">  </w:t>
      </w:r>
      <w:r w:rsidR="0093149D">
        <w:rPr>
          <w:rFonts w:ascii="Times New Roman" w:eastAsia="Times New Roman" w:hAnsi="Times New Roman"/>
          <w:lang w:eastAsia="ru-RU"/>
        </w:rPr>
        <w:t>Ц</w:t>
      </w:r>
      <w:r w:rsidR="0093149D">
        <w:rPr>
          <w:rFonts w:ascii="Times New Roman" w:eastAsia="Times New Roman" w:hAnsi="Times New Roman"/>
          <w:vertAlign w:val="subscript"/>
          <w:lang w:eastAsia="ru-RU"/>
        </w:rPr>
        <w:t>л</w:t>
      </w:r>
      <w:r w:rsidR="004E114F" w:rsidRPr="004E114F">
        <w:rPr>
          <w:rFonts w:ascii="Times New Roman" w:eastAsia="Times New Roman" w:hAnsi="Times New Roman"/>
          <w:lang w:eastAsia="ru-RU"/>
        </w:rPr>
        <w:t xml:space="preserve"> - </w:t>
      </w:r>
      <w:r w:rsidR="0093149D" w:rsidRPr="0093149D">
        <w:rPr>
          <w:rFonts w:ascii="Times New Roman" w:eastAsia="Times New Roman" w:hAnsi="Times New Roman"/>
          <w:lang w:eastAsia="ru-RU"/>
        </w:rPr>
        <w:t>наилучшее ценовое предложение из числа предложенных</w:t>
      </w:r>
      <w:r w:rsidR="0093149D">
        <w:rPr>
          <w:rFonts w:ascii="Times New Roman" w:eastAsia="Times New Roman" w:hAnsi="Times New Roman"/>
          <w:lang w:eastAsia="ru-RU"/>
        </w:rPr>
        <w:t xml:space="preserve"> </w:t>
      </w:r>
      <w:r w:rsidR="0093149D" w:rsidRPr="0093149D">
        <w:rPr>
          <w:rFonts w:ascii="Times New Roman" w:eastAsia="Times New Roman" w:hAnsi="Times New Roman"/>
          <w:lang w:eastAsia="ru-RU"/>
        </w:rPr>
        <w:t>участниками закупки</w:t>
      </w:r>
      <w:r w:rsidR="0093149D">
        <w:rPr>
          <w:rFonts w:ascii="Times New Roman" w:eastAsia="Times New Roman" w:hAnsi="Times New Roman"/>
          <w:lang w:eastAsia="ru-RU"/>
        </w:rPr>
        <w:t xml:space="preserve">, </w:t>
      </w:r>
      <w:r w:rsidR="0093149D" w:rsidRPr="0093149D">
        <w:rPr>
          <w:rFonts w:ascii="Times New Roman" w:eastAsia="Times New Roman" w:hAnsi="Times New Roman"/>
          <w:lang w:eastAsia="ru-RU"/>
        </w:rPr>
        <w:t>заявки (части заявки) которых подлежат оценке по критерию оценки "</w:t>
      </w:r>
      <w:r>
        <w:rPr>
          <w:rFonts w:ascii="Times New Roman" w:eastAsia="Times New Roman" w:hAnsi="Times New Roman"/>
          <w:lang w:eastAsia="ru-RU"/>
        </w:rPr>
        <w:t>Ц</w:t>
      </w:r>
      <w:r w:rsidR="0093149D" w:rsidRPr="0093149D">
        <w:rPr>
          <w:rFonts w:ascii="Times New Roman" w:eastAsia="Times New Roman" w:hAnsi="Times New Roman"/>
          <w:lang w:eastAsia="ru-RU"/>
        </w:rPr>
        <w:t xml:space="preserve">ена </w:t>
      </w:r>
      <w:r w:rsidR="0093149D">
        <w:rPr>
          <w:rFonts w:ascii="Times New Roman" w:eastAsia="Times New Roman" w:hAnsi="Times New Roman"/>
          <w:lang w:eastAsia="ru-RU"/>
        </w:rPr>
        <w:t>договора</w:t>
      </w:r>
      <w:r w:rsidR="0093149D" w:rsidRPr="0093149D">
        <w:rPr>
          <w:rFonts w:ascii="Times New Roman" w:eastAsia="Times New Roman" w:hAnsi="Times New Roman"/>
          <w:lang w:eastAsia="ru-RU"/>
        </w:rPr>
        <w:t>"</w:t>
      </w:r>
      <w:r w:rsidR="004E114F" w:rsidRPr="004E114F">
        <w:rPr>
          <w:rFonts w:ascii="Times New Roman" w:eastAsia="Times New Roman" w:hAnsi="Times New Roman"/>
          <w:lang w:eastAsia="ru-RU"/>
        </w:rPr>
        <w:t>;</w:t>
      </w:r>
    </w:p>
    <w:p w:rsidR="007B26D9" w:rsidRDefault="007B26D9" w:rsidP="004E114F">
      <w:pPr>
        <w:autoSpaceDE w:val="0"/>
        <w:autoSpaceDN w:val="0"/>
        <w:adjustRightInd w:val="0"/>
        <w:spacing w:after="0" w:line="240" w:lineRule="auto"/>
        <w:ind w:firstLine="540"/>
        <w:jc w:val="both"/>
        <w:rPr>
          <w:rFonts w:ascii="Times New Roman" w:eastAsia="Times New Roman" w:hAnsi="Times New Roman"/>
          <w:lang w:eastAsia="ru-RU"/>
        </w:rPr>
      </w:pPr>
    </w:p>
    <w:p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r w:rsidRPr="007B26D9">
        <w:rPr>
          <w:rFonts w:ascii="Times New Roman" w:eastAsia="Times New Roman" w:hAnsi="Times New Roman"/>
          <w:lang w:eastAsia="ru-RU"/>
        </w:rPr>
        <w:t xml:space="preserve">Если при проведении процедуры подачи предложений о цене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подано ценовое предложение, предусматривающее снижение цены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ниже нуля, значение количества баллов по критерию оценки "</w:t>
      </w:r>
      <w:r>
        <w:rPr>
          <w:rFonts w:ascii="Times New Roman" w:eastAsia="Times New Roman" w:hAnsi="Times New Roman"/>
          <w:lang w:eastAsia="ru-RU"/>
        </w:rPr>
        <w:t>Ц</w:t>
      </w:r>
      <w:r w:rsidRPr="007B26D9">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7B26D9">
        <w:rPr>
          <w:rFonts w:ascii="Times New Roman" w:eastAsia="Times New Roman" w:hAnsi="Times New Roman"/>
          <w:lang w:eastAsia="ru-RU"/>
        </w:rPr>
        <w:t>" (БЦ</w:t>
      </w:r>
      <w:r w:rsidRPr="007B26D9">
        <w:rPr>
          <w:rFonts w:ascii="Times New Roman" w:eastAsia="Times New Roman" w:hAnsi="Times New Roman"/>
          <w:vertAlign w:val="subscript"/>
          <w:lang w:eastAsia="ru-RU"/>
        </w:rPr>
        <w:t>i</w:t>
      </w:r>
      <w:r w:rsidRPr="007B26D9">
        <w:rPr>
          <w:rFonts w:ascii="Times New Roman" w:eastAsia="Times New Roman" w:hAnsi="Times New Roman"/>
          <w:lang w:eastAsia="ru-RU"/>
        </w:rPr>
        <w:t>) определяется в следующем порядке:</w:t>
      </w:r>
    </w:p>
    <w:p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bookmarkStart w:id="16" w:name="P88"/>
      <w:bookmarkEnd w:id="16"/>
      <w:r w:rsidRPr="007B26D9">
        <w:rPr>
          <w:rFonts w:ascii="Times New Roman" w:eastAsia="Times New Roman" w:hAnsi="Times New Roman"/>
          <w:lang w:eastAsia="ru-RU"/>
        </w:rPr>
        <w:t xml:space="preserve">а) для подлежащей оценке заявки участника закупки, ценовое предложение которого не предусматривает снижение цены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ниже нуля, по критерию оценки "</w:t>
      </w:r>
      <w:r>
        <w:rPr>
          <w:rFonts w:ascii="Times New Roman" w:eastAsia="Times New Roman" w:hAnsi="Times New Roman"/>
          <w:lang w:eastAsia="ru-RU"/>
        </w:rPr>
        <w:t>Ц</w:t>
      </w:r>
      <w:r w:rsidRPr="007B26D9">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7B26D9">
        <w:rPr>
          <w:rFonts w:ascii="Times New Roman" w:eastAsia="Times New Roman" w:hAnsi="Times New Roman"/>
          <w:lang w:eastAsia="ru-RU"/>
        </w:rPr>
        <w:t>" значение количества баллов по указанному критерию оценки (БЦ</w:t>
      </w:r>
      <w:r w:rsidRPr="007B26D9">
        <w:rPr>
          <w:rFonts w:ascii="Times New Roman" w:eastAsia="Times New Roman" w:hAnsi="Times New Roman"/>
          <w:vertAlign w:val="subscript"/>
          <w:lang w:eastAsia="ru-RU"/>
        </w:rPr>
        <w:t>i</w:t>
      </w:r>
      <w:r w:rsidRPr="007B26D9">
        <w:rPr>
          <w:rFonts w:ascii="Times New Roman" w:eastAsia="Times New Roman" w:hAnsi="Times New Roman"/>
          <w:lang w:eastAsia="ru-RU"/>
        </w:rPr>
        <w:t>) определяется по формуле:</w:t>
      </w:r>
    </w:p>
    <w:p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p>
    <w:p w:rsidR="007B26D9" w:rsidRPr="007B26D9" w:rsidRDefault="007B26D9" w:rsidP="007B26D9">
      <w:pPr>
        <w:autoSpaceDE w:val="0"/>
        <w:autoSpaceDN w:val="0"/>
        <w:adjustRightInd w:val="0"/>
        <w:spacing w:after="0" w:line="240" w:lineRule="auto"/>
        <w:ind w:firstLine="540"/>
        <w:jc w:val="center"/>
        <w:rPr>
          <w:rFonts w:ascii="Times New Roman" w:eastAsia="Times New Roman" w:hAnsi="Times New Roman"/>
          <w:lang w:eastAsia="ru-RU"/>
        </w:rPr>
      </w:pPr>
      <w:r w:rsidRPr="007B26D9">
        <w:rPr>
          <w:rFonts w:ascii="Times New Roman" w:eastAsia="Times New Roman" w:hAnsi="Times New Roman"/>
          <w:noProof/>
          <w:lang w:eastAsia="ru-RU"/>
        </w:rPr>
        <w:drawing>
          <wp:inline distT="0" distB="0" distL="0" distR="0">
            <wp:extent cx="2032000" cy="48260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32000" cy="482600"/>
                    </a:xfrm>
                    <a:prstGeom prst="rect">
                      <a:avLst/>
                    </a:prstGeom>
                    <a:noFill/>
                    <a:ln>
                      <a:noFill/>
                    </a:ln>
                  </pic:spPr>
                </pic:pic>
              </a:graphicData>
            </a:graphic>
          </wp:inline>
        </w:drawing>
      </w:r>
    </w:p>
    <w:p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p>
    <w:p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r w:rsidRPr="007B26D9">
        <w:rPr>
          <w:rFonts w:ascii="Times New Roman" w:eastAsia="Times New Roman" w:hAnsi="Times New Roman"/>
          <w:lang w:eastAsia="ru-RU"/>
        </w:rPr>
        <w:t>где Ц</w:t>
      </w:r>
      <w:r w:rsidRPr="007B26D9">
        <w:rPr>
          <w:rFonts w:ascii="Times New Roman" w:eastAsia="Times New Roman" w:hAnsi="Times New Roman"/>
          <w:vertAlign w:val="subscript"/>
          <w:lang w:eastAsia="ru-RU"/>
        </w:rPr>
        <w:t>нач</w:t>
      </w:r>
      <w:r w:rsidRPr="007B26D9">
        <w:rPr>
          <w:rFonts w:ascii="Times New Roman" w:eastAsia="Times New Roman" w:hAnsi="Times New Roman"/>
          <w:lang w:eastAsia="ru-RU"/>
        </w:rPr>
        <w:t xml:space="preserve"> - начальная (максимальная) цена </w:t>
      </w:r>
      <w:r>
        <w:rPr>
          <w:rFonts w:ascii="Times New Roman" w:eastAsia="Times New Roman" w:hAnsi="Times New Roman"/>
          <w:lang w:eastAsia="ru-RU"/>
        </w:rPr>
        <w:t>договора</w:t>
      </w:r>
      <w:r w:rsidRPr="007B26D9">
        <w:rPr>
          <w:rFonts w:ascii="Times New Roman" w:eastAsia="Times New Roman" w:hAnsi="Times New Roman"/>
          <w:lang w:eastAsia="ru-RU"/>
        </w:rPr>
        <w:t>;</w:t>
      </w:r>
    </w:p>
    <w:p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bookmarkStart w:id="17" w:name="P93"/>
      <w:bookmarkEnd w:id="17"/>
      <w:r w:rsidRPr="007B26D9">
        <w:rPr>
          <w:rFonts w:ascii="Times New Roman" w:eastAsia="Times New Roman" w:hAnsi="Times New Roman"/>
          <w:lang w:eastAsia="ru-RU"/>
        </w:rPr>
        <w:t xml:space="preserve">б) для подлежащей оценке заявки участника закупки, ценовое предложение которого предусматривает снижение цены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ниже нуля, по критерию оценки "</w:t>
      </w:r>
      <w:r w:rsidR="00732010">
        <w:rPr>
          <w:rFonts w:ascii="Times New Roman" w:eastAsia="Times New Roman" w:hAnsi="Times New Roman"/>
          <w:lang w:eastAsia="ru-RU"/>
        </w:rPr>
        <w:t>Ц</w:t>
      </w:r>
      <w:r w:rsidRPr="007B26D9">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7B26D9">
        <w:rPr>
          <w:rFonts w:ascii="Times New Roman" w:eastAsia="Times New Roman" w:hAnsi="Times New Roman"/>
          <w:lang w:eastAsia="ru-RU"/>
        </w:rPr>
        <w:t>" значение количества баллов по указанному критерию оценки (БЦ</w:t>
      </w:r>
      <w:r w:rsidRPr="007B26D9">
        <w:rPr>
          <w:rFonts w:ascii="Times New Roman" w:eastAsia="Times New Roman" w:hAnsi="Times New Roman"/>
          <w:vertAlign w:val="subscript"/>
          <w:lang w:eastAsia="ru-RU"/>
        </w:rPr>
        <w:t>i</w:t>
      </w:r>
      <w:r w:rsidRPr="007B26D9">
        <w:rPr>
          <w:rFonts w:ascii="Times New Roman" w:eastAsia="Times New Roman" w:hAnsi="Times New Roman"/>
          <w:lang w:eastAsia="ru-RU"/>
        </w:rPr>
        <w:t>) определяется по формуле:</w:t>
      </w:r>
    </w:p>
    <w:p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p>
    <w:p w:rsidR="007B26D9" w:rsidRDefault="007B26D9" w:rsidP="007B26D9">
      <w:pPr>
        <w:autoSpaceDE w:val="0"/>
        <w:autoSpaceDN w:val="0"/>
        <w:adjustRightInd w:val="0"/>
        <w:spacing w:after="0" w:line="240" w:lineRule="auto"/>
        <w:ind w:firstLine="540"/>
        <w:jc w:val="center"/>
        <w:rPr>
          <w:rFonts w:ascii="Times New Roman" w:eastAsia="Times New Roman" w:hAnsi="Times New Roman"/>
          <w:lang w:eastAsia="ru-RU"/>
        </w:rPr>
      </w:pPr>
      <w:r w:rsidRPr="007B26D9">
        <w:rPr>
          <w:rFonts w:ascii="Times New Roman" w:eastAsia="Times New Roman" w:hAnsi="Times New Roman"/>
          <w:noProof/>
          <w:lang w:eastAsia="ru-RU"/>
        </w:rPr>
        <w:drawing>
          <wp:inline distT="0" distB="0" distL="0" distR="0">
            <wp:extent cx="1857375" cy="48577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57375" cy="485775"/>
                    </a:xfrm>
                    <a:prstGeom prst="rect">
                      <a:avLst/>
                    </a:prstGeom>
                    <a:noFill/>
                    <a:ln>
                      <a:noFill/>
                    </a:ln>
                  </pic:spPr>
                </pic:pic>
              </a:graphicData>
            </a:graphic>
          </wp:inline>
        </w:drawing>
      </w:r>
    </w:p>
    <w:p w:rsidR="007B26D9" w:rsidRDefault="007B26D9" w:rsidP="004E114F">
      <w:pPr>
        <w:shd w:val="clear" w:color="auto" w:fill="FFFFFF"/>
        <w:tabs>
          <w:tab w:val="left" w:pos="540"/>
        </w:tabs>
        <w:spacing w:after="0" w:line="240" w:lineRule="auto"/>
        <w:ind w:firstLine="709"/>
        <w:jc w:val="both"/>
        <w:rPr>
          <w:rFonts w:ascii="Times New Roman" w:eastAsia="Times New Roman" w:hAnsi="Times New Roman"/>
          <w:lang w:eastAsia="ru-RU"/>
        </w:rPr>
      </w:pP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sidR="00073A49">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критерия (0,</w:t>
      </w:r>
      <w:r w:rsidR="00573BD0">
        <w:rPr>
          <w:rFonts w:ascii="Times New Roman" w:eastAsia="Times New Roman" w:hAnsi="Times New Roman"/>
          <w:lang w:eastAsia="ru-RU"/>
        </w:rPr>
        <w:t>7</w:t>
      </w:r>
      <w:r w:rsidRPr="004E114F">
        <w:rPr>
          <w:rFonts w:ascii="Times New Roman" w:eastAsia="Times New Roman" w:hAnsi="Times New Roman"/>
          <w:lang w:eastAsia="ru-RU"/>
        </w:rPr>
        <w:t xml:space="preserve">). </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Итоговый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rsidR="004E114F" w:rsidRPr="003635E3" w:rsidRDefault="004E114F" w:rsidP="004E114F">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w:t>
      </w:r>
      <w:r w:rsidR="00732010">
        <w:rPr>
          <w:rFonts w:ascii="Times New Roman" w:eastAsia="Times New Roman" w:hAnsi="Times New Roman"/>
          <w:lang w:eastAsia="ru-RU"/>
        </w:rPr>
        <w:t>БЦ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*0,</w:t>
      </w:r>
      <w:r w:rsidR="00573BD0">
        <w:rPr>
          <w:rFonts w:ascii="Times New Roman" w:eastAsia="Times New Roman" w:hAnsi="Times New Roman"/>
          <w:lang w:eastAsia="ru-RU"/>
        </w:rPr>
        <w:t>7</w:t>
      </w:r>
      <w:r w:rsidRPr="004E114F">
        <w:rPr>
          <w:rFonts w:ascii="Times New Roman" w:eastAsia="Times New Roman" w:hAnsi="Times New Roman"/>
          <w:lang w:eastAsia="ru-RU"/>
        </w:rPr>
        <w:t>;</w:t>
      </w:r>
    </w:p>
    <w:p w:rsidR="004E114F" w:rsidRPr="003635E3" w:rsidRDefault="004E114F" w:rsidP="004E114F">
      <w:pPr>
        <w:shd w:val="clear" w:color="auto" w:fill="FFFFFF"/>
        <w:tabs>
          <w:tab w:val="left" w:pos="540"/>
        </w:tabs>
        <w:spacing w:after="0" w:line="240" w:lineRule="auto"/>
        <w:ind w:firstLine="709"/>
        <w:jc w:val="center"/>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стоимостному критерию принимается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rsidR="00E738F7" w:rsidRPr="008121DA" w:rsidRDefault="00E738F7" w:rsidP="004E114F">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rsidR="004E114F" w:rsidRPr="004E114F" w:rsidRDefault="00DB393C"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r>
        <w:rPr>
          <w:rFonts w:ascii="Times New Roman" w:hAnsi="Times New Roman"/>
          <w:b/>
          <w:i/>
          <w:u w:val="single"/>
        </w:rPr>
        <w:t>6.</w:t>
      </w:r>
      <w:r w:rsidR="003F5B57">
        <w:rPr>
          <w:rFonts w:ascii="Times New Roman" w:hAnsi="Times New Roman"/>
          <w:b/>
          <w:i/>
          <w:u w:val="single"/>
        </w:rPr>
        <w:t>3</w:t>
      </w:r>
      <w:r>
        <w:rPr>
          <w:rFonts w:ascii="Times New Roman" w:hAnsi="Times New Roman"/>
          <w:b/>
          <w:i/>
          <w:u w:val="single"/>
        </w:rPr>
        <w:t>.5</w:t>
      </w:r>
      <w:r w:rsidR="00073A49">
        <w:rPr>
          <w:rFonts w:ascii="Times New Roman" w:hAnsi="Times New Roman"/>
          <w:b/>
          <w:i/>
          <w:u w:val="single"/>
        </w:rPr>
        <w:t xml:space="preserve">.2 </w:t>
      </w:r>
      <w:r w:rsidR="00073A49" w:rsidRPr="00F649A8">
        <w:rPr>
          <w:rFonts w:ascii="Times New Roman" w:hAnsi="Times New Roman"/>
          <w:b/>
          <w:i/>
          <w:u w:val="single"/>
        </w:rPr>
        <w:t>Порядок оценки заявок по критерию «квалификация участника</w:t>
      </w:r>
      <w:r w:rsidR="00073A49">
        <w:rPr>
          <w:rFonts w:ascii="Times New Roman" w:hAnsi="Times New Roman"/>
          <w:b/>
          <w:i/>
          <w:u w:val="single"/>
        </w:rPr>
        <w:t xml:space="preserve"> закупки</w:t>
      </w:r>
      <w:r w:rsidR="00073A49" w:rsidRPr="00F649A8">
        <w:rPr>
          <w:rFonts w:ascii="Times New Roman" w:hAnsi="Times New Roman"/>
          <w:b/>
          <w:i/>
          <w:u w:val="single"/>
        </w:rPr>
        <w:t>»</w:t>
      </w: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p>
    <w:tbl>
      <w:tblPr>
        <w:tblStyle w:val="71"/>
        <w:tblW w:w="10670" w:type="dxa"/>
        <w:tblInd w:w="-318" w:type="dxa"/>
        <w:tblLook w:val="04A0"/>
      </w:tblPr>
      <w:tblGrid>
        <w:gridCol w:w="4112"/>
        <w:gridCol w:w="3685"/>
        <w:gridCol w:w="2873"/>
      </w:tblGrid>
      <w:tr w:rsidR="00573BD0" w:rsidRPr="004E114F" w:rsidTr="003F5B57">
        <w:tc>
          <w:tcPr>
            <w:tcW w:w="4112" w:type="dxa"/>
            <w:vAlign w:val="center"/>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3685"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873"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Документы, подтверждающие квалификацию участника</w:t>
            </w:r>
          </w:p>
        </w:tc>
      </w:tr>
      <w:tr w:rsidR="00573BD0" w:rsidRPr="004E114F" w:rsidTr="003F5B57">
        <w:tc>
          <w:tcPr>
            <w:tcW w:w="4112" w:type="dxa"/>
            <w:vAlign w:val="center"/>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3685"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c>
          <w:tcPr>
            <w:tcW w:w="2873"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4</w:t>
            </w:r>
          </w:p>
        </w:tc>
      </w:tr>
      <w:tr w:rsidR="00573BD0" w:rsidRPr="004E114F" w:rsidTr="003F5B57">
        <w:tc>
          <w:tcPr>
            <w:tcW w:w="4112" w:type="dxa"/>
          </w:tcPr>
          <w:p w:rsidR="00573BD0" w:rsidRPr="00B206E6" w:rsidRDefault="00573BD0" w:rsidP="004E114F">
            <w:pPr>
              <w:tabs>
                <w:tab w:val="left" w:pos="0"/>
              </w:tabs>
              <w:autoSpaceDE w:val="0"/>
              <w:autoSpaceDN w:val="0"/>
              <w:adjustRightInd w:val="0"/>
              <w:spacing w:after="0" w:line="240" w:lineRule="auto"/>
              <w:jc w:val="both"/>
              <w:outlineLvl w:val="2"/>
              <w:rPr>
                <w:sz w:val="20"/>
                <w:szCs w:val="20"/>
                <w:lang w:eastAsia="ru-RU"/>
              </w:rPr>
            </w:pPr>
            <w:r w:rsidRPr="00B206E6">
              <w:rPr>
                <w:rFonts w:eastAsia="Calibri"/>
                <w:sz w:val="20"/>
                <w:szCs w:val="20"/>
              </w:rPr>
              <w:t xml:space="preserve">Положительное заключение службы эксплуатации МУП </w:t>
            </w:r>
            <w:r>
              <w:rPr>
                <w:rFonts w:eastAsia="Calibri"/>
                <w:sz w:val="20"/>
                <w:szCs w:val="20"/>
              </w:rPr>
              <w:t>«</w:t>
            </w:r>
            <w:r w:rsidRPr="00B206E6">
              <w:rPr>
                <w:rFonts w:eastAsia="Calibri"/>
                <w:sz w:val="20"/>
                <w:szCs w:val="20"/>
              </w:rPr>
              <w:t>Водоканал</w:t>
            </w:r>
            <w:r>
              <w:rPr>
                <w:rFonts w:eastAsia="Calibri"/>
                <w:sz w:val="20"/>
                <w:szCs w:val="20"/>
              </w:rPr>
              <w:t>»</w:t>
            </w:r>
            <w:r w:rsidRPr="00B206E6">
              <w:rPr>
                <w:rFonts w:eastAsia="Calibri"/>
                <w:sz w:val="20"/>
                <w:szCs w:val="20"/>
              </w:rPr>
              <w:t xml:space="preserve">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B206E6">
              <w:rPr>
                <w:rFonts w:eastAsia="Calibri"/>
                <w:bCs/>
                <w:color w:val="000000" w:themeColor="text1"/>
                <w:sz w:val="20"/>
                <w:szCs w:val="20"/>
              </w:rPr>
              <w:t>Наличие взвешенных веществ в фугате не более 1300 мг/л.</w:t>
            </w:r>
          </w:p>
        </w:tc>
        <w:tc>
          <w:tcPr>
            <w:tcW w:w="3685" w:type="dxa"/>
          </w:tcPr>
          <w:p w:rsidR="00573BD0" w:rsidRPr="004E114F" w:rsidRDefault="00573BD0"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-Наличие </w:t>
            </w:r>
            <w:r>
              <w:rPr>
                <w:lang w:eastAsia="ru-RU"/>
              </w:rPr>
              <w:t>положительного заключения</w:t>
            </w:r>
            <w:r w:rsidRPr="004E114F">
              <w:rPr>
                <w:lang w:eastAsia="ru-RU"/>
              </w:rPr>
              <w:t>– 100 баллов;</w:t>
            </w:r>
          </w:p>
          <w:p w:rsidR="00573BD0" w:rsidRPr="004E114F" w:rsidRDefault="00573BD0"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-Отсутствие </w:t>
            </w:r>
            <w:r>
              <w:rPr>
                <w:lang w:eastAsia="ru-RU"/>
              </w:rPr>
              <w:t>положительного заключения</w:t>
            </w:r>
            <w:r w:rsidRPr="004E114F">
              <w:rPr>
                <w:lang w:eastAsia="ru-RU"/>
              </w:rPr>
              <w:t xml:space="preserve"> – 0 баллов.</w:t>
            </w:r>
          </w:p>
          <w:p w:rsidR="00573BD0" w:rsidRPr="003635E3" w:rsidRDefault="00573BD0" w:rsidP="004E114F">
            <w:pPr>
              <w:tabs>
                <w:tab w:val="left" w:pos="0"/>
              </w:tabs>
              <w:autoSpaceDE w:val="0"/>
              <w:autoSpaceDN w:val="0"/>
              <w:adjustRightInd w:val="0"/>
              <w:spacing w:after="0" w:line="240" w:lineRule="auto"/>
              <w:ind w:firstLine="280"/>
              <w:outlineLvl w:val="2"/>
              <w:rPr>
                <w:sz w:val="12"/>
                <w:szCs w:val="12"/>
                <w:lang w:eastAsia="ru-RU"/>
              </w:rPr>
            </w:pPr>
          </w:p>
          <w:p w:rsidR="00573BD0" w:rsidRDefault="00573BD0" w:rsidP="004E114F">
            <w:pPr>
              <w:tabs>
                <w:tab w:val="left" w:pos="0"/>
              </w:tabs>
              <w:autoSpaceDE w:val="0"/>
              <w:autoSpaceDN w:val="0"/>
              <w:adjustRightInd w:val="0"/>
              <w:spacing w:after="0" w:line="240" w:lineRule="auto"/>
              <w:ind w:firstLine="280"/>
              <w:outlineLvl w:val="2"/>
              <w:rPr>
                <w:lang w:eastAsia="ru-RU"/>
              </w:rPr>
            </w:pPr>
          </w:p>
          <w:p w:rsidR="00573BD0" w:rsidRDefault="00573BD0" w:rsidP="004E114F">
            <w:pPr>
              <w:tabs>
                <w:tab w:val="left" w:pos="0"/>
              </w:tabs>
              <w:autoSpaceDE w:val="0"/>
              <w:autoSpaceDN w:val="0"/>
              <w:adjustRightInd w:val="0"/>
              <w:spacing w:after="0" w:line="240" w:lineRule="auto"/>
              <w:ind w:firstLine="280"/>
              <w:outlineLvl w:val="2"/>
              <w:rPr>
                <w:lang w:eastAsia="ru-RU"/>
              </w:rPr>
            </w:pPr>
          </w:p>
          <w:p w:rsidR="00573BD0" w:rsidRDefault="00573BD0" w:rsidP="004E114F">
            <w:pPr>
              <w:tabs>
                <w:tab w:val="left" w:pos="0"/>
              </w:tabs>
              <w:autoSpaceDE w:val="0"/>
              <w:autoSpaceDN w:val="0"/>
              <w:adjustRightInd w:val="0"/>
              <w:spacing w:after="0" w:line="240" w:lineRule="auto"/>
              <w:ind w:firstLine="280"/>
              <w:outlineLvl w:val="2"/>
              <w:rPr>
                <w:lang w:eastAsia="ru-RU"/>
              </w:rPr>
            </w:pPr>
          </w:p>
          <w:p w:rsidR="00573BD0" w:rsidRPr="004E114F" w:rsidRDefault="00573BD0" w:rsidP="00E74B75">
            <w:pPr>
              <w:tabs>
                <w:tab w:val="left" w:pos="0"/>
              </w:tabs>
              <w:autoSpaceDE w:val="0"/>
              <w:autoSpaceDN w:val="0"/>
              <w:adjustRightInd w:val="0"/>
              <w:spacing w:after="0" w:line="240" w:lineRule="auto"/>
              <w:outlineLvl w:val="2"/>
              <w:rPr>
                <w:b/>
                <w:lang w:eastAsia="ru-RU"/>
              </w:rPr>
            </w:pPr>
          </w:p>
        </w:tc>
        <w:tc>
          <w:tcPr>
            <w:tcW w:w="2873" w:type="dxa"/>
          </w:tcPr>
          <w:p w:rsidR="00573BD0" w:rsidRPr="003F5B57" w:rsidRDefault="00573BD0" w:rsidP="0087657A">
            <w:pPr>
              <w:tabs>
                <w:tab w:val="left" w:pos="0"/>
              </w:tabs>
              <w:autoSpaceDE w:val="0"/>
              <w:autoSpaceDN w:val="0"/>
              <w:adjustRightInd w:val="0"/>
              <w:spacing w:after="0" w:line="240" w:lineRule="auto"/>
              <w:outlineLvl w:val="2"/>
              <w:rPr>
                <w:sz w:val="20"/>
                <w:szCs w:val="20"/>
                <w:lang w:eastAsia="ru-RU"/>
              </w:rPr>
            </w:pPr>
            <w:r w:rsidRPr="003F5B57">
              <w:rPr>
                <w:rFonts w:cs="Tahoma"/>
                <w:sz w:val="20"/>
                <w:szCs w:val="20"/>
              </w:rPr>
              <w:t>Справка, либо декларация в свободной форме, в которой Участник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 либо отсутствие.</w:t>
            </w:r>
          </w:p>
        </w:tc>
      </w:tr>
    </w:tbl>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p w:rsidR="004E114F" w:rsidRPr="004E114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eastAsia="ru-RU"/>
        </w:rPr>
        <w:t>Рейтинг заявки по критерию оценки</w:t>
      </w:r>
      <w:r w:rsidR="00DB393C">
        <w:rPr>
          <w:rFonts w:ascii="Times New Roman" w:hAnsi="Times New Roman"/>
          <w:lang w:eastAsia="ru-RU"/>
        </w:rPr>
        <w:t xml:space="preserve"> </w:t>
      </w:r>
      <w:r w:rsidRPr="004E114F">
        <w:rPr>
          <w:rFonts w:ascii="Times New Roman" w:hAnsi="Times New Roman"/>
          <w:lang w:eastAsia="ru-RU"/>
        </w:rPr>
        <w:t>«Квалификация участника закупки»</w:t>
      </w:r>
      <w:r w:rsidR="00DB393C">
        <w:rPr>
          <w:rFonts w:ascii="Times New Roman" w:hAnsi="Times New Roman"/>
          <w:lang w:eastAsia="ru-RU"/>
        </w:rPr>
        <w:t xml:space="preserve"> </w:t>
      </w:r>
      <w:r w:rsidRPr="004E114F">
        <w:rPr>
          <w:rFonts w:ascii="Times New Roman" w:hAnsi="Times New Roman"/>
          <w:lang w:eastAsia="ru-RU"/>
        </w:rPr>
        <w:t>рассчитывается по формуле:</w:t>
      </w:r>
    </w:p>
    <w:p w:rsidR="004E114F" w:rsidRPr="009C14BF" w:rsidRDefault="004E114F" w:rsidP="00780522">
      <w:pPr>
        <w:tabs>
          <w:tab w:val="left" w:pos="0"/>
        </w:tabs>
        <w:autoSpaceDE w:val="0"/>
        <w:autoSpaceDN w:val="0"/>
        <w:adjustRightInd w:val="0"/>
        <w:spacing w:after="0" w:line="240" w:lineRule="auto"/>
        <w:ind w:firstLine="567"/>
        <w:jc w:val="center"/>
        <w:outlineLvl w:val="2"/>
        <w:rPr>
          <w:rFonts w:ascii="Times New Roman" w:hAnsi="Times New Roman"/>
          <w:lang w:eastAsia="ru-RU"/>
        </w:rPr>
      </w:pP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9C14BF">
        <w:rPr>
          <w:rFonts w:ascii="Times New Roman" w:hAnsi="Times New Roman"/>
          <w:lang w:eastAsia="ru-RU"/>
        </w:rPr>
        <w:t xml:space="preserve"> = </w:t>
      </w:r>
      <w:r w:rsidRPr="004E114F">
        <w:rPr>
          <w:rFonts w:ascii="Times New Roman" w:hAnsi="Times New Roman"/>
          <w:lang w:val="en-US" w:eastAsia="ru-RU"/>
        </w:rPr>
        <w:t>S</w:t>
      </w:r>
      <w:r w:rsidRPr="004E114F">
        <w:rPr>
          <w:rFonts w:ascii="Times New Roman" w:hAnsi="Times New Roman"/>
          <w:vertAlign w:val="subscript"/>
          <w:lang w:val="en-US" w:eastAsia="ru-RU"/>
        </w:rPr>
        <w:t>i</w:t>
      </w:r>
      <w:r w:rsidRPr="009C14BF">
        <w:rPr>
          <w:rFonts w:ascii="Times New Roman" w:hAnsi="Times New Roman"/>
          <w:lang w:eastAsia="ru-RU"/>
        </w:rPr>
        <w:t>*0,</w:t>
      </w:r>
      <w:r w:rsidR="00573BD0">
        <w:rPr>
          <w:rFonts w:ascii="Times New Roman" w:hAnsi="Times New Roman"/>
          <w:lang w:eastAsia="ru-RU"/>
        </w:rPr>
        <w:t>3</w:t>
      </w:r>
      <w:r w:rsidRPr="009C14BF">
        <w:rPr>
          <w:rFonts w:ascii="Times New Roman" w:hAnsi="Times New Roman"/>
          <w:lang w:eastAsia="ru-RU"/>
        </w:rPr>
        <w:t>;</w:t>
      </w:r>
    </w:p>
    <w:p w:rsidR="004E114F" w:rsidRPr="009C14B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sz w:val="12"/>
          <w:szCs w:val="12"/>
          <w:lang w:eastAsia="ru-RU"/>
        </w:rPr>
      </w:pPr>
    </w:p>
    <w:p w:rsidR="004E114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eastAsia="ru-RU"/>
        </w:rPr>
        <w:t xml:space="preserve">где </w:t>
      </w: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eastAsia="ru-RU"/>
        </w:rPr>
        <w:t xml:space="preserve"> – рейтинг по критерию «Квалификация участника закупки»</w:t>
      </w:r>
      <w:r w:rsidR="00573BD0" w:rsidRPr="00573BD0">
        <w:rPr>
          <w:rFonts w:ascii="Times New Roman" w:eastAsia="Times New Roman" w:hAnsi="Times New Roman"/>
          <w:lang w:eastAsia="ru-RU"/>
        </w:rPr>
        <w:t xml:space="preserve"> </w:t>
      </w:r>
      <w:r w:rsidR="00573BD0" w:rsidRPr="004E114F">
        <w:rPr>
          <w:rFonts w:ascii="Times New Roman" w:eastAsia="Times New Roman" w:hAnsi="Times New Roman"/>
          <w:lang w:val="en-US" w:eastAsia="ru-RU"/>
        </w:rPr>
        <w:t>i</w:t>
      </w:r>
      <w:r w:rsidR="00573BD0" w:rsidRPr="004E114F">
        <w:rPr>
          <w:rFonts w:ascii="Times New Roman" w:eastAsia="Times New Roman" w:hAnsi="Times New Roman"/>
          <w:lang w:eastAsia="ru-RU"/>
        </w:rPr>
        <w:t xml:space="preserve"> – ого участника </w:t>
      </w:r>
      <w:r w:rsidR="00573BD0">
        <w:rPr>
          <w:rFonts w:ascii="Times New Roman" w:eastAsia="Times New Roman" w:hAnsi="Times New Roman"/>
          <w:lang w:eastAsia="ru-RU"/>
        </w:rPr>
        <w:t>запроса предложений</w:t>
      </w:r>
      <w:r w:rsidRPr="004E114F">
        <w:rPr>
          <w:rFonts w:ascii="Times New Roman" w:hAnsi="Times New Roman"/>
          <w:lang w:eastAsia="ru-RU"/>
        </w:rPr>
        <w:t>.</w:t>
      </w:r>
    </w:p>
    <w:p w:rsidR="00573BD0" w:rsidRPr="00573BD0" w:rsidRDefault="00573BD0"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val="en-US" w:eastAsia="ru-RU"/>
        </w:rPr>
        <w:t>S</w:t>
      </w:r>
      <w:r w:rsidRPr="004E114F">
        <w:rPr>
          <w:rFonts w:ascii="Times New Roman" w:hAnsi="Times New Roman"/>
          <w:vertAlign w:val="subscript"/>
          <w:lang w:val="en-US" w:eastAsia="ru-RU"/>
        </w:rPr>
        <w:t>i</w:t>
      </w:r>
      <w:r>
        <w:rPr>
          <w:rFonts w:ascii="Times New Roman" w:hAnsi="Times New Roman"/>
          <w:vertAlign w:val="subscript"/>
          <w:lang w:eastAsia="ru-RU"/>
        </w:rPr>
        <w:t xml:space="preserve"> </w:t>
      </w:r>
      <w:r w:rsidRPr="00573BD0">
        <w:rPr>
          <w:rFonts w:ascii="Times New Roman" w:hAnsi="Times New Roman"/>
          <w:lang w:eastAsia="ru-RU"/>
        </w:rPr>
        <w:t>–</w:t>
      </w:r>
      <w:r>
        <w:rPr>
          <w:rFonts w:ascii="Times New Roman" w:hAnsi="Times New Roman"/>
          <w:vertAlign w:val="subscript"/>
          <w:lang w:eastAsia="ru-RU"/>
        </w:rPr>
        <w:t xml:space="preserve"> </w:t>
      </w:r>
      <w:r w:rsidRPr="00573BD0">
        <w:rPr>
          <w:rFonts w:ascii="Times New Roman" w:hAnsi="Times New Roman"/>
          <w:lang w:eastAsia="ru-RU"/>
        </w:rPr>
        <w:t>количество</w:t>
      </w:r>
      <w:r>
        <w:rPr>
          <w:rFonts w:ascii="Times New Roman" w:hAnsi="Times New Roman"/>
          <w:vertAlign w:val="subscript"/>
          <w:lang w:eastAsia="ru-RU"/>
        </w:rPr>
        <w:t xml:space="preserve"> </w:t>
      </w:r>
      <w:r>
        <w:rPr>
          <w:rFonts w:ascii="Times New Roman" w:hAnsi="Times New Roman"/>
          <w:lang w:eastAsia="ru-RU"/>
        </w:rPr>
        <w:t xml:space="preserve">баллов, присуждаемых по критерию </w:t>
      </w:r>
      <w:r w:rsidRPr="004E114F">
        <w:rPr>
          <w:rFonts w:ascii="Times New Roman" w:hAnsi="Times New Roman"/>
          <w:lang w:eastAsia="ru-RU"/>
        </w:rPr>
        <w:t>«Квалификация участника закупки»</w:t>
      </w:r>
      <w:r w:rsidRPr="00573BD0">
        <w:rPr>
          <w:rFonts w:ascii="Times New Roman" w:eastAsia="Times New Roman" w:hAnsi="Times New Roman"/>
          <w:lang w:eastAsia="ru-RU"/>
        </w:rPr>
        <w:t xml:space="preserve">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Pr>
          <w:rFonts w:ascii="Times New Roman" w:eastAsia="Times New Roman" w:hAnsi="Times New Roman"/>
          <w:lang w:eastAsia="ru-RU"/>
        </w:rPr>
        <w:t>запроса предложений</w:t>
      </w:r>
    </w:p>
    <w:p w:rsidR="004E114F" w:rsidRPr="003635E3"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sz w:val="12"/>
          <w:szCs w:val="12"/>
          <w:lang w:eastAsia="ru-RU"/>
        </w:rPr>
      </w:pPr>
    </w:p>
    <w:p w:rsidR="004E114F" w:rsidRPr="003635E3" w:rsidRDefault="004E114F" w:rsidP="00780522">
      <w:pPr>
        <w:spacing w:after="0" w:line="240" w:lineRule="auto"/>
        <w:ind w:firstLine="567"/>
        <w:jc w:val="both"/>
        <w:rPr>
          <w:rFonts w:ascii="Times New Roman" w:eastAsia="Times New Roman" w:hAnsi="Times New Roman"/>
          <w:sz w:val="12"/>
          <w:szCs w:val="12"/>
          <w:lang w:eastAsia="ru-RU"/>
        </w:rPr>
      </w:pPr>
    </w:p>
    <w:p w:rsidR="004E114F" w:rsidRPr="004E114F" w:rsidRDefault="004E114F" w:rsidP="00780522">
      <w:pPr>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3635E3" w:rsidRDefault="004E114F" w:rsidP="004E114F">
      <w:pPr>
        <w:spacing w:after="0" w:line="240" w:lineRule="auto"/>
        <w:ind w:firstLine="567"/>
        <w:jc w:val="center"/>
        <w:rPr>
          <w:rFonts w:ascii="Times New Roman" w:eastAsia="Times New Roman" w:hAnsi="Times New Roman"/>
          <w:sz w:val="12"/>
          <w:szCs w:val="12"/>
          <w:lang w:eastAsia="ru-RU"/>
        </w:rPr>
      </w:pPr>
    </w:p>
    <w:p w:rsidR="004E114F" w:rsidRDefault="004E114F" w:rsidP="004E114F">
      <w:pPr>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итоговый рейтинг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3635E3" w:rsidRDefault="004E114F" w:rsidP="00F649A8">
      <w:pPr>
        <w:spacing w:after="0"/>
        <w:ind w:left="708" w:firstLine="1"/>
        <w:jc w:val="both"/>
        <w:rPr>
          <w:rFonts w:ascii="Times New Roman" w:hAnsi="Times New Roman"/>
          <w:b/>
          <w:i/>
          <w:sz w:val="12"/>
          <w:szCs w:val="12"/>
          <w:u w:val="single"/>
        </w:rPr>
      </w:pP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на участие в запросе предложений</w:t>
      </w:r>
      <w:r w:rsidR="009D314C">
        <w:rPr>
          <w:rFonts w:ascii="Times New Roman" w:hAnsi="Times New Roman"/>
        </w:rPr>
        <w:t>.</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.6. </w:t>
      </w:r>
      <w:r w:rsidR="00A5567C"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.7. </w:t>
      </w:r>
      <w:r w:rsidR="00A5567C"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.8. </w:t>
      </w:r>
      <w:r w:rsidR="00A5567C" w:rsidRPr="00A5567C">
        <w:rPr>
          <w:rFonts w:ascii="Times New Roman" w:hAnsi="Times New Roman"/>
        </w:rPr>
        <w:t xml:space="preserve">В случае, если в нескольких заявках на участие в запросе предложений </w:t>
      </w:r>
      <w:r w:rsidR="00E738F7">
        <w:rPr>
          <w:rFonts w:ascii="Times New Roman" w:hAnsi="Times New Roman"/>
        </w:rPr>
        <w:t>в электронной форме</w:t>
      </w:r>
      <w:r w:rsidR="00E738F7" w:rsidRPr="00A5567C">
        <w:rPr>
          <w:rFonts w:ascii="Times New Roman" w:hAnsi="Times New Roman"/>
        </w:rPr>
        <w:t xml:space="preserve"> </w:t>
      </w:r>
      <w:r w:rsidR="00A5567C" w:rsidRPr="00A5567C">
        <w:rPr>
          <w:rFonts w:ascii="Times New Roman" w:hAnsi="Times New Roman"/>
        </w:rPr>
        <w:t>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запросе предложений</w:t>
      </w:r>
      <w:r w:rsidR="00E738F7" w:rsidRPr="00E738F7">
        <w:rPr>
          <w:rFonts w:ascii="Times New Roman" w:hAnsi="Times New Roman"/>
        </w:rPr>
        <w:t xml:space="preserve"> </w:t>
      </w:r>
      <w:r w:rsidR="00E738F7">
        <w:rPr>
          <w:rFonts w:ascii="Times New Roman" w:hAnsi="Times New Roman"/>
        </w:rPr>
        <w:t>в электронной форме</w:t>
      </w:r>
      <w:r w:rsidR="00A5567C" w:rsidRPr="00A5567C">
        <w:rPr>
          <w:rFonts w:ascii="Times New Roman" w:hAnsi="Times New Roman"/>
        </w:rPr>
        <w:t>, содержащих такие условия.</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.9. </w:t>
      </w:r>
      <w:r w:rsidR="00A5567C" w:rsidRPr="00A5567C">
        <w:rPr>
          <w:rFonts w:ascii="Times New Roman" w:hAnsi="Times New Roman"/>
        </w:rPr>
        <w:t xml:space="preserve">Победителем запроса предложений </w:t>
      </w:r>
      <w:r w:rsidR="00E738F7">
        <w:rPr>
          <w:rFonts w:ascii="Times New Roman" w:hAnsi="Times New Roman"/>
        </w:rPr>
        <w:t xml:space="preserve">в электронной форме </w:t>
      </w:r>
      <w:r w:rsidR="00A5567C" w:rsidRPr="00A5567C">
        <w:rPr>
          <w:rFonts w:ascii="Times New Roman" w:hAnsi="Times New Roman"/>
        </w:rPr>
        <w:t>признается участник, который предложил лучшие условия исполнения договора и заявке на участие в запросе предложений которого присвоен первый номер.</w:t>
      </w:r>
    </w:p>
    <w:p w:rsidR="00B70371" w:rsidRPr="004F0E47" w:rsidRDefault="00B70371" w:rsidP="007118E9">
      <w:pPr>
        <w:spacing w:after="0" w:line="240" w:lineRule="auto"/>
        <w:ind w:firstLine="709"/>
        <w:jc w:val="both"/>
        <w:rPr>
          <w:rFonts w:ascii="Times New Roman" w:hAnsi="Times New Roman"/>
          <w:bCs/>
          <w:iCs/>
          <w:sz w:val="12"/>
          <w:szCs w:val="12"/>
        </w:rPr>
      </w:pPr>
    </w:p>
    <w:p w:rsidR="00B70371" w:rsidRDefault="00EE4F3B" w:rsidP="007118E9">
      <w:pPr>
        <w:spacing w:after="0" w:line="240" w:lineRule="auto"/>
        <w:ind w:firstLine="709"/>
        <w:jc w:val="both"/>
        <w:rPr>
          <w:rFonts w:ascii="Times New Roman" w:hAnsi="Times New Roman"/>
          <w:b/>
          <w:bCs/>
        </w:rPr>
      </w:pPr>
      <w:r>
        <w:rPr>
          <w:rFonts w:ascii="Times New Roman" w:hAnsi="Times New Roman"/>
          <w:b/>
          <w:bCs/>
        </w:rPr>
        <w:t>6.</w:t>
      </w:r>
      <w:r w:rsidR="003F5B57">
        <w:rPr>
          <w:rFonts w:ascii="Times New Roman" w:hAnsi="Times New Roman"/>
          <w:b/>
          <w:bCs/>
        </w:rPr>
        <w:t>4</w:t>
      </w:r>
      <w:r w:rsidR="00DF7A73" w:rsidRPr="00DF7A73">
        <w:rPr>
          <w:rFonts w:ascii="Times New Roman" w:hAnsi="Times New Roman"/>
          <w:b/>
          <w:bCs/>
        </w:rPr>
        <w:t xml:space="preserve">. Признание запроса предложений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rsidR="00DF7A73" w:rsidRPr="00EE4F3B" w:rsidRDefault="00EE4F3B" w:rsidP="007118E9">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4</w:t>
      </w:r>
      <w:r w:rsidR="00DF7A73" w:rsidRPr="00EE4F3B">
        <w:rPr>
          <w:rFonts w:ascii="Times New Roman" w:hAnsi="Times New Roman"/>
        </w:rPr>
        <w:t xml:space="preserve">.1. Запрос предложений </w:t>
      </w:r>
      <w:r w:rsidR="003635E3">
        <w:rPr>
          <w:rFonts w:ascii="Times New Roman" w:hAnsi="Times New Roman"/>
        </w:rPr>
        <w:t xml:space="preserve">в электронной форме </w:t>
      </w:r>
      <w:r w:rsidR="00DF7A73" w:rsidRPr="00EE4F3B">
        <w:rPr>
          <w:rFonts w:ascii="Times New Roman" w:hAnsi="Times New Roman"/>
        </w:rPr>
        <w:t xml:space="preserve">признается несостоявшимся если: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не подано ни одной заявки;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на основании результатов рассмотрения заявок на участие в запросе предложений в электронной форме принято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принято решение о допуске к участию в запросе предложений в электронной форме только одного участника закупки, подавшего заявку на участие в запросе предложений в электронной форме; </w:t>
      </w:r>
    </w:p>
    <w:p w:rsidR="00DF7A73" w:rsidRPr="00EE4F3B" w:rsidRDefault="00B70371" w:rsidP="007118E9">
      <w:pPr>
        <w:spacing w:after="0" w:line="240" w:lineRule="auto"/>
        <w:ind w:firstLine="709"/>
        <w:jc w:val="both"/>
        <w:rPr>
          <w:rFonts w:ascii="Times New Roman" w:hAnsi="Times New Roman"/>
          <w:bCs/>
        </w:rPr>
      </w:pPr>
      <w:r w:rsidRPr="00EE4F3B">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w:t>
      </w:r>
    </w:p>
    <w:p w:rsidR="00DF7A73" w:rsidRDefault="00EE4F3B" w:rsidP="007118E9">
      <w:pPr>
        <w:spacing w:after="0" w:line="240" w:lineRule="auto"/>
        <w:ind w:firstLine="709"/>
        <w:jc w:val="both"/>
        <w:rPr>
          <w:rFonts w:ascii="Times New Roman" w:hAnsi="Times New Roman"/>
        </w:rPr>
      </w:pPr>
      <w:r>
        <w:rPr>
          <w:rFonts w:ascii="Times New Roman" w:hAnsi="Times New Roman"/>
          <w:bCs/>
          <w:iCs/>
        </w:rPr>
        <w:t>6.</w:t>
      </w:r>
      <w:r w:rsidR="003F5B57">
        <w:rPr>
          <w:rFonts w:ascii="Times New Roman" w:hAnsi="Times New Roman"/>
          <w:bCs/>
          <w:iCs/>
        </w:rPr>
        <w:t>4</w:t>
      </w:r>
      <w:r w:rsidR="00DF7A73" w:rsidRPr="00EE4F3B">
        <w:rPr>
          <w:rFonts w:ascii="Times New Roman" w:hAnsi="Times New Roman"/>
          <w:bCs/>
          <w:iCs/>
        </w:rPr>
        <w:t>.2. В случаях признания запроса предложений</w:t>
      </w:r>
      <w:r w:rsidR="003635E3" w:rsidRPr="003635E3">
        <w:rPr>
          <w:rFonts w:ascii="Times New Roman" w:hAnsi="Times New Roman"/>
        </w:rPr>
        <w:t xml:space="preserve"> </w:t>
      </w:r>
      <w:r w:rsidR="003635E3">
        <w:rPr>
          <w:rFonts w:ascii="Times New Roman" w:hAnsi="Times New Roman"/>
        </w:rPr>
        <w:t>в электронной форме</w:t>
      </w:r>
      <w:r w:rsidR="00DF7A73" w:rsidRPr="00EE4F3B">
        <w:rPr>
          <w:rFonts w:ascii="Times New Roman" w:hAnsi="Times New Roman"/>
          <w:bCs/>
          <w:iCs/>
        </w:rPr>
        <w:t xml:space="preserve"> несостоявшимся</w:t>
      </w:r>
      <w:r w:rsidR="00DF7A73" w:rsidRPr="00EE4F3B">
        <w:rPr>
          <w:rFonts w:ascii="Times New Roman" w:hAnsi="Times New Roman"/>
        </w:rPr>
        <w:t xml:space="preserve"> составляется протокол о признании запроса предложений несостоявшимся, который подписывают все члены </w:t>
      </w:r>
      <w:r w:rsidR="00B420A5" w:rsidRPr="00EE4F3B">
        <w:rPr>
          <w:rFonts w:ascii="Times New Roman" w:hAnsi="Times New Roman"/>
        </w:rPr>
        <w:t>К</w:t>
      </w:r>
      <w:r w:rsidR="00DF7A73" w:rsidRPr="00EE4F3B">
        <w:rPr>
          <w:rFonts w:ascii="Times New Roman" w:hAnsi="Times New Roman"/>
        </w:rPr>
        <w:t>омиссии, присутствовавшие на заседании. Протокол о признании запроса предложений несостоявшимся размещается на официальном сайте не позднее чем через 3 (три) дня со дня его подписания.</w:t>
      </w:r>
    </w:p>
    <w:p w:rsidR="00B70371" w:rsidRPr="003635E3" w:rsidRDefault="00B70371" w:rsidP="007118E9">
      <w:pPr>
        <w:spacing w:after="0" w:line="240" w:lineRule="auto"/>
        <w:ind w:firstLine="709"/>
        <w:jc w:val="both"/>
        <w:rPr>
          <w:rFonts w:ascii="Times New Roman" w:hAnsi="Times New Roman"/>
          <w:sz w:val="12"/>
          <w:szCs w:val="12"/>
        </w:rPr>
      </w:pPr>
    </w:p>
    <w:p w:rsidR="00D21856" w:rsidRDefault="00EE4F3B" w:rsidP="00D21856">
      <w:pPr>
        <w:spacing w:after="0" w:line="240" w:lineRule="auto"/>
        <w:ind w:firstLine="709"/>
        <w:rPr>
          <w:rFonts w:ascii="Times New Roman" w:hAnsi="Times New Roman"/>
          <w:b/>
        </w:rPr>
      </w:pPr>
      <w:r>
        <w:rPr>
          <w:rFonts w:ascii="Times New Roman" w:hAnsi="Times New Roman"/>
          <w:b/>
        </w:rPr>
        <w:t>6.</w:t>
      </w:r>
      <w:r w:rsidR="003F5B57">
        <w:rPr>
          <w:rFonts w:ascii="Times New Roman" w:hAnsi="Times New Roman"/>
          <w:b/>
        </w:rPr>
        <w:t>5</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D21856">
        <w:rPr>
          <w:rFonts w:ascii="Times New Roman" w:hAnsi="Times New Roman"/>
          <w:b/>
        </w:rPr>
        <w:t>запросе предложений</w:t>
      </w:r>
      <w:r w:rsidR="003635E3" w:rsidRPr="003635E3">
        <w:rPr>
          <w:rFonts w:ascii="Times New Roman" w:hAnsi="Times New Roman"/>
        </w:rPr>
        <w:t xml:space="preserve"> </w:t>
      </w:r>
      <w:r w:rsidR="003635E3" w:rsidRPr="003635E3">
        <w:rPr>
          <w:rFonts w:ascii="Times New Roman" w:hAnsi="Times New Roman"/>
          <w:b/>
        </w:rPr>
        <w:t>в электронной форме</w:t>
      </w:r>
    </w:p>
    <w:p w:rsidR="00D21856" w:rsidRPr="00D21856" w:rsidRDefault="00EE4F3B" w:rsidP="00553A98">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5</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наличия в составе заявки недостоверной информации, в том числе в отношении его квалификационных данных.</w:t>
      </w:r>
    </w:p>
    <w:p w:rsidR="00D21856" w:rsidRDefault="00EE4F3B" w:rsidP="00D21856">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5</w:t>
      </w:r>
      <w:r w:rsidR="00D21856" w:rsidRPr="00D21856">
        <w:rPr>
          <w:rFonts w:ascii="Times New Roman" w:hAnsi="Times New Roman"/>
        </w:rPr>
        <w:t>.</w:t>
      </w:r>
      <w:r w:rsidR="006F67E9">
        <w:rPr>
          <w:rFonts w:ascii="Times New Roman" w:hAnsi="Times New Roman"/>
        </w:rPr>
        <w:t>2</w:t>
      </w:r>
      <w:r w:rsidR="00D21856" w:rsidRPr="00D21856">
        <w:rPr>
          <w:rFonts w:ascii="Times New Roman" w:hAnsi="Times New Roman"/>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3717E4" w:rsidRDefault="003717E4" w:rsidP="00D21856">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5</w:t>
      </w:r>
      <w:r>
        <w:rPr>
          <w:rFonts w:ascii="Times New Roman" w:hAnsi="Times New Roman"/>
        </w:rPr>
        <w:t>.</w:t>
      </w:r>
      <w:r w:rsidR="006F67E9">
        <w:rPr>
          <w:rFonts w:ascii="Times New Roman" w:hAnsi="Times New Roman"/>
        </w:rPr>
        <w:t>3</w:t>
      </w:r>
      <w:r>
        <w:rPr>
          <w:rFonts w:ascii="Times New Roman" w:hAnsi="Times New Roman"/>
        </w:rPr>
        <w:t xml:space="preserve">. </w:t>
      </w:r>
      <w:r w:rsidR="006F67E9" w:rsidRPr="006F67E9">
        <w:rPr>
          <w:rFonts w:ascii="Times New Roman" w:hAnsi="Times New Roman"/>
        </w:rPr>
        <w:t>В случае содержания в первой части заявки на участие в запросе предложений в электронной форме сведений об участнике так</w:t>
      </w:r>
      <w:r w:rsidR="006F67E9">
        <w:rPr>
          <w:rFonts w:ascii="Times New Roman" w:hAnsi="Times New Roman"/>
        </w:rPr>
        <w:t>ого</w:t>
      </w:r>
      <w:r w:rsidR="006F67E9" w:rsidRPr="006F67E9">
        <w:rPr>
          <w:rFonts w:ascii="Times New Roman" w:hAnsi="Times New Roman"/>
        </w:rPr>
        <w:t xml:space="preserve"> запроса предложений и (или) о ценовом предложении данная заявка </w:t>
      </w:r>
      <w:r w:rsidR="006F67E9" w:rsidRPr="006F67E9">
        <w:rPr>
          <w:rFonts w:ascii="Times New Roman" w:hAnsi="Times New Roman"/>
          <w:u w:val="single"/>
        </w:rPr>
        <w:t>подлежит отклонению</w:t>
      </w:r>
      <w:r w:rsidR="006F67E9" w:rsidRPr="006F67E9">
        <w:rPr>
          <w:rFonts w:ascii="Times New Roman" w:hAnsi="Times New Roman"/>
        </w:rPr>
        <w:t>.</w:t>
      </w:r>
    </w:p>
    <w:p w:rsidR="006F67E9" w:rsidRDefault="006F67E9" w:rsidP="00D21856">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5</w:t>
      </w:r>
      <w:r>
        <w:rPr>
          <w:rFonts w:ascii="Times New Roman" w:hAnsi="Times New Roman"/>
        </w:rPr>
        <w:t xml:space="preserve">.4. </w:t>
      </w:r>
      <w:r w:rsidRPr="006F67E9">
        <w:rPr>
          <w:rFonts w:ascii="Times New Roman" w:hAnsi="Times New Roman"/>
          <w:bC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6F67E9" w:rsidRDefault="006F67E9" w:rsidP="00D21856">
      <w:pPr>
        <w:spacing w:after="0" w:line="240" w:lineRule="auto"/>
        <w:ind w:firstLine="709"/>
        <w:jc w:val="both"/>
        <w:rPr>
          <w:rFonts w:ascii="Times New Roman" w:hAnsi="Times New Roman"/>
        </w:rPr>
      </w:pPr>
    </w:p>
    <w:p w:rsidR="007768A3" w:rsidRDefault="00EE4F3B" w:rsidP="00D21856">
      <w:pPr>
        <w:spacing w:after="0" w:line="240" w:lineRule="auto"/>
        <w:ind w:firstLine="709"/>
        <w:jc w:val="both"/>
        <w:rPr>
          <w:rFonts w:ascii="Times New Roman" w:hAnsi="Times New Roman"/>
          <w:b/>
        </w:rPr>
      </w:pPr>
      <w:r>
        <w:rPr>
          <w:rFonts w:ascii="Times New Roman" w:hAnsi="Times New Roman"/>
          <w:b/>
        </w:rPr>
        <w:t xml:space="preserve">РАЗДЕЛ 7. </w:t>
      </w:r>
      <w:bookmarkStart w:id="18" w:name="_Toc123405485"/>
      <w:bookmarkStart w:id="19" w:name="_Toc166101211"/>
      <w:bookmarkStart w:id="20" w:name="_Toc5779001"/>
      <w:r w:rsidRPr="007768A3">
        <w:rPr>
          <w:rFonts w:ascii="Times New Roman" w:hAnsi="Times New Roman"/>
          <w:b/>
        </w:rPr>
        <w:t>ЗАКЛЮЧЕНИЕ, ИЗМЕНЕНИЕ И РАСТОРЖЕНИЕ ДОГОВОРА</w:t>
      </w:r>
      <w:bookmarkEnd w:id="18"/>
      <w:bookmarkEnd w:id="19"/>
      <w:bookmarkEnd w:id="20"/>
    </w:p>
    <w:p w:rsidR="009D314C" w:rsidRPr="00037041" w:rsidRDefault="009D314C" w:rsidP="00D21856">
      <w:pPr>
        <w:spacing w:after="0" w:line="240" w:lineRule="auto"/>
        <w:ind w:firstLine="709"/>
        <w:jc w:val="both"/>
        <w:rPr>
          <w:rFonts w:ascii="Times New Roman" w:hAnsi="Times New Roman"/>
          <w:b/>
          <w:sz w:val="12"/>
          <w:szCs w:val="12"/>
        </w:rPr>
      </w:pPr>
    </w:p>
    <w:p w:rsidR="00D21856" w:rsidRDefault="00EE4F3B" w:rsidP="00D21856">
      <w:pPr>
        <w:spacing w:after="0" w:line="240" w:lineRule="auto"/>
        <w:ind w:firstLine="709"/>
        <w:jc w:val="both"/>
        <w:rPr>
          <w:rFonts w:ascii="Times New Roman" w:hAnsi="Times New Roman"/>
          <w:b/>
        </w:rPr>
      </w:pPr>
      <w:r>
        <w:rPr>
          <w:rFonts w:ascii="Times New Roman" w:hAnsi="Times New Roman"/>
          <w:b/>
        </w:rPr>
        <w:t>7</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rsidR="00D21856" w:rsidRDefault="00EE4F3B" w:rsidP="00D21856">
      <w:pPr>
        <w:spacing w:after="0" w:line="240" w:lineRule="auto"/>
        <w:ind w:firstLine="709"/>
        <w:jc w:val="both"/>
        <w:rPr>
          <w:rFonts w:ascii="Times New Roman" w:hAnsi="Times New Roman"/>
          <w:bCs/>
        </w:rPr>
      </w:pPr>
      <w:r>
        <w:rPr>
          <w:rFonts w:ascii="Times New Roman" w:hAnsi="Times New Roman"/>
        </w:rPr>
        <w:t xml:space="preserve">7.1.1. </w:t>
      </w:r>
      <w:r w:rsidR="00D21856" w:rsidRPr="00D21856">
        <w:rPr>
          <w:rFonts w:ascii="Times New Roman" w:hAnsi="Times New Roman"/>
        </w:rPr>
        <w:t>Размер обеспечения исполнения договора</w:t>
      </w:r>
      <w:r w:rsidR="00065443">
        <w:rPr>
          <w:rFonts w:ascii="Times New Roman" w:hAnsi="Times New Roman"/>
        </w:rPr>
        <w:t xml:space="preserve"> </w:t>
      </w:r>
      <w:r w:rsidR="00D21856">
        <w:rPr>
          <w:rFonts w:ascii="Times New Roman" w:hAnsi="Times New Roman"/>
          <w:bCs/>
        </w:rPr>
        <w:t xml:space="preserve">указан в </w:t>
      </w:r>
      <w:r w:rsidR="00D21856" w:rsidRPr="00E44334">
        <w:rPr>
          <w:rFonts w:ascii="Times New Roman" w:hAnsi="Times New Roman"/>
          <w:bCs/>
        </w:rPr>
        <w:t xml:space="preserve">п. </w:t>
      </w:r>
      <w:r w:rsidR="001963D8" w:rsidRPr="00E44334">
        <w:rPr>
          <w:rFonts w:ascii="Times New Roman" w:hAnsi="Times New Roman"/>
          <w:bCs/>
        </w:rPr>
        <w:t>3</w:t>
      </w:r>
      <w:r w:rsidR="004634E5">
        <w:rPr>
          <w:rFonts w:ascii="Times New Roman" w:hAnsi="Times New Roman"/>
          <w:bCs/>
        </w:rPr>
        <w:t>1</w:t>
      </w:r>
      <w:r w:rsidR="00037041" w:rsidRPr="00E44334">
        <w:rPr>
          <w:rFonts w:ascii="Times New Roman" w:hAnsi="Times New Roman"/>
          <w:bCs/>
        </w:rPr>
        <w:t xml:space="preserve"> Части</w:t>
      </w:r>
      <w:r w:rsidR="00D21856" w:rsidRPr="00E44334">
        <w:rPr>
          <w:rFonts w:ascii="Times New Roman" w:hAnsi="Times New Roman"/>
          <w:bCs/>
        </w:rPr>
        <w:t xml:space="preserve"> </w:t>
      </w:r>
      <w:r w:rsidR="00D21856" w:rsidRPr="00E44334">
        <w:rPr>
          <w:rFonts w:ascii="Times New Roman" w:hAnsi="Times New Roman"/>
          <w:bCs/>
          <w:lang w:val="en-US"/>
        </w:rPr>
        <w:t>II</w:t>
      </w:r>
      <w:r w:rsidR="00D21856" w:rsidRPr="00E44334">
        <w:rPr>
          <w:rFonts w:ascii="Times New Roman" w:hAnsi="Times New Roman"/>
          <w:bCs/>
        </w:rPr>
        <w:t xml:space="preserve"> «Информационная</w:t>
      </w:r>
      <w:r w:rsidR="00D21856" w:rsidRPr="00037041">
        <w:rPr>
          <w:rFonts w:ascii="Times New Roman" w:hAnsi="Times New Roman"/>
          <w:bCs/>
        </w:rPr>
        <w:t xml:space="preserve"> карта»</w:t>
      </w:r>
      <w:r w:rsidR="00037041" w:rsidRPr="00037041">
        <w:rPr>
          <w:rFonts w:ascii="Times New Roman" w:hAnsi="Times New Roman"/>
        </w:rPr>
        <w:t xml:space="preserve"> настоящей документации</w:t>
      </w:r>
      <w:r w:rsidR="00D21856" w:rsidRPr="00037041">
        <w:rPr>
          <w:rFonts w:ascii="Times New Roman" w:hAnsi="Times New Roman"/>
          <w:bCs/>
        </w:rPr>
        <w:t>.</w:t>
      </w:r>
    </w:p>
    <w:p w:rsidR="00D21856" w:rsidRDefault="00EE4F3B" w:rsidP="00D21856">
      <w:pPr>
        <w:spacing w:after="0" w:line="240" w:lineRule="auto"/>
        <w:ind w:firstLine="709"/>
        <w:jc w:val="both"/>
        <w:rPr>
          <w:rFonts w:ascii="Times New Roman" w:hAnsi="Times New Roman"/>
        </w:rPr>
      </w:pPr>
      <w:r>
        <w:rPr>
          <w:rFonts w:ascii="Times New Roman" w:hAnsi="Times New Roman"/>
          <w:lang w:val="sah-RU"/>
        </w:rPr>
        <w:t>7.1.2.</w:t>
      </w:r>
      <w:r w:rsidRPr="00EE4F3B">
        <w:rPr>
          <w:rFonts w:ascii="Times New Roman" w:hAnsi="Times New Roman"/>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656F2B" w:rsidRDefault="00656F2B" w:rsidP="00D21856">
      <w:pPr>
        <w:spacing w:after="0" w:line="240" w:lineRule="auto"/>
        <w:ind w:firstLine="709"/>
        <w:jc w:val="both"/>
        <w:rPr>
          <w:rFonts w:ascii="Times New Roman" w:hAnsi="Times New Roman"/>
        </w:rPr>
      </w:pPr>
      <w:r>
        <w:rPr>
          <w:rFonts w:ascii="Times New Roman" w:hAnsi="Times New Roman"/>
          <w:lang w:val="sah-RU"/>
        </w:rPr>
        <w:t xml:space="preserve">Обеспечение исполнения договора </w:t>
      </w:r>
      <w:r w:rsidRPr="00656F2B">
        <w:rPr>
          <w:rFonts w:ascii="Times New Roman" w:hAnsi="Times New Roman"/>
          <w:bCs/>
        </w:rPr>
        <w:t>может предоставляться участником закупки по его выбору путём внесения денежных средств на счёт</w:t>
      </w:r>
      <w:r>
        <w:rPr>
          <w:rFonts w:ascii="Times New Roman" w:hAnsi="Times New Roman"/>
          <w:bCs/>
        </w:rPr>
        <w:t xml:space="preserve"> Заказчика или </w:t>
      </w:r>
      <w:r w:rsidRPr="00656F2B">
        <w:rPr>
          <w:rFonts w:ascii="Times New Roman" w:hAnsi="Times New Roman"/>
          <w:bCs/>
        </w:rPr>
        <w:t xml:space="preserve">путём предоставления </w:t>
      </w:r>
      <w:r w:rsidR="00732010">
        <w:rPr>
          <w:rFonts w:ascii="Times New Roman" w:hAnsi="Times New Roman"/>
          <w:bCs/>
        </w:rPr>
        <w:t>независимой</w:t>
      </w:r>
      <w:r w:rsidRPr="00656F2B">
        <w:rPr>
          <w:rFonts w:ascii="Times New Roman" w:hAnsi="Times New Roman"/>
          <w:bCs/>
        </w:rPr>
        <w:t xml:space="preserve"> гарантии</w:t>
      </w:r>
      <w:r>
        <w:rPr>
          <w:rFonts w:ascii="Times New Roman" w:hAnsi="Times New Roman"/>
          <w:bCs/>
        </w:rPr>
        <w:t>.</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E67A8E">
        <w:rPr>
          <w:rFonts w:ascii="Times New Roman" w:hAnsi="Times New Roman"/>
          <w:lang w:val="sah-RU"/>
        </w:rPr>
        <w:t>3</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D21856" w:rsidRPr="00037041">
        <w:rPr>
          <w:rFonts w:ascii="Times New Roman" w:hAnsi="Times New Roman"/>
          <w:lang w:val="sah-RU"/>
        </w:rPr>
        <w:t>п</w:t>
      </w:r>
      <w:r w:rsidR="00D21856" w:rsidRPr="00291AA2">
        <w:rPr>
          <w:rFonts w:ascii="Times New Roman" w:hAnsi="Times New Roman"/>
          <w:lang w:val="sah-RU"/>
        </w:rPr>
        <w:t xml:space="preserve">. </w:t>
      </w:r>
      <w:r w:rsidR="009D314C" w:rsidRPr="00291AA2">
        <w:rPr>
          <w:rFonts w:ascii="Times New Roman" w:hAnsi="Times New Roman"/>
          <w:lang w:val="sah-RU"/>
        </w:rPr>
        <w:t>3</w:t>
      </w:r>
      <w:r w:rsidR="004634E5">
        <w:rPr>
          <w:rFonts w:ascii="Times New Roman" w:hAnsi="Times New Roman"/>
          <w:lang w:val="sah-RU"/>
        </w:rPr>
        <w:t>2</w:t>
      </w:r>
      <w:r w:rsidR="00491DF8" w:rsidRPr="00291AA2">
        <w:rPr>
          <w:rFonts w:ascii="Times New Roman" w:hAnsi="Times New Roman"/>
          <w:lang w:val="sah-RU"/>
        </w:rPr>
        <w:t xml:space="preserve"> </w:t>
      </w:r>
      <w:r w:rsidR="00037041" w:rsidRPr="00291AA2">
        <w:rPr>
          <w:rFonts w:ascii="Times New Roman" w:hAnsi="Times New Roman"/>
          <w:bCs/>
        </w:rPr>
        <w:t xml:space="preserve">Части </w:t>
      </w:r>
      <w:r w:rsidR="00037041" w:rsidRPr="00291AA2">
        <w:rPr>
          <w:rFonts w:ascii="Times New Roman" w:hAnsi="Times New Roman"/>
          <w:bCs/>
          <w:lang w:val="en-US"/>
        </w:rPr>
        <w:t>II</w:t>
      </w:r>
      <w:r w:rsidR="00037041" w:rsidRPr="00037041">
        <w:rPr>
          <w:rFonts w:ascii="Times New Roman" w:hAnsi="Times New Roman"/>
          <w:bCs/>
        </w:rPr>
        <w:t xml:space="preserve"> «Информационная карта»</w:t>
      </w:r>
      <w:r w:rsidR="00732010">
        <w:rPr>
          <w:rFonts w:ascii="Times New Roman" w:hAnsi="Times New Roman"/>
          <w:bCs/>
        </w:rPr>
        <w:t xml:space="preserve"> настоящей документации</w:t>
      </w:r>
      <w:r w:rsidR="00D21856" w:rsidRPr="00037041">
        <w:rPr>
          <w:rFonts w:ascii="Times New Roman" w:hAnsi="Times New Roman"/>
          <w:lang w:val="sah-RU"/>
        </w:rPr>
        <w:t>.</w:t>
      </w:r>
      <w:r w:rsidR="00D21856" w:rsidRPr="00D21856">
        <w:rPr>
          <w:rFonts w:ascii="Times New Roman" w:hAnsi="Times New Roman"/>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3F5B57">
        <w:rPr>
          <w:rFonts w:ascii="Times New Roman" w:hAnsi="Times New Roman"/>
          <w:lang w:val="sah-RU"/>
        </w:rPr>
        <w:t>4</w:t>
      </w:r>
      <w:r w:rsidR="00D21856" w:rsidRPr="00D21856">
        <w:rPr>
          <w:rFonts w:ascii="Times New Roman" w:hAnsi="Times New Roman"/>
          <w:lang w:val="sah-RU"/>
        </w:rPr>
        <w:t xml:space="preserve">. </w:t>
      </w:r>
      <w:r w:rsidR="00753942" w:rsidRPr="00753942">
        <w:rPr>
          <w:rFonts w:ascii="Times New Roman" w:hAnsi="Times New Roman"/>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753942">
        <w:rPr>
          <w:rFonts w:ascii="Times New Roman" w:hAnsi="Times New Roman"/>
        </w:rPr>
        <w:t>м</w:t>
      </w:r>
      <w:r w:rsidR="00753942" w:rsidRPr="00753942">
        <w:rPr>
          <w:rFonts w:ascii="Times New Roman" w:hAnsi="Times New Roman"/>
        </w:rPr>
        <w:t xml:space="preserve"> банковских реквизитов для перечисления.</w:t>
      </w:r>
    </w:p>
    <w:p w:rsidR="0053211A" w:rsidRPr="0053211A" w:rsidRDefault="00EE4F3B" w:rsidP="0053211A">
      <w:pPr>
        <w:spacing w:after="0" w:line="240" w:lineRule="auto"/>
        <w:ind w:firstLine="709"/>
        <w:jc w:val="both"/>
      </w:pPr>
      <w:r>
        <w:rPr>
          <w:rFonts w:ascii="Times New Roman" w:hAnsi="Times New Roman"/>
        </w:rPr>
        <w:t>7.1.</w:t>
      </w:r>
      <w:r w:rsidR="003F5B57">
        <w:rPr>
          <w:rFonts w:ascii="Times New Roman" w:hAnsi="Times New Roman"/>
        </w:rPr>
        <w:t>5</w:t>
      </w:r>
      <w:r>
        <w:rPr>
          <w:rFonts w:ascii="Times New Roman" w:hAnsi="Times New Roman"/>
        </w:rPr>
        <w:t>.</w:t>
      </w:r>
      <w:r w:rsidR="00D21856" w:rsidRPr="00D21856">
        <w:rPr>
          <w:rFonts w:ascii="Times New Roman" w:hAnsi="Times New Roman"/>
        </w:rPr>
        <w:t xml:space="preserve"> </w:t>
      </w:r>
      <w:r w:rsidR="0053211A" w:rsidRPr="0053211A">
        <w:rPr>
          <w:rFonts w:ascii="Times New Roman" w:hAnsi="Times New Roman"/>
        </w:rPr>
        <w:t>Независимая гарантия, предоставляемая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должна соответствовать следующим требованиям:</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2) независимая гарантия не может быть отозвана выдавшим ее гарантом;</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3) независимая гарантия должна содержать:</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53211A" w:rsidRPr="0053211A" w:rsidRDefault="0053211A" w:rsidP="0053211A">
      <w:pPr>
        <w:spacing w:after="0" w:line="240" w:lineRule="auto"/>
        <w:ind w:firstLine="709"/>
        <w:jc w:val="both"/>
        <w:rPr>
          <w:rFonts w:ascii="Times New Roman" w:hAnsi="Times New Roman"/>
        </w:rPr>
      </w:pPr>
      <w:r>
        <w:rPr>
          <w:rFonts w:ascii="Times New Roman" w:hAnsi="Times New Roman"/>
        </w:rPr>
        <w:t>7.1.6</w:t>
      </w:r>
      <w:r w:rsidRPr="0053211A">
        <w:rPr>
          <w:rFonts w:ascii="Times New Roman" w:hAnsi="Times New Roman"/>
        </w:rPr>
        <w:t>.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53211A" w:rsidRPr="0053211A" w:rsidRDefault="0053211A" w:rsidP="0053211A">
      <w:pPr>
        <w:spacing w:after="0" w:line="240" w:lineRule="auto"/>
        <w:ind w:firstLine="709"/>
        <w:jc w:val="both"/>
        <w:rPr>
          <w:rFonts w:ascii="Times New Roman" w:hAnsi="Times New Roman"/>
        </w:rPr>
      </w:pPr>
      <w:r>
        <w:rPr>
          <w:rFonts w:ascii="Times New Roman" w:hAnsi="Times New Roman"/>
        </w:rPr>
        <w:t>7.1.7</w:t>
      </w:r>
      <w:r w:rsidRPr="0053211A">
        <w:rPr>
          <w:rFonts w:ascii="Times New Roman" w:hAnsi="Times New Roman"/>
        </w:rPr>
        <w:t>.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3211A" w:rsidRPr="0053211A" w:rsidRDefault="0053211A" w:rsidP="0053211A">
      <w:pPr>
        <w:spacing w:after="0" w:line="240" w:lineRule="auto"/>
        <w:ind w:firstLine="709"/>
        <w:jc w:val="both"/>
        <w:rPr>
          <w:rFonts w:ascii="Times New Roman" w:hAnsi="Times New Roman"/>
        </w:rPr>
      </w:pPr>
      <w:r>
        <w:rPr>
          <w:rFonts w:ascii="Times New Roman" w:hAnsi="Times New Roman"/>
        </w:rPr>
        <w:t>7.1.8</w:t>
      </w:r>
      <w:r w:rsidRPr="0053211A">
        <w:rPr>
          <w:rFonts w:ascii="Times New Roman" w:hAnsi="Times New Roman"/>
        </w:rPr>
        <w:t>. Правительство Российской Федерации вправе установить:</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53211A" w:rsidRDefault="0053211A" w:rsidP="0053211A">
      <w:pPr>
        <w:spacing w:after="0" w:line="240" w:lineRule="auto"/>
        <w:ind w:firstLine="709"/>
        <w:jc w:val="both"/>
        <w:rPr>
          <w:rFonts w:ascii="Times New Roman" w:hAnsi="Times New Roman"/>
        </w:rPr>
      </w:pPr>
      <w:r w:rsidRPr="0053211A">
        <w:rPr>
          <w:rFonts w:ascii="Times New Roman" w:hAnsi="Times New Roman"/>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504643" w:rsidRDefault="00504643" w:rsidP="0053211A">
      <w:pPr>
        <w:spacing w:after="0" w:line="240" w:lineRule="auto"/>
        <w:ind w:firstLine="709"/>
        <w:jc w:val="both"/>
        <w:rPr>
          <w:rFonts w:ascii="Times New Roman" w:hAnsi="Times New Roman"/>
        </w:rPr>
      </w:pPr>
      <w:r>
        <w:rPr>
          <w:rFonts w:ascii="Times New Roman" w:hAnsi="Times New Roman"/>
        </w:rPr>
        <w:t xml:space="preserve">7.1.9. </w:t>
      </w:r>
      <w:r w:rsidRPr="00504643">
        <w:rPr>
          <w:rFonts w:ascii="Times New Roman" w:hAnsi="Times New Roman"/>
        </w:rPr>
        <w:t>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утвержденного Постановлением Правительства Российской Федерации от 9 августа 2022 г. N 1397.</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504643">
        <w:rPr>
          <w:rFonts w:ascii="Times New Roman" w:hAnsi="Times New Roman"/>
          <w:lang w:val="sah-RU"/>
        </w:rPr>
        <w:t>10</w:t>
      </w:r>
      <w:r w:rsidR="00D21856" w:rsidRPr="00D21856">
        <w:rPr>
          <w:rFonts w:ascii="Times New Roman" w:hAnsi="Times New Roman"/>
          <w:lang w:val="sah-RU"/>
        </w:rPr>
        <w:t xml:space="preserve">. В случае, если победитель закупки или участник закупки, с которым заключается договор, </w:t>
      </w:r>
      <w:r w:rsidR="00D21856" w:rsidRPr="00D64111">
        <w:rPr>
          <w:rFonts w:ascii="Times New Roman" w:hAnsi="Times New Roman"/>
          <w:lang w:val="sah-RU"/>
        </w:rPr>
        <w:t>в вышеуказанный срок</w:t>
      </w:r>
      <w:r w:rsidR="00D21856" w:rsidRPr="00D21856">
        <w:rPr>
          <w:rFonts w:ascii="Times New Roman" w:hAnsi="Times New Roman"/>
          <w:lang w:val="sah-RU"/>
        </w:rPr>
        <w:t xml:space="preserve">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D21856" w:rsidRDefault="00D64111" w:rsidP="00D21856">
      <w:pPr>
        <w:spacing w:after="0" w:line="240" w:lineRule="auto"/>
        <w:ind w:firstLine="709"/>
        <w:jc w:val="both"/>
        <w:rPr>
          <w:rFonts w:ascii="Times New Roman" w:hAnsi="Times New Roman"/>
        </w:rPr>
      </w:pPr>
      <w:r>
        <w:rPr>
          <w:rFonts w:ascii="Times New Roman" w:hAnsi="Times New Roman"/>
        </w:rPr>
        <w:t>7.1.</w:t>
      </w:r>
      <w:r w:rsidR="0053211A">
        <w:rPr>
          <w:rFonts w:ascii="Times New Roman" w:hAnsi="Times New Roman"/>
        </w:rPr>
        <w:t>1</w:t>
      </w:r>
      <w:r w:rsidR="00504643">
        <w:rPr>
          <w:rFonts w:ascii="Times New Roman" w:hAnsi="Times New Roman"/>
        </w:rPr>
        <w:t>1</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D21856" w:rsidRPr="00D21856" w:rsidRDefault="00D64111" w:rsidP="00D21856">
      <w:pPr>
        <w:spacing w:after="0" w:line="240" w:lineRule="auto"/>
        <w:ind w:firstLine="709"/>
        <w:jc w:val="both"/>
        <w:rPr>
          <w:rFonts w:ascii="Times New Roman" w:hAnsi="Times New Roman"/>
        </w:rPr>
      </w:pPr>
      <w:r>
        <w:rPr>
          <w:rFonts w:ascii="Times New Roman" w:hAnsi="Times New Roman"/>
        </w:rPr>
        <w:t>7.1.1</w:t>
      </w:r>
      <w:r w:rsidR="00504643">
        <w:rPr>
          <w:rFonts w:ascii="Times New Roman" w:hAnsi="Times New Roman"/>
        </w:rPr>
        <w:t>2</w:t>
      </w:r>
      <w:r>
        <w:rPr>
          <w:rFonts w:ascii="Times New Roman" w:hAnsi="Times New Roman"/>
        </w:rPr>
        <w:t>.</w:t>
      </w:r>
      <w:r w:rsidR="00964D3A">
        <w:rPr>
          <w:rFonts w:ascii="Times New Roman" w:hAnsi="Times New Roman"/>
        </w:rPr>
        <w:t xml:space="preserve">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037041" w:rsidRPr="00037041" w:rsidRDefault="00037041" w:rsidP="00D64111">
      <w:pPr>
        <w:spacing w:after="0" w:line="240" w:lineRule="auto"/>
        <w:ind w:firstLine="709"/>
        <w:jc w:val="both"/>
        <w:rPr>
          <w:rFonts w:ascii="Times New Roman" w:hAnsi="Times New Roman"/>
          <w:b/>
          <w:sz w:val="12"/>
          <w:szCs w:val="12"/>
        </w:rPr>
      </w:pPr>
    </w:p>
    <w:p w:rsidR="0013314E" w:rsidRPr="00EB582A" w:rsidRDefault="00D64111" w:rsidP="00D64111">
      <w:pPr>
        <w:spacing w:after="0" w:line="240" w:lineRule="auto"/>
        <w:ind w:firstLine="709"/>
        <w:jc w:val="both"/>
        <w:rPr>
          <w:rFonts w:ascii="Times New Roman" w:hAnsi="Times New Roman"/>
          <w:b/>
        </w:rPr>
      </w:pPr>
      <w:r>
        <w:rPr>
          <w:rFonts w:ascii="Times New Roman" w:hAnsi="Times New Roman"/>
          <w:b/>
        </w:rPr>
        <w:t>7</w:t>
      </w:r>
      <w:r w:rsidR="00964D3A">
        <w:rPr>
          <w:rFonts w:ascii="Times New Roman" w:hAnsi="Times New Roman"/>
          <w:b/>
        </w:rPr>
        <w:t>.2</w:t>
      </w:r>
      <w:r w:rsidR="0013314E" w:rsidRPr="00EB582A">
        <w:rPr>
          <w:rFonts w:ascii="Times New Roman" w:hAnsi="Times New Roman"/>
          <w:b/>
        </w:rPr>
        <w:tab/>
      </w:r>
      <w:r w:rsidR="007768A3" w:rsidRPr="00B70371">
        <w:rPr>
          <w:rFonts w:ascii="Times New Roman" w:hAnsi="Times New Roman"/>
          <w:b/>
        </w:rPr>
        <w:t>Заключение договора по результатам проведения запроса предложений в электронной форме</w:t>
      </w:r>
    </w:p>
    <w:p w:rsidR="00E67A8E"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 xml:space="preserve">.1. </w:t>
      </w:r>
      <w:r w:rsidR="006F67E9" w:rsidRPr="006F67E9">
        <w:rPr>
          <w:rFonts w:ascii="Times New Roman" w:eastAsia="Times New Roman" w:hAnsi="Times New Roman"/>
          <w:lang w:eastAsia="ru-RU"/>
        </w:rPr>
        <w:t xml:space="preserve">Договор по результатам </w:t>
      </w:r>
      <w:r w:rsidR="006F67E9" w:rsidRPr="00D64111">
        <w:rPr>
          <w:rFonts w:ascii="Times New Roman" w:eastAsia="Times New Roman" w:hAnsi="Times New Roman"/>
          <w:lang w:eastAsia="ru-RU"/>
        </w:rPr>
        <w:t>запроса предложений в электронной форме</w:t>
      </w:r>
      <w:r w:rsidR="006F67E9" w:rsidRPr="006F67E9">
        <w:rPr>
          <w:rFonts w:ascii="Times New Roman" w:eastAsia="Times New Roman" w:hAnsi="Times New Roman"/>
          <w:lang w:eastAsia="ru-RU"/>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2D4507" w:rsidRPr="00D64111" w:rsidRDefault="00311676"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7.2.2. </w:t>
      </w:r>
      <w:r w:rsidR="006F67E9" w:rsidRPr="006F67E9">
        <w:rPr>
          <w:rFonts w:ascii="Times New Roman" w:eastAsia="Times New Roman" w:hAnsi="Times New Roman"/>
          <w:bCs/>
          <w:lang w:eastAsia="ru-RU"/>
        </w:rPr>
        <w:t xml:space="preserve">Договор по результатам </w:t>
      </w:r>
      <w:r w:rsidR="006F67E9" w:rsidRPr="00D64111">
        <w:rPr>
          <w:rFonts w:ascii="Times New Roman" w:eastAsia="Times New Roman" w:hAnsi="Times New Roman"/>
          <w:lang w:eastAsia="ru-RU"/>
        </w:rPr>
        <w:t>запроса предложений в электронной форме</w:t>
      </w:r>
      <w:r w:rsidR="006F67E9" w:rsidRPr="006F67E9">
        <w:rPr>
          <w:rFonts w:ascii="Times New Roman" w:eastAsia="Times New Roman" w:hAnsi="Times New Roman"/>
          <w:bCs/>
          <w:lang w:eastAsia="ru-RU"/>
        </w:rPr>
        <w:t xml:space="preserve"> с участием субъектов малого и среднего предпринимательства заключается на условиях, которые предусмотрены проектом договора, документацией о закупке, извещением об осуществлении закупки и заявкой участника такой закупки, с которым заключается договор.</w:t>
      </w:r>
    </w:p>
    <w:p w:rsidR="002D4507" w:rsidRPr="00D64111" w:rsidRDefault="00D64111" w:rsidP="002D4507">
      <w:pPr>
        <w:spacing w:after="0" w:line="240" w:lineRule="auto"/>
        <w:ind w:firstLine="700"/>
        <w:jc w:val="both"/>
        <w:rPr>
          <w:rFonts w:ascii="Arial" w:eastAsia="Times New Roman" w:hAnsi="Arial" w:cs="Arial"/>
          <w:b/>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w:t>
      </w:r>
      <w:r w:rsidR="00311676">
        <w:rPr>
          <w:rFonts w:ascii="Times New Roman" w:eastAsia="Times New Roman" w:hAnsi="Times New Roman"/>
          <w:lang w:eastAsia="ru-RU"/>
        </w:rPr>
        <w:t>3</w:t>
      </w:r>
      <w:r w:rsidR="002D4507" w:rsidRPr="00D64111">
        <w:rPr>
          <w:rFonts w:ascii="Times New Roman" w:eastAsia="Times New Roman" w:hAnsi="Times New Roman"/>
          <w:lang w:eastAsia="ru-RU"/>
        </w:rPr>
        <w:t xml:space="preserve">. Договор по результатам запроса предложений в электронной форме должен быть заключён не ранее чем через 10 (десять) дней и не позднее чем через </w:t>
      </w:r>
      <w:r w:rsidR="002D4507" w:rsidRPr="00D64111">
        <w:rPr>
          <w:rFonts w:ascii="Times New Roman" w:eastAsia="Times New Roman" w:hAnsi="Times New Roman"/>
          <w:shd w:val="clear" w:color="auto" w:fill="FFFFFF"/>
          <w:lang w:eastAsia="ru-RU"/>
        </w:rPr>
        <w:t xml:space="preserve">20 (двадцать) дней с момента </w:t>
      </w:r>
      <w:r w:rsidR="00436396">
        <w:rPr>
          <w:rFonts w:ascii="Times New Roman" w:eastAsia="Times New Roman" w:hAnsi="Times New Roman"/>
          <w:shd w:val="clear" w:color="auto" w:fill="FFFFFF"/>
          <w:lang w:eastAsia="ru-RU"/>
        </w:rPr>
        <w:t>размещения итогового протокола</w:t>
      </w:r>
      <w:r w:rsidR="002D4507" w:rsidRPr="00D64111">
        <w:rPr>
          <w:rFonts w:ascii="Times New Roman" w:eastAsia="Times New Roman" w:hAnsi="Times New Roman"/>
          <w:shd w:val="clear" w:color="auto" w:fill="FFFFFF"/>
          <w:lang w:eastAsia="ru-RU"/>
        </w:rPr>
        <w:t>.</w:t>
      </w:r>
      <w:r w:rsidR="002D4507" w:rsidRPr="00D64111">
        <w:rPr>
          <w:rFonts w:ascii="Arial" w:eastAsia="Times New Roman" w:hAnsi="Arial" w:cs="Arial"/>
          <w:b/>
          <w:lang w:eastAsia="ru-RU"/>
        </w:rPr>
        <w:t xml:space="preserve"> </w:t>
      </w:r>
    </w:p>
    <w:p w:rsidR="002D4507" w:rsidRPr="00D64111" w:rsidRDefault="00D64111" w:rsidP="002D4507">
      <w:pPr>
        <w:autoSpaceDE w:val="0"/>
        <w:autoSpaceDN w:val="0"/>
        <w:adjustRightInd w:val="0"/>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7.2.</w:t>
      </w:r>
      <w:r w:rsidR="00436396">
        <w:rPr>
          <w:rFonts w:ascii="Times New Roman" w:eastAsia="Times New Roman" w:hAnsi="Times New Roman"/>
          <w:lang w:eastAsia="ru-RU"/>
        </w:rPr>
        <w:t>4</w:t>
      </w:r>
      <w:r>
        <w:rPr>
          <w:rFonts w:ascii="Times New Roman" w:eastAsia="Times New Roman" w:hAnsi="Times New Roman"/>
          <w:lang w:eastAsia="ru-RU"/>
        </w:rPr>
        <w:t xml:space="preserve">. </w:t>
      </w:r>
      <w:r w:rsidR="00365D10" w:rsidRPr="00365D10">
        <w:rPr>
          <w:rFonts w:ascii="Times New Roman" w:eastAsia="Times New Roman" w:hAnsi="Times New Roman"/>
          <w:lang w:eastAsia="ru-RU"/>
        </w:rPr>
        <w:t xml:space="preserve">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436396">
        <w:rPr>
          <w:rFonts w:ascii="Times New Roman" w:eastAsia="Times New Roman" w:hAnsi="Times New Roman"/>
          <w:lang w:eastAsia="ru-RU"/>
        </w:rPr>
        <w:t>5</w:t>
      </w:r>
      <w:r w:rsidR="002D4507" w:rsidRPr="00D64111">
        <w:rPr>
          <w:rFonts w:ascii="Times New Roman" w:eastAsia="Times New Roman" w:hAnsi="Times New Roman"/>
          <w:lang w:eastAsia="ru-RU"/>
        </w:rPr>
        <w:t xml:space="preserve">. </w:t>
      </w:r>
      <w:r w:rsidR="00311676" w:rsidRPr="00311676">
        <w:rPr>
          <w:rFonts w:ascii="Times New Roman" w:eastAsia="Times New Roman" w:hAnsi="Times New Roman"/>
          <w:lang w:eastAsia="ru-RU"/>
        </w:rPr>
        <w:t xml:space="preserve">Заказчик в течение 5 (пяти) дней со дня опубликования в единой информационной системе </w:t>
      </w:r>
      <w:r w:rsidR="00436396">
        <w:rPr>
          <w:rFonts w:ascii="Times New Roman" w:eastAsia="Times New Roman" w:hAnsi="Times New Roman"/>
          <w:lang w:eastAsia="ru-RU"/>
        </w:rPr>
        <w:t xml:space="preserve">итогового </w:t>
      </w:r>
      <w:r w:rsidR="00311676" w:rsidRPr="00D64111">
        <w:rPr>
          <w:rFonts w:ascii="Times New Roman" w:eastAsia="Times New Roman" w:hAnsi="Times New Roman"/>
          <w:shd w:val="clear" w:color="auto" w:fill="FFFFFF"/>
          <w:lang w:eastAsia="ru-RU"/>
        </w:rPr>
        <w:t xml:space="preserve">протокола </w:t>
      </w:r>
      <w:r w:rsidR="00311676" w:rsidRPr="00311676">
        <w:rPr>
          <w:rFonts w:ascii="Times New Roman" w:eastAsia="Times New Roman" w:hAnsi="Times New Roman"/>
          <w:lang w:eastAsia="ru-RU"/>
        </w:rPr>
        <w:t>направляет победителю на подпись необходимое количество экземпляров договора через оператора электронной площадки.</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436396">
        <w:rPr>
          <w:rFonts w:ascii="Times New Roman" w:eastAsia="Times New Roman" w:hAnsi="Times New Roman"/>
          <w:lang w:eastAsia="ru-RU"/>
        </w:rPr>
        <w:t>6</w:t>
      </w:r>
      <w:r w:rsidR="002D4507" w:rsidRPr="00D64111">
        <w:rPr>
          <w:rFonts w:ascii="Times New Roman" w:eastAsia="Times New Roman" w:hAnsi="Times New Roman"/>
          <w:lang w:eastAsia="ru-RU"/>
        </w:rPr>
        <w:t>. Если победитель запроса предложений</w:t>
      </w:r>
      <w:r w:rsidR="00436396">
        <w:rPr>
          <w:rFonts w:ascii="Times New Roman" w:eastAsia="Times New Roman" w:hAnsi="Times New Roman"/>
          <w:lang w:eastAsia="ru-RU"/>
        </w:rPr>
        <w:t xml:space="preserve"> в электронной форме</w:t>
      </w:r>
      <w:r w:rsidR="002D4507" w:rsidRPr="00D64111">
        <w:rPr>
          <w:rFonts w:ascii="Times New Roman" w:eastAsia="Times New Roman" w:hAnsi="Times New Roman"/>
          <w:lang w:eastAsia="ru-RU"/>
        </w:rPr>
        <w:t xml:space="preserve"> </w:t>
      </w:r>
      <w:r w:rsidR="002D4507" w:rsidRPr="00D64111">
        <w:rPr>
          <w:rFonts w:ascii="Times New Roman" w:eastAsia="Times New Roman" w:hAnsi="Times New Roman"/>
          <w:iCs/>
          <w:lang w:eastAsia="ru-RU"/>
        </w:rPr>
        <w:t xml:space="preserve">в течение 5 (пяти) </w:t>
      </w:r>
      <w:r w:rsidR="002D4507" w:rsidRPr="00D64111">
        <w:rPr>
          <w:rFonts w:ascii="Times New Roman" w:eastAsia="Times New Roman" w:hAnsi="Times New Roman"/>
          <w:lang w:eastAsia="ru-RU"/>
        </w:rPr>
        <w:t xml:space="preserve">дней не направит Заказчику подписанный договор либо протокол разногласия, то победитель запроса предложений </w:t>
      </w:r>
      <w:r w:rsidR="00436396">
        <w:rPr>
          <w:rFonts w:ascii="Times New Roman" w:eastAsia="Times New Roman" w:hAnsi="Times New Roman"/>
          <w:lang w:eastAsia="ru-RU"/>
        </w:rPr>
        <w:t xml:space="preserve">в электронной форме </w:t>
      </w:r>
      <w:r w:rsidR="002D4507" w:rsidRPr="00D64111">
        <w:rPr>
          <w:rFonts w:ascii="Times New Roman" w:eastAsia="Times New Roman" w:hAnsi="Times New Roman"/>
          <w:lang w:eastAsia="ru-RU"/>
        </w:rPr>
        <w:t>считается уклонившимся от заключения договора.</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436396">
        <w:rPr>
          <w:rFonts w:ascii="Times New Roman" w:eastAsia="Times New Roman" w:hAnsi="Times New Roman"/>
          <w:lang w:eastAsia="ru-RU"/>
        </w:rPr>
        <w:t>7</w:t>
      </w:r>
      <w:r w:rsidR="002D4507" w:rsidRPr="00D64111">
        <w:rPr>
          <w:rFonts w:ascii="Times New Roman" w:eastAsia="Times New Roman" w:hAnsi="Times New Roman"/>
          <w:lang w:eastAsia="ru-RU"/>
        </w:rPr>
        <w:t>. Если победитель электронного запроса предложений признан уклонившимся от заключения договора, договор может быть заключён с участником, чья заявка получила второй порядковый номер при оценке и сопоставлении заявок участников по цене и условиям, предложенным вторым участником.</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436396">
        <w:rPr>
          <w:rFonts w:ascii="Times New Roman" w:eastAsia="Times New Roman" w:hAnsi="Times New Roman"/>
          <w:lang w:eastAsia="ru-RU"/>
        </w:rPr>
        <w:t>8</w:t>
      </w:r>
      <w:r w:rsidR="002D4507" w:rsidRPr="00D64111">
        <w:rPr>
          <w:rFonts w:ascii="Times New Roman" w:eastAsia="Times New Roman" w:hAnsi="Times New Roman"/>
          <w:lang w:eastAsia="ru-RU"/>
        </w:rPr>
        <w:t>. В случае уклонения участника запроса предложений</w:t>
      </w:r>
      <w:r w:rsidR="00436396">
        <w:rPr>
          <w:rFonts w:ascii="Times New Roman" w:eastAsia="Times New Roman" w:hAnsi="Times New Roman"/>
          <w:lang w:eastAsia="ru-RU"/>
        </w:rPr>
        <w:t xml:space="preserve"> в электронной форме</w:t>
      </w:r>
      <w:r w:rsidR="002D4507" w:rsidRPr="00D64111">
        <w:rPr>
          <w:rFonts w:ascii="Times New Roman" w:eastAsia="Times New Roman" w:hAnsi="Times New Roman"/>
          <w:lang w:eastAsia="ru-RU"/>
        </w:rPr>
        <w:t>, заявке которого присвоен второй номер, от заключения договора — запрос предложений в электронной форме признаётся несостоявшимся.</w:t>
      </w:r>
    </w:p>
    <w:p w:rsidR="00A63CFA" w:rsidRDefault="0007399A" w:rsidP="002D4507">
      <w:pPr>
        <w:autoSpaceDE w:val="0"/>
        <w:autoSpaceDN w:val="0"/>
        <w:adjustRightInd w:val="0"/>
        <w:spacing w:after="0" w:line="240" w:lineRule="auto"/>
        <w:ind w:firstLine="709"/>
        <w:jc w:val="both"/>
        <w:rPr>
          <w:rFonts w:ascii="Times New Roman" w:eastAsia="Times New Roman" w:hAnsi="Times New Roman"/>
          <w:bCs/>
          <w:lang w:eastAsia="ru-RU"/>
        </w:rPr>
      </w:pPr>
      <w:r w:rsidRPr="0007399A">
        <w:rPr>
          <w:rFonts w:ascii="Times New Roman" w:eastAsia="Times New Roman" w:hAnsi="Times New Roman"/>
          <w:lang w:eastAsia="ru-RU"/>
        </w:rPr>
        <w:t xml:space="preserve">7.2.9. </w:t>
      </w:r>
      <w:r w:rsidRPr="0007399A">
        <w:rPr>
          <w:rFonts w:ascii="Times New Roman" w:eastAsia="Times New Roman" w:hAnsi="Times New Roman"/>
          <w:bCs/>
          <w:lang w:eastAsia="ru-RU"/>
        </w:rPr>
        <w:t xml:space="preserve">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в соответствии с Положением </w:t>
      </w:r>
      <w:r>
        <w:rPr>
          <w:rFonts w:ascii="Times New Roman" w:eastAsia="Times New Roman" w:hAnsi="Times New Roman"/>
          <w:bCs/>
          <w:lang w:eastAsia="ru-RU"/>
        </w:rPr>
        <w:t xml:space="preserve">о закупках </w:t>
      </w:r>
      <w:r w:rsidRPr="0007399A">
        <w:rPr>
          <w:rFonts w:ascii="Times New Roman" w:eastAsia="Times New Roman" w:hAnsi="Times New Roman"/>
          <w:bCs/>
          <w:lang w:eastAsia="ru-RU"/>
        </w:rPr>
        <w:t>без применения особенностей проведения конкурентных закупок, осуществляемых у субъектов малого и среднего предпринимательства.</w:t>
      </w:r>
    </w:p>
    <w:p w:rsidR="00365D10" w:rsidRDefault="00365D10" w:rsidP="002D4507">
      <w:pPr>
        <w:autoSpaceDE w:val="0"/>
        <w:autoSpaceDN w:val="0"/>
        <w:adjustRightInd w:val="0"/>
        <w:spacing w:after="0" w:line="240" w:lineRule="auto"/>
        <w:ind w:firstLine="709"/>
        <w:jc w:val="both"/>
        <w:rPr>
          <w:rFonts w:ascii="Times New Roman" w:eastAsia="Times New Roman" w:hAnsi="Times New Roman"/>
          <w:bCs/>
          <w:lang w:eastAsia="ru-RU"/>
        </w:rPr>
      </w:pPr>
      <w:r>
        <w:rPr>
          <w:rFonts w:ascii="Times New Roman" w:eastAsia="Times New Roman" w:hAnsi="Times New Roman"/>
          <w:bCs/>
          <w:lang w:eastAsia="ru-RU"/>
        </w:rPr>
        <w:t xml:space="preserve">7.2.10. </w:t>
      </w:r>
      <w:r w:rsidRPr="00365D10">
        <w:rPr>
          <w:rFonts w:ascii="Times New Roman" w:eastAsia="Times New Roman" w:hAnsi="Times New Roman"/>
          <w:bCs/>
          <w:lang w:eastAsia="ru-RU"/>
        </w:rPr>
        <w:t>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365D10" w:rsidRDefault="00365D10" w:rsidP="002D4507">
      <w:pPr>
        <w:autoSpaceDE w:val="0"/>
        <w:autoSpaceDN w:val="0"/>
        <w:adjustRightInd w:val="0"/>
        <w:spacing w:after="0" w:line="240" w:lineRule="auto"/>
        <w:ind w:firstLine="709"/>
        <w:jc w:val="both"/>
        <w:rPr>
          <w:rFonts w:ascii="Times New Roman" w:eastAsia="Times New Roman" w:hAnsi="Times New Roman"/>
          <w:bCs/>
          <w:lang w:eastAsia="ru-RU"/>
        </w:rPr>
      </w:pPr>
      <w:r>
        <w:rPr>
          <w:rFonts w:ascii="Times New Roman" w:eastAsia="Times New Roman" w:hAnsi="Times New Roman"/>
          <w:bCs/>
          <w:lang w:eastAsia="ru-RU"/>
        </w:rPr>
        <w:t xml:space="preserve">7.2.11. </w:t>
      </w:r>
      <w:r w:rsidRPr="00365D10">
        <w:rPr>
          <w:rFonts w:ascii="Times New Roman" w:eastAsia="Times New Roman" w:hAnsi="Times New Roman"/>
          <w:bCs/>
          <w:lang w:eastAsia="ru-RU"/>
        </w:rPr>
        <w:t>При заключении договора, по результатам конкурентной закупки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365D10" w:rsidRPr="00365D10" w:rsidRDefault="00365D10" w:rsidP="00365D10">
      <w:pPr>
        <w:autoSpaceDE w:val="0"/>
        <w:autoSpaceDN w:val="0"/>
        <w:adjustRightInd w:val="0"/>
        <w:spacing w:after="0" w:line="240" w:lineRule="auto"/>
        <w:ind w:firstLine="709"/>
        <w:jc w:val="both"/>
        <w:rPr>
          <w:rFonts w:ascii="Times New Roman" w:eastAsia="Times New Roman" w:hAnsi="Times New Roman"/>
          <w:bCs/>
          <w:lang w:eastAsia="ru-RU"/>
        </w:rPr>
      </w:pPr>
      <w:r>
        <w:rPr>
          <w:rFonts w:ascii="Times New Roman" w:eastAsia="Times New Roman" w:hAnsi="Times New Roman"/>
          <w:bCs/>
          <w:lang w:eastAsia="ru-RU"/>
        </w:rPr>
        <w:t xml:space="preserve">7.2.12. </w:t>
      </w:r>
      <w:r w:rsidRPr="00365D10">
        <w:rPr>
          <w:rFonts w:ascii="Times New Roman" w:eastAsia="Times New Roman" w:hAnsi="Times New Roman"/>
          <w:bCs/>
          <w:lang w:eastAsia="ru-RU"/>
        </w:rPr>
        <w:t>Заказчик вправе отказаться от заключения договора с участником закупки, обязанным заключить договор, в случаях:</w:t>
      </w:r>
    </w:p>
    <w:p w:rsidR="00365D10" w:rsidRPr="00365D10" w:rsidRDefault="00365D10" w:rsidP="00365D10">
      <w:pPr>
        <w:autoSpaceDE w:val="0"/>
        <w:autoSpaceDN w:val="0"/>
        <w:adjustRightInd w:val="0"/>
        <w:spacing w:after="0" w:line="240" w:lineRule="auto"/>
        <w:ind w:firstLine="709"/>
        <w:jc w:val="both"/>
        <w:rPr>
          <w:rFonts w:ascii="Times New Roman" w:eastAsia="Times New Roman" w:hAnsi="Times New Roman"/>
          <w:bCs/>
          <w:lang w:eastAsia="ru-RU"/>
        </w:rPr>
      </w:pPr>
      <w:r w:rsidRPr="00365D10">
        <w:rPr>
          <w:rFonts w:ascii="Times New Roman" w:eastAsia="Times New Roman" w:hAnsi="Times New Roman"/>
          <w:bCs/>
          <w:lang w:eastAsia="ru-RU"/>
        </w:rPr>
        <w:t>— несоответствия участника закупки, обязанного заключить договор, требованиям, установленным в документации о закупки;</w:t>
      </w:r>
    </w:p>
    <w:p w:rsidR="00365D10" w:rsidRPr="0007399A" w:rsidRDefault="00365D10" w:rsidP="00365D10">
      <w:pPr>
        <w:autoSpaceDE w:val="0"/>
        <w:autoSpaceDN w:val="0"/>
        <w:adjustRightInd w:val="0"/>
        <w:spacing w:after="0" w:line="240" w:lineRule="auto"/>
        <w:ind w:firstLine="709"/>
        <w:jc w:val="both"/>
        <w:rPr>
          <w:rFonts w:ascii="Times New Roman" w:eastAsia="Times New Roman" w:hAnsi="Times New Roman"/>
          <w:lang w:eastAsia="ru-RU"/>
        </w:rPr>
      </w:pPr>
      <w:r w:rsidRPr="00365D10">
        <w:rPr>
          <w:rFonts w:ascii="Times New Roman" w:eastAsia="Times New Roman" w:hAnsi="Times New Roman"/>
          <w:bCs/>
          <w:lang w:eastAsia="ru-RU"/>
        </w:rPr>
        <w:t>—</w:t>
      </w:r>
      <w:r w:rsidRPr="00365D10">
        <w:rPr>
          <w:rFonts w:ascii="Times New Roman" w:eastAsia="Times New Roman" w:hAnsi="Times New Roman"/>
          <w:bCs/>
          <w:lang w:val="en-US" w:eastAsia="ru-RU"/>
        </w:rPr>
        <w:t> </w:t>
      </w:r>
      <w:r w:rsidRPr="00365D10">
        <w:rPr>
          <w:rFonts w:ascii="Times New Roman" w:eastAsia="Times New Roman" w:hAnsi="Times New Roman"/>
          <w:bCs/>
          <w:lang w:eastAsia="ru-RU"/>
        </w:rPr>
        <w:t>предоставления участником закупки, обязанным заключить договор, недостоверных сведений в заявке на участие в закупке.</w:t>
      </w:r>
    </w:p>
    <w:p w:rsidR="0064068C" w:rsidRPr="008121DA" w:rsidRDefault="0064068C" w:rsidP="00B524B0">
      <w:pPr>
        <w:spacing w:after="0" w:line="240" w:lineRule="auto"/>
        <w:ind w:firstLine="709"/>
        <w:jc w:val="both"/>
        <w:rPr>
          <w:rFonts w:ascii="Times New Roman" w:eastAsia="Times New Roman" w:hAnsi="Times New Roman"/>
          <w:b/>
          <w:sz w:val="12"/>
          <w:szCs w:val="12"/>
        </w:rPr>
      </w:pPr>
    </w:p>
    <w:p w:rsidR="00A63CFA" w:rsidRPr="00B524B0" w:rsidRDefault="00B524B0" w:rsidP="00B524B0">
      <w:pPr>
        <w:spacing w:after="0" w:line="240" w:lineRule="auto"/>
        <w:ind w:firstLine="709"/>
        <w:jc w:val="both"/>
        <w:rPr>
          <w:rFonts w:ascii="Times New Roman" w:eastAsia="Times New Roman" w:hAnsi="Times New Roman"/>
          <w:b/>
        </w:rPr>
      </w:pPr>
      <w:r w:rsidRPr="00B524B0">
        <w:rPr>
          <w:rFonts w:ascii="Times New Roman" w:eastAsia="Times New Roman" w:hAnsi="Times New Roman"/>
          <w:b/>
        </w:rPr>
        <w:t>7.3. П</w:t>
      </w:r>
      <w:r w:rsidR="00A63CFA" w:rsidRPr="00B524B0">
        <w:rPr>
          <w:rFonts w:ascii="Times New Roman" w:eastAsia="Times New Roman" w:hAnsi="Times New Roman"/>
          <w:b/>
        </w:rPr>
        <w:t>орядок заключения договора при несостоявшемся электронном запросе предложений</w:t>
      </w:r>
      <w:r w:rsidR="0064068C">
        <w:rPr>
          <w:rFonts w:ascii="Times New Roman" w:eastAsia="Times New Roman" w:hAnsi="Times New Roman"/>
          <w:b/>
        </w:rPr>
        <w:t xml:space="preserve"> в электронной форме.</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7.3.1. </w:t>
      </w:r>
      <w:r w:rsidR="00A63CFA" w:rsidRPr="00B524B0">
        <w:rPr>
          <w:rFonts w:ascii="Times New Roman" w:hAnsi="Times New Roman"/>
        </w:rPr>
        <w:t>Заказчик обязан заключить договор, если запрос предложений в электронной форме признан несостоявшимся по следующим причинам:</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окончании срока подачи заявок на участие в запросе предложений в электронной форме подана только одна заявка, и она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только одна заявка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7.3.2</w:t>
      </w:r>
      <w:r w:rsidR="00A63CFA" w:rsidRPr="00B524B0">
        <w:rPr>
          <w:rFonts w:ascii="Times New Roman" w:hAnsi="Times New Roman"/>
        </w:rPr>
        <w:t xml:space="preserve">. Заказчик вправе заключить договор с единственным поставщиком (исполнителем, подрядчиком), провести повторный запрос предложений в электронной форме на тех же (или иных условиях) или провести закупку иным способом в соответствии с Положением о закупках, если запрос предложений в электронной форме был признан несостоявшимся по следующим основаниям: </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были отклонены все поданные заявки;</w:t>
      </w:r>
    </w:p>
    <w:p w:rsidR="00A63CFA" w:rsidRPr="002D4507" w:rsidRDefault="00A63CFA" w:rsidP="00A63CF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524B0">
        <w:rPr>
          <w:rFonts w:ascii="Times New Roman" w:hAnsi="Times New Roman"/>
        </w:rPr>
        <w:t>— по окончании срока подачи заявок на участие в запросе предложений в электронной форме не подано ни одной заявки.</w:t>
      </w:r>
    </w:p>
    <w:p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rsidR="007768A3" w:rsidRDefault="00B524B0" w:rsidP="00990BA3">
      <w:pPr>
        <w:spacing w:after="0" w:line="240" w:lineRule="auto"/>
        <w:ind w:firstLine="709"/>
        <w:jc w:val="both"/>
        <w:rPr>
          <w:rFonts w:ascii="Times New Roman" w:hAnsi="Times New Roman"/>
        </w:rPr>
      </w:pPr>
      <w:r w:rsidRPr="00B524B0">
        <w:rPr>
          <w:rFonts w:ascii="Times New Roman" w:hAnsi="Times New Roman"/>
          <w:b/>
        </w:rPr>
        <w:t>7.4.</w:t>
      </w:r>
      <w:r w:rsidR="00F649A8" w:rsidRPr="00B524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rsidR="00990BA3" w:rsidRPr="00990BA3" w:rsidRDefault="003F5B57" w:rsidP="00990BA3">
      <w:pPr>
        <w:spacing w:after="0" w:line="240" w:lineRule="auto"/>
        <w:ind w:firstLine="709"/>
        <w:jc w:val="both"/>
        <w:rPr>
          <w:rFonts w:ascii="Times New Roman" w:hAnsi="Times New Roman"/>
        </w:rPr>
      </w:pPr>
      <w:r>
        <w:rPr>
          <w:rFonts w:ascii="Times New Roman" w:hAnsi="Times New Roman"/>
        </w:rPr>
        <w:t xml:space="preserve">7.4.1. </w:t>
      </w:r>
      <w:r w:rsidR="00990BA3"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rsidR="007768A3" w:rsidRPr="007768A3" w:rsidRDefault="007768A3" w:rsidP="007768A3">
      <w:pPr>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rsidR="0013314E" w:rsidRPr="00E76196" w:rsidRDefault="007768A3" w:rsidP="007768A3">
      <w:pPr>
        <w:spacing w:after="0" w:line="240" w:lineRule="auto"/>
        <w:ind w:firstLine="709"/>
        <w:jc w:val="both"/>
        <w:rPr>
          <w:rFonts w:ascii="Times New Roman" w:hAnsi="Times New Roman"/>
        </w:rPr>
      </w:pPr>
      <w:r w:rsidRPr="007768A3">
        <w:rPr>
          <w:rFonts w:ascii="Times New Roman" w:hAnsi="Times New Roman"/>
        </w:rPr>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rsidR="00A63CFA" w:rsidRPr="00B524B0" w:rsidRDefault="00B524B0" w:rsidP="00771200">
      <w:pPr>
        <w:spacing w:after="0" w:line="240" w:lineRule="auto"/>
        <w:ind w:firstLine="709"/>
        <w:jc w:val="both"/>
        <w:rPr>
          <w:rFonts w:ascii="Times New Roman" w:eastAsia="Times New Roman" w:hAnsi="Times New Roman"/>
          <w:b/>
          <w:lang w:eastAsia="ru-RU"/>
        </w:rPr>
      </w:pPr>
      <w:r w:rsidRPr="00B524B0">
        <w:rPr>
          <w:rFonts w:ascii="Times New Roman" w:eastAsia="Times New Roman" w:hAnsi="Times New Roman"/>
          <w:b/>
          <w:lang w:eastAsia="ru-RU"/>
        </w:rPr>
        <w:t xml:space="preserve">7.5. </w:t>
      </w:r>
      <w:r w:rsidR="00A63CFA" w:rsidRPr="00B524B0">
        <w:rPr>
          <w:rFonts w:ascii="Times New Roman" w:eastAsia="Times New Roman" w:hAnsi="Times New Roman"/>
          <w:b/>
          <w:lang w:eastAsia="ru-RU"/>
        </w:rPr>
        <w:t>Изменение и расторжение договора</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7.5.1. </w:t>
      </w:r>
      <w:r w:rsidR="00A63CFA" w:rsidRPr="00B524B0">
        <w:rPr>
          <w:rFonts w:ascii="Times New Roman" w:hAnsi="Times New Roman"/>
        </w:rPr>
        <w:t>Изменение договора в ходе его исполнения допускается по соглашению сторон.</w:t>
      </w:r>
    </w:p>
    <w:p w:rsidR="009F66F9" w:rsidRDefault="00B524B0" w:rsidP="00A63CFA">
      <w:pPr>
        <w:spacing w:after="0" w:line="240" w:lineRule="auto"/>
        <w:ind w:firstLine="709"/>
        <w:jc w:val="both"/>
        <w:rPr>
          <w:rFonts w:ascii="Times New Roman" w:hAnsi="Times New Roman"/>
        </w:rPr>
      </w:pPr>
      <w:r>
        <w:rPr>
          <w:rFonts w:ascii="Times New Roman" w:hAnsi="Times New Roman"/>
        </w:rPr>
        <w:t>7.5</w:t>
      </w:r>
      <w:r w:rsidR="00A63CFA" w:rsidRPr="00B524B0">
        <w:rPr>
          <w:rFonts w:ascii="Times New Roman" w:hAnsi="Times New Roman"/>
        </w:rPr>
        <w:t xml:space="preserve">.2. </w:t>
      </w:r>
      <w:r w:rsidR="00915F64" w:rsidRPr="00915F64">
        <w:rPr>
          <w:rFonts w:ascii="Times New Roman" w:hAnsi="Times New Roman"/>
        </w:rPr>
        <w:t>Изменение существенных условий Договора при его исполнении допускается по соглашению Сторон в следующих случаях:</w:t>
      </w:r>
      <w:r w:rsidR="00915F64">
        <w:rPr>
          <w:rFonts w:ascii="Times New Roman" w:hAnsi="Times New Roman"/>
        </w:rPr>
        <w:t xml:space="preserve"> </w:t>
      </w:r>
    </w:p>
    <w:p w:rsidR="009F66F9" w:rsidRDefault="00915F64" w:rsidP="00D63EA5">
      <w:pPr>
        <w:pStyle w:val="ab"/>
        <w:numPr>
          <w:ilvl w:val="0"/>
          <w:numId w:val="7"/>
        </w:numPr>
        <w:spacing w:after="0" w:line="240" w:lineRule="auto"/>
        <w:ind w:left="0" w:firstLine="567"/>
        <w:jc w:val="both"/>
        <w:rPr>
          <w:rFonts w:ascii="Times New Roman" w:hAnsi="Times New Roman"/>
        </w:rPr>
      </w:pPr>
      <w:r w:rsidRPr="009F66F9">
        <w:rPr>
          <w:rFonts w:ascii="Times New Roman" w:hAnsi="Times New Roman"/>
        </w:rPr>
        <w:t xml:space="preserve">при снижении цены Договора без изменения предусмотренного Договором объема услуг, качества оказываемых услуг и иных условий Договора; </w:t>
      </w:r>
    </w:p>
    <w:p w:rsidR="00A63CFA" w:rsidRDefault="00A63CFA" w:rsidP="00D63EA5">
      <w:pPr>
        <w:pStyle w:val="ab"/>
        <w:numPr>
          <w:ilvl w:val="0"/>
          <w:numId w:val="7"/>
        </w:numPr>
        <w:spacing w:after="0" w:line="240" w:lineRule="auto"/>
        <w:ind w:left="0" w:firstLine="567"/>
        <w:jc w:val="both"/>
        <w:rPr>
          <w:rFonts w:ascii="Times New Roman" w:hAnsi="Times New Roman"/>
        </w:rPr>
      </w:pPr>
      <w:r w:rsidRPr="009F66F9">
        <w:rPr>
          <w:rFonts w:ascii="Times New Roman" w:hAnsi="Times New Roman"/>
        </w:rPr>
        <w:t xml:space="preserve">Заказчик вправе изменить не более </w:t>
      </w:r>
      <w:r w:rsidRPr="009F66F9">
        <w:rPr>
          <w:rFonts w:ascii="Times New Roman" w:hAnsi="Times New Roman"/>
          <w:color w:val="000000"/>
        </w:rPr>
        <w:t>чем 10  процентов</w:t>
      </w:r>
      <w:r w:rsidRPr="009F66F9">
        <w:rPr>
          <w:rFonts w:ascii="Times New Roman" w:hAnsi="Times New Roman"/>
        </w:rPr>
        <w:t xml:space="preserve">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11676" w:rsidRDefault="00311676" w:rsidP="00D63EA5">
      <w:pPr>
        <w:pStyle w:val="ab"/>
        <w:numPr>
          <w:ilvl w:val="0"/>
          <w:numId w:val="7"/>
        </w:numPr>
        <w:spacing w:after="0" w:line="240" w:lineRule="auto"/>
        <w:ind w:left="0" w:firstLine="567"/>
        <w:jc w:val="both"/>
        <w:rPr>
          <w:rFonts w:ascii="Times New Roman" w:hAnsi="Times New Roman"/>
        </w:rPr>
      </w:pPr>
      <w:r w:rsidRPr="00311676">
        <w:rPr>
          <w:rFonts w:ascii="Times New Roman" w:hAnsi="Times New Roman"/>
        </w:rPr>
        <w:t>Заказчик вправе продлить срок действия договора (срок поставки товаров, оказание работ, услуг).</w:t>
      </w:r>
    </w:p>
    <w:p w:rsidR="009F66F9" w:rsidRPr="009F66F9" w:rsidRDefault="009F66F9" w:rsidP="009F66F9">
      <w:pPr>
        <w:pStyle w:val="ab"/>
        <w:spacing w:after="0" w:line="240" w:lineRule="auto"/>
        <w:ind w:left="0" w:firstLine="709"/>
        <w:jc w:val="both"/>
        <w:rPr>
          <w:rFonts w:ascii="Times New Roman" w:hAnsi="Times New Roman"/>
        </w:rPr>
      </w:pPr>
      <w:r>
        <w:rPr>
          <w:rFonts w:ascii="Times New Roman" w:hAnsi="Times New Roman"/>
        </w:rPr>
        <w:t xml:space="preserve">7.5.3. </w:t>
      </w:r>
      <w:r w:rsidRPr="009F66F9">
        <w:rPr>
          <w:rFonts w:ascii="Times New Roman" w:hAnsi="Times New Roman"/>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rsidR="00A63CFA" w:rsidRPr="00B524B0" w:rsidRDefault="00B524B0" w:rsidP="00A63CFA">
      <w:pPr>
        <w:spacing w:after="0" w:line="240" w:lineRule="auto"/>
        <w:ind w:firstLine="709"/>
        <w:jc w:val="both"/>
        <w:rPr>
          <w:rFonts w:ascii="Times New Roman" w:hAnsi="Times New Roman"/>
        </w:rPr>
      </w:pPr>
      <w:r>
        <w:rPr>
          <w:rFonts w:ascii="Times New Roman" w:hAnsi="Times New Roman"/>
        </w:rPr>
        <w:t>7.5.</w:t>
      </w:r>
      <w:r w:rsidR="009F66F9">
        <w:rPr>
          <w:rFonts w:ascii="Times New Roman" w:hAnsi="Times New Roman"/>
        </w:rPr>
        <w:t>4</w:t>
      </w:r>
      <w:r>
        <w:rPr>
          <w:rFonts w:ascii="Times New Roman" w:hAnsi="Times New Roman"/>
        </w:rPr>
        <w:t xml:space="preserve">. </w:t>
      </w:r>
      <w:r w:rsidR="00A63CFA" w:rsidRPr="00B524B0">
        <w:rPr>
          <w:rFonts w:ascii="Times New Roman" w:hAnsi="Times New Roman"/>
        </w:rPr>
        <w:t>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63CFA" w:rsidRDefault="00B524B0" w:rsidP="00A63CFA">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7.5.</w:t>
      </w:r>
      <w:r w:rsidR="009F66F9" w:rsidRPr="009F66F9">
        <w:rPr>
          <w:rFonts w:ascii="Times New Roman" w:hAnsi="Times New Roman"/>
        </w:rPr>
        <w:t>5</w:t>
      </w:r>
      <w:r w:rsidRPr="009F66F9">
        <w:rPr>
          <w:rFonts w:ascii="Times New Roman" w:hAnsi="Times New Roman"/>
        </w:rPr>
        <w:t xml:space="preserve">. </w:t>
      </w:r>
      <w:r w:rsidR="00A63CFA" w:rsidRPr="009F66F9">
        <w:rPr>
          <w:rFonts w:ascii="Times New Roman" w:hAnsi="Times New Roman"/>
        </w:rPr>
        <w:t>Договор может быть расторгнут Заказчиком в одностороннем порядке в случае, если это было предусмотрено документацией о закупке и договором.</w:t>
      </w:r>
    </w:p>
    <w:p w:rsidR="009F66F9" w:rsidRPr="009F66F9" w:rsidRDefault="009F66F9" w:rsidP="00A63CFA">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 xml:space="preserve">Заказчик вправе принять решение об одностороннем отказе от исполнения Договора в соответствии с гражданским </w:t>
      </w:r>
      <w:r w:rsidRPr="009F66F9">
        <w:rPr>
          <w:rFonts w:ascii="Times New Roman" w:hAnsi="Times New Roman"/>
          <w:u w:val="single"/>
        </w:rPr>
        <w:t>законодательством</w:t>
      </w:r>
      <w:r w:rsidRPr="009F66F9">
        <w:rPr>
          <w:rFonts w:ascii="Times New Roman" w:hAnsi="Times New Roman"/>
        </w:rPr>
        <w:t>.</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 xml:space="preserve">7.5.6. </w:t>
      </w:r>
      <w:r w:rsidR="009F66F9" w:rsidRPr="009F66F9">
        <w:rPr>
          <w:rFonts w:ascii="Times New Roman" w:hAnsi="Times New Roman"/>
        </w:rPr>
        <w:t>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C02233" w:rsidRPr="00037041" w:rsidRDefault="00C02233" w:rsidP="00990BA3">
      <w:pPr>
        <w:spacing w:after="0" w:line="240" w:lineRule="auto"/>
        <w:ind w:firstLine="567"/>
        <w:jc w:val="center"/>
        <w:rPr>
          <w:rFonts w:ascii="Times New Roman" w:eastAsia="Times New Roman" w:hAnsi="Times New Roman"/>
          <w:b/>
          <w:sz w:val="12"/>
          <w:szCs w:val="12"/>
        </w:rPr>
      </w:pPr>
    </w:p>
    <w:p w:rsidR="002D4507" w:rsidRPr="00B524B0" w:rsidRDefault="00B524B0" w:rsidP="007C637B">
      <w:pPr>
        <w:spacing w:after="0" w:line="240" w:lineRule="auto"/>
        <w:ind w:firstLine="709"/>
        <w:jc w:val="both"/>
        <w:rPr>
          <w:rFonts w:ascii="Times New Roman" w:hAnsi="Times New Roman"/>
          <w:b/>
        </w:rPr>
      </w:pPr>
      <w:r w:rsidRPr="00491677">
        <w:rPr>
          <w:rFonts w:ascii="Times New Roman" w:hAnsi="Times New Roman"/>
          <w:b/>
        </w:rPr>
        <w:t>7.6. Привлечение субподрядчиков (соисполнителей) к выполнению работ (оказанию услуг)</w:t>
      </w:r>
    </w:p>
    <w:p w:rsidR="007768A3" w:rsidRPr="00B524B0" w:rsidRDefault="00B524B0" w:rsidP="00B524B0">
      <w:pPr>
        <w:spacing w:after="0" w:line="240" w:lineRule="auto"/>
        <w:ind w:firstLine="567"/>
        <w:jc w:val="both"/>
        <w:rPr>
          <w:rFonts w:ascii="Times New Roman" w:eastAsia="Times New Roman" w:hAnsi="Times New Roman"/>
          <w:b/>
        </w:rPr>
      </w:pPr>
      <w:r>
        <w:rPr>
          <w:rFonts w:ascii="Times New Roman" w:hAnsi="Times New Roman"/>
          <w:color w:val="000000"/>
        </w:rPr>
        <w:t xml:space="preserve">7.6.1. </w:t>
      </w:r>
      <w:r w:rsidR="007768A3" w:rsidRPr="00B524B0">
        <w:rPr>
          <w:rFonts w:ascii="Times New Roman" w:hAnsi="Times New Roman"/>
          <w:color w:val="000000"/>
        </w:rPr>
        <w:t>В случае, если документацией о закупке предусматривалась возможность привлечения к выполнению работ (оказанию услуг), являющихся предметом закупки, субподрядчиков (соисполнителей) и участник закупки, с которым заключён договор, привлекает к его исполнению субподрядчиков (соисполнителей), то данный участник закупки обязан в день заключения договора письменно проинформировать Заказчика о заключении договоров субподряда с указанием наименования, фирменного наименования (при наличии), места нахождения субподрядчика (соисполнителя), его идентификационного номера налогоплательщика, а также предмета и цены договора с субподрядчиками (соисполнителями). В случае, если договор с субподрядчиками (соисполнителями) заключается участником закупки после заключения договора с Заказчиком, в таком случае участник закупки обязан письменно проинформировать Заказчика с предоставлением вышеуказанных сведений о заключённом договоре субподряда не позднее следующего рабочего дня с даты его заключения.</w:t>
      </w:r>
    </w:p>
    <w:p w:rsidR="002D4507" w:rsidRDefault="002D4507" w:rsidP="00990BA3">
      <w:pPr>
        <w:spacing w:after="0" w:line="240" w:lineRule="auto"/>
        <w:ind w:firstLine="567"/>
        <w:jc w:val="center"/>
        <w:rPr>
          <w:rFonts w:ascii="Times New Roman" w:eastAsia="Times New Roman" w:hAnsi="Times New Roman"/>
          <w:b/>
          <w:sz w:val="24"/>
          <w:szCs w:val="24"/>
        </w:rPr>
      </w:pPr>
    </w:p>
    <w:p w:rsidR="00A96A66" w:rsidRDefault="00A96A66" w:rsidP="00990BA3">
      <w:pPr>
        <w:spacing w:after="0" w:line="240" w:lineRule="auto"/>
        <w:ind w:firstLine="567"/>
        <w:jc w:val="center"/>
        <w:rPr>
          <w:rFonts w:ascii="Times New Roman" w:eastAsia="Times New Roman" w:hAnsi="Times New Roman"/>
          <w:b/>
          <w:sz w:val="24"/>
          <w:szCs w:val="24"/>
        </w:rPr>
      </w:pPr>
    </w:p>
    <w:p w:rsidR="00A96A66" w:rsidRDefault="00A96A66" w:rsidP="00990BA3">
      <w:pPr>
        <w:spacing w:after="0" w:line="240" w:lineRule="auto"/>
        <w:ind w:firstLine="567"/>
        <w:jc w:val="center"/>
        <w:rPr>
          <w:rFonts w:ascii="Times New Roman" w:eastAsia="Times New Roman" w:hAnsi="Times New Roman"/>
          <w:b/>
          <w:sz w:val="24"/>
          <w:szCs w:val="24"/>
        </w:rPr>
      </w:pPr>
    </w:p>
    <w:p w:rsidR="00A96A66" w:rsidRDefault="00A96A66" w:rsidP="00990BA3">
      <w:pPr>
        <w:spacing w:after="0" w:line="240" w:lineRule="auto"/>
        <w:ind w:firstLine="567"/>
        <w:jc w:val="center"/>
        <w:rPr>
          <w:rFonts w:ascii="Times New Roman" w:eastAsia="Times New Roman" w:hAnsi="Times New Roman"/>
          <w:b/>
          <w:sz w:val="24"/>
          <w:szCs w:val="24"/>
        </w:rPr>
      </w:pPr>
    </w:p>
    <w:p w:rsidR="008121DA" w:rsidRDefault="008121DA" w:rsidP="00990BA3">
      <w:pPr>
        <w:spacing w:after="0" w:line="240" w:lineRule="auto"/>
        <w:ind w:firstLine="567"/>
        <w:jc w:val="center"/>
        <w:rPr>
          <w:rFonts w:ascii="Times New Roman" w:eastAsia="Times New Roman" w:hAnsi="Times New Roman"/>
          <w:b/>
          <w:sz w:val="24"/>
          <w:szCs w:val="24"/>
        </w:rPr>
      </w:pPr>
    </w:p>
    <w:p w:rsidR="008121DA" w:rsidRDefault="008121DA" w:rsidP="00990BA3">
      <w:pPr>
        <w:spacing w:after="0" w:line="240" w:lineRule="auto"/>
        <w:ind w:firstLine="567"/>
        <w:jc w:val="center"/>
        <w:rPr>
          <w:rFonts w:ascii="Times New Roman" w:eastAsia="Times New Roman" w:hAnsi="Times New Roman"/>
          <w:b/>
          <w:sz w:val="24"/>
          <w:szCs w:val="24"/>
        </w:rPr>
      </w:pPr>
    </w:p>
    <w:p w:rsidR="008121DA" w:rsidRDefault="008121DA" w:rsidP="00990BA3">
      <w:pPr>
        <w:spacing w:after="0" w:line="240" w:lineRule="auto"/>
        <w:ind w:firstLine="567"/>
        <w:jc w:val="center"/>
        <w:rPr>
          <w:rFonts w:ascii="Times New Roman" w:eastAsia="Times New Roman" w:hAnsi="Times New Roman"/>
          <w:b/>
          <w:sz w:val="24"/>
          <w:szCs w:val="24"/>
        </w:rPr>
      </w:pPr>
    </w:p>
    <w:p w:rsidR="008121DA" w:rsidRDefault="008121DA" w:rsidP="00990BA3">
      <w:pPr>
        <w:spacing w:after="0" w:line="240" w:lineRule="auto"/>
        <w:ind w:firstLine="567"/>
        <w:jc w:val="center"/>
        <w:rPr>
          <w:rFonts w:ascii="Times New Roman" w:eastAsia="Times New Roman" w:hAnsi="Times New Roman"/>
          <w:b/>
          <w:sz w:val="24"/>
          <w:szCs w:val="24"/>
        </w:rPr>
      </w:pPr>
    </w:p>
    <w:p w:rsidR="008121DA" w:rsidRDefault="008121DA" w:rsidP="00990BA3">
      <w:pPr>
        <w:spacing w:after="0" w:line="240" w:lineRule="auto"/>
        <w:ind w:firstLine="567"/>
        <w:jc w:val="center"/>
        <w:rPr>
          <w:rFonts w:ascii="Times New Roman" w:eastAsia="Times New Roman" w:hAnsi="Times New Roman"/>
          <w:b/>
          <w:sz w:val="24"/>
          <w:szCs w:val="24"/>
        </w:rPr>
      </w:pPr>
    </w:p>
    <w:p w:rsidR="008121DA" w:rsidRDefault="008121DA" w:rsidP="00990BA3">
      <w:pPr>
        <w:spacing w:after="0" w:line="240" w:lineRule="auto"/>
        <w:ind w:firstLine="567"/>
        <w:jc w:val="center"/>
        <w:rPr>
          <w:rFonts w:ascii="Times New Roman" w:eastAsia="Times New Roman" w:hAnsi="Times New Roman"/>
          <w:b/>
          <w:sz w:val="24"/>
          <w:szCs w:val="24"/>
        </w:rPr>
      </w:pPr>
    </w:p>
    <w:p w:rsidR="008121DA" w:rsidRDefault="008121DA" w:rsidP="00990BA3">
      <w:pPr>
        <w:spacing w:after="0" w:line="240" w:lineRule="auto"/>
        <w:ind w:firstLine="567"/>
        <w:jc w:val="center"/>
        <w:rPr>
          <w:rFonts w:ascii="Times New Roman" w:eastAsia="Times New Roman" w:hAnsi="Times New Roman"/>
          <w:b/>
          <w:sz w:val="24"/>
          <w:szCs w:val="24"/>
        </w:rPr>
      </w:pPr>
    </w:p>
    <w:p w:rsidR="00990BA3" w:rsidRPr="007118E9" w:rsidRDefault="00546DA5" w:rsidP="00990BA3">
      <w:pPr>
        <w:spacing w:after="0" w:line="240" w:lineRule="auto"/>
        <w:ind w:firstLine="567"/>
        <w:jc w:val="center"/>
        <w:rPr>
          <w:rFonts w:ascii="Times New Roman" w:eastAsia="Times New Roman" w:hAnsi="Times New Roman"/>
          <w:b/>
          <w:sz w:val="24"/>
          <w:szCs w:val="24"/>
        </w:rPr>
      </w:pPr>
      <w:r>
        <w:rPr>
          <w:rFonts w:ascii="Times New Roman" w:eastAsia="Times New Roman" w:hAnsi="Times New Roman"/>
          <w:b/>
          <w:sz w:val="24"/>
          <w:szCs w:val="24"/>
        </w:rPr>
        <w:t>ЧАСТЬ</w:t>
      </w:r>
      <w:r w:rsidR="00990BA3" w:rsidRPr="007118E9">
        <w:rPr>
          <w:rFonts w:ascii="Times New Roman" w:eastAsia="Times New Roman" w:hAnsi="Times New Roman"/>
          <w:b/>
          <w:sz w:val="24"/>
          <w:szCs w:val="24"/>
        </w:rPr>
        <w:t xml:space="preserve"> </w:t>
      </w:r>
      <w:r w:rsidR="00990BA3" w:rsidRPr="007118E9">
        <w:rPr>
          <w:rFonts w:ascii="Times New Roman" w:eastAsia="Times New Roman" w:hAnsi="Times New Roman"/>
          <w:b/>
          <w:sz w:val="24"/>
          <w:szCs w:val="24"/>
          <w:lang w:val="en-US"/>
        </w:rPr>
        <w:t>I</w:t>
      </w:r>
      <w:r w:rsidR="0042154D" w:rsidRPr="007118E9">
        <w:rPr>
          <w:rFonts w:ascii="Times New Roman" w:eastAsia="Times New Roman" w:hAnsi="Times New Roman"/>
          <w:b/>
          <w:sz w:val="24"/>
          <w:szCs w:val="24"/>
          <w:lang w:val="en-US"/>
        </w:rPr>
        <w:t>I</w:t>
      </w:r>
      <w:r w:rsidR="00990BA3" w:rsidRPr="007118E9">
        <w:rPr>
          <w:rFonts w:ascii="Times New Roman" w:eastAsia="Times New Roman" w:hAnsi="Times New Roman"/>
          <w:b/>
          <w:sz w:val="24"/>
          <w:szCs w:val="24"/>
        </w:rPr>
        <w:t>. ИНФОРМАЦИОННАЯ КАРТА</w:t>
      </w:r>
    </w:p>
    <w:p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1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4"/>
        <w:gridCol w:w="2559"/>
        <w:gridCol w:w="7383"/>
      </w:tblGrid>
      <w:tr w:rsidR="00990BA3" w:rsidRPr="00990BA3" w:rsidTr="004941C5">
        <w:tc>
          <w:tcPr>
            <w:tcW w:w="291"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12"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97"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rsidTr="004941C5">
        <w:tc>
          <w:tcPr>
            <w:tcW w:w="291"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1" w:name="_Toc525828642"/>
            <w:r w:rsidRPr="00990BA3">
              <w:rPr>
                <w:rFonts w:ascii="Times New Roman" w:eastAsia="Times New Roman" w:hAnsi="Times New Roman"/>
                <w:b/>
                <w:bCs/>
                <w:sz w:val="21"/>
                <w:szCs w:val="21"/>
                <w:lang w:eastAsia="ru-RU"/>
              </w:rPr>
              <w:t>1</w:t>
            </w:r>
            <w:bookmarkEnd w:id="21"/>
          </w:p>
        </w:tc>
        <w:tc>
          <w:tcPr>
            <w:tcW w:w="1212" w:type="pct"/>
            <w:vAlign w:val="center"/>
          </w:tcPr>
          <w:p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97"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tc>
      </w:tr>
      <w:tr w:rsidR="00990BA3" w:rsidRPr="00990BA3" w:rsidTr="004941C5">
        <w:tc>
          <w:tcPr>
            <w:tcW w:w="291"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2" w:name="_Toc525828643"/>
            <w:r w:rsidRPr="00990BA3">
              <w:rPr>
                <w:rFonts w:ascii="Times New Roman" w:eastAsia="Times New Roman" w:hAnsi="Times New Roman"/>
                <w:b/>
                <w:bCs/>
                <w:sz w:val="21"/>
                <w:szCs w:val="21"/>
                <w:lang w:eastAsia="ru-RU"/>
              </w:rPr>
              <w:t>2</w:t>
            </w:r>
            <w:bookmarkEnd w:id="22"/>
          </w:p>
        </w:tc>
        <w:tc>
          <w:tcPr>
            <w:tcW w:w="1212"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97"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rsidTr="004941C5">
        <w:tc>
          <w:tcPr>
            <w:tcW w:w="291"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3" w:name="_Toc525828644"/>
            <w:r w:rsidRPr="00990BA3">
              <w:rPr>
                <w:rFonts w:ascii="Times New Roman" w:eastAsia="Times New Roman" w:hAnsi="Times New Roman"/>
                <w:b/>
                <w:bCs/>
                <w:sz w:val="21"/>
                <w:szCs w:val="21"/>
                <w:lang w:eastAsia="ru-RU"/>
              </w:rPr>
              <w:t>3</w:t>
            </w:r>
            <w:bookmarkEnd w:id="23"/>
          </w:p>
        </w:tc>
        <w:tc>
          <w:tcPr>
            <w:tcW w:w="1212"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97" w:type="pct"/>
          </w:tcPr>
          <w:p w:rsidR="0064068C" w:rsidRPr="0064068C" w:rsidRDefault="0064068C" w:rsidP="0064068C">
            <w:pPr>
              <w:autoSpaceDE w:val="0"/>
              <w:autoSpaceDN w:val="0"/>
              <w:adjustRightInd w:val="0"/>
              <w:spacing w:after="0" w:line="240" w:lineRule="auto"/>
              <w:jc w:val="both"/>
              <w:rPr>
                <w:rFonts w:ascii="Times New Roman" w:eastAsia="Times New Roman" w:hAnsi="Times New Roman"/>
                <w:kern w:val="2"/>
                <w:sz w:val="21"/>
                <w:szCs w:val="21"/>
                <w:lang w:eastAsia="ru-RU"/>
              </w:rPr>
            </w:pPr>
            <w:r w:rsidRPr="0064068C">
              <w:rPr>
                <w:rFonts w:ascii="Times New Roman" w:eastAsia="Times New Roman" w:hAnsi="Times New Roman"/>
                <w:kern w:val="2"/>
                <w:sz w:val="21"/>
                <w:szCs w:val="21"/>
                <w:lang w:eastAsia="ru-RU"/>
              </w:rPr>
              <w:t xml:space="preserve">Адрес электронной почты - </w:t>
            </w:r>
            <w:r w:rsidRPr="0064068C">
              <w:rPr>
                <w:rFonts w:ascii="Times New Roman" w:eastAsia="Times New Roman" w:hAnsi="Times New Roman"/>
                <w:kern w:val="2"/>
                <w:sz w:val="21"/>
                <w:szCs w:val="21"/>
                <w:lang w:val="en-US" w:eastAsia="ru-RU"/>
              </w:rPr>
              <w:t>log</w:t>
            </w:r>
            <w:r w:rsidRPr="0064068C">
              <w:rPr>
                <w:rFonts w:ascii="Times New Roman" w:eastAsia="Times New Roman" w:hAnsi="Times New Roman"/>
                <w:kern w:val="2"/>
                <w:sz w:val="21"/>
                <w:szCs w:val="21"/>
                <w:lang w:eastAsia="ru-RU"/>
              </w:rPr>
              <w:t>@</w:t>
            </w:r>
            <w:r w:rsidRPr="0064068C">
              <w:rPr>
                <w:rFonts w:ascii="Times New Roman" w:eastAsia="Times New Roman" w:hAnsi="Times New Roman"/>
                <w:kern w:val="2"/>
                <w:sz w:val="21"/>
                <w:szCs w:val="21"/>
                <w:lang w:val="en-US" w:eastAsia="ru-RU"/>
              </w:rPr>
              <w:t>vod</w:t>
            </w:r>
            <w:r w:rsidRPr="0064068C">
              <w:rPr>
                <w:rFonts w:ascii="Times New Roman" w:eastAsia="Times New Roman" w:hAnsi="Times New Roman"/>
                <w:kern w:val="2"/>
                <w:sz w:val="21"/>
                <w:szCs w:val="21"/>
                <w:lang w:eastAsia="ru-RU"/>
              </w:rPr>
              <w:t>12.</w:t>
            </w:r>
            <w:r w:rsidRPr="0064068C">
              <w:rPr>
                <w:rFonts w:ascii="Times New Roman" w:eastAsia="Times New Roman" w:hAnsi="Times New Roman"/>
                <w:kern w:val="2"/>
                <w:sz w:val="21"/>
                <w:szCs w:val="21"/>
                <w:lang w:val="en-US" w:eastAsia="ru-RU"/>
              </w:rPr>
              <w:t>ru</w:t>
            </w:r>
            <w:r w:rsidRPr="0064068C">
              <w:rPr>
                <w:rFonts w:ascii="Times New Roman" w:eastAsia="Times New Roman" w:hAnsi="Times New Roman"/>
                <w:kern w:val="2"/>
                <w:sz w:val="21"/>
                <w:szCs w:val="21"/>
                <w:lang w:eastAsia="ru-RU"/>
              </w:rPr>
              <w:t>;</w:t>
            </w:r>
          </w:p>
          <w:p w:rsidR="00990BA3" w:rsidRPr="00990BA3" w:rsidRDefault="0064068C" w:rsidP="0064068C">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64068C">
              <w:rPr>
                <w:rFonts w:ascii="Times New Roman" w:eastAsia="Times New Roman" w:hAnsi="Times New Roman"/>
                <w:kern w:val="2"/>
                <w:sz w:val="21"/>
                <w:szCs w:val="21"/>
                <w:lang w:eastAsia="ru-RU"/>
              </w:rPr>
              <w:t>Номер контактного телефона - (8362) 64-57-62</w:t>
            </w:r>
          </w:p>
          <w:p w:rsidR="00990BA3" w:rsidRPr="00990BA3" w:rsidRDefault="0064068C"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64068C">
              <w:rPr>
                <w:rFonts w:ascii="Times New Roman" w:eastAsia="Times New Roman" w:hAnsi="Times New Roman"/>
                <w:bCs/>
                <w:kern w:val="2"/>
                <w:sz w:val="21"/>
                <w:szCs w:val="21"/>
                <w:lang w:eastAsia="ru-RU"/>
              </w:rPr>
              <w:t>Ответственное лицо за размещение закупки</w:t>
            </w:r>
            <w:r w:rsidR="00990BA3" w:rsidRPr="00990BA3">
              <w:rPr>
                <w:rFonts w:ascii="Times New Roman" w:eastAsia="Times New Roman" w:hAnsi="Times New Roman"/>
                <w:bCs/>
                <w:kern w:val="2"/>
                <w:sz w:val="21"/>
                <w:szCs w:val="21"/>
                <w:lang w:eastAsia="ru-RU"/>
              </w:rPr>
              <w:t xml:space="preserve">: </w:t>
            </w:r>
            <w:r w:rsidR="00990BA3" w:rsidRPr="00990BA3">
              <w:rPr>
                <w:rFonts w:ascii="Times New Roman" w:eastAsia="Times New Roman" w:hAnsi="Times New Roman"/>
                <w:sz w:val="21"/>
                <w:szCs w:val="21"/>
                <w:lang w:eastAsia="ru-RU"/>
              </w:rPr>
              <w:t>Ерсулова Анна Викторовна</w:t>
            </w:r>
            <w:r w:rsidR="00990BA3" w:rsidRPr="00990BA3">
              <w:rPr>
                <w:rFonts w:ascii="Times New Roman" w:eastAsia="Times New Roman" w:hAnsi="Times New Roman"/>
                <w:kern w:val="2"/>
                <w:sz w:val="21"/>
                <w:szCs w:val="21"/>
                <w:lang w:eastAsia="ru-RU"/>
              </w:rPr>
              <w:t>.</w:t>
            </w:r>
          </w:p>
        </w:tc>
      </w:tr>
      <w:tr w:rsidR="00990BA3" w:rsidRPr="00990BA3" w:rsidTr="004941C5">
        <w:tc>
          <w:tcPr>
            <w:tcW w:w="291"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4" w:name="_Toc525828645"/>
            <w:r w:rsidRPr="00990BA3">
              <w:rPr>
                <w:rFonts w:ascii="Times New Roman" w:eastAsia="Times New Roman" w:hAnsi="Times New Roman"/>
                <w:b/>
                <w:bCs/>
                <w:sz w:val="21"/>
                <w:szCs w:val="21"/>
                <w:lang w:eastAsia="ru-RU"/>
              </w:rPr>
              <w:t>4</w:t>
            </w:r>
            <w:bookmarkEnd w:id="24"/>
          </w:p>
        </w:tc>
        <w:tc>
          <w:tcPr>
            <w:tcW w:w="1212"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97" w:type="pct"/>
            <w:vAlign w:val="center"/>
          </w:tcPr>
          <w:p w:rsidR="00990BA3" w:rsidRPr="00990BA3" w:rsidRDefault="00BD3FAE" w:rsidP="00EF3A98">
            <w:pPr>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Запрос предложений в электронной форме, участниками которого могут быть только субъекты малого и среднего предпринимательства</w:t>
            </w:r>
          </w:p>
        </w:tc>
      </w:tr>
      <w:tr w:rsidR="008703A4" w:rsidRPr="00990BA3" w:rsidTr="004941C5">
        <w:tc>
          <w:tcPr>
            <w:tcW w:w="291" w:type="pct"/>
            <w:vAlign w:val="center"/>
          </w:tcPr>
          <w:p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5" w:name="_Toc525828646"/>
            <w:r>
              <w:rPr>
                <w:rFonts w:ascii="Times New Roman" w:eastAsia="Times New Roman" w:hAnsi="Times New Roman"/>
                <w:b/>
                <w:bCs/>
                <w:sz w:val="21"/>
                <w:szCs w:val="21"/>
                <w:lang w:eastAsia="ru-RU"/>
              </w:rPr>
              <w:t>5</w:t>
            </w:r>
            <w:bookmarkEnd w:id="25"/>
          </w:p>
        </w:tc>
        <w:tc>
          <w:tcPr>
            <w:tcW w:w="1212" w:type="pct"/>
            <w:vAlign w:val="center"/>
          </w:tcPr>
          <w:p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97" w:type="pct"/>
            <w:vAlign w:val="center"/>
          </w:tcPr>
          <w:p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rsidTr="004941C5">
        <w:tc>
          <w:tcPr>
            <w:tcW w:w="291"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6" w:name="_Toc525828647"/>
            <w:r>
              <w:rPr>
                <w:rFonts w:ascii="Times New Roman" w:eastAsia="Times New Roman" w:hAnsi="Times New Roman"/>
                <w:b/>
                <w:bCs/>
                <w:sz w:val="21"/>
                <w:szCs w:val="21"/>
                <w:lang w:eastAsia="ru-RU"/>
              </w:rPr>
              <w:t>6</w:t>
            </w:r>
            <w:bookmarkEnd w:id="26"/>
          </w:p>
        </w:tc>
        <w:tc>
          <w:tcPr>
            <w:tcW w:w="1212" w:type="pct"/>
            <w:vAlign w:val="center"/>
          </w:tcPr>
          <w:p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97" w:type="pct"/>
            <w:vAlign w:val="center"/>
          </w:tcPr>
          <w:p w:rsidR="00990BA3" w:rsidRPr="00990BA3" w:rsidRDefault="00BD3FAE" w:rsidP="00990BA3">
            <w:pPr>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Поставка флокулянта</w:t>
            </w:r>
          </w:p>
        </w:tc>
      </w:tr>
      <w:tr w:rsidR="00990BA3" w:rsidRPr="00990BA3" w:rsidTr="004941C5">
        <w:tc>
          <w:tcPr>
            <w:tcW w:w="291"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7" w:name="_Toc525828648"/>
            <w:r>
              <w:rPr>
                <w:rFonts w:ascii="Times New Roman" w:eastAsia="Times New Roman" w:hAnsi="Times New Roman"/>
                <w:b/>
                <w:bCs/>
                <w:sz w:val="21"/>
                <w:szCs w:val="21"/>
                <w:lang w:eastAsia="ru-RU"/>
              </w:rPr>
              <w:t>7</w:t>
            </w:r>
            <w:bookmarkEnd w:id="27"/>
          </w:p>
        </w:tc>
        <w:tc>
          <w:tcPr>
            <w:tcW w:w="1212" w:type="pct"/>
            <w:vAlign w:val="center"/>
          </w:tcPr>
          <w:p w:rsidR="00990BA3" w:rsidRPr="00990BA3" w:rsidRDefault="00BD3FAE" w:rsidP="00BD3FAE">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 xml:space="preserve">Количество и </w:t>
            </w:r>
            <w:r>
              <w:rPr>
                <w:rFonts w:ascii="Times New Roman" w:eastAsia="Times New Roman" w:hAnsi="Times New Roman"/>
                <w:b/>
                <w:sz w:val="21"/>
                <w:szCs w:val="21"/>
                <w:lang w:eastAsia="ru-RU"/>
              </w:rPr>
              <w:t>описание</w:t>
            </w:r>
            <w:r w:rsidRPr="00BD3FAE">
              <w:rPr>
                <w:rFonts w:ascii="Times New Roman" w:eastAsia="Times New Roman" w:hAnsi="Times New Roman"/>
                <w:b/>
                <w:sz w:val="21"/>
                <w:szCs w:val="21"/>
                <w:lang w:eastAsia="ru-RU"/>
              </w:rPr>
              <w:t xml:space="preserve"> поставляемого товара</w:t>
            </w:r>
            <w:r w:rsidR="00F3439A">
              <w:rPr>
                <w:rFonts w:ascii="Times New Roman" w:eastAsia="Times New Roman" w:hAnsi="Times New Roman"/>
                <w:b/>
                <w:sz w:val="21"/>
                <w:szCs w:val="21"/>
                <w:lang w:eastAsia="ru-RU"/>
              </w:rPr>
              <w:t xml:space="preserve">, </w:t>
            </w:r>
            <w:r w:rsidRPr="00BD3FAE">
              <w:rPr>
                <w:rFonts w:ascii="Times New Roman" w:eastAsia="Times New Roman" w:hAnsi="Times New Roman"/>
                <w:b/>
                <w:sz w:val="21"/>
                <w:szCs w:val="21"/>
                <w:lang w:eastAsia="ru-RU"/>
              </w:rPr>
              <w:t xml:space="preserve"> </w:t>
            </w:r>
            <w:r w:rsidR="00F3439A" w:rsidRPr="00F3439A">
              <w:rPr>
                <w:rFonts w:ascii="Times New Roman" w:eastAsia="Times New Roman" w:hAnsi="Times New Roman"/>
                <w:b/>
                <w:sz w:val="21"/>
                <w:szCs w:val="21"/>
                <w:lang w:eastAsia="ru-RU"/>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3497" w:type="pct"/>
            <w:vAlign w:val="center"/>
          </w:tcPr>
          <w:p w:rsidR="00BD3FAE" w:rsidRPr="00BD3FAE" w:rsidRDefault="0064068C"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24</w:t>
            </w:r>
            <w:r w:rsidR="00C01809" w:rsidRPr="00C01809">
              <w:rPr>
                <w:rFonts w:ascii="Times New Roman" w:eastAsia="Times New Roman" w:hAnsi="Times New Roman"/>
                <w:sz w:val="21"/>
                <w:szCs w:val="21"/>
                <w:lang w:eastAsia="ru-RU"/>
              </w:rPr>
              <w:t> 000 кг</w:t>
            </w:r>
            <w:r w:rsidR="00BD3FAE" w:rsidRPr="00BD3FAE">
              <w:rPr>
                <w:rFonts w:ascii="Times New Roman" w:eastAsia="Times New Roman" w:hAnsi="Times New Roman"/>
                <w:sz w:val="21"/>
                <w:szCs w:val="21"/>
                <w:lang w:eastAsia="ru-RU"/>
              </w:rPr>
              <w:t>;</w:t>
            </w:r>
          </w:p>
          <w:p w:rsidR="00990BA3" w:rsidRPr="00990BA3" w:rsidRDefault="00CA38B2"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CA38B2">
              <w:rPr>
                <w:rFonts w:ascii="Times New Roman" w:eastAsia="Times New Roman" w:hAnsi="Times New Roman"/>
                <w:sz w:val="21"/>
                <w:szCs w:val="21"/>
                <w:lang w:eastAsia="ru-RU"/>
              </w:rPr>
              <w:t>Сополимер акриламида катионного типа ZETAG® 7557</w:t>
            </w:r>
            <w:r w:rsidR="0064068C">
              <w:rPr>
                <w:rFonts w:ascii="Times New Roman" w:eastAsia="Times New Roman" w:hAnsi="Times New Roman"/>
                <w:sz w:val="21"/>
                <w:szCs w:val="21"/>
                <w:lang w:eastAsia="ru-RU"/>
              </w:rPr>
              <w:t>, Ультрафлок К-370</w:t>
            </w:r>
            <w:r w:rsidRPr="00CA38B2">
              <w:rPr>
                <w:rFonts w:ascii="Times New Roman" w:eastAsia="Times New Roman" w:hAnsi="Times New Roman"/>
                <w:sz w:val="21"/>
                <w:szCs w:val="21"/>
                <w:lang w:eastAsia="ru-RU"/>
              </w:rPr>
              <w:t xml:space="preserve"> или эквивалент</w:t>
            </w:r>
            <w:r w:rsidR="00BD3FAE">
              <w:rPr>
                <w:rFonts w:ascii="Times New Roman" w:eastAsia="Times New Roman" w:hAnsi="Times New Roman"/>
                <w:sz w:val="21"/>
                <w:szCs w:val="21"/>
                <w:lang w:eastAsia="ru-RU"/>
              </w:rPr>
              <w:t>, подробное о</w:t>
            </w:r>
            <w:r w:rsidR="00BD3FAE" w:rsidRPr="00BD3FAE">
              <w:rPr>
                <w:rFonts w:ascii="Times New Roman" w:eastAsia="Times New Roman" w:hAnsi="Times New Roman"/>
                <w:sz w:val="21"/>
                <w:szCs w:val="21"/>
                <w:lang w:eastAsia="ru-RU"/>
              </w:rPr>
              <w:t xml:space="preserve">писание объекта закупки представлено в Части </w:t>
            </w:r>
            <w:r w:rsidR="00BD3FAE" w:rsidRPr="00BD3FAE">
              <w:rPr>
                <w:rFonts w:ascii="Times New Roman" w:eastAsia="Times New Roman" w:hAnsi="Times New Roman"/>
                <w:sz w:val="21"/>
                <w:szCs w:val="21"/>
                <w:lang w:val="en-US" w:eastAsia="ru-RU"/>
              </w:rPr>
              <w:t>III</w:t>
            </w:r>
            <w:r w:rsidR="00BD3FAE" w:rsidRPr="00BD3FAE">
              <w:rPr>
                <w:rFonts w:ascii="Times New Roman" w:eastAsia="Times New Roman" w:hAnsi="Times New Roman"/>
                <w:sz w:val="21"/>
                <w:szCs w:val="21"/>
                <w:lang w:eastAsia="ru-RU"/>
              </w:rPr>
              <w:t xml:space="preserve"> «Техническое задание»</w:t>
            </w:r>
            <w:r w:rsidR="00F3439A">
              <w:rPr>
                <w:rFonts w:ascii="Times New Roman" w:eastAsia="Times New Roman" w:hAnsi="Times New Roman"/>
                <w:sz w:val="21"/>
                <w:szCs w:val="21"/>
                <w:lang w:eastAsia="ru-RU"/>
              </w:rPr>
              <w:t>.</w:t>
            </w:r>
            <w:r w:rsidR="00F3439A" w:rsidRPr="00F3439A">
              <w:rPr>
                <w:rFonts w:ascii="Times New Roman" w:hAnsi="Times New Roman"/>
              </w:rPr>
              <w:t xml:space="preserve"> </w:t>
            </w:r>
            <w:r w:rsidR="00F3439A" w:rsidRPr="00F3439A">
              <w:rPr>
                <w:rFonts w:ascii="Times New Roman" w:eastAsia="Times New Roman" w:hAnsi="Times New Roman"/>
                <w:sz w:val="21"/>
                <w:szCs w:val="21"/>
                <w:lang w:eastAsia="ru-RU"/>
              </w:rPr>
              <w:t>Товар должен соответствовать требованиям: «Единые санитарно-эпидемиологические и гигиенические требования к товарам, подлежащих санитарно-эпидемиологическому надзору (контролю)» (Решение от 28 мая 2010 г. № 299, «О применении санитарных мер в Таможенном Союзе»), глава II раздел 3: «Требования к материалам, реагентам, оборудованию, используемым для водоочистки и водоподготовки».</w:t>
            </w:r>
          </w:p>
        </w:tc>
      </w:tr>
      <w:tr w:rsidR="00A71DAE" w:rsidRPr="00990BA3" w:rsidTr="004941C5">
        <w:tc>
          <w:tcPr>
            <w:tcW w:w="291" w:type="pct"/>
            <w:vAlign w:val="center"/>
          </w:tcPr>
          <w:p w:rsidR="00A71DAE"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8" w:name="_Toc525828649"/>
            <w:r>
              <w:rPr>
                <w:rFonts w:ascii="Times New Roman" w:eastAsia="Times New Roman" w:hAnsi="Times New Roman"/>
                <w:b/>
                <w:bCs/>
                <w:sz w:val="21"/>
                <w:szCs w:val="21"/>
                <w:lang w:eastAsia="ru-RU"/>
              </w:rPr>
              <w:t>8</w:t>
            </w:r>
            <w:bookmarkEnd w:id="28"/>
          </w:p>
        </w:tc>
        <w:tc>
          <w:tcPr>
            <w:tcW w:w="1212" w:type="pct"/>
            <w:vAlign w:val="center"/>
          </w:tcPr>
          <w:p w:rsidR="00A71DAE" w:rsidRPr="00990BA3" w:rsidRDefault="00BD3FAE" w:rsidP="00990BA3">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p>
        </w:tc>
        <w:tc>
          <w:tcPr>
            <w:tcW w:w="3497" w:type="pct"/>
            <w:vAlign w:val="center"/>
          </w:tcPr>
          <w:p w:rsidR="00A71DAE"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ОКПД 2 - </w:t>
            </w:r>
            <w:r w:rsidRPr="00BD3FAE">
              <w:rPr>
                <w:rFonts w:ascii="Times New Roman" w:eastAsia="Times New Roman" w:hAnsi="Times New Roman"/>
                <w:sz w:val="21"/>
                <w:szCs w:val="21"/>
                <w:lang w:eastAsia="ru-RU"/>
              </w:rPr>
              <w:t>20.59.59.000 Продукты разные химические, не включенные в другие группировки</w:t>
            </w:r>
            <w:r>
              <w:rPr>
                <w:rFonts w:ascii="Times New Roman" w:eastAsia="Times New Roman" w:hAnsi="Times New Roman"/>
                <w:sz w:val="21"/>
                <w:szCs w:val="21"/>
                <w:lang w:eastAsia="ru-RU"/>
              </w:rPr>
              <w:t>;</w:t>
            </w:r>
          </w:p>
          <w:p w:rsidR="00BD3FAE" w:rsidRPr="00E71EFB"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highlight w:val="yellow"/>
                <w:lang w:eastAsia="ru-RU"/>
              </w:rPr>
            </w:pPr>
            <w:r>
              <w:rPr>
                <w:rFonts w:ascii="Times New Roman" w:eastAsia="Times New Roman" w:hAnsi="Times New Roman"/>
                <w:sz w:val="21"/>
                <w:szCs w:val="21"/>
                <w:lang w:eastAsia="ru-RU"/>
              </w:rPr>
              <w:t xml:space="preserve">ОКВЭД 2 - </w:t>
            </w:r>
            <w:r w:rsidRPr="00BD3FAE">
              <w:rPr>
                <w:rFonts w:ascii="Times New Roman" w:eastAsia="Times New Roman" w:hAnsi="Times New Roman"/>
                <w:sz w:val="21"/>
                <w:szCs w:val="21"/>
                <w:lang w:eastAsia="ru-RU"/>
              </w:rPr>
              <w:t>20.14 Производство прочих основных органических химических веществ</w:t>
            </w:r>
          </w:p>
        </w:tc>
      </w:tr>
      <w:tr w:rsidR="00990BA3" w:rsidRPr="00990BA3" w:rsidTr="004941C5">
        <w:tc>
          <w:tcPr>
            <w:tcW w:w="291" w:type="pct"/>
            <w:vAlign w:val="center"/>
          </w:tcPr>
          <w:p w:rsidR="00990BA3" w:rsidRPr="00990BA3" w:rsidRDefault="003F195F"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212" w:type="pct"/>
            <w:vAlign w:val="center"/>
          </w:tcPr>
          <w:p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Адрес электронной площадки</w:t>
            </w:r>
            <w:r w:rsidR="00065443">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 которой проводится закупка</w:t>
            </w:r>
          </w:p>
        </w:tc>
        <w:tc>
          <w:tcPr>
            <w:tcW w:w="3497" w:type="pct"/>
            <w:vAlign w:val="center"/>
          </w:tcPr>
          <w:p w:rsidR="00990BA3" w:rsidRPr="0042240E" w:rsidRDefault="00037041"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037041">
              <w:rPr>
                <w:rFonts w:ascii="Times New Roman" w:eastAsia="Times New Roman" w:hAnsi="Times New Roman"/>
                <w:sz w:val="21"/>
                <w:szCs w:val="21"/>
                <w:lang w:eastAsia="ru-RU" w:bidi="en-US"/>
              </w:rPr>
              <w:t>https://rts-tender.ru</w:t>
            </w:r>
            <w:r>
              <w:rPr>
                <w:rFonts w:ascii="Times New Roman" w:eastAsia="Times New Roman" w:hAnsi="Times New Roman"/>
                <w:sz w:val="21"/>
                <w:szCs w:val="21"/>
                <w:lang w:eastAsia="ru-RU" w:bidi="en-US"/>
              </w:rPr>
              <w:t xml:space="preserve"> (ООО РТС - Тендер)</w:t>
            </w:r>
          </w:p>
        </w:tc>
      </w:tr>
      <w:tr w:rsidR="00990BA3" w:rsidRPr="00990BA3" w:rsidTr="004941C5">
        <w:tc>
          <w:tcPr>
            <w:tcW w:w="291"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0</w:t>
            </w:r>
          </w:p>
        </w:tc>
        <w:tc>
          <w:tcPr>
            <w:tcW w:w="1212" w:type="pct"/>
            <w:vAlign w:val="center"/>
          </w:tcPr>
          <w:p w:rsidR="00990BA3" w:rsidRPr="00990BA3" w:rsidRDefault="00BD3FAE" w:rsidP="00990BA3">
            <w:pPr>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Место, условия и сроки (периоды) поставки товара</w:t>
            </w:r>
          </w:p>
        </w:tc>
        <w:tc>
          <w:tcPr>
            <w:tcW w:w="3497" w:type="pct"/>
            <w:shd w:val="clear" w:color="auto" w:fill="auto"/>
            <w:vAlign w:val="center"/>
          </w:tcPr>
          <w:p w:rsidR="00BD3FAE" w:rsidRPr="00491677" w:rsidRDefault="00BD3FAE" w:rsidP="00BD3FAE">
            <w:pPr>
              <w:spacing w:after="0" w:line="240" w:lineRule="auto"/>
              <w:jc w:val="both"/>
              <w:rPr>
                <w:rFonts w:ascii="Times New Roman" w:hAnsi="Times New Roman"/>
                <w:sz w:val="21"/>
                <w:szCs w:val="21"/>
              </w:rPr>
            </w:pPr>
            <w:r w:rsidRPr="00491677">
              <w:rPr>
                <w:rFonts w:ascii="Times New Roman" w:hAnsi="Times New Roman"/>
                <w:sz w:val="21"/>
                <w:szCs w:val="21"/>
                <w:u w:val="single"/>
              </w:rPr>
              <w:t>Место поставки товара:</w:t>
            </w:r>
            <w:r w:rsidRPr="00491677">
              <w:rPr>
                <w:rFonts w:ascii="Times New Roman" w:hAnsi="Times New Roman"/>
                <w:sz w:val="21"/>
                <w:szCs w:val="21"/>
              </w:rPr>
              <w:t xml:space="preserve"> Республика Марий Эл, г.Йошкар-Ола, ул. Луначарского, д. 41 (Очистные сооружения канализации МУП «Водоканал»);</w:t>
            </w:r>
          </w:p>
          <w:p w:rsidR="00BD3FAE" w:rsidRPr="00BD3FAE" w:rsidRDefault="00BD3FAE" w:rsidP="00BD3FAE">
            <w:pPr>
              <w:spacing w:after="0" w:line="240" w:lineRule="auto"/>
              <w:jc w:val="both"/>
              <w:rPr>
                <w:rFonts w:ascii="Times New Roman" w:hAnsi="Times New Roman"/>
                <w:sz w:val="21"/>
                <w:szCs w:val="21"/>
                <w:highlight w:val="yellow"/>
              </w:rPr>
            </w:pPr>
            <w:r w:rsidRPr="00491677">
              <w:rPr>
                <w:rFonts w:ascii="Times New Roman" w:hAnsi="Times New Roman"/>
                <w:sz w:val="21"/>
                <w:szCs w:val="21"/>
                <w:u w:val="single"/>
              </w:rPr>
              <w:t>Срок поставки товара:</w:t>
            </w:r>
            <w:r w:rsidRPr="00491677">
              <w:rPr>
                <w:rFonts w:ascii="Times New Roman" w:hAnsi="Times New Roman"/>
                <w:sz w:val="21"/>
                <w:szCs w:val="21"/>
              </w:rPr>
              <w:t xml:space="preserve"> </w:t>
            </w:r>
            <w:r w:rsidR="00E547A8" w:rsidRPr="00E547A8">
              <w:rPr>
                <w:rFonts w:ascii="Times New Roman" w:hAnsi="Times New Roman"/>
                <w:bCs/>
                <w:sz w:val="21"/>
                <w:szCs w:val="21"/>
              </w:rPr>
              <w:t>Поставка Товара осуществляется отдельными партиями по 2 000 кг</w:t>
            </w:r>
            <w:r w:rsidR="00E547A8">
              <w:rPr>
                <w:rFonts w:ascii="Times New Roman" w:hAnsi="Times New Roman"/>
                <w:bCs/>
                <w:sz w:val="21"/>
                <w:szCs w:val="21"/>
              </w:rPr>
              <w:t xml:space="preserve"> </w:t>
            </w:r>
            <w:r w:rsidR="00E547A8" w:rsidRPr="00E547A8">
              <w:rPr>
                <w:rFonts w:ascii="Times New Roman" w:hAnsi="Times New Roman"/>
                <w:bCs/>
                <w:sz w:val="21"/>
                <w:szCs w:val="21"/>
              </w:rPr>
              <w:t>с момента заключения Договора до 31.12.202</w:t>
            </w:r>
            <w:r w:rsidR="00AA70C2">
              <w:rPr>
                <w:rFonts w:ascii="Times New Roman" w:hAnsi="Times New Roman"/>
                <w:bCs/>
                <w:sz w:val="21"/>
                <w:szCs w:val="21"/>
              </w:rPr>
              <w:t>3</w:t>
            </w:r>
            <w:r w:rsidR="00E547A8" w:rsidRPr="00E547A8">
              <w:rPr>
                <w:rFonts w:ascii="Times New Roman" w:hAnsi="Times New Roman"/>
                <w:bCs/>
                <w:sz w:val="21"/>
                <w:szCs w:val="21"/>
              </w:rPr>
              <w:t xml:space="preserve"> года. Товар поставляется в течение 3 (трех) рабочих дней с момента получения письменной заявки от Заказчика.</w:t>
            </w:r>
          </w:p>
          <w:p w:rsidR="00990BA3" w:rsidRPr="00990BA3" w:rsidRDefault="00BD3FAE" w:rsidP="00832F18">
            <w:pPr>
              <w:widowControl w:val="0"/>
              <w:spacing w:after="0" w:line="240" w:lineRule="auto"/>
              <w:jc w:val="both"/>
              <w:rPr>
                <w:rFonts w:ascii="Times New Roman" w:eastAsia="Times New Roman" w:hAnsi="Times New Roman"/>
                <w:b/>
                <w:sz w:val="21"/>
                <w:szCs w:val="21"/>
                <w:u w:val="single"/>
                <w:lang w:eastAsia="ru-RU"/>
              </w:rPr>
            </w:pPr>
            <w:r w:rsidRPr="00EC077E">
              <w:rPr>
                <w:rFonts w:ascii="Times New Roman" w:hAnsi="Times New Roman"/>
                <w:sz w:val="21"/>
                <w:szCs w:val="21"/>
                <w:u w:val="single"/>
              </w:rPr>
              <w:t>Условия поставки товара:</w:t>
            </w:r>
            <w:r w:rsidRPr="00EC077E">
              <w:rPr>
                <w:rFonts w:ascii="Times New Roman" w:hAnsi="Times New Roman"/>
                <w:sz w:val="21"/>
                <w:szCs w:val="21"/>
              </w:rPr>
              <w:t xml:space="preserve"> </w:t>
            </w:r>
            <w:r w:rsidR="00832F18">
              <w:rPr>
                <w:rFonts w:ascii="Times New Roman" w:hAnsi="Times New Roman"/>
                <w:sz w:val="21"/>
                <w:szCs w:val="21"/>
              </w:rPr>
              <w:t>Поставка товара, погрузочно-разгрузочные работы осуществляются силами и за счет Поставщика</w:t>
            </w:r>
            <w:r w:rsidR="0064068C" w:rsidRPr="0064068C">
              <w:rPr>
                <w:rFonts w:ascii="Times New Roman" w:hAnsi="Times New Roman"/>
                <w:sz w:val="21"/>
                <w:szCs w:val="21"/>
              </w:rPr>
              <w:t>.</w:t>
            </w:r>
            <w:r w:rsidR="00832F18">
              <w:rPr>
                <w:rFonts w:ascii="Times New Roman" w:hAnsi="Times New Roman"/>
                <w:sz w:val="21"/>
                <w:szCs w:val="21"/>
              </w:rPr>
              <w:t xml:space="preserve"> </w:t>
            </w:r>
            <w:r w:rsidR="00832F18" w:rsidRPr="00832F18">
              <w:rPr>
                <w:rFonts w:ascii="Times New Roman" w:hAnsi="Times New Roman"/>
                <w:sz w:val="21"/>
                <w:szCs w:val="21"/>
              </w:rPr>
              <w:t>Разгрузка товара на месте поставки возможна силами Заказчика при условии возможности вертикальной разгрузки (кран-балкой)</w:t>
            </w:r>
            <w:r w:rsidR="00832F18">
              <w:rPr>
                <w:rFonts w:ascii="Times New Roman" w:hAnsi="Times New Roman"/>
                <w:sz w:val="21"/>
                <w:szCs w:val="21"/>
              </w:rPr>
              <w:t>.</w:t>
            </w:r>
          </w:p>
        </w:tc>
      </w:tr>
      <w:tr w:rsidR="00990BA3" w:rsidRPr="00990BA3" w:rsidTr="004941C5">
        <w:tc>
          <w:tcPr>
            <w:tcW w:w="291"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1</w:t>
            </w:r>
          </w:p>
        </w:tc>
        <w:tc>
          <w:tcPr>
            <w:tcW w:w="1212" w:type="pct"/>
            <w:vAlign w:val="center"/>
          </w:tcPr>
          <w:p w:rsidR="00990BA3" w:rsidRPr="00990BA3" w:rsidRDefault="001B7B78" w:rsidP="00990BA3">
            <w:pPr>
              <w:spacing w:after="0" w:line="240" w:lineRule="auto"/>
              <w:rPr>
                <w:rFonts w:ascii="Times New Roman" w:eastAsia="Times New Roman" w:hAnsi="Times New Roman"/>
                <w:b/>
                <w:sz w:val="21"/>
                <w:szCs w:val="21"/>
                <w:lang w:eastAsia="ru-RU"/>
              </w:rPr>
            </w:pPr>
            <w:r w:rsidRPr="001B7B78">
              <w:rPr>
                <w:rFonts w:ascii="Times New Roman" w:eastAsia="Times New Roman" w:hAnsi="Times New Roman"/>
                <w:b/>
                <w:sz w:val="21"/>
                <w:szCs w:val="21"/>
                <w:lang w:eastAsia="ru-RU"/>
              </w:rPr>
              <w:t>Форма, сроки и порядок оплаты поставляемого товара</w:t>
            </w:r>
          </w:p>
        </w:tc>
        <w:tc>
          <w:tcPr>
            <w:tcW w:w="3497" w:type="pct"/>
            <w:vAlign w:val="center"/>
          </w:tcPr>
          <w:p w:rsidR="00990BA3" w:rsidRPr="00990BA3" w:rsidRDefault="0064068C" w:rsidP="00AA70C2">
            <w:pPr>
              <w:spacing w:after="0" w:line="240" w:lineRule="auto"/>
              <w:ind w:firstLine="218"/>
              <w:jc w:val="both"/>
              <w:rPr>
                <w:rFonts w:ascii="Times New Roman" w:eastAsia="Times New Roman" w:hAnsi="Times New Roman"/>
                <w:sz w:val="21"/>
                <w:szCs w:val="21"/>
                <w:lang w:eastAsia="ru-RU"/>
              </w:rPr>
            </w:pPr>
            <w:r w:rsidRPr="0064068C">
              <w:rPr>
                <w:rFonts w:ascii="Times New Roman" w:eastAsia="Times New Roman" w:hAnsi="Times New Roman"/>
                <w:sz w:val="21"/>
                <w:szCs w:val="21"/>
                <w:lang w:eastAsia="ru-RU"/>
              </w:rPr>
              <w:t xml:space="preserve">Оплата производится в течение </w:t>
            </w:r>
            <w:r w:rsidR="00AA70C2">
              <w:rPr>
                <w:rFonts w:ascii="Times New Roman" w:eastAsia="Times New Roman" w:hAnsi="Times New Roman"/>
                <w:sz w:val="21"/>
                <w:szCs w:val="21"/>
                <w:lang w:eastAsia="ru-RU"/>
              </w:rPr>
              <w:t>7</w:t>
            </w:r>
            <w:r w:rsidRPr="0064068C">
              <w:rPr>
                <w:rFonts w:ascii="Times New Roman" w:eastAsia="Times New Roman" w:hAnsi="Times New Roman"/>
                <w:sz w:val="21"/>
                <w:szCs w:val="21"/>
                <w:lang w:eastAsia="ru-RU"/>
              </w:rPr>
              <w:t xml:space="preserve">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ascii="Times New Roman" w:eastAsia="Times New Roman" w:hAnsi="Times New Roman"/>
                <w:sz w:val="21"/>
                <w:szCs w:val="21"/>
                <w:lang w:eastAsia="ru-RU"/>
              </w:rPr>
              <w:t xml:space="preserve"> </w:t>
            </w:r>
            <w:r w:rsidRPr="0064068C">
              <w:rPr>
                <w:rFonts w:ascii="Times New Roman" w:eastAsia="Times New Roman" w:hAnsi="Times New Roman"/>
                <w:sz w:val="21"/>
                <w:szCs w:val="21"/>
                <w:lang w:eastAsia="ru-RU"/>
              </w:rPr>
              <w:t>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990BA3" w:rsidRPr="00990BA3" w:rsidTr="004941C5">
        <w:tc>
          <w:tcPr>
            <w:tcW w:w="291"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2</w:t>
            </w:r>
          </w:p>
        </w:tc>
        <w:tc>
          <w:tcPr>
            <w:tcW w:w="1212"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497" w:type="pct"/>
            <w:vAlign w:val="center"/>
          </w:tcPr>
          <w:p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rsidTr="004941C5">
        <w:tc>
          <w:tcPr>
            <w:tcW w:w="291"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3</w:t>
            </w:r>
          </w:p>
        </w:tc>
        <w:tc>
          <w:tcPr>
            <w:tcW w:w="1212" w:type="pct"/>
            <w:vAlign w:val="center"/>
          </w:tcPr>
          <w:p w:rsidR="00990BA3" w:rsidRPr="00990BA3" w:rsidRDefault="00837A6C" w:rsidP="00837A6C">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окончания срока подачи заявок на участие в запросе предложений</w:t>
            </w:r>
            <w:r w:rsidR="00546DA5">
              <w:rPr>
                <w:rFonts w:ascii="Times New Roman" w:eastAsia="Times New Roman" w:hAnsi="Times New Roman"/>
                <w:b/>
                <w:sz w:val="21"/>
                <w:szCs w:val="21"/>
                <w:lang w:eastAsia="ru-RU"/>
              </w:rPr>
              <w:t xml:space="preserve"> в электронной форме</w:t>
            </w:r>
          </w:p>
        </w:tc>
        <w:tc>
          <w:tcPr>
            <w:tcW w:w="3497" w:type="pct"/>
            <w:vAlign w:val="center"/>
          </w:tcPr>
          <w:p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D25FC0">
              <w:rPr>
                <w:rFonts w:ascii="Times New Roman" w:eastAsia="Times New Roman" w:hAnsi="Times New Roman"/>
                <w:b/>
                <w:sz w:val="21"/>
                <w:szCs w:val="21"/>
                <w:highlight w:val="yellow"/>
                <w:lang w:eastAsia="ru-RU"/>
              </w:rPr>
              <w:t>28</w:t>
            </w:r>
            <w:r w:rsidRPr="00990BA3">
              <w:rPr>
                <w:rFonts w:ascii="Times New Roman" w:eastAsia="Times New Roman" w:hAnsi="Times New Roman"/>
                <w:b/>
                <w:sz w:val="21"/>
                <w:szCs w:val="21"/>
                <w:highlight w:val="yellow"/>
                <w:lang w:eastAsia="ru-RU"/>
              </w:rPr>
              <w:t xml:space="preserve">» </w:t>
            </w:r>
            <w:r w:rsidR="00D25FC0">
              <w:rPr>
                <w:rFonts w:ascii="Times New Roman" w:eastAsia="Times New Roman" w:hAnsi="Times New Roman"/>
                <w:b/>
                <w:sz w:val="21"/>
                <w:szCs w:val="21"/>
                <w:highlight w:val="yellow"/>
                <w:lang w:eastAsia="ru-RU"/>
              </w:rPr>
              <w:t>октября 2022</w:t>
            </w:r>
            <w:r w:rsidRPr="00990BA3">
              <w:rPr>
                <w:rFonts w:ascii="Times New Roman" w:eastAsia="Times New Roman" w:hAnsi="Times New Roman"/>
                <w:b/>
                <w:sz w:val="21"/>
                <w:szCs w:val="21"/>
                <w:highlight w:val="yellow"/>
                <w:lang w:eastAsia="ru-RU"/>
              </w:rPr>
              <w:t xml:space="preserve"> г.</w:t>
            </w:r>
          </w:p>
          <w:p w:rsidR="00990BA3" w:rsidRPr="00990BA3" w:rsidRDefault="00990BA3" w:rsidP="00D25FC0">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D25FC0">
              <w:rPr>
                <w:rFonts w:ascii="Times New Roman" w:eastAsia="Times New Roman" w:hAnsi="Times New Roman"/>
                <w:b/>
                <w:sz w:val="21"/>
                <w:szCs w:val="21"/>
                <w:highlight w:val="yellow"/>
                <w:lang w:eastAsia="ru-RU"/>
              </w:rPr>
              <w:t>08</w:t>
            </w:r>
            <w:r w:rsidRPr="00990BA3">
              <w:rPr>
                <w:rFonts w:ascii="Times New Roman" w:eastAsia="Times New Roman" w:hAnsi="Times New Roman"/>
                <w:b/>
                <w:sz w:val="21"/>
                <w:szCs w:val="21"/>
                <w:highlight w:val="yellow"/>
                <w:lang w:eastAsia="ru-RU"/>
              </w:rPr>
              <w:t xml:space="preserve">» </w:t>
            </w:r>
            <w:r w:rsidR="00D25FC0">
              <w:rPr>
                <w:rFonts w:ascii="Times New Roman" w:eastAsia="Times New Roman" w:hAnsi="Times New Roman"/>
                <w:b/>
                <w:sz w:val="21"/>
                <w:szCs w:val="21"/>
                <w:highlight w:val="yellow"/>
                <w:lang w:eastAsia="ru-RU"/>
              </w:rPr>
              <w:t>ноября 2022</w:t>
            </w:r>
            <w:r w:rsidRPr="00990BA3">
              <w:rPr>
                <w:rFonts w:ascii="Times New Roman" w:eastAsia="Times New Roman" w:hAnsi="Times New Roman"/>
                <w:b/>
                <w:sz w:val="21"/>
                <w:szCs w:val="21"/>
                <w:highlight w:val="yellow"/>
                <w:lang w:eastAsia="ru-RU"/>
              </w:rPr>
              <w:t xml:space="preserve"> г.</w:t>
            </w:r>
          </w:p>
        </w:tc>
      </w:tr>
      <w:tr w:rsidR="00990BA3" w:rsidRPr="00990BA3" w:rsidTr="004941C5">
        <w:tc>
          <w:tcPr>
            <w:tcW w:w="291"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4</w:t>
            </w:r>
          </w:p>
        </w:tc>
        <w:tc>
          <w:tcPr>
            <w:tcW w:w="1212" w:type="pct"/>
            <w:vAlign w:val="center"/>
          </w:tcPr>
          <w:p w:rsidR="00990BA3" w:rsidRPr="00753666" w:rsidRDefault="0082161A" w:rsidP="0082161A">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Изменение существенных условий договора</w:t>
            </w:r>
          </w:p>
        </w:tc>
        <w:tc>
          <w:tcPr>
            <w:tcW w:w="3497" w:type="pct"/>
            <w:vAlign w:val="center"/>
          </w:tcPr>
          <w:p w:rsidR="00990BA3" w:rsidRPr="0082161A" w:rsidRDefault="00EC077E" w:rsidP="00EC077E">
            <w:pPr>
              <w:pStyle w:val="ab"/>
              <w:spacing w:after="0" w:line="240" w:lineRule="auto"/>
              <w:ind w:left="2"/>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В соответствии с </w:t>
            </w:r>
            <w:r w:rsidRPr="003F0C07">
              <w:rPr>
                <w:rFonts w:ascii="Times New Roman" w:eastAsia="Times New Roman" w:hAnsi="Times New Roman"/>
                <w:sz w:val="21"/>
                <w:szCs w:val="21"/>
                <w:lang w:eastAsia="ru-RU"/>
              </w:rPr>
              <w:t>п.7.5.</w:t>
            </w:r>
            <w:r>
              <w:rPr>
                <w:rFonts w:ascii="Times New Roman" w:eastAsia="Times New Roman" w:hAnsi="Times New Roman"/>
                <w:sz w:val="21"/>
                <w:szCs w:val="21"/>
                <w:lang w:eastAsia="ru-RU"/>
              </w:rPr>
              <w:t xml:space="preserve"> Части </w:t>
            </w:r>
            <w:r>
              <w:rPr>
                <w:rFonts w:ascii="Times New Roman" w:eastAsia="Times New Roman" w:hAnsi="Times New Roman"/>
                <w:sz w:val="21"/>
                <w:szCs w:val="21"/>
                <w:lang w:val="en-US" w:eastAsia="ru-RU"/>
              </w:rPr>
              <w:t>I</w:t>
            </w:r>
            <w:r>
              <w:rPr>
                <w:rFonts w:ascii="Times New Roman" w:eastAsia="Times New Roman" w:hAnsi="Times New Roman"/>
                <w:sz w:val="21"/>
                <w:szCs w:val="21"/>
                <w:lang w:eastAsia="ru-RU"/>
              </w:rPr>
              <w:t xml:space="preserve"> настоящей Документации и проектом договора</w:t>
            </w:r>
          </w:p>
        </w:tc>
      </w:tr>
      <w:tr w:rsidR="00990BA3" w:rsidRPr="00990BA3" w:rsidTr="004941C5">
        <w:tc>
          <w:tcPr>
            <w:tcW w:w="291"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5</w:t>
            </w:r>
          </w:p>
        </w:tc>
        <w:tc>
          <w:tcPr>
            <w:tcW w:w="1212" w:type="pct"/>
            <w:vAlign w:val="center"/>
          </w:tcPr>
          <w:p w:rsidR="00990BA3" w:rsidRPr="00753666" w:rsidRDefault="00990BA3" w:rsidP="00990BA3">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Сведения о валюте, используемой для формирования цены договора</w:t>
            </w:r>
          </w:p>
        </w:tc>
        <w:tc>
          <w:tcPr>
            <w:tcW w:w="3497"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Рубли РФ. </w:t>
            </w:r>
          </w:p>
        </w:tc>
      </w:tr>
      <w:tr w:rsidR="00A71DAE" w:rsidRPr="00990BA3" w:rsidTr="004941C5">
        <w:tc>
          <w:tcPr>
            <w:tcW w:w="291" w:type="pct"/>
            <w:vAlign w:val="center"/>
          </w:tcPr>
          <w:p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6</w:t>
            </w:r>
          </w:p>
        </w:tc>
        <w:tc>
          <w:tcPr>
            <w:tcW w:w="1212" w:type="pct"/>
            <w:vAlign w:val="center"/>
          </w:tcPr>
          <w:p w:rsidR="00A71DAE" w:rsidRPr="00990BA3" w:rsidRDefault="00A71DAE"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Начальная (максимальная) цена договора, руб.</w:t>
            </w:r>
          </w:p>
        </w:tc>
        <w:tc>
          <w:tcPr>
            <w:tcW w:w="3497" w:type="pct"/>
            <w:vAlign w:val="center"/>
          </w:tcPr>
          <w:p w:rsidR="00A71DAE" w:rsidRPr="00D348AC" w:rsidRDefault="00753666" w:rsidP="00F841B7">
            <w:pPr>
              <w:spacing w:after="0" w:line="240" w:lineRule="auto"/>
              <w:rPr>
                <w:rFonts w:ascii="Times New Roman" w:eastAsia="Times New Roman" w:hAnsi="Times New Roman"/>
                <w:b/>
                <w:sz w:val="21"/>
                <w:szCs w:val="21"/>
                <w:highlight w:val="yellow"/>
                <w:lang w:eastAsia="ru-RU"/>
              </w:rPr>
            </w:pPr>
            <w:r>
              <w:rPr>
                <w:rFonts w:ascii="Times New Roman" w:eastAsia="Times New Roman" w:hAnsi="Times New Roman"/>
                <w:b/>
                <w:sz w:val="21"/>
                <w:szCs w:val="21"/>
                <w:lang w:eastAsia="ru-RU"/>
              </w:rPr>
              <w:t>13</w:t>
            </w:r>
            <w:r w:rsidR="00F841B7">
              <w:rPr>
                <w:rFonts w:ascii="Times New Roman" w:eastAsia="Times New Roman" w:hAnsi="Times New Roman"/>
                <w:b/>
                <w:sz w:val="21"/>
                <w:szCs w:val="21"/>
                <w:lang w:eastAsia="ru-RU"/>
              </w:rPr>
              <w:t> 320 000</w:t>
            </w:r>
            <w:r w:rsidR="00C01809" w:rsidRPr="00C01809">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 xml:space="preserve">Тринадцать миллионов </w:t>
            </w:r>
            <w:r w:rsidR="00F841B7">
              <w:rPr>
                <w:rFonts w:ascii="Times New Roman" w:eastAsia="Times New Roman" w:hAnsi="Times New Roman"/>
                <w:b/>
                <w:sz w:val="21"/>
                <w:szCs w:val="21"/>
                <w:lang w:eastAsia="ru-RU"/>
              </w:rPr>
              <w:t>триста двадцать тысяч</w:t>
            </w:r>
            <w:r w:rsidR="00C01809" w:rsidRPr="00C01809">
              <w:rPr>
                <w:rFonts w:ascii="Times New Roman" w:eastAsia="Times New Roman" w:hAnsi="Times New Roman"/>
                <w:b/>
                <w:sz w:val="21"/>
                <w:szCs w:val="21"/>
                <w:lang w:eastAsia="ru-RU"/>
              </w:rPr>
              <w:t>) руб. 00 коп. с учетом НДС</w:t>
            </w:r>
          </w:p>
        </w:tc>
      </w:tr>
      <w:tr w:rsidR="00A71DAE" w:rsidRPr="00990BA3" w:rsidTr="004941C5">
        <w:tc>
          <w:tcPr>
            <w:tcW w:w="291" w:type="pct"/>
            <w:vAlign w:val="center"/>
          </w:tcPr>
          <w:p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7</w:t>
            </w:r>
          </w:p>
        </w:tc>
        <w:tc>
          <w:tcPr>
            <w:tcW w:w="1212" w:type="pct"/>
            <w:vAlign w:val="center"/>
          </w:tcPr>
          <w:p w:rsidR="00A71DAE" w:rsidRPr="00990BA3" w:rsidRDefault="00A96A66" w:rsidP="00990BA3">
            <w:pPr>
              <w:spacing w:after="0" w:line="240" w:lineRule="auto"/>
              <w:rPr>
                <w:rFonts w:ascii="Times New Roman" w:eastAsia="Times New Roman" w:hAnsi="Times New Roman"/>
                <w:b/>
                <w:sz w:val="21"/>
                <w:szCs w:val="21"/>
                <w:lang w:eastAsia="ru-RU"/>
              </w:rPr>
            </w:pPr>
            <w:r w:rsidRPr="00A96A66">
              <w:rPr>
                <w:rFonts w:ascii="Times New Roman" w:eastAsia="Times New Roman" w:hAnsi="Times New Roman"/>
                <w:b/>
                <w:sz w:val="21"/>
                <w:szCs w:val="21"/>
                <w:lang w:eastAsia="ru-RU"/>
              </w:rPr>
              <w:t>Порядок формирования цены договора (цены лота)</w:t>
            </w:r>
          </w:p>
        </w:tc>
        <w:tc>
          <w:tcPr>
            <w:tcW w:w="3497" w:type="pct"/>
            <w:vAlign w:val="center"/>
          </w:tcPr>
          <w:p w:rsidR="00710DFE" w:rsidRPr="00915F64" w:rsidRDefault="00F841B7" w:rsidP="00915F64">
            <w:pPr>
              <w:spacing w:after="0" w:line="240" w:lineRule="auto"/>
              <w:ind w:firstLine="286"/>
              <w:jc w:val="both"/>
              <w:rPr>
                <w:rFonts w:ascii="Times New Roman" w:eastAsia="Times New Roman" w:hAnsi="Times New Roman"/>
                <w:sz w:val="21"/>
                <w:szCs w:val="21"/>
                <w:lang w:eastAsia="ru-RU"/>
              </w:rPr>
            </w:pPr>
            <w:r w:rsidRPr="00F841B7">
              <w:rPr>
                <w:rFonts w:ascii="Times New Roman" w:eastAsia="Times New Roman" w:hAnsi="Times New Roman"/>
                <w:sz w:val="21"/>
                <w:szCs w:val="21"/>
                <w:lang w:eastAsia="ru-RU"/>
              </w:rPr>
              <w:t>Цена Договора включает в себя стоимость Товара, доставку, страхование, уплату таможенных пошлин, налогов, сборов и других обязательных платеже, а также расходы на упаковку, маркировку, сертификацию.</w:t>
            </w:r>
          </w:p>
        </w:tc>
      </w:tr>
      <w:tr w:rsidR="00A96A66" w:rsidRPr="00990BA3" w:rsidTr="004941C5">
        <w:tc>
          <w:tcPr>
            <w:tcW w:w="291" w:type="pct"/>
            <w:vAlign w:val="center"/>
          </w:tcPr>
          <w:p w:rsidR="00A96A66" w:rsidRDefault="003F5B57"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18</w:t>
            </w:r>
          </w:p>
        </w:tc>
        <w:tc>
          <w:tcPr>
            <w:tcW w:w="1212" w:type="pct"/>
            <w:vAlign w:val="center"/>
          </w:tcPr>
          <w:p w:rsidR="00A96A66" w:rsidRPr="00753666" w:rsidRDefault="00A96A66" w:rsidP="00990BA3">
            <w:pPr>
              <w:spacing w:after="0" w:line="240" w:lineRule="auto"/>
              <w:rPr>
                <w:rFonts w:ascii="Times New Roman" w:eastAsia="Times New Roman" w:hAnsi="Times New Roman"/>
                <w:b/>
                <w:sz w:val="20"/>
                <w:szCs w:val="20"/>
                <w:lang w:eastAsia="ru-RU"/>
              </w:rPr>
            </w:pPr>
            <w:r w:rsidRPr="00A96A66">
              <w:rPr>
                <w:rFonts w:ascii="Times New Roman" w:eastAsia="Times New Roman" w:hAnsi="Times New Roman"/>
                <w:b/>
                <w:sz w:val="20"/>
                <w:szCs w:val="20"/>
                <w:lang w:eastAsia="ru-RU"/>
              </w:rPr>
              <w:t>Обоснование и порядок формирования начальной максимальной цены договора</w:t>
            </w:r>
          </w:p>
        </w:tc>
        <w:tc>
          <w:tcPr>
            <w:tcW w:w="3497" w:type="pct"/>
            <w:vAlign w:val="center"/>
          </w:tcPr>
          <w:p w:rsidR="00A96A66" w:rsidRPr="00A96A66" w:rsidRDefault="00A96A66" w:rsidP="00A96A66">
            <w:pPr>
              <w:spacing w:after="0" w:line="240" w:lineRule="auto"/>
              <w:ind w:firstLine="2"/>
              <w:jc w:val="both"/>
              <w:rPr>
                <w:rFonts w:ascii="Times New Roman" w:eastAsia="Times New Roman" w:hAnsi="Times New Roman"/>
                <w:sz w:val="21"/>
                <w:szCs w:val="21"/>
                <w:lang w:eastAsia="ru-RU"/>
              </w:rPr>
            </w:pPr>
            <w:r w:rsidRPr="00A96A66">
              <w:rPr>
                <w:rFonts w:ascii="Times New Roman" w:eastAsia="Times New Roman" w:hAnsi="Times New Roman"/>
                <w:sz w:val="21"/>
                <w:szCs w:val="21"/>
                <w:lang w:eastAsia="ru-RU"/>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A96A66" w:rsidRPr="00E71EFB" w:rsidRDefault="00A96A66" w:rsidP="004634E5">
            <w:pPr>
              <w:spacing w:after="0" w:line="240" w:lineRule="auto"/>
              <w:ind w:firstLine="2"/>
              <w:jc w:val="both"/>
              <w:rPr>
                <w:rFonts w:ascii="Times New Roman" w:eastAsia="Times New Roman" w:hAnsi="Times New Roman"/>
                <w:sz w:val="21"/>
                <w:szCs w:val="21"/>
                <w:lang w:eastAsia="ru-RU"/>
              </w:rPr>
            </w:pPr>
            <w:r w:rsidRPr="00A96A66">
              <w:rPr>
                <w:rFonts w:ascii="Times New Roman" w:eastAsia="Times New Roman" w:hAnsi="Times New Roman"/>
                <w:sz w:val="21"/>
                <w:szCs w:val="21"/>
                <w:lang w:eastAsia="ru-RU"/>
              </w:rPr>
              <w:t xml:space="preserve">Сведения о начальной (максимальной) цене единицы товара, необходимые для применения ПП 925, приведены в </w:t>
            </w:r>
            <w:r w:rsidR="004634E5">
              <w:rPr>
                <w:rFonts w:ascii="Times New Roman" w:eastAsia="Times New Roman" w:hAnsi="Times New Roman"/>
                <w:sz w:val="21"/>
                <w:szCs w:val="21"/>
                <w:lang w:eastAsia="ru-RU"/>
              </w:rPr>
              <w:t xml:space="preserve">Части </w:t>
            </w:r>
            <w:r w:rsidR="004634E5">
              <w:rPr>
                <w:rFonts w:ascii="Times New Roman" w:eastAsia="Times New Roman" w:hAnsi="Times New Roman"/>
                <w:sz w:val="21"/>
                <w:szCs w:val="21"/>
                <w:lang w:val="en-US" w:eastAsia="ru-RU"/>
              </w:rPr>
              <w:t>I</w:t>
            </w:r>
            <w:r w:rsidRPr="00A96A66">
              <w:rPr>
                <w:rFonts w:ascii="Times New Roman" w:eastAsia="Times New Roman" w:hAnsi="Times New Roman"/>
                <w:sz w:val="21"/>
                <w:szCs w:val="21"/>
                <w:lang w:val="en-US" w:eastAsia="ru-RU"/>
              </w:rPr>
              <w:t>V</w:t>
            </w:r>
            <w:r w:rsidRPr="00A96A66">
              <w:rPr>
                <w:rFonts w:ascii="Times New Roman" w:eastAsia="Times New Roman" w:hAnsi="Times New Roman"/>
                <w:sz w:val="21"/>
                <w:szCs w:val="21"/>
                <w:lang w:eastAsia="ru-RU"/>
              </w:rPr>
              <w:t xml:space="preserve"> «Сведения о начальной (максимальной) цене единицы каждого товара, работы, услуги»</w:t>
            </w:r>
          </w:p>
        </w:tc>
      </w:tr>
      <w:tr w:rsidR="00546002" w:rsidRPr="00990BA3" w:rsidTr="004941C5">
        <w:tc>
          <w:tcPr>
            <w:tcW w:w="291" w:type="pct"/>
            <w:vAlign w:val="center"/>
          </w:tcPr>
          <w:p w:rsidR="00546002" w:rsidRPr="00990BA3" w:rsidRDefault="00893A4A"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5B57">
              <w:rPr>
                <w:rFonts w:ascii="Times New Roman" w:eastAsia="Times New Roman" w:hAnsi="Times New Roman"/>
                <w:b/>
                <w:sz w:val="21"/>
                <w:szCs w:val="21"/>
                <w:lang w:eastAsia="ru-RU"/>
              </w:rPr>
              <w:t>9</w:t>
            </w:r>
          </w:p>
        </w:tc>
        <w:tc>
          <w:tcPr>
            <w:tcW w:w="1212" w:type="pct"/>
            <w:vAlign w:val="center"/>
          </w:tcPr>
          <w:p w:rsidR="00546002" w:rsidRPr="00753666" w:rsidRDefault="00546002" w:rsidP="00990BA3">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Внесение платы за предоставление документации о закупке на бумажном носителе</w:t>
            </w:r>
          </w:p>
        </w:tc>
        <w:tc>
          <w:tcPr>
            <w:tcW w:w="3497" w:type="pct"/>
            <w:vAlign w:val="center"/>
          </w:tcPr>
          <w:p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990BA3" w:rsidRPr="00990BA3" w:rsidTr="004941C5">
        <w:tc>
          <w:tcPr>
            <w:tcW w:w="291" w:type="pct"/>
            <w:vAlign w:val="center"/>
          </w:tcPr>
          <w:p w:rsidR="00990BA3" w:rsidRPr="00990BA3" w:rsidRDefault="003F5B57"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p>
        </w:tc>
        <w:tc>
          <w:tcPr>
            <w:tcW w:w="1212" w:type="pct"/>
          </w:tcPr>
          <w:p w:rsidR="00990BA3" w:rsidRPr="00990BA3" w:rsidRDefault="00753666" w:rsidP="00753666">
            <w:pPr>
              <w:spacing w:after="0" w:line="240" w:lineRule="auto"/>
              <w:rPr>
                <w:rFonts w:ascii="Times New Roman" w:eastAsia="Times New Roman" w:hAnsi="Times New Roman"/>
                <w:b/>
                <w:sz w:val="21"/>
                <w:szCs w:val="21"/>
                <w:lang w:eastAsia="ru-RU"/>
              </w:rPr>
            </w:pPr>
            <w:r w:rsidRPr="00753666">
              <w:rPr>
                <w:rFonts w:ascii="Times New Roman" w:eastAsia="Times New Roman" w:hAnsi="Times New Roman"/>
                <w:b/>
                <w:sz w:val="21"/>
                <w:szCs w:val="21"/>
                <w:lang w:eastAsia="ru-RU"/>
              </w:rPr>
              <w:t>Единые обязательные требования к участникам закупки</w:t>
            </w:r>
          </w:p>
        </w:tc>
        <w:tc>
          <w:tcPr>
            <w:tcW w:w="3497" w:type="pct"/>
            <w:vAlign w:val="center"/>
          </w:tcPr>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990BA3" w:rsidRPr="00990BA3" w:rsidRDefault="00753666" w:rsidP="00753666">
            <w:pPr>
              <w:spacing w:after="0" w:line="240" w:lineRule="auto"/>
              <w:ind w:firstLine="428"/>
              <w:jc w:val="both"/>
              <w:rPr>
                <w:rFonts w:ascii="Times New Roman" w:eastAsia="Times New Roman" w:hAnsi="Times New Roman"/>
                <w:sz w:val="21"/>
                <w:szCs w:val="21"/>
                <w:lang w:eastAsia="ru-RU"/>
              </w:rPr>
            </w:pPr>
            <w:r w:rsidRPr="00753666">
              <w:rPr>
                <w:rFonts w:ascii="Times New Roman" w:eastAsia="Times New Roman" w:hAnsi="Times New Roman"/>
                <w:bCs/>
                <w:sz w:val="20"/>
                <w:szCs w:val="20"/>
                <w:lang w:eastAsia="ru-RU"/>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r>
      <w:tr w:rsidR="00753666" w:rsidRPr="00990BA3" w:rsidTr="004941C5">
        <w:tc>
          <w:tcPr>
            <w:tcW w:w="291" w:type="pct"/>
            <w:vAlign w:val="center"/>
          </w:tcPr>
          <w:p w:rsidR="00753666" w:rsidRDefault="003F5B57"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r w:rsidR="00753666">
              <w:rPr>
                <w:rFonts w:ascii="Times New Roman" w:eastAsia="Times New Roman" w:hAnsi="Times New Roman"/>
                <w:b/>
                <w:sz w:val="21"/>
                <w:szCs w:val="21"/>
                <w:lang w:eastAsia="ru-RU"/>
              </w:rPr>
              <w:t>.1</w:t>
            </w:r>
          </w:p>
        </w:tc>
        <w:tc>
          <w:tcPr>
            <w:tcW w:w="1212" w:type="pct"/>
          </w:tcPr>
          <w:p w:rsidR="00753666" w:rsidRPr="00753666" w:rsidRDefault="00753666" w:rsidP="00753666">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Требование об отсутствии сведений об участнике закупки в реестре недобросовестных поставщиков, предусмотренном ст. 5 Федерального закона 223-ФЗ, и (или) в реестре недобросовестных поставщиков, предусмотренном Федеральным законом от 5 апреля 2013 года N 44-ФЗ.</w:t>
            </w:r>
          </w:p>
        </w:tc>
        <w:tc>
          <w:tcPr>
            <w:tcW w:w="3497" w:type="pct"/>
          </w:tcPr>
          <w:p w:rsidR="00753666" w:rsidRPr="00753666" w:rsidRDefault="00753666" w:rsidP="00753666">
            <w:pPr>
              <w:spacing w:after="0" w:line="240" w:lineRule="auto"/>
              <w:ind w:hanging="3"/>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Установлено</w:t>
            </w:r>
          </w:p>
        </w:tc>
      </w:tr>
      <w:tr w:rsidR="00225175" w:rsidRPr="00990BA3" w:rsidTr="004941C5">
        <w:tc>
          <w:tcPr>
            <w:tcW w:w="291" w:type="pct"/>
            <w:vAlign w:val="center"/>
          </w:tcPr>
          <w:p w:rsidR="00225175" w:rsidRDefault="003F5B57"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21</w:t>
            </w:r>
          </w:p>
        </w:tc>
        <w:tc>
          <w:tcPr>
            <w:tcW w:w="1212" w:type="pct"/>
            <w:vAlign w:val="center"/>
          </w:tcPr>
          <w:p w:rsidR="00225175" w:rsidRPr="003241F9" w:rsidRDefault="00753666" w:rsidP="00317CB3">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497" w:type="pct"/>
            <w:vAlign w:val="center"/>
          </w:tcPr>
          <w:p w:rsidR="00753666" w:rsidRPr="00753666" w:rsidRDefault="00753666" w:rsidP="00753666">
            <w:pPr>
              <w:spacing w:after="0" w:line="240" w:lineRule="auto"/>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Установлен</w:t>
            </w:r>
          </w:p>
          <w:p w:rsidR="00225175" w:rsidRPr="0039290F" w:rsidRDefault="00753666" w:rsidP="00753666">
            <w:pPr>
              <w:spacing w:after="0" w:line="240" w:lineRule="auto"/>
              <w:jc w:val="both"/>
              <w:rPr>
                <w:rFonts w:ascii="Times New Roman" w:eastAsia="Times New Roman" w:hAnsi="Times New Roman"/>
                <w:sz w:val="21"/>
                <w:szCs w:val="21"/>
                <w:lang w:eastAsia="ru-RU"/>
              </w:rPr>
            </w:pPr>
            <w:r w:rsidRPr="00753666">
              <w:rPr>
                <w:rFonts w:ascii="Times New Roman" w:eastAsia="Times New Roman" w:hAnsi="Times New Roman"/>
                <w:bCs/>
                <w:sz w:val="20"/>
                <w:szCs w:val="20"/>
                <w:lang w:eastAsia="ru-RU"/>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B7B78" w:rsidRPr="00990BA3" w:rsidTr="004941C5">
        <w:tc>
          <w:tcPr>
            <w:tcW w:w="291" w:type="pct"/>
            <w:vAlign w:val="center"/>
          </w:tcPr>
          <w:p w:rsidR="001B7B78" w:rsidRDefault="001963D8"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2</w:t>
            </w:r>
          </w:p>
        </w:tc>
        <w:tc>
          <w:tcPr>
            <w:tcW w:w="1212" w:type="pct"/>
            <w:vAlign w:val="center"/>
          </w:tcPr>
          <w:p w:rsidR="001B7B78" w:rsidRPr="003241F9" w:rsidRDefault="001B7B78" w:rsidP="00990BA3">
            <w:pPr>
              <w:spacing w:after="0" w:line="240" w:lineRule="auto"/>
              <w:rPr>
                <w:rFonts w:ascii="Times New Roman" w:eastAsia="Times New Roman" w:hAnsi="Times New Roman"/>
                <w:b/>
                <w:sz w:val="20"/>
                <w:szCs w:val="20"/>
                <w:lang w:eastAsia="ru-RU"/>
              </w:rPr>
            </w:pPr>
            <w:r w:rsidRPr="001B7B78">
              <w:rPr>
                <w:rFonts w:ascii="Times New Roman" w:eastAsia="Times New Roman" w:hAnsi="Times New Roman"/>
                <w:b/>
                <w:sz w:val="20"/>
                <w:szCs w:val="20"/>
                <w:lang w:eastAsia="ru-RU"/>
              </w:rPr>
              <w:t>Ограничение участия в закупке для участников</w:t>
            </w:r>
          </w:p>
        </w:tc>
        <w:tc>
          <w:tcPr>
            <w:tcW w:w="3497" w:type="pct"/>
            <w:vAlign w:val="center"/>
          </w:tcPr>
          <w:p w:rsidR="00753666" w:rsidRPr="00753666" w:rsidRDefault="00753666" w:rsidP="00753666">
            <w:pPr>
              <w:spacing w:after="0" w:line="240" w:lineRule="auto"/>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Установлено.</w:t>
            </w:r>
          </w:p>
          <w:p w:rsidR="00753666" w:rsidRPr="00753666" w:rsidRDefault="00753666" w:rsidP="00753666">
            <w:pPr>
              <w:spacing w:after="0" w:line="240" w:lineRule="auto"/>
              <w:jc w:val="both"/>
              <w:rPr>
                <w:rFonts w:ascii="Times New Roman" w:eastAsia="Times New Roman" w:hAnsi="Times New Roman"/>
                <w:b/>
                <w:bCs/>
                <w:sz w:val="20"/>
                <w:szCs w:val="20"/>
                <w:u w:val="single"/>
                <w:lang w:eastAsia="ru-RU"/>
              </w:rPr>
            </w:pPr>
            <w:r w:rsidRPr="00753666">
              <w:rPr>
                <w:rFonts w:ascii="Times New Roman" w:eastAsia="Times New Roman" w:hAnsi="Times New Roman"/>
                <w:b/>
                <w:bCs/>
                <w:sz w:val="20"/>
                <w:szCs w:val="20"/>
                <w:u w:val="single"/>
                <w:lang w:eastAsia="ru-RU"/>
              </w:rPr>
              <w:t>Закупка, участниками которой являются только субъекты малого и среднего предпринимательства.</w:t>
            </w:r>
          </w:p>
          <w:p w:rsidR="001B7B78" w:rsidRPr="001B7B78" w:rsidRDefault="00753666" w:rsidP="00753666">
            <w:pPr>
              <w:spacing w:after="0" w:line="240" w:lineRule="auto"/>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5A1EAC" w:rsidRPr="00990BA3" w:rsidTr="004941C5">
        <w:tc>
          <w:tcPr>
            <w:tcW w:w="291" w:type="pct"/>
            <w:vAlign w:val="center"/>
          </w:tcPr>
          <w:p w:rsidR="005A1EAC" w:rsidRPr="00990BA3" w:rsidRDefault="00893A4A"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3</w:t>
            </w:r>
          </w:p>
        </w:tc>
        <w:tc>
          <w:tcPr>
            <w:tcW w:w="1212" w:type="pct"/>
            <w:vAlign w:val="center"/>
          </w:tcPr>
          <w:p w:rsidR="005A1EAC" w:rsidRPr="00753666" w:rsidRDefault="001015C5" w:rsidP="00990BA3">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 xml:space="preserve">Размер </w:t>
            </w:r>
            <w:r w:rsidRPr="00753666">
              <w:rPr>
                <w:rFonts w:ascii="Times New Roman" w:eastAsia="Times New Roman" w:hAnsi="Times New Roman"/>
                <w:b/>
                <w:bCs/>
                <w:sz w:val="20"/>
                <w:szCs w:val="20"/>
                <w:lang w:eastAsia="ru-RU"/>
              </w:rPr>
              <w:t>обеспечения заявки на участие в запросе предложений</w:t>
            </w:r>
            <w:r w:rsidR="001008D2" w:rsidRPr="00753666">
              <w:rPr>
                <w:rFonts w:ascii="Times New Roman" w:eastAsia="Times New Roman" w:hAnsi="Times New Roman"/>
                <w:b/>
                <w:bCs/>
                <w:sz w:val="20"/>
                <w:szCs w:val="20"/>
                <w:lang w:eastAsia="ru-RU"/>
              </w:rPr>
              <w:t xml:space="preserve"> в электронной форме</w:t>
            </w:r>
          </w:p>
        </w:tc>
        <w:tc>
          <w:tcPr>
            <w:tcW w:w="3497" w:type="pct"/>
            <w:vAlign w:val="center"/>
          </w:tcPr>
          <w:p w:rsidR="005A1EAC" w:rsidRPr="0039290F" w:rsidRDefault="001015C5" w:rsidP="00756EAF">
            <w:pPr>
              <w:spacing w:after="0" w:line="240" w:lineRule="auto"/>
              <w:ind w:hanging="2"/>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rsidTr="004941C5">
        <w:trPr>
          <w:trHeight w:val="350"/>
        </w:trPr>
        <w:tc>
          <w:tcPr>
            <w:tcW w:w="291" w:type="pct"/>
            <w:vAlign w:val="center"/>
          </w:tcPr>
          <w:p w:rsidR="00990BA3" w:rsidRPr="00990BA3" w:rsidRDefault="00893A4A"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4</w:t>
            </w:r>
          </w:p>
        </w:tc>
        <w:tc>
          <w:tcPr>
            <w:tcW w:w="1212"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содержанию, форме, оформлению и составу заявки на участие в запросе предложений</w:t>
            </w:r>
          </w:p>
        </w:tc>
        <w:tc>
          <w:tcPr>
            <w:tcW w:w="3497" w:type="pct"/>
            <w:vAlign w:val="center"/>
          </w:tcPr>
          <w:p w:rsidR="00990BA3" w:rsidRPr="0039290F" w:rsidRDefault="00990BA3" w:rsidP="00915F64">
            <w:pPr>
              <w:spacing w:after="0" w:line="240" w:lineRule="auto"/>
              <w:jc w:val="both"/>
              <w:rPr>
                <w:rFonts w:ascii="Times New Roman" w:eastAsia="Times New Roman" w:hAnsi="Times New Roman"/>
                <w:sz w:val="21"/>
                <w:szCs w:val="21"/>
                <w:lang w:eastAsia="ru-RU"/>
              </w:rPr>
            </w:pPr>
            <w:r w:rsidRPr="00915F64">
              <w:rPr>
                <w:rFonts w:ascii="Times New Roman" w:eastAsia="Times New Roman" w:hAnsi="Times New Roman"/>
                <w:sz w:val="21"/>
                <w:szCs w:val="21"/>
              </w:rPr>
              <w:t xml:space="preserve">Указаны в </w:t>
            </w:r>
            <w:r w:rsidR="00915F64" w:rsidRPr="00291AA2">
              <w:rPr>
                <w:rFonts w:ascii="Times New Roman" w:eastAsia="Times New Roman" w:hAnsi="Times New Roman"/>
                <w:sz w:val="21"/>
                <w:szCs w:val="21"/>
              </w:rPr>
              <w:t xml:space="preserve">разделе 3 Части </w:t>
            </w:r>
            <w:r w:rsidR="00915F64" w:rsidRPr="00291AA2">
              <w:rPr>
                <w:rFonts w:ascii="Times New Roman" w:eastAsia="Times New Roman" w:hAnsi="Times New Roman"/>
                <w:sz w:val="21"/>
                <w:szCs w:val="21"/>
                <w:lang w:val="en-US"/>
              </w:rPr>
              <w:t>I</w:t>
            </w:r>
            <w:r w:rsidR="00915F64" w:rsidRPr="00291AA2">
              <w:rPr>
                <w:rFonts w:ascii="Times New Roman" w:eastAsia="Times New Roman" w:hAnsi="Times New Roman"/>
                <w:sz w:val="21"/>
                <w:szCs w:val="21"/>
              </w:rPr>
              <w:t xml:space="preserve"> настоящей документации</w:t>
            </w:r>
          </w:p>
        </w:tc>
      </w:tr>
      <w:tr w:rsidR="00990BA3" w:rsidRPr="00990BA3" w:rsidTr="00A96A66">
        <w:tc>
          <w:tcPr>
            <w:tcW w:w="291" w:type="pct"/>
            <w:vAlign w:val="center"/>
          </w:tcPr>
          <w:p w:rsidR="00990BA3" w:rsidRPr="00990BA3" w:rsidRDefault="00893A4A"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5</w:t>
            </w:r>
          </w:p>
        </w:tc>
        <w:tc>
          <w:tcPr>
            <w:tcW w:w="1212" w:type="pct"/>
          </w:tcPr>
          <w:p w:rsidR="00990BA3" w:rsidRPr="00990BA3" w:rsidRDefault="00546002"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в</w:t>
            </w:r>
            <w:r w:rsidR="00065443">
              <w:rPr>
                <w:rFonts w:ascii="Times New Roman" w:hAnsi="Times New Roman"/>
                <w:b/>
              </w:rPr>
              <w:t xml:space="preserve"> </w:t>
            </w:r>
            <w:r>
              <w:rPr>
                <w:rFonts w:ascii="Times New Roman" w:hAnsi="Times New Roman"/>
                <w:b/>
              </w:rPr>
              <w:t xml:space="preserve">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497" w:type="pct"/>
            <w:vAlign w:val="center"/>
          </w:tcPr>
          <w:p w:rsidR="00DD7FBD" w:rsidRPr="00015872" w:rsidRDefault="004941C5" w:rsidP="004941C5">
            <w:pPr>
              <w:spacing w:after="0" w:line="240" w:lineRule="auto"/>
              <w:ind w:hanging="3"/>
              <w:jc w:val="both"/>
              <w:rPr>
                <w:rFonts w:ascii="Times New Roman" w:eastAsia="Times New Roman" w:hAnsi="Times New Roman"/>
                <w:sz w:val="20"/>
                <w:szCs w:val="20"/>
                <w:lang w:eastAsia="ru-RU"/>
              </w:rPr>
            </w:pPr>
            <w:r w:rsidRPr="00915F64">
              <w:rPr>
                <w:rFonts w:ascii="Times New Roman" w:eastAsia="Times New Roman" w:hAnsi="Times New Roman"/>
                <w:sz w:val="21"/>
                <w:szCs w:val="21"/>
              </w:rPr>
              <w:t xml:space="preserve">Указаны в </w:t>
            </w:r>
            <w:r w:rsidRPr="00291AA2">
              <w:rPr>
                <w:rFonts w:ascii="Times New Roman" w:eastAsia="Times New Roman" w:hAnsi="Times New Roman"/>
                <w:sz w:val="21"/>
                <w:szCs w:val="21"/>
              </w:rPr>
              <w:t xml:space="preserve">разделе 3 Части </w:t>
            </w:r>
            <w:r w:rsidRPr="00291AA2">
              <w:rPr>
                <w:rFonts w:ascii="Times New Roman" w:eastAsia="Times New Roman" w:hAnsi="Times New Roman"/>
                <w:sz w:val="21"/>
                <w:szCs w:val="21"/>
                <w:lang w:val="en-US"/>
              </w:rPr>
              <w:t>I</w:t>
            </w:r>
            <w:r w:rsidRPr="00291AA2">
              <w:rPr>
                <w:rFonts w:ascii="Times New Roman" w:eastAsia="Times New Roman" w:hAnsi="Times New Roman"/>
                <w:sz w:val="21"/>
                <w:szCs w:val="21"/>
              </w:rPr>
              <w:t xml:space="preserve"> настоящей документации</w:t>
            </w:r>
          </w:p>
        </w:tc>
      </w:tr>
      <w:tr w:rsidR="00990BA3" w:rsidRPr="00990BA3" w:rsidTr="004941C5">
        <w:tc>
          <w:tcPr>
            <w:tcW w:w="291" w:type="pct"/>
            <w:vAlign w:val="center"/>
          </w:tcPr>
          <w:p w:rsidR="00990BA3" w:rsidRPr="00990BA3" w:rsidRDefault="00893A4A"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6</w:t>
            </w:r>
          </w:p>
        </w:tc>
        <w:tc>
          <w:tcPr>
            <w:tcW w:w="1212" w:type="pct"/>
            <w:vAlign w:val="center"/>
          </w:tcPr>
          <w:p w:rsidR="00990BA3" w:rsidRPr="00990BA3" w:rsidRDefault="00C85CB5"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97" w:type="pct"/>
            <w:vAlign w:val="center"/>
          </w:tcPr>
          <w:p w:rsidR="00990BA3" w:rsidRPr="00D25FC0" w:rsidRDefault="00990BA3" w:rsidP="00990BA3">
            <w:pPr>
              <w:spacing w:after="0" w:line="240" w:lineRule="auto"/>
              <w:rPr>
                <w:rFonts w:ascii="Times New Roman" w:eastAsia="Times New Roman" w:hAnsi="Times New Roman"/>
                <w:sz w:val="21"/>
                <w:szCs w:val="21"/>
                <w:lang w:eastAsia="ru-RU"/>
              </w:rPr>
            </w:pPr>
            <w:r w:rsidRPr="00D25FC0">
              <w:rPr>
                <w:rFonts w:ascii="Times New Roman" w:eastAsia="Times New Roman" w:hAnsi="Times New Roman"/>
                <w:sz w:val="21"/>
                <w:szCs w:val="21"/>
                <w:lang w:eastAsia="ru-RU"/>
              </w:rPr>
              <w:t>Начало предоставления разъяснений участникам закупки – «</w:t>
            </w:r>
            <w:r w:rsidR="00D25FC0" w:rsidRPr="00D25FC0">
              <w:rPr>
                <w:rFonts w:ascii="Times New Roman" w:eastAsia="Times New Roman" w:hAnsi="Times New Roman"/>
                <w:sz w:val="21"/>
                <w:szCs w:val="21"/>
                <w:lang w:eastAsia="ru-RU"/>
              </w:rPr>
              <w:t>28</w:t>
            </w:r>
            <w:r w:rsidRPr="00D25FC0">
              <w:rPr>
                <w:rFonts w:ascii="Times New Roman" w:eastAsia="Times New Roman" w:hAnsi="Times New Roman"/>
                <w:sz w:val="21"/>
                <w:szCs w:val="21"/>
                <w:lang w:eastAsia="ru-RU"/>
              </w:rPr>
              <w:t xml:space="preserve">» </w:t>
            </w:r>
            <w:r w:rsidR="00D25FC0" w:rsidRPr="00D25FC0">
              <w:rPr>
                <w:rFonts w:ascii="Times New Roman" w:eastAsia="Times New Roman" w:hAnsi="Times New Roman"/>
                <w:sz w:val="21"/>
                <w:szCs w:val="21"/>
                <w:lang w:eastAsia="ru-RU"/>
              </w:rPr>
              <w:t>октября 2022</w:t>
            </w:r>
            <w:r w:rsidRPr="00D25FC0">
              <w:rPr>
                <w:rFonts w:ascii="Times New Roman" w:eastAsia="Times New Roman" w:hAnsi="Times New Roman"/>
                <w:sz w:val="21"/>
                <w:szCs w:val="21"/>
                <w:lang w:eastAsia="ru-RU"/>
              </w:rPr>
              <w:t xml:space="preserve"> г.</w:t>
            </w:r>
          </w:p>
          <w:p w:rsidR="00990BA3" w:rsidRPr="00990BA3" w:rsidRDefault="00990BA3" w:rsidP="00D25FC0">
            <w:pPr>
              <w:spacing w:after="0" w:line="240" w:lineRule="auto"/>
              <w:rPr>
                <w:rFonts w:ascii="Times New Roman" w:eastAsia="Times New Roman" w:hAnsi="Times New Roman"/>
                <w:sz w:val="21"/>
                <w:szCs w:val="21"/>
                <w:lang w:eastAsia="ru-RU"/>
              </w:rPr>
            </w:pPr>
            <w:r w:rsidRPr="00D25FC0">
              <w:rPr>
                <w:rFonts w:ascii="Times New Roman" w:eastAsia="Times New Roman" w:hAnsi="Times New Roman"/>
                <w:sz w:val="21"/>
                <w:szCs w:val="21"/>
                <w:lang w:eastAsia="ru-RU"/>
              </w:rPr>
              <w:t>Окончание предоставления разъяснений  участникам закупки – «</w:t>
            </w:r>
            <w:r w:rsidR="00D25FC0" w:rsidRPr="00D25FC0">
              <w:rPr>
                <w:rFonts w:ascii="Times New Roman" w:eastAsia="Times New Roman" w:hAnsi="Times New Roman"/>
                <w:sz w:val="21"/>
                <w:szCs w:val="21"/>
                <w:lang w:eastAsia="ru-RU"/>
              </w:rPr>
              <w:t>07</w:t>
            </w:r>
            <w:r w:rsidRPr="00D25FC0">
              <w:rPr>
                <w:rFonts w:ascii="Times New Roman" w:eastAsia="Times New Roman" w:hAnsi="Times New Roman"/>
                <w:sz w:val="21"/>
                <w:szCs w:val="21"/>
                <w:lang w:eastAsia="ru-RU"/>
              </w:rPr>
              <w:t xml:space="preserve">» </w:t>
            </w:r>
            <w:r w:rsidR="00D25FC0" w:rsidRPr="00D25FC0">
              <w:rPr>
                <w:rFonts w:ascii="Times New Roman" w:eastAsia="Times New Roman" w:hAnsi="Times New Roman"/>
                <w:sz w:val="21"/>
                <w:szCs w:val="21"/>
                <w:lang w:eastAsia="ru-RU"/>
              </w:rPr>
              <w:t>ноября 2022</w:t>
            </w:r>
            <w:r w:rsidRPr="00D25FC0">
              <w:rPr>
                <w:rFonts w:ascii="Times New Roman" w:eastAsia="Times New Roman" w:hAnsi="Times New Roman"/>
                <w:sz w:val="21"/>
                <w:szCs w:val="21"/>
                <w:lang w:eastAsia="ru-RU"/>
              </w:rPr>
              <w:t xml:space="preserve"> г. в </w:t>
            </w:r>
            <w:r w:rsidR="0076362C" w:rsidRPr="00D25FC0">
              <w:rPr>
                <w:rFonts w:ascii="Times New Roman" w:eastAsia="Times New Roman" w:hAnsi="Times New Roman"/>
                <w:sz w:val="21"/>
                <w:szCs w:val="21"/>
                <w:lang w:eastAsia="ru-RU"/>
              </w:rPr>
              <w:t>17</w:t>
            </w:r>
            <w:r w:rsidRPr="00D25FC0">
              <w:rPr>
                <w:rFonts w:ascii="Times New Roman" w:eastAsia="Times New Roman" w:hAnsi="Times New Roman"/>
                <w:sz w:val="21"/>
                <w:szCs w:val="21"/>
                <w:lang w:eastAsia="ru-RU"/>
              </w:rPr>
              <w:t xml:space="preserve"> час.00 мин.</w:t>
            </w:r>
          </w:p>
        </w:tc>
      </w:tr>
      <w:tr w:rsidR="00990BA3" w:rsidRPr="00990BA3" w:rsidTr="004941C5">
        <w:tc>
          <w:tcPr>
            <w:tcW w:w="291" w:type="pct"/>
            <w:vAlign w:val="center"/>
          </w:tcPr>
          <w:p w:rsidR="00990BA3" w:rsidRPr="00990BA3" w:rsidRDefault="00990BA3" w:rsidP="003F5B57">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7</w:t>
            </w:r>
          </w:p>
        </w:tc>
        <w:tc>
          <w:tcPr>
            <w:tcW w:w="1212"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Порядок и место подачи заявок на участие в запросе предложений</w:t>
            </w:r>
          </w:p>
        </w:tc>
        <w:tc>
          <w:tcPr>
            <w:tcW w:w="3497" w:type="pct"/>
            <w:vAlign w:val="center"/>
          </w:tcPr>
          <w:p w:rsidR="00990BA3" w:rsidRPr="008D5CEF" w:rsidRDefault="008D5CEF" w:rsidP="00990BA3">
            <w:pPr>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Участник закупки подает заявку на участие в </w:t>
            </w:r>
            <w:r>
              <w:rPr>
                <w:rFonts w:ascii="Times New Roman" w:eastAsia="Times New Roman" w:hAnsi="Times New Roman"/>
                <w:sz w:val="21"/>
                <w:szCs w:val="21"/>
                <w:lang w:eastAsia="ru-RU"/>
              </w:rPr>
              <w:t>запросе предложений</w:t>
            </w:r>
            <w:r w:rsidRPr="008D5CEF">
              <w:rPr>
                <w:rFonts w:ascii="Times New Roman" w:eastAsia="Times New Roman" w:hAnsi="Times New Roman"/>
                <w:sz w:val="21"/>
                <w:szCs w:val="21"/>
                <w:lang w:eastAsia="ru-RU"/>
              </w:rPr>
              <w:t xml:space="preserve"> в электронной форме </w:t>
            </w:r>
            <w:r w:rsidR="00E63D3A">
              <w:rPr>
                <w:rFonts w:ascii="Times New Roman" w:eastAsia="Times New Roman" w:hAnsi="Times New Roman"/>
                <w:sz w:val="21"/>
                <w:szCs w:val="21"/>
                <w:lang w:eastAsia="ru-RU"/>
              </w:rPr>
              <w:t xml:space="preserve">в соответствии с настоящей документацией, </w:t>
            </w:r>
            <w:r w:rsidRPr="008D5CEF">
              <w:rPr>
                <w:rFonts w:ascii="Times New Roman" w:eastAsia="Times New Roman" w:hAnsi="Times New Roman"/>
                <w:sz w:val="21"/>
                <w:szCs w:val="21"/>
                <w:lang w:eastAsia="ru-RU"/>
              </w:rPr>
              <w:t xml:space="preserve">с использованием функционала и в соответствии с Регламентом работы </w:t>
            </w:r>
            <w:r w:rsidR="00D326C7">
              <w:rPr>
                <w:rFonts w:ascii="Times New Roman" w:eastAsia="Times New Roman" w:hAnsi="Times New Roman"/>
                <w:sz w:val="21"/>
                <w:szCs w:val="21"/>
                <w:lang w:eastAsia="ru-RU"/>
              </w:rPr>
              <w:t>электронной площадки России ООО</w:t>
            </w:r>
            <w:r>
              <w:rPr>
                <w:rFonts w:ascii="Times New Roman" w:eastAsia="Times New Roman" w:hAnsi="Times New Roman"/>
                <w:sz w:val="21"/>
                <w:szCs w:val="21"/>
                <w:lang w:eastAsia="ru-RU"/>
              </w:rPr>
              <w:t xml:space="preserve"> </w:t>
            </w:r>
            <w:r w:rsidR="00D326C7">
              <w:rPr>
                <w:rFonts w:ascii="Times New Roman" w:eastAsia="Times New Roman" w:hAnsi="Times New Roman"/>
                <w:sz w:val="21"/>
                <w:szCs w:val="21"/>
                <w:lang w:eastAsia="ru-RU"/>
              </w:rPr>
              <w:t>«</w:t>
            </w:r>
            <w:r>
              <w:rPr>
                <w:rFonts w:ascii="Times New Roman" w:eastAsia="Times New Roman" w:hAnsi="Times New Roman"/>
                <w:sz w:val="21"/>
                <w:szCs w:val="21"/>
                <w:lang w:eastAsia="ru-RU"/>
              </w:rPr>
              <w:t>РТС-Тендер</w:t>
            </w:r>
            <w:r w:rsidR="00D326C7">
              <w:rPr>
                <w:rFonts w:ascii="Times New Roman" w:eastAsia="Times New Roman" w:hAnsi="Times New Roman"/>
                <w:sz w:val="21"/>
                <w:szCs w:val="21"/>
                <w:lang w:eastAsia="ru-RU"/>
              </w:rPr>
              <w:t>»</w:t>
            </w:r>
            <w:r>
              <w:rPr>
                <w:rFonts w:ascii="Times New Roman" w:eastAsia="Times New Roman" w:hAnsi="Times New Roman"/>
                <w:sz w:val="21"/>
                <w:szCs w:val="21"/>
                <w:lang w:eastAsia="ru-RU"/>
              </w:rPr>
              <w:t>.</w:t>
            </w:r>
          </w:p>
          <w:p w:rsidR="00990BA3" w:rsidRPr="009D74A9" w:rsidRDefault="00990BA3" w:rsidP="00CB7DAF">
            <w:pPr>
              <w:spacing w:after="0" w:line="240" w:lineRule="auto"/>
              <w:jc w:val="both"/>
              <w:rPr>
                <w:rFonts w:ascii="Times New Roman" w:eastAsia="Times New Roman" w:hAnsi="Times New Roman"/>
                <w:sz w:val="21"/>
                <w:szCs w:val="21"/>
                <w:lang w:eastAsia="ru-RU"/>
              </w:rPr>
            </w:pPr>
            <w:r w:rsidRPr="009D74A9">
              <w:rPr>
                <w:rFonts w:ascii="Times New Roman" w:eastAsia="Times New Roman" w:hAnsi="Times New Roman"/>
                <w:sz w:val="21"/>
                <w:szCs w:val="21"/>
                <w:lang w:eastAsia="ru-RU"/>
              </w:rPr>
              <w:t xml:space="preserve">Порядок подачи заявок указан в </w:t>
            </w:r>
            <w:r w:rsidR="00CB7DAF" w:rsidRPr="00291AA2">
              <w:rPr>
                <w:rFonts w:ascii="Times New Roman" w:eastAsia="Times New Roman" w:hAnsi="Times New Roman"/>
                <w:sz w:val="21"/>
                <w:szCs w:val="21"/>
                <w:lang w:eastAsia="ru-RU"/>
              </w:rPr>
              <w:t>Р</w:t>
            </w:r>
            <w:r w:rsidR="00C746D3" w:rsidRPr="00291AA2">
              <w:rPr>
                <w:rFonts w:ascii="Times New Roman" w:eastAsia="Times New Roman" w:hAnsi="Times New Roman"/>
                <w:sz w:val="21"/>
                <w:szCs w:val="21"/>
                <w:lang w:eastAsia="ru-RU"/>
              </w:rPr>
              <w:t>азде</w:t>
            </w:r>
            <w:r w:rsidR="00CB7DAF" w:rsidRPr="00291AA2">
              <w:rPr>
                <w:rFonts w:ascii="Times New Roman" w:eastAsia="Times New Roman" w:hAnsi="Times New Roman"/>
                <w:sz w:val="21"/>
                <w:szCs w:val="21"/>
                <w:lang w:eastAsia="ru-RU"/>
              </w:rPr>
              <w:t>лах</w:t>
            </w:r>
            <w:r w:rsidR="00C746D3" w:rsidRPr="00291AA2">
              <w:rPr>
                <w:rFonts w:ascii="Times New Roman" w:eastAsia="Times New Roman" w:hAnsi="Times New Roman"/>
                <w:sz w:val="21"/>
                <w:szCs w:val="21"/>
                <w:lang w:eastAsia="ru-RU"/>
              </w:rPr>
              <w:t xml:space="preserve"> </w:t>
            </w:r>
            <w:r w:rsidR="00CB7DAF" w:rsidRPr="00291AA2">
              <w:rPr>
                <w:rFonts w:ascii="Times New Roman" w:eastAsia="Times New Roman" w:hAnsi="Times New Roman"/>
                <w:sz w:val="21"/>
                <w:szCs w:val="21"/>
                <w:lang w:eastAsia="ru-RU"/>
              </w:rPr>
              <w:t>3, 5</w:t>
            </w:r>
            <w:r w:rsidR="009D74A9" w:rsidRPr="00291AA2">
              <w:rPr>
                <w:rFonts w:ascii="Times New Roman" w:eastAsia="Times New Roman" w:hAnsi="Times New Roman"/>
                <w:sz w:val="21"/>
                <w:szCs w:val="21"/>
                <w:lang w:eastAsia="ru-RU"/>
              </w:rPr>
              <w:t xml:space="preserve"> Части </w:t>
            </w:r>
            <w:r w:rsidR="009D74A9" w:rsidRPr="00291AA2">
              <w:rPr>
                <w:rFonts w:ascii="Times New Roman" w:eastAsia="Times New Roman" w:hAnsi="Times New Roman"/>
                <w:sz w:val="21"/>
                <w:szCs w:val="21"/>
                <w:lang w:val="en-US" w:eastAsia="ru-RU"/>
              </w:rPr>
              <w:t>I</w:t>
            </w:r>
            <w:r w:rsidR="009D74A9" w:rsidRPr="00291AA2">
              <w:rPr>
                <w:rFonts w:ascii="Times New Roman" w:eastAsia="Times New Roman" w:hAnsi="Times New Roman"/>
                <w:sz w:val="21"/>
                <w:szCs w:val="21"/>
                <w:lang w:eastAsia="ru-RU"/>
              </w:rPr>
              <w:t xml:space="preserve"> настоящей</w:t>
            </w:r>
            <w:r w:rsidR="009D74A9" w:rsidRPr="00CB7DAF">
              <w:rPr>
                <w:rFonts w:ascii="Times New Roman" w:eastAsia="Times New Roman" w:hAnsi="Times New Roman"/>
                <w:sz w:val="21"/>
                <w:szCs w:val="21"/>
                <w:lang w:eastAsia="ru-RU"/>
              </w:rPr>
              <w:t xml:space="preserve"> документации</w:t>
            </w:r>
          </w:p>
        </w:tc>
      </w:tr>
      <w:tr w:rsidR="00990BA3" w:rsidRPr="00990BA3" w:rsidTr="004941C5">
        <w:trPr>
          <w:trHeight w:val="654"/>
        </w:trPr>
        <w:tc>
          <w:tcPr>
            <w:tcW w:w="291" w:type="pct"/>
            <w:vAlign w:val="center"/>
          </w:tcPr>
          <w:p w:rsidR="00990BA3" w:rsidRPr="00990BA3" w:rsidRDefault="00990BA3" w:rsidP="003F5B57">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8</w:t>
            </w:r>
          </w:p>
        </w:tc>
        <w:tc>
          <w:tcPr>
            <w:tcW w:w="1212" w:type="pct"/>
            <w:vAlign w:val="center"/>
          </w:tcPr>
          <w:p w:rsidR="00990BA3" w:rsidRPr="00990BA3" w:rsidRDefault="005A1EAC" w:rsidP="00990BA3">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 xml:space="preserve">Дата, время и место рассмотрения </w:t>
            </w:r>
            <w:r w:rsidR="00F44926">
              <w:rPr>
                <w:rFonts w:ascii="Times New Roman" w:eastAsia="Times New Roman" w:hAnsi="Times New Roman"/>
                <w:b/>
                <w:bCs/>
                <w:sz w:val="21"/>
                <w:szCs w:val="21"/>
                <w:lang w:eastAsia="ru-RU"/>
              </w:rPr>
              <w:t xml:space="preserve">первых и вторых частей </w:t>
            </w:r>
            <w:r w:rsidRPr="005A1EAC">
              <w:rPr>
                <w:rFonts w:ascii="Times New Roman" w:eastAsia="Times New Roman" w:hAnsi="Times New Roman"/>
                <w:b/>
                <w:bCs/>
                <w:sz w:val="21"/>
                <w:szCs w:val="21"/>
                <w:lang w:eastAsia="ru-RU"/>
              </w:rPr>
              <w:t>заявок</w:t>
            </w:r>
            <w:r w:rsidR="004941C5">
              <w:rPr>
                <w:rFonts w:ascii="Times New Roman" w:eastAsia="Times New Roman" w:hAnsi="Times New Roman"/>
                <w:b/>
                <w:bCs/>
                <w:sz w:val="21"/>
                <w:szCs w:val="21"/>
                <w:lang w:eastAsia="ru-RU"/>
              </w:rPr>
              <w:t>, подведение и</w:t>
            </w:r>
            <w:r w:rsidR="004634E5">
              <w:rPr>
                <w:rFonts w:ascii="Times New Roman" w:eastAsia="Times New Roman" w:hAnsi="Times New Roman"/>
                <w:b/>
                <w:bCs/>
                <w:sz w:val="21"/>
                <w:szCs w:val="21"/>
                <w:lang w:eastAsia="ru-RU"/>
              </w:rPr>
              <w:t>т</w:t>
            </w:r>
            <w:r w:rsidR="004941C5">
              <w:rPr>
                <w:rFonts w:ascii="Times New Roman" w:eastAsia="Times New Roman" w:hAnsi="Times New Roman"/>
                <w:b/>
                <w:bCs/>
                <w:sz w:val="21"/>
                <w:szCs w:val="21"/>
                <w:lang w:eastAsia="ru-RU"/>
              </w:rPr>
              <w:t>огов</w:t>
            </w:r>
          </w:p>
        </w:tc>
        <w:tc>
          <w:tcPr>
            <w:tcW w:w="3497" w:type="pct"/>
            <w:vAlign w:val="center"/>
          </w:tcPr>
          <w:p w:rsidR="00F44926" w:rsidRDefault="00F44926" w:rsidP="009530C6">
            <w:pPr>
              <w:autoSpaceDE w:val="0"/>
              <w:autoSpaceDN w:val="0"/>
              <w:spacing w:after="0" w:line="240" w:lineRule="auto"/>
              <w:rPr>
                <w:rFonts w:ascii="Times New Roman" w:eastAsia="Times New Roman" w:hAnsi="Times New Roman"/>
                <w:b/>
                <w:sz w:val="21"/>
                <w:szCs w:val="21"/>
                <w:u w:val="single"/>
                <w:lang w:eastAsia="ru-RU"/>
              </w:rPr>
            </w:pPr>
            <w:r w:rsidRPr="00F44926">
              <w:rPr>
                <w:rFonts w:ascii="Times New Roman" w:eastAsia="Times New Roman" w:hAnsi="Times New Roman"/>
                <w:b/>
                <w:sz w:val="21"/>
                <w:szCs w:val="21"/>
                <w:u w:val="single"/>
                <w:lang w:eastAsia="ru-RU"/>
              </w:rPr>
              <w:t>Рассмотрение первых частей заявок:</w:t>
            </w:r>
          </w:p>
          <w:p w:rsidR="00990BA3" w:rsidRPr="00990BA3" w:rsidRDefault="00990BA3"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D25FC0">
              <w:rPr>
                <w:rFonts w:ascii="Times New Roman" w:eastAsia="Times New Roman" w:hAnsi="Times New Roman"/>
                <w:b/>
                <w:sz w:val="21"/>
                <w:szCs w:val="21"/>
                <w:highlight w:val="yellow"/>
                <w:lang w:eastAsia="ru-RU"/>
              </w:rPr>
              <w:t>11</w:t>
            </w:r>
            <w:r w:rsidRPr="00990BA3">
              <w:rPr>
                <w:rFonts w:ascii="Times New Roman" w:eastAsia="Times New Roman" w:hAnsi="Times New Roman"/>
                <w:b/>
                <w:sz w:val="21"/>
                <w:szCs w:val="21"/>
                <w:highlight w:val="yellow"/>
                <w:lang w:eastAsia="ru-RU"/>
              </w:rPr>
              <w:t xml:space="preserve">» </w:t>
            </w:r>
            <w:r w:rsidR="00D25FC0">
              <w:rPr>
                <w:rFonts w:ascii="Times New Roman" w:eastAsia="Times New Roman" w:hAnsi="Times New Roman"/>
                <w:b/>
                <w:sz w:val="21"/>
                <w:szCs w:val="21"/>
                <w:highlight w:val="yellow"/>
                <w:lang w:eastAsia="ru-RU"/>
              </w:rPr>
              <w:t>ноября 2022</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990BA3" w:rsidRDefault="00990BA3" w:rsidP="009530C6">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p w:rsidR="00F44926" w:rsidRDefault="00F44926" w:rsidP="00F44926">
            <w:pPr>
              <w:spacing w:after="0" w:line="240" w:lineRule="auto"/>
              <w:rPr>
                <w:rFonts w:ascii="Times New Roman" w:eastAsia="Times New Roman" w:hAnsi="Times New Roman"/>
                <w:b/>
                <w:sz w:val="21"/>
                <w:szCs w:val="21"/>
                <w:u w:val="single"/>
                <w:lang w:eastAsia="ru-RU"/>
              </w:rPr>
            </w:pPr>
            <w:r w:rsidRPr="00F44926">
              <w:rPr>
                <w:rFonts w:ascii="Times New Roman" w:eastAsia="Times New Roman" w:hAnsi="Times New Roman"/>
                <w:b/>
                <w:sz w:val="21"/>
                <w:szCs w:val="21"/>
                <w:u w:val="single"/>
                <w:lang w:eastAsia="ru-RU"/>
              </w:rPr>
              <w:t>Рассмотрение вторых частей заявок</w:t>
            </w:r>
            <w:r w:rsidR="004941C5">
              <w:rPr>
                <w:rFonts w:ascii="Times New Roman" w:eastAsia="Times New Roman" w:hAnsi="Times New Roman"/>
                <w:b/>
                <w:sz w:val="21"/>
                <w:szCs w:val="21"/>
                <w:u w:val="single"/>
                <w:lang w:eastAsia="ru-RU"/>
              </w:rPr>
              <w:t xml:space="preserve"> и подведени</w:t>
            </w:r>
            <w:r w:rsidR="004634E5">
              <w:rPr>
                <w:rFonts w:ascii="Times New Roman" w:eastAsia="Times New Roman" w:hAnsi="Times New Roman"/>
                <w:b/>
                <w:sz w:val="21"/>
                <w:szCs w:val="21"/>
                <w:u w:val="single"/>
                <w:lang w:eastAsia="ru-RU"/>
              </w:rPr>
              <w:t>е</w:t>
            </w:r>
            <w:r w:rsidR="004941C5">
              <w:rPr>
                <w:rFonts w:ascii="Times New Roman" w:eastAsia="Times New Roman" w:hAnsi="Times New Roman"/>
                <w:b/>
                <w:sz w:val="21"/>
                <w:szCs w:val="21"/>
                <w:u w:val="single"/>
                <w:lang w:eastAsia="ru-RU"/>
              </w:rPr>
              <w:t xml:space="preserve"> итогов</w:t>
            </w:r>
            <w:r w:rsidRPr="00F44926">
              <w:rPr>
                <w:rFonts w:ascii="Times New Roman" w:eastAsia="Times New Roman" w:hAnsi="Times New Roman"/>
                <w:b/>
                <w:sz w:val="21"/>
                <w:szCs w:val="21"/>
                <w:u w:val="single"/>
                <w:lang w:eastAsia="ru-RU"/>
              </w:rPr>
              <w:t>:</w:t>
            </w:r>
          </w:p>
          <w:p w:rsidR="00F44926" w:rsidRPr="00990BA3" w:rsidRDefault="00F44926" w:rsidP="00F4492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D25FC0">
              <w:rPr>
                <w:rFonts w:ascii="Times New Roman" w:eastAsia="Times New Roman" w:hAnsi="Times New Roman"/>
                <w:b/>
                <w:sz w:val="21"/>
                <w:szCs w:val="21"/>
                <w:highlight w:val="yellow"/>
                <w:lang w:eastAsia="ru-RU"/>
              </w:rPr>
              <w:t>14</w:t>
            </w:r>
            <w:r w:rsidRPr="00990BA3">
              <w:rPr>
                <w:rFonts w:ascii="Times New Roman" w:eastAsia="Times New Roman" w:hAnsi="Times New Roman"/>
                <w:b/>
                <w:sz w:val="21"/>
                <w:szCs w:val="21"/>
                <w:highlight w:val="yellow"/>
                <w:lang w:eastAsia="ru-RU"/>
              </w:rPr>
              <w:t xml:space="preserve">» </w:t>
            </w:r>
            <w:r w:rsidR="00D25FC0">
              <w:rPr>
                <w:rFonts w:ascii="Times New Roman" w:eastAsia="Times New Roman" w:hAnsi="Times New Roman"/>
                <w:b/>
                <w:sz w:val="21"/>
                <w:szCs w:val="21"/>
                <w:highlight w:val="yellow"/>
                <w:lang w:eastAsia="ru-RU"/>
              </w:rPr>
              <w:t>ноября 2022</w:t>
            </w:r>
            <w:r w:rsidRPr="00990BA3">
              <w:rPr>
                <w:rFonts w:ascii="Times New Roman" w:eastAsia="Times New Roman" w:hAnsi="Times New Roman"/>
                <w:b/>
                <w:sz w:val="21"/>
                <w:szCs w:val="21"/>
                <w:highlight w:val="yellow"/>
                <w:lang w:eastAsia="ru-RU"/>
              </w:rPr>
              <w:t xml:space="preserve"> г</w:t>
            </w:r>
            <w:r>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F44926" w:rsidRPr="00F44926" w:rsidRDefault="00F44926" w:rsidP="00EE0F8B">
            <w:pPr>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8D5CEF" w:rsidRPr="00990BA3" w:rsidTr="004941C5">
        <w:trPr>
          <w:trHeight w:val="637"/>
        </w:trPr>
        <w:tc>
          <w:tcPr>
            <w:tcW w:w="291" w:type="pct"/>
            <w:vAlign w:val="center"/>
          </w:tcPr>
          <w:p w:rsidR="008D5CEF" w:rsidRDefault="00B029BB"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9</w:t>
            </w:r>
          </w:p>
        </w:tc>
        <w:tc>
          <w:tcPr>
            <w:tcW w:w="1212" w:type="pct"/>
            <w:vAlign w:val="center"/>
          </w:tcPr>
          <w:p w:rsidR="008D5CEF" w:rsidRPr="005A1EAC" w:rsidRDefault="001F028A" w:rsidP="00990BA3">
            <w:pPr>
              <w:spacing w:after="0" w:line="240" w:lineRule="auto"/>
              <w:rPr>
                <w:rFonts w:ascii="Times New Roman" w:eastAsia="Times New Roman" w:hAnsi="Times New Roman"/>
                <w:b/>
                <w:bCs/>
                <w:sz w:val="21"/>
                <w:szCs w:val="21"/>
                <w:lang w:eastAsia="ru-RU"/>
              </w:rPr>
            </w:pPr>
            <w:r w:rsidRPr="001F028A">
              <w:rPr>
                <w:rFonts w:ascii="Times New Roman" w:eastAsia="Times New Roman" w:hAnsi="Times New Roman"/>
                <w:b/>
                <w:bCs/>
                <w:sz w:val="21"/>
                <w:szCs w:val="21"/>
                <w:lang w:eastAsia="ru-RU"/>
              </w:rPr>
              <w:t>Возможность проведения процедуры переторжки</w:t>
            </w:r>
          </w:p>
        </w:tc>
        <w:tc>
          <w:tcPr>
            <w:tcW w:w="3497" w:type="pct"/>
            <w:vAlign w:val="center"/>
          </w:tcPr>
          <w:p w:rsidR="008D5CEF" w:rsidRPr="008D5CEF" w:rsidRDefault="008D5CEF" w:rsidP="001F028A">
            <w:pPr>
              <w:autoSpaceDE w:val="0"/>
              <w:autoSpaceDN w:val="0"/>
              <w:spacing w:after="0" w:line="240" w:lineRule="auto"/>
              <w:jc w:val="both"/>
              <w:rPr>
                <w:rFonts w:ascii="Times New Roman" w:eastAsia="Times New Roman" w:hAnsi="Times New Roman"/>
                <w:sz w:val="21"/>
                <w:szCs w:val="21"/>
                <w:highlight w:val="yellow"/>
                <w:lang w:eastAsia="ru-RU"/>
              </w:rPr>
            </w:pPr>
            <w:r w:rsidRPr="008D5CEF">
              <w:rPr>
                <w:rFonts w:ascii="Times New Roman" w:eastAsia="Times New Roman" w:hAnsi="Times New Roman"/>
                <w:sz w:val="21"/>
                <w:szCs w:val="21"/>
                <w:lang w:eastAsia="ru-RU"/>
              </w:rPr>
              <w:t xml:space="preserve">Не </w:t>
            </w:r>
            <w:r w:rsidR="001F028A">
              <w:rPr>
                <w:rFonts w:ascii="Times New Roman" w:eastAsia="Times New Roman" w:hAnsi="Times New Roman"/>
                <w:sz w:val="21"/>
                <w:szCs w:val="21"/>
                <w:lang w:eastAsia="ru-RU"/>
              </w:rPr>
              <w:t>предусмотрена</w:t>
            </w:r>
          </w:p>
        </w:tc>
      </w:tr>
      <w:tr w:rsidR="00990BA3" w:rsidRPr="00990BA3" w:rsidTr="004941C5">
        <w:tc>
          <w:tcPr>
            <w:tcW w:w="291" w:type="pct"/>
            <w:vAlign w:val="center"/>
          </w:tcPr>
          <w:p w:rsidR="00990BA3" w:rsidRPr="00990BA3" w:rsidRDefault="003F5B57"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12"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подписания договора </w:t>
            </w:r>
          </w:p>
        </w:tc>
        <w:tc>
          <w:tcPr>
            <w:tcW w:w="3497" w:type="pct"/>
            <w:vAlign w:val="center"/>
          </w:tcPr>
          <w:p w:rsidR="00990BA3" w:rsidRPr="00990BA3" w:rsidRDefault="004941C5" w:rsidP="00990BA3">
            <w:pPr>
              <w:widowControl w:val="0"/>
              <w:spacing w:after="0" w:line="240" w:lineRule="auto"/>
              <w:rPr>
                <w:rFonts w:ascii="Times New Roman" w:eastAsia="Times New Roman" w:hAnsi="Times New Roman"/>
                <w:sz w:val="21"/>
                <w:szCs w:val="21"/>
                <w:lang w:eastAsia="ru-RU"/>
              </w:rPr>
            </w:pPr>
            <w:r w:rsidRPr="004941C5">
              <w:rPr>
                <w:rFonts w:ascii="Times New Roman" w:eastAsia="Times New Roman" w:hAnsi="Times New Roman"/>
                <w:sz w:val="21"/>
                <w:szCs w:val="21"/>
                <w:lang w:eastAsia="ru-RU"/>
              </w:rPr>
              <w:t>Договор по результатам запроса предложений в электронной форме должен быть заключён не ранее чем через 10 (десять) дней и не позднее чем через 20 (двадцать) дней с момента размещения итогового протокола.</w:t>
            </w:r>
          </w:p>
        </w:tc>
      </w:tr>
      <w:tr w:rsidR="00990BA3" w:rsidRPr="00990BA3" w:rsidTr="004941C5">
        <w:tblPrEx>
          <w:tblLook w:val="04A0"/>
        </w:tblPrEx>
        <w:trPr>
          <w:trHeight w:val="20"/>
        </w:trPr>
        <w:tc>
          <w:tcPr>
            <w:tcW w:w="291" w:type="pct"/>
            <w:vAlign w:val="center"/>
          </w:tcPr>
          <w:p w:rsidR="00990BA3" w:rsidRPr="00990BA3" w:rsidRDefault="00A96A66" w:rsidP="003F5B5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1</w:t>
            </w:r>
          </w:p>
        </w:tc>
        <w:tc>
          <w:tcPr>
            <w:tcW w:w="1212" w:type="pct"/>
            <w:vAlign w:val="center"/>
          </w:tcPr>
          <w:p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6F7F58">
              <w:rPr>
                <w:rFonts w:ascii="Times New Roman" w:eastAsia="Times New Roman" w:hAnsi="Times New Roman"/>
                <w:b/>
                <w:bCs/>
                <w:sz w:val="21"/>
                <w:szCs w:val="21"/>
                <w:lang w:eastAsia="ru-RU"/>
              </w:rPr>
              <w:t>Размер обеспечения исполнения договора</w:t>
            </w:r>
          </w:p>
        </w:tc>
        <w:tc>
          <w:tcPr>
            <w:tcW w:w="3497" w:type="pct"/>
            <w:vAlign w:val="center"/>
          </w:tcPr>
          <w:p w:rsidR="00990BA3" w:rsidRPr="00CB7DAF" w:rsidRDefault="00F841B7" w:rsidP="006F7F58">
            <w:pPr>
              <w:spacing w:after="0" w:line="240" w:lineRule="auto"/>
              <w:jc w:val="both"/>
              <w:rPr>
                <w:rFonts w:ascii="Times New Roman" w:eastAsia="Times New Roman" w:hAnsi="Times New Roman"/>
                <w:sz w:val="21"/>
                <w:szCs w:val="21"/>
                <w:lang w:eastAsia="ru-RU"/>
              </w:rPr>
            </w:pPr>
            <w:r w:rsidRPr="00F841B7">
              <w:rPr>
                <w:rFonts w:ascii="Times New Roman" w:eastAsia="Times New Roman" w:hAnsi="Times New Roman"/>
                <w:bCs/>
                <w:sz w:val="21"/>
                <w:szCs w:val="21"/>
                <w:lang w:eastAsia="ru-RU"/>
              </w:rPr>
              <w:t>666 000(шестьсот шестьдесят шесть тысяч) рублей</w:t>
            </w:r>
            <w:r>
              <w:rPr>
                <w:rFonts w:ascii="Times New Roman" w:eastAsia="Times New Roman" w:hAnsi="Times New Roman"/>
                <w:bCs/>
                <w:sz w:val="21"/>
                <w:szCs w:val="21"/>
                <w:lang w:eastAsia="ru-RU"/>
              </w:rPr>
              <w:t xml:space="preserve"> </w:t>
            </w:r>
            <w:r w:rsidRPr="00F841B7">
              <w:rPr>
                <w:rFonts w:ascii="Times New Roman" w:eastAsia="Times New Roman" w:hAnsi="Times New Roman"/>
                <w:bCs/>
                <w:sz w:val="21"/>
                <w:szCs w:val="21"/>
                <w:lang w:eastAsia="ru-RU"/>
              </w:rPr>
              <w:t>00 копеек</w:t>
            </w:r>
            <w:r w:rsidR="00C746D3" w:rsidRPr="00CB7DAF">
              <w:rPr>
                <w:rFonts w:ascii="Times New Roman" w:eastAsia="Times New Roman" w:hAnsi="Times New Roman"/>
                <w:sz w:val="21"/>
                <w:szCs w:val="21"/>
                <w:lang w:eastAsia="ru-RU"/>
              </w:rPr>
              <w:t>, что составляет 5 процентов от начальной (максимальной) цены договора.</w:t>
            </w:r>
          </w:p>
          <w:p w:rsidR="006F7F58" w:rsidRPr="00990BA3" w:rsidRDefault="006F7F58" w:rsidP="006F7F58">
            <w:pPr>
              <w:spacing w:after="0" w:line="240" w:lineRule="auto"/>
              <w:jc w:val="both"/>
              <w:rPr>
                <w:rFonts w:ascii="Times New Roman" w:eastAsia="Times New Roman" w:hAnsi="Times New Roman"/>
                <w:sz w:val="21"/>
                <w:szCs w:val="21"/>
                <w:lang w:eastAsia="ru-RU"/>
              </w:rPr>
            </w:pPr>
            <w:r w:rsidRPr="00CB7DAF">
              <w:rPr>
                <w:rFonts w:ascii="Times New Roman" w:eastAsia="Times New Roman" w:hAnsi="Times New Roman"/>
                <w:sz w:val="21"/>
                <w:szCs w:val="21"/>
                <w:lang w:eastAsia="ru-RU"/>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F841B7" w:rsidRPr="00F841B7">
              <w:rPr>
                <w:rFonts w:ascii="Times New Roman" w:eastAsia="Times New Roman" w:hAnsi="Times New Roman"/>
                <w:bCs/>
                <w:sz w:val="21"/>
                <w:szCs w:val="21"/>
                <w:lang w:eastAsia="ru-RU"/>
              </w:rPr>
              <w:t>999 000(девятьсот девяносто девять тысяч) рублей</w:t>
            </w:r>
            <w:r w:rsidR="00F841B7">
              <w:rPr>
                <w:rFonts w:ascii="Times New Roman" w:eastAsia="Times New Roman" w:hAnsi="Times New Roman"/>
                <w:bCs/>
                <w:sz w:val="21"/>
                <w:szCs w:val="21"/>
                <w:lang w:eastAsia="ru-RU"/>
              </w:rPr>
              <w:t xml:space="preserve"> </w:t>
            </w:r>
            <w:r w:rsidR="00F841B7" w:rsidRPr="00F841B7">
              <w:rPr>
                <w:rFonts w:ascii="Times New Roman" w:eastAsia="Times New Roman" w:hAnsi="Times New Roman"/>
                <w:bCs/>
                <w:sz w:val="21"/>
                <w:szCs w:val="21"/>
                <w:lang w:eastAsia="ru-RU"/>
              </w:rPr>
              <w:t>00 копеек</w:t>
            </w:r>
            <w:r w:rsidRPr="00CB7DAF">
              <w:rPr>
                <w:rFonts w:ascii="Times New Roman" w:eastAsia="Times New Roman" w:hAnsi="Times New Roman"/>
                <w:sz w:val="21"/>
                <w:szCs w:val="21"/>
                <w:lang w:eastAsia="ru-RU"/>
              </w:rPr>
              <w:t>, или предоставляет информацию, подтверждающую добросовестность участника закупки.</w:t>
            </w:r>
          </w:p>
        </w:tc>
      </w:tr>
      <w:tr w:rsidR="001015C5" w:rsidRPr="00990BA3" w:rsidTr="004941C5">
        <w:tblPrEx>
          <w:tblLook w:val="04A0"/>
        </w:tblPrEx>
        <w:trPr>
          <w:trHeight w:val="1752"/>
        </w:trPr>
        <w:tc>
          <w:tcPr>
            <w:tcW w:w="291" w:type="pct"/>
            <w:vAlign w:val="center"/>
          </w:tcPr>
          <w:p w:rsidR="001015C5" w:rsidRPr="00990BA3" w:rsidRDefault="00A96A66" w:rsidP="003F5B5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2</w:t>
            </w:r>
          </w:p>
        </w:tc>
        <w:tc>
          <w:tcPr>
            <w:tcW w:w="1212" w:type="pct"/>
          </w:tcPr>
          <w:p w:rsidR="001015C5" w:rsidRPr="001015C5" w:rsidRDefault="001015C5" w:rsidP="00CF4BA1">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 xml:space="preserve">в качестве </w:t>
            </w:r>
            <w:r w:rsidR="009D74A9">
              <w:rPr>
                <w:rFonts w:ascii="Times New Roman" w:eastAsia="Times New Roman" w:hAnsi="Times New Roman"/>
                <w:b/>
                <w:bCs/>
                <w:sz w:val="21"/>
                <w:szCs w:val="21"/>
                <w:lang w:val="sah-RU" w:eastAsia="ru-RU"/>
              </w:rPr>
              <w:t xml:space="preserve">обеспечения </w:t>
            </w:r>
            <w:r w:rsidRPr="001015C5">
              <w:rPr>
                <w:rFonts w:ascii="Times New Roman" w:eastAsia="Times New Roman" w:hAnsi="Times New Roman"/>
                <w:b/>
                <w:bCs/>
                <w:sz w:val="21"/>
                <w:szCs w:val="21"/>
                <w:lang w:val="sah-RU" w:eastAsia="ru-RU"/>
              </w:rPr>
              <w:t>исполнения договора</w:t>
            </w:r>
          </w:p>
        </w:tc>
        <w:tc>
          <w:tcPr>
            <w:tcW w:w="3497" w:type="pct"/>
          </w:tcPr>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Получатель: Муниципальное унитарное предприятие «Водоканал» г.Йошкар-Олы» муниципального образования «Город Йошкар-Ола»;</w:t>
            </w:r>
          </w:p>
          <w:p w:rsidR="00F841B7" w:rsidRPr="00F841B7" w:rsidRDefault="00F841B7" w:rsidP="00F841B7">
            <w:pPr>
              <w:widowControl w:val="0"/>
              <w:autoSpaceDE w:val="0"/>
              <w:autoSpaceDN w:val="0"/>
              <w:spacing w:after="0" w:line="240" w:lineRule="auto"/>
              <w:ind w:firstLine="1"/>
              <w:jc w:val="both"/>
              <w:rPr>
                <w:rFonts w:ascii="Times New Roman" w:eastAsia="Times New Roman" w:hAnsi="Times New Roman"/>
                <w:b/>
                <w:sz w:val="21"/>
                <w:szCs w:val="21"/>
              </w:rPr>
            </w:pPr>
            <w:r w:rsidRPr="00F841B7">
              <w:rPr>
                <w:rFonts w:ascii="Times New Roman" w:eastAsia="Times New Roman" w:hAnsi="Times New Roman"/>
                <w:b/>
                <w:sz w:val="21"/>
                <w:szCs w:val="21"/>
              </w:rPr>
              <w:t xml:space="preserve">ИНН 1215020390 </w:t>
            </w:r>
          </w:p>
          <w:p w:rsidR="00F841B7" w:rsidRPr="00F841B7" w:rsidRDefault="00F841B7" w:rsidP="00F841B7">
            <w:pPr>
              <w:widowControl w:val="0"/>
              <w:autoSpaceDE w:val="0"/>
              <w:autoSpaceDN w:val="0"/>
              <w:spacing w:after="0" w:line="240" w:lineRule="auto"/>
              <w:ind w:firstLine="1"/>
              <w:jc w:val="both"/>
              <w:rPr>
                <w:rFonts w:ascii="Times New Roman" w:eastAsia="Times New Roman" w:hAnsi="Times New Roman"/>
                <w:b/>
                <w:sz w:val="21"/>
                <w:szCs w:val="21"/>
              </w:rPr>
            </w:pPr>
            <w:r w:rsidRPr="00F841B7">
              <w:rPr>
                <w:rFonts w:ascii="Times New Roman" w:eastAsia="Times New Roman" w:hAnsi="Times New Roman"/>
                <w:b/>
                <w:sz w:val="21"/>
                <w:szCs w:val="21"/>
              </w:rPr>
              <w:t>КПП 121501001</w:t>
            </w:r>
          </w:p>
          <w:p w:rsidR="00F841B7" w:rsidRPr="00F841B7" w:rsidRDefault="00F841B7" w:rsidP="00F841B7">
            <w:pPr>
              <w:widowControl w:val="0"/>
              <w:autoSpaceDE w:val="0"/>
              <w:autoSpaceDN w:val="0"/>
              <w:spacing w:after="0" w:line="240" w:lineRule="auto"/>
              <w:ind w:firstLine="1"/>
              <w:jc w:val="both"/>
              <w:rPr>
                <w:rFonts w:ascii="Times New Roman" w:eastAsia="Times New Roman" w:hAnsi="Times New Roman"/>
                <w:b/>
                <w:sz w:val="21"/>
                <w:szCs w:val="21"/>
              </w:rPr>
            </w:pPr>
            <w:r w:rsidRPr="00F841B7">
              <w:rPr>
                <w:rFonts w:ascii="Times New Roman" w:eastAsia="Times New Roman" w:hAnsi="Times New Roman"/>
                <w:b/>
                <w:sz w:val="21"/>
                <w:szCs w:val="21"/>
              </w:rPr>
              <w:t>Расчетный счет 40702810300000050227</w:t>
            </w:r>
          </w:p>
          <w:p w:rsidR="00F841B7" w:rsidRPr="00F841B7" w:rsidRDefault="00F841B7" w:rsidP="00F841B7">
            <w:pPr>
              <w:widowControl w:val="0"/>
              <w:autoSpaceDE w:val="0"/>
              <w:autoSpaceDN w:val="0"/>
              <w:spacing w:after="0" w:line="240" w:lineRule="auto"/>
              <w:ind w:firstLine="1"/>
              <w:jc w:val="both"/>
              <w:rPr>
                <w:rFonts w:ascii="Times New Roman" w:eastAsia="Times New Roman" w:hAnsi="Times New Roman"/>
                <w:b/>
                <w:sz w:val="21"/>
                <w:szCs w:val="21"/>
              </w:rPr>
            </w:pPr>
            <w:r w:rsidRPr="00F841B7">
              <w:rPr>
                <w:rFonts w:ascii="Times New Roman" w:eastAsia="Times New Roman" w:hAnsi="Times New Roman"/>
                <w:b/>
                <w:sz w:val="21"/>
                <w:szCs w:val="21"/>
              </w:rPr>
              <w:t xml:space="preserve">Банк получателя: Банк ГПБ (АО) </w:t>
            </w:r>
          </w:p>
          <w:p w:rsidR="00F841B7" w:rsidRPr="00F841B7" w:rsidRDefault="00F841B7" w:rsidP="00F841B7">
            <w:pPr>
              <w:widowControl w:val="0"/>
              <w:autoSpaceDE w:val="0"/>
              <w:autoSpaceDN w:val="0"/>
              <w:spacing w:after="0" w:line="240" w:lineRule="auto"/>
              <w:ind w:firstLine="1"/>
              <w:jc w:val="both"/>
              <w:rPr>
                <w:rFonts w:ascii="Times New Roman" w:eastAsia="Times New Roman" w:hAnsi="Times New Roman"/>
                <w:b/>
                <w:sz w:val="21"/>
                <w:szCs w:val="21"/>
              </w:rPr>
            </w:pPr>
            <w:r w:rsidRPr="00F841B7">
              <w:rPr>
                <w:rFonts w:ascii="Times New Roman" w:eastAsia="Times New Roman" w:hAnsi="Times New Roman"/>
                <w:b/>
                <w:sz w:val="21"/>
                <w:szCs w:val="21"/>
              </w:rPr>
              <w:t>Корреспондентский счет 30101810200000000823</w:t>
            </w:r>
          </w:p>
          <w:p w:rsidR="001015C5" w:rsidRPr="001015C5" w:rsidRDefault="00F841B7" w:rsidP="00F841B7">
            <w:pPr>
              <w:widowControl w:val="0"/>
              <w:autoSpaceDE w:val="0"/>
              <w:autoSpaceDN w:val="0"/>
              <w:spacing w:after="0" w:line="240" w:lineRule="auto"/>
              <w:ind w:firstLine="1"/>
              <w:jc w:val="both"/>
              <w:rPr>
                <w:rFonts w:ascii="Times New Roman" w:eastAsia="Times New Roman" w:hAnsi="Times New Roman"/>
                <w:sz w:val="21"/>
                <w:szCs w:val="21"/>
              </w:rPr>
            </w:pPr>
            <w:r w:rsidRPr="00F841B7">
              <w:rPr>
                <w:rFonts w:ascii="Times New Roman" w:eastAsia="Times New Roman" w:hAnsi="Times New Roman"/>
                <w:b/>
                <w:sz w:val="21"/>
                <w:szCs w:val="21"/>
              </w:rPr>
              <w:t>БИК 044525823</w:t>
            </w:r>
          </w:p>
          <w:p w:rsidR="001015C5" w:rsidRPr="00990BA3" w:rsidRDefault="001015C5" w:rsidP="00CB7DAF">
            <w:pPr>
              <w:spacing w:after="0" w:line="240" w:lineRule="auto"/>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A96A66" w:rsidRPr="00A96A66">
              <w:rPr>
                <w:rFonts w:ascii="Times New Roman" w:eastAsia="Times New Roman" w:hAnsi="Times New Roman"/>
                <w:bCs/>
                <w:sz w:val="21"/>
                <w:szCs w:val="21"/>
                <w:u w:val="single"/>
              </w:rPr>
              <w:t>«</w:t>
            </w:r>
            <w:r w:rsidR="00F841B7" w:rsidRPr="00F841B7">
              <w:rPr>
                <w:rFonts w:ascii="Times New Roman" w:eastAsia="Times New Roman" w:hAnsi="Times New Roman"/>
                <w:bCs/>
                <w:sz w:val="21"/>
                <w:szCs w:val="21"/>
                <w:u w:val="single"/>
              </w:rPr>
              <w:t>Средства для обеспечения исполнения Договора на поставку флокулянта</w:t>
            </w:r>
            <w:r w:rsidR="00A96A66" w:rsidRPr="00A96A66">
              <w:rPr>
                <w:rFonts w:ascii="Times New Roman" w:eastAsia="Times New Roman" w:hAnsi="Times New Roman"/>
                <w:bCs/>
                <w:sz w:val="21"/>
                <w:szCs w:val="21"/>
                <w:u w:val="single"/>
              </w:rPr>
              <w:t>»</w:t>
            </w:r>
            <w:r w:rsidR="00A96A66">
              <w:rPr>
                <w:rFonts w:ascii="Times New Roman" w:eastAsia="Times New Roman" w:hAnsi="Times New Roman"/>
                <w:bCs/>
                <w:sz w:val="21"/>
                <w:szCs w:val="21"/>
                <w:u w:val="single"/>
              </w:rPr>
              <w:t>.</w:t>
            </w:r>
          </w:p>
        </w:tc>
      </w:tr>
      <w:tr w:rsidR="0042240E" w:rsidRPr="00990BA3" w:rsidTr="004941C5">
        <w:tblPrEx>
          <w:tblLook w:val="04A0"/>
        </w:tblPrEx>
        <w:trPr>
          <w:trHeight w:val="782"/>
        </w:trPr>
        <w:tc>
          <w:tcPr>
            <w:tcW w:w="291" w:type="pct"/>
            <w:vAlign w:val="center"/>
          </w:tcPr>
          <w:p w:rsidR="0042240E" w:rsidRDefault="0042240E" w:rsidP="003F5B5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3</w:t>
            </w:r>
          </w:p>
        </w:tc>
        <w:tc>
          <w:tcPr>
            <w:tcW w:w="1212" w:type="pct"/>
          </w:tcPr>
          <w:p w:rsidR="0042240E" w:rsidRPr="0042240E" w:rsidRDefault="008D5CEF" w:rsidP="0042240E">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sidRPr="008D5CEF">
              <w:rPr>
                <w:rFonts w:ascii="Times New Roman" w:hAnsi="Times New Roman"/>
                <w:b/>
                <w:sz w:val="21"/>
                <w:szCs w:val="21"/>
              </w:rPr>
              <w:t>Привлечение субподрядчиков (соисполнителей)</w:t>
            </w:r>
          </w:p>
        </w:tc>
        <w:tc>
          <w:tcPr>
            <w:tcW w:w="3497" w:type="pct"/>
            <w:vAlign w:val="center"/>
          </w:tcPr>
          <w:p w:rsidR="0042240E" w:rsidRPr="0042240E" w:rsidRDefault="0042240E" w:rsidP="0042240E">
            <w:pPr>
              <w:widowControl w:val="0"/>
              <w:autoSpaceDE w:val="0"/>
              <w:autoSpaceDN w:val="0"/>
              <w:spacing w:after="0" w:line="240" w:lineRule="auto"/>
              <w:ind w:firstLine="1"/>
              <w:rPr>
                <w:rFonts w:ascii="Times New Roman" w:eastAsia="Times New Roman" w:hAnsi="Times New Roman"/>
                <w:b/>
                <w:sz w:val="21"/>
                <w:szCs w:val="21"/>
              </w:rPr>
            </w:pPr>
            <w:r w:rsidRPr="0042240E">
              <w:rPr>
                <w:rFonts w:ascii="Times New Roman" w:hAnsi="Times New Roman"/>
                <w:sz w:val="21"/>
                <w:szCs w:val="21"/>
              </w:rPr>
              <w:t xml:space="preserve">Привлечение </w:t>
            </w:r>
            <w:r w:rsidR="00225175" w:rsidRPr="00225175">
              <w:rPr>
                <w:rFonts w:ascii="Times New Roman" w:hAnsi="Times New Roman"/>
                <w:sz w:val="21"/>
                <w:szCs w:val="21"/>
              </w:rPr>
              <w:t>субподрядчиков (соисполнителей)</w:t>
            </w:r>
            <w:r w:rsidRPr="0042240E">
              <w:rPr>
                <w:rFonts w:ascii="Times New Roman" w:hAnsi="Times New Roman"/>
                <w:sz w:val="21"/>
                <w:szCs w:val="21"/>
              </w:rPr>
              <w:t xml:space="preserve"> не допускается.</w:t>
            </w:r>
          </w:p>
        </w:tc>
      </w:tr>
      <w:tr w:rsidR="00225175" w:rsidRPr="00990BA3" w:rsidTr="004941C5">
        <w:tblPrEx>
          <w:tblLook w:val="04A0"/>
        </w:tblPrEx>
        <w:trPr>
          <w:trHeight w:val="782"/>
        </w:trPr>
        <w:tc>
          <w:tcPr>
            <w:tcW w:w="291" w:type="pct"/>
            <w:vAlign w:val="center"/>
          </w:tcPr>
          <w:p w:rsidR="00225175" w:rsidRDefault="00B029BB" w:rsidP="003F5B5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4</w:t>
            </w:r>
          </w:p>
        </w:tc>
        <w:tc>
          <w:tcPr>
            <w:tcW w:w="1212" w:type="pct"/>
          </w:tcPr>
          <w:p w:rsidR="00225175" w:rsidRPr="008D5CEF"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225175">
              <w:rPr>
                <w:rFonts w:ascii="Times New Roman" w:hAnsi="Times New Roman"/>
                <w:b/>
                <w:sz w:val="21"/>
                <w:szCs w:val="21"/>
              </w:rPr>
              <w:t>Право заказчика заключить договор с несколькими участниками закупки</w:t>
            </w:r>
          </w:p>
        </w:tc>
        <w:tc>
          <w:tcPr>
            <w:tcW w:w="3497" w:type="pct"/>
            <w:vAlign w:val="center"/>
          </w:tcPr>
          <w:p w:rsidR="00225175" w:rsidRPr="0042240E" w:rsidRDefault="00225175" w:rsidP="0042240E">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225175" w:rsidRPr="00990BA3" w:rsidTr="004941C5">
        <w:tblPrEx>
          <w:tblLook w:val="04A0"/>
        </w:tblPrEx>
        <w:trPr>
          <w:trHeight w:val="782"/>
        </w:trPr>
        <w:tc>
          <w:tcPr>
            <w:tcW w:w="291" w:type="pct"/>
            <w:vAlign w:val="center"/>
          </w:tcPr>
          <w:p w:rsidR="00225175" w:rsidRDefault="00B029BB" w:rsidP="003F5B5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5</w:t>
            </w:r>
          </w:p>
        </w:tc>
        <w:tc>
          <w:tcPr>
            <w:tcW w:w="1212" w:type="pct"/>
          </w:tcPr>
          <w:p w:rsidR="00225175" w:rsidRPr="00225175"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29" w:name="_Toc354408457"/>
            <w:r w:rsidRPr="00225175">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29"/>
          </w:p>
        </w:tc>
        <w:tc>
          <w:tcPr>
            <w:tcW w:w="3497" w:type="pct"/>
            <w:vAlign w:val="center"/>
          </w:tcPr>
          <w:p w:rsidR="00225175" w:rsidRPr="006F7F58" w:rsidRDefault="00225175" w:rsidP="006F7F58">
            <w:pPr>
              <w:widowControl w:val="0"/>
              <w:autoSpaceDE w:val="0"/>
              <w:autoSpaceDN w:val="0"/>
              <w:spacing w:after="0" w:line="240" w:lineRule="auto"/>
              <w:ind w:firstLine="1"/>
              <w:rPr>
                <w:rFonts w:ascii="Times New Roman" w:hAnsi="Times New Roman"/>
                <w:sz w:val="21"/>
                <w:szCs w:val="21"/>
              </w:rPr>
            </w:pPr>
            <w:r w:rsidRPr="00584769">
              <w:rPr>
                <w:rFonts w:ascii="Times New Roman" w:hAnsi="Times New Roman"/>
                <w:sz w:val="21"/>
                <w:szCs w:val="21"/>
              </w:rPr>
              <w:t xml:space="preserve">Односторонний отказ от исполнения договора возможен в порядке, установленном в </w:t>
            </w:r>
            <w:r w:rsidR="006F7F58" w:rsidRPr="00291AA2">
              <w:rPr>
                <w:rFonts w:ascii="Times New Roman" w:hAnsi="Times New Roman"/>
                <w:sz w:val="21"/>
                <w:szCs w:val="21"/>
              </w:rPr>
              <w:t xml:space="preserve">Части </w:t>
            </w:r>
            <w:r w:rsidR="006F7F58" w:rsidRPr="00291AA2">
              <w:rPr>
                <w:rFonts w:ascii="Times New Roman" w:hAnsi="Times New Roman"/>
                <w:sz w:val="21"/>
                <w:szCs w:val="21"/>
                <w:lang w:val="en-US"/>
              </w:rPr>
              <w:t>V</w:t>
            </w:r>
            <w:r w:rsidR="00D24687" w:rsidRPr="00291AA2">
              <w:rPr>
                <w:rFonts w:ascii="Times New Roman" w:hAnsi="Times New Roman"/>
                <w:sz w:val="21"/>
                <w:szCs w:val="21"/>
                <w:lang w:val="en-US"/>
              </w:rPr>
              <w:t>I</w:t>
            </w:r>
            <w:r w:rsidR="006F7F58" w:rsidRPr="00291AA2">
              <w:rPr>
                <w:rFonts w:ascii="Times New Roman" w:hAnsi="Times New Roman"/>
                <w:sz w:val="21"/>
                <w:szCs w:val="21"/>
              </w:rPr>
              <w:t xml:space="preserve"> «Проект договора» документации</w:t>
            </w:r>
            <w:r w:rsidR="006F7F58" w:rsidRPr="00584769">
              <w:rPr>
                <w:rFonts w:ascii="Times New Roman" w:hAnsi="Times New Roman"/>
                <w:sz w:val="21"/>
                <w:szCs w:val="21"/>
              </w:rPr>
              <w:t>.</w:t>
            </w:r>
          </w:p>
        </w:tc>
      </w:tr>
    </w:tbl>
    <w:p w:rsidR="00D348AC" w:rsidRDefault="00D348AC" w:rsidP="0042154D">
      <w:pPr>
        <w:spacing w:after="0" w:line="240" w:lineRule="auto"/>
        <w:jc w:val="center"/>
        <w:rPr>
          <w:rFonts w:ascii="Times New Roman" w:eastAsia="Times New Roman" w:hAnsi="Times New Roman"/>
          <w:b/>
          <w:sz w:val="24"/>
          <w:szCs w:val="24"/>
        </w:rPr>
      </w:pPr>
    </w:p>
    <w:p w:rsidR="0042154D" w:rsidRDefault="001C225B" w:rsidP="001C225B">
      <w:pPr>
        <w:keepNext/>
        <w:keepLine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ЧАСТЬ</w:t>
      </w:r>
      <w:r w:rsidR="0042154D" w:rsidRPr="006A22D0">
        <w:rPr>
          <w:rFonts w:ascii="Times New Roman" w:eastAsia="Times New Roman" w:hAnsi="Times New Roman"/>
          <w:b/>
          <w:sz w:val="24"/>
          <w:szCs w:val="24"/>
        </w:rPr>
        <w:t xml:space="preserve"> </w:t>
      </w:r>
      <w:r w:rsidR="0042154D" w:rsidRPr="006A22D0">
        <w:rPr>
          <w:rFonts w:ascii="Times New Roman" w:eastAsia="Times New Roman" w:hAnsi="Times New Roman"/>
          <w:b/>
          <w:sz w:val="24"/>
          <w:szCs w:val="24"/>
          <w:lang w:val="en-US"/>
        </w:rPr>
        <w:t>III</w:t>
      </w:r>
      <w:r w:rsidR="0042154D" w:rsidRPr="006A22D0">
        <w:rPr>
          <w:rFonts w:ascii="Times New Roman" w:eastAsia="Times New Roman" w:hAnsi="Times New Roman"/>
          <w:b/>
          <w:sz w:val="24"/>
          <w:szCs w:val="24"/>
        </w:rPr>
        <w:t>. ТЕХНИЧЕСКОЕ ЗАДАНИЕ</w:t>
      </w:r>
    </w:p>
    <w:p w:rsidR="00F841B7" w:rsidRDefault="004167BF" w:rsidP="00F841B7">
      <w:pPr>
        <w:keepNext/>
        <w:widowControl w:val="0"/>
        <w:numPr>
          <w:ilvl w:val="0"/>
          <w:numId w:val="16"/>
        </w:numPr>
        <w:pBdr>
          <w:top w:val="nil"/>
          <w:left w:val="nil"/>
          <w:bottom w:val="nil"/>
          <w:right w:val="nil"/>
        </w:pBdr>
        <w:suppressAutoHyphens/>
        <w:spacing w:after="0" w:line="240" w:lineRule="auto"/>
        <w:textAlignment w:val="baseline"/>
        <w:rPr>
          <w:rFonts w:ascii="Times New Roman" w:eastAsia="Times New Roman" w:hAnsi="Times New Roman"/>
          <w:b/>
          <w:u w:val="single"/>
          <w:lang w:eastAsia="ru-RU"/>
        </w:rPr>
      </w:pPr>
      <w:r>
        <w:rPr>
          <w:rFonts w:ascii="Times New Roman" w:eastAsia="Times New Roman" w:hAnsi="Times New Roman"/>
          <w:b/>
          <w:u w:val="single"/>
          <w:lang w:eastAsia="ru-RU"/>
        </w:rPr>
        <w:t>Т</w:t>
      </w:r>
      <w:r w:rsidR="00F841B7" w:rsidRPr="00F841B7">
        <w:rPr>
          <w:rFonts w:ascii="Times New Roman" w:eastAsia="Times New Roman" w:hAnsi="Times New Roman"/>
          <w:b/>
          <w:u w:val="single"/>
          <w:lang w:eastAsia="ru-RU"/>
        </w:rPr>
        <w:t>ехнические характеристики продукции</w:t>
      </w:r>
    </w:p>
    <w:p w:rsidR="004167BF" w:rsidRPr="00F841B7" w:rsidRDefault="004167BF" w:rsidP="004167BF">
      <w:pPr>
        <w:keepNext/>
        <w:widowControl w:val="0"/>
        <w:pBdr>
          <w:top w:val="nil"/>
          <w:left w:val="nil"/>
          <w:bottom w:val="nil"/>
          <w:right w:val="nil"/>
        </w:pBdr>
        <w:suppressAutoHyphens/>
        <w:spacing w:after="0" w:line="240" w:lineRule="auto"/>
        <w:ind w:left="720"/>
        <w:textAlignment w:val="baseline"/>
        <w:rPr>
          <w:rFonts w:ascii="Times New Roman" w:eastAsia="Times New Roman" w:hAnsi="Times New Roman"/>
          <w:b/>
          <w:u w:val="single"/>
          <w:lang w:eastAsia="ru-RU"/>
        </w:rPr>
      </w:pPr>
    </w:p>
    <w:tbl>
      <w:tblPr>
        <w:tblW w:w="0" w:type="auto"/>
        <w:jc w:val="center"/>
        <w:tblInd w:w="-189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tblPr>
      <w:tblGrid>
        <w:gridCol w:w="674"/>
        <w:gridCol w:w="3352"/>
        <w:gridCol w:w="897"/>
        <w:gridCol w:w="5204"/>
      </w:tblGrid>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F841B7"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sidRPr="00F841B7">
              <w:rPr>
                <w:rFonts w:ascii="Times New Roman" w:eastAsia="Times New Roman" w:hAnsi="Times New Roman"/>
                <w:lang w:eastAsia="ru-RU"/>
              </w:rPr>
              <w:t>№№</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F841B7">
              <w:rPr>
                <w:rFonts w:ascii="Times New Roman" w:eastAsia="Times New Roman" w:hAnsi="Times New Roman"/>
                <w:lang w:eastAsia="ru-RU"/>
              </w:rPr>
              <w:t>Наименование показателя</w:t>
            </w:r>
          </w:p>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F841B7">
              <w:rPr>
                <w:rFonts w:ascii="Times New Roman" w:eastAsia="Times New Roman" w:hAnsi="Times New Roman"/>
                <w:lang w:eastAsia="ru-RU"/>
              </w:rPr>
              <w:t>Ед. изм.</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F841B7">
              <w:rPr>
                <w:rFonts w:ascii="Times New Roman" w:eastAsia="Times New Roman" w:hAnsi="Times New Roman"/>
                <w:lang w:eastAsia="ru-RU"/>
              </w:rPr>
              <w:t>Норма</w:t>
            </w:r>
          </w:p>
        </w:tc>
      </w:tr>
      <w:tr w:rsidR="00F841B7" w:rsidRPr="00F841B7" w:rsidTr="004167BF">
        <w:trPr>
          <w:cantSplit/>
          <w:trHeight w:val="600"/>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sidRPr="00F841B7">
              <w:rPr>
                <w:rFonts w:ascii="Times New Roman" w:eastAsia="Times New Roman" w:hAnsi="Times New Roman"/>
                <w:lang w:eastAsia="ru-RU"/>
              </w:rPr>
              <w:t>Марка</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F841B7">
              <w:rPr>
                <w:rFonts w:ascii="Times New Roman" w:eastAsia="Times New Roman" w:hAnsi="Times New Roman"/>
                <w:lang w:eastAsia="ru-RU"/>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textAlignment w:val="baseline"/>
              <w:rPr>
                <w:rFonts w:ascii="Times New Roman" w:hAnsi="Times New Roman"/>
              </w:rPr>
            </w:pPr>
            <w:r w:rsidRPr="00F841B7">
              <w:rPr>
                <w:rFonts w:ascii="Times New Roman" w:hAnsi="Times New Roman"/>
                <w:lang w:val="en-US"/>
              </w:rPr>
              <w:t>ZETAG</w:t>
            </w:r>
            <w:r w:rsidRPr="00F841B7">
              <w:rPr>
                <w:rFonts w:ascii="Times New Roman" w:hAnsi="Times New Roman"/>
              </w:rPr>
              <w:t>® 7557 , Ультрафлок К-370 или эквивалент</w:t>
            </w:r>
          </w:p>
        </w:tc>
      </w:tr>
      <w:tr w:rsidR="00F841B7" w:rsidRPr="00F841B7" w:rsidTr="004167BF">
        <w:trPr>
          <w:cantSplit/>
          <w:trHeight w:val="633"/>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2</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Название</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F841B7">
              <w:rPr>
                <w:rFonts w:ascii="Times New Roman" w:eastAsia="Times New Roman" w:hAnsi="Times New Roman"/>
                <w:lang w:eastAsia="ru-RU"/>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Сополимер акриламида катионного типа</w:t>
            </w:r>
          </w:p>
        </w:tc>
      </w:tr>
      <w:tr w:rsidR="00F841B7" w:rsidRPr="00F841B7" w:rsidTr="004167BF">
        <w:trPr>
          <w:cantSplit/>
          <w:trHeight w:val="334"/>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3</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Количество</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F841B7">
              <w:rPr>
                <w:rFonts w:ascii="Times New Roman" w:eastAsia="Times New Roman" w:hAnsi="Times New Roman"/>
                <w:lang w:eastAsia="ru-RU"/>
              </w:rPr>
              <w:t>кг</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24 000</w:t>
            </w:r>
          </w:p>
        </w:tc>
      </w:tr>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4</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Применение</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F841B7">
              <w:rPr>
                <w:rFonts w:ascii="Times New Roman" w:eastAsia="Times New Roman" w:hAnsi="Times New Roman"/>
                <w:lang w:eastAsia="ru-RU"/>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textAlignment w:val="baseline"/>
              <w:rPr>
                <w:rFonts w:ascii="Times New Roman" w:hAnsi="Times New Roman"/>
              </w:rPr>
            </w:pPr>
            <w:r w:rsidRPr="00F841B7">
              <w:rPr>
                <w:rFonts w:ascii="Times New Roman" w:hAnsi="Times New Roman"/>
              </w:rPr>
              <w:t xml:space="preserve"> В качестве флокулянтов для очистки оборотных и сточных вод, обезвоживания осадка сточных вод в коммунальном хозяйстве.</w:t>
            </w:r>
          </w:p>
        </w:tc>
      </w:tr>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5</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Характер заряда</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катионный</w:t>
            </w:r>
          </w:p>
        </w:tc>
      </w:tr>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6</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Плотность заряда</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высокая</w:t>
            </w:r>
          </w:p>
        </w:tc>
      </w:tr>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7</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Молекулярная масса</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очень высокая</w:t>
            </w:r>
          </w:p>
        </w:tc>
      </w:tr>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8</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Внешний вид</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белый порошок мелкобисерный</w:t>
            </w:r>
          </w:p>
        </w:tc>
      </w:tr>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9</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Гранулометрический состав:</w:t>
            </w:r>
          </w:p>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 частиц размером &gt; 10 mesh (2мм)</w:t>
            </w:r>
            <w:r w:rsidRPr="00F841B7">
              <w:rPr>
                <w:rFonts w:ascii="Times New Roman" w:hAnsi="Times New Roman"/>
              </w:rPr>
              <w:tab/>
            </w:r>
            <w:r w:rsidRPr="00F841B7">
              <w:rPr>
                <w:rFonts w:ascii="Times New Roman" w:hAnsi="Times New Roman"/>
              </w:rPr>
              <w:tab/>
            </w:r>
            <w:r w:rsidRPr="00F841B7">
              <w:rPr>
                <w:rFonts w:ascii="Times New Roman" w:hAnsi="Times New Roman"/>
              </w:rPr>
              <w:tab/>
            </w:r>
            <w:r w:rsidRPr="00F841B7">
              <w:rPr>
                <w:rFonts w:ascii="Times New Roman" w:hAnsi="Times New Roman"/>
              </w:rPr>
              <w:tab/>
            </w:r>
          </w:p>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 частиц размером &lt; 100 mesh (0,15мм)</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менее 1,0</w:t>
            </w:r>
          </w:p>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менее 1,0</w:t>
            </w:r>
          </w:p>
        </w:tc>
      </w:tr>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10</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Насыпная плотность, г/см3</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0,75-0,80</w:t>
            </w:r>
          </w:p>
        </w:tc>
      </w:tr>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11</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Примерная вязкость по БРУКФИЛДУ, Спз</w:t>
            </w:r>
          </w:p>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 при концентрации 5,0 г/л</w:t>
            </w:r>
          </w:p>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 при концентрации 2,5 г/л</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1100 - 1120</w:t>
            </w:r>
          </w:p>
          <w:p w:rsidR="00F841B7" w:rsidRPr="00F841B7" w:rsidRDefault="00F841B7" w:rsidP="004167BF">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 xml:space="preserve">  450 -   500</w:t>
            </w:r>
          </w:p>
        </w:tc>
      </w:tr>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12</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ВРЕМЯ РАСТВОРЕНИЯ В ДИСТИЛИРОВАННОЙ ВОДЕ</w:t>
            </w:r>
          </w:p>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ПРИ КОНЦЕНТРАЦИИ 5 г/л, ТЕМПЕРАТУРЕ 25ºС</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Мин.</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Не более 60</w:t>
            </w:r>
          </w:p>
        </w:tc>
      </w:tr>
      <w:tr w:rsidR="00F841B7" w:rsidRPr="00F841B7" w:rsidTr="004167BF">
        <w:trPr>
          <w:cantSplit/>
          <w:trHeight w:val="1316"/>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13</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Требования к гарантии</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4167BF">
            <w:pPr>
              <w:keepNext/>
              <w:widowControl w:val="0"/>
              <w:pBdr>
                <w:top w:val="nil"/>
                <w:left w:val="nil"/>
                <w:bottom w:val="nil"/>
                <w:right w:val="nil"/>
              </w:pBdr>
              <w:suppressAutoHyphens/>
              <w:spacing w:after="0" w:line="240" w:lineRule="auto"/>
              <w:jc w:val="both"/>
              <w:textAlignment w:val="baseline"/>
              <w:rPr>
                <w:rFonts w:ascii="Times New Roman" w:hAnsi="Times New Roman"/>
                <w:color w:val="000000"/>
              </w:rPr>
            </w:pPr>
            <w:r w:rsidRPr="00F841B7">
              <w:rPr>
                <w:rFonts w:ascii="Times New Roman" w:hAnsi="Times New Roman"/>
              </w:rPr>
              <w:t>При поставке товара требуется предоставить гарантию производителя на срок его годности для использования. Г</w:t>
            </w:r>
            <w:r w:rsidRPr="00F841B7">
              <w:rPr>
                <w:rFonts w:ascii="Times New Roman" w:hAnsi="Times New Roman"/>
                <w:color w:val="000000"/>
              </w:rPr>
              <w:t>арантийный срок должен быть не менее 1-го года   с момента передачи Поставщиком товара Заказчику.</w:t>
            </w:r>
          </w:p>
        </w:tc>
      </w:tr>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14</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Упаковка</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4167BF">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Многослойные полиэтиленовые мешки весом 25 кг заводской упаковки и каждый мешок должен иметь маркировку, нанесенную на полиэтиленовую наклейку с названием продукции, штрих кодом фирмы производителя, адресом завода производителя, артикулом материала и уникальным номером лота, который присваивается заводом производителем. Мешки с флокулянтом поставляются упакованными в европалет.  Поставка продукции в мешках валом не допускается.</w:t>
            </w:r>
          </w:p>
        </w:tc>
      </w:tr>
    </w:tbl>
    <w:p w:rsidR="00F841B7" w:rsidRPr="00F841B7" w:rsidRDefault="00F841B7" w:rsidP="007F0C1F">
      <w:pPr>
        <w:keepNext/>
        <w:widowControl w:val="0"/>
        <w:numPr>
          <w:ilvl w:val="0"/>
          <w:numId w:val="16"/>
        </w:numPr>
        <w:pBdr>
          <w:top w:val="nil"/>
          <w:left w:val="nil"/>
          <w:bottom w:val="nil"/>
          <w:right w:val="nil"/>
        </w:pBdr>
        <w:suppressAutoHyphens/>
        <w:spacing w:after="0" w:line="240" w:lineRule="auto"/>
        <w:ind w:left="0" w:firstLine="0"/>
        <w:textAlignment w:val="baseline"/>
        <w:rPr>
          <w:rFonts w:ascii="Times New Roman" w:hAnsi="Times New Roman"/>
          <w:b/>
          <w:u w:val="single"/>
        </w:rPr>
      </w:pPr>
      <w:r w:rsidRPr="00F841B7">
        <w:rPr>
          <w:rFonts w:ascii="Times New Roman" w:hAnsi="Times New Roman"/>
          <w:b/>
          <w:u w:val="single"/>
        </w:rPr>
        <w:t>Требования к поставляемому Товару:</w:t>
      </w:r>
    </w:p>
    <w:p w:rsidR="00F841B7" w:rsidRPr="00F841B7" w:rsidRDefault="00F841B7" w:rsidP="007F0C1F">
      <w:pPr>
        <w:keepNext/>
        <w:widowControl w:val="0"/>
        <w:numPr>
          <w:ilvl w:val="1"/>
          <w:numId w:val="16"/>
        </w:numPr>
        <w:pBdr>
          <w:top w:val="nil"/>
          <w:left w:val="nil"/>
          <w:bottom w:val="nil"/>
          <w:right w:val="nil"/>
        </w:pBdr>
        <w:suppressAutoHyphens/>
        <w:spacing w:after="0" w:line="240" w:lineRule="auto"/>
        <w:ind w:left="0" w:right="-1" w:firstLine="567"/>
        <w:jc w:val="both"/>
        <w:textAlignment w:val="baseline"/>
        <w:rPr>
          <w:rFonts w:ascii="Times New Roman" w:hAnsi="Times New Roman"/>
        </w:rPr>
      </w:pPr>
      <w:r w:rsidRPr="00F841B7">
        <w:rPr>
          <w:rFonts w:ascii="Times New Roman" w:hAnsi="Times New Roman"/>
        </w:rPr>
        <w:t>Поставляемый Товар должен быть новым (товар, который не был в употреблении, не были восстановлены потребительские свойства), дата производства Товара должна быть не более 6 мес. от момента отгрузки Товара Заказчику.</w:t>
      </w:r>
    </w:p>
    <w:p w:rsidR="00F841B7" w:rsidRPr="00F841B7" w:rsidRDefault="00F841B7" w:rsidP="007F0C1F">
      <w:pPr>
        <w:keepNext/>
        <w:widowControl w:val="0"/>
        <w:numPr>
          <w:ilvl w:val="1"/>
          <w:numId w:val="17"/>
        </w:numPr>
        <w:pBdr>
          <w:top w:val="nil"/>
          <w:left w:val="nil"/>
          <w:bottom w:val="nil"/>
          <w:right w:val="nil"/>
        </w:pBdr>
        <w:suppressAutoHyphens/>
        <w:spacing w:after="0" w:line="240" w:lineRule="auto"/>
        <w:ind w:left="0" w:firstLine="567"/>
        <w:jc w:val="both"/>
        <w:textAlignment w:val="baseline"/>
        <w:rPr>
          <w:rFonts w:ascii="Times New Roman" w:hAnsi="Times New Roman"/>
        </w:rPr>
      </w:pPr>
      <w:r w:rsidRPr="00F841B7">
        <w:rPr>
          <w:rFonts w:ascii="Times New Roman" w:hAnsi="Times New Roman"/>
        </w:rPr>
        <w:t>При нормальных условиях хранения в пределах 5-25˚С, продукт должен сохранять стабильность в течение 24 месяцев.</w:t>
      </w:r>
    </w:p>
    <w:p w:rsidR="00F841B7" w:rsidRPr="00F841B7" w:rsidRDefault="00F841B7" w:rsidP="007F0C1F">
      <w:pPr>
        <w:keepNext/>
        <w:widowControl w:val="0"/>
        <w:numPr>
          <w:ilvl w:val="1"/>
          <w:numId w:val="18"/>
        </w:numPr>
        <w:pBdr>
          <w:top w:val="nil"/>
          <w:left w:val="nil"/>
          <w:bottom w:val="nil"/>
          <w:right w:val="nil"/>
        </w:pBdr>
        <w:shd w:val="clear" w:color="auto" w:fill="FFFFFF"/>
        <w:suppressAutoHyphens/>
        <w:spacing w:after="0" w:line="240" w:lineRule="auto"/>
        <w:ind w:left="0" w:firstLine="567"/>
        <w:jc w:val="both"/>
        <w:textAlignment w:val="baseline"/>
        <w:rPr>
          <w:rFonts w:ascii="Times New Roman" w:hAnsi="Times New Roman"/>
        </w:rPr>
      </w:pPr>
      <w:r w:rsidRPr="00F841B7">
        <w:rPr>
          <w:rFonts w:ascii="Times New Roman" w:hAnsi="Times New Roman"/>
        </w:rPr>
        <w:t>Товар должен соответствовать требованиям: «Единые санитарно-эпидемиологические и гигиенические требования к товарам, подлежащих санитарно-эпидемиологическому надзору (контролю)» (Решение от 28 мая 2010 г. № 299, «О применении санитарных мер в Таможенном Союзе»), глава II раздел 3: «Требования к материалам, реагентам, оборудованию, используемым для водоочистки и водоподготовки».</w:t>
      </w:r>
    </w:p>
    <w:p w:rsidR="00F841B7" w:rsidRPr="00F841B7" w:rsidRDefault="00F841B7" w:rsidP="007F0C1F">
      <w:pPr>
        <w:keepNext/>
        <w:widowControl w:val="0"/>
        <w:numPr>
          <w:ilvl w:val="1"/>
          <w:numId w:val="18"/>
        </w:numPr>
        <w:pBdr>
          <w:top w:val="nil"/>
          <w:left w:val="nil"/>
          <w:bottom w:val="nil"/>
          <w:right w:val="nil"/>
        </w:pBdr>
        <w:shd w:val="clear" w:color="auto" w:fill="FFFFFF"/>
        <w:suppressAutoHyphens/>
        <w:spacing w:after="0" w:line="240" w:lineRule="auto"/>
        <w:ind w:left="0" w:firstLine="567"/>
        <w:jc w:val="both"/>
        <w:textAlignment w:val="baseline"/>
        <w:rPr>
          <w:rFonts w:ascii="Times New Roman" w:hAnsi="Times New Roman"/>
        </w:rPr>
      </w:pPr>
      <w:r w:rsidRPr="00F841B7">
        <w:rPr>
          <w:rFonts w:ascii="Times New Roman" w:hAnsi="Times New Roman"/>
        </w:rPr>
        <w:t>Товар должен соответствовать требованиям действующих ГОСТ, технических условий и других нормативов, действующих на территории РФ.</w:t>
      </w:r>
    </w:p>
    <w:p w:rsidR="00F841B7" w:rsidRPr="00F841B7" w:rsidRDefault="00F841B7" w:rsidP="007F0C1F">
      <w:pPr>
        <w:keepNext/>
        <w:widowControl w:val="0"/>
        <w:numPr>
          <w:ilvl w:val="1"/>
          <w:numId w:val="18"/>
        </w:numPr>
        <w:pBdr>
          <w:top w:val="nil"/>
          <w:left w:val="nil"/>
          <w:bottom w:val="nil"/>
          <w:right w:val="nil"/>
        </w:pBdr>
        <w:shd w:val="clear" w:color="auto" w:fill="FFFFFF"/>
        <w:suppressAutoHyphens/>
        <w:spacing w:after="0" w:line="240" w:lineRule="auto"/>
        <w:ind w:left="0" w:firstLine="567"/>
        <w:jc w:val="both"/>
        <w:textAlignment w:val="baseline"/>
        <w:rPr>
          <w:rFonts w:ascii="Times New Roman" w:hAnsi="Times New Roman"/>
          <w:bCs/>
        </w:rPr>
      </w:pPr>
      <w:r w:rsidRPr="00F841B7">
        <w:rPr>
          <w:rFonts w:ascii="Times New Roman" w:hAnsi="Times New Roman"/>
          <w:bCs/>
        </w:rPr>
        <w:t xml:space="preserve">Товар должен обеспечивать полное осаждение взвешенных веществ после механического обезвоживания, остающихся в фугатной воде (исключить всплытие взвешенных веществ на поверхность в илоуплотнителе).  </w:t>
      </w:r>
    </w:p>
    <w:p w:rsidR="00F841B7" w:rsidRPr="00F841B7" w:rsidRDefault="00F841B7" w:rsidP="007F0C1F">
      <w:pPr>
        <w:keepNext/>
        <w:widowControl w:val="0"/>
        <w:numPr>
          <w:ilvl w:val="1"/>
          <w:numId w:val="18"/>
        </w:numPr>
        <w:pBdr>
          <w:top w:val="nil"/>
          <w:left w:val="nil"/>
          <w:bottom w:val="nil"/>
          <w:right w:val="nil"/>
        </w:pBdr>
        <w:shd w:val="clear" w:color="auto" w:fill="FFFFFF"/>
        <w:suppressAutoHyphens/>
        <w:spacing w:after="0" w:line="240" w:lineRule="auto"/>
        <w:ind w:left="0" w:firstLine="567"/>
        <w:jc w:val="both"/>
        <w:textAlignment w:val="baseline"/>
        <w:rPr>
          <w:rFonts w:ascii="Times New Roman" w:hAnsi="Times New Roman"/>
          <w:bCs/>
        </w:rPr>
      </w:pPr>
      <w:r w:rsidRPr="00F841B7">
        <w:rPr>
          <w:rFonts w:ascii="Times New Roman" w:hAnsi="Times New Roman"/>
          <w:bCs/>
        </w:rPr>
        <w:t>Технические воды после цеха механического обезвоживания (фугат), не должны оказывать токсического воздействия на культуру микроорганизмов, осуществляющих биологическую очистку сточных вод. Данное условие должно быть подтверждено результатами лабораторных исследований.</w:t>
      </w:r>
    </w:p>
    <w:p w:rsidR="00F841B7" w:rsidRPr="00F841B7" w:rsidRDefault="00F841B7" w:rsidP="007F0C1F">
      <w:pPr>
        <w:keepNext/>
        <w:widowControl w:val="0"/>
        <w:numPr>
          <w:ilvl w:val="1"/>
          <w:numId w:val="18"/>
        </w:numPr>
        <w:pBdr>
          <w:top w:val="nil"/>
          <w:left w:val="nil"/>
          <w:bottom w:val="nil"/>
          <w:right w:val="nil"/>
        </w:pBdr>
        <w:shd w:val="clear" w:color="auto" w:fill="FFFFFF"/>
        <w:suppressAutoHyphens/>
        <w:spacing w:after="0" w:line="240" w:lineRule="auto"/>
        <w:ind w:left="0" w:firstLine="567"/>
        <w:jc w:val="both"/>
        <w:textAlignment w:val="baseline"/>
        <w:rPr>
          <w:rFonts w:ascii="Times New Roman" w:hAnsi="Times New Roman"/>
          <w:bCs/>
        </w:rPr>
      </w:pPr>
      <w:r w:rsidRPr="00F841B7">
        <w:rPr>
          <w:rFonts w:ascii="Times New Roman" w:hAnsi="Times New Roman"/>
          <w:bCs/>
        </w:rPr>
        <w:t>Цикл реакционной способности флокулянта должен быть полностью закончен непосредственно при контакте с осадком сточных вод. Техническая вода (фугат) в процессе утилизации (сбросе в голову очистных сооружений) должна быть категорически не реакционно способна, т.е. не должна осаждать взвешенные вещества сточной воды поступающие на очистные сооружения канализации.</w:t>
      </w:r>
    </w:p>
    <w:p w:rsidR="00F841B7" w:rsidRPr="00F841B7" w:rsidRDefault="00F841B7" w:rsidP="007F0C1F">
      <w:pPr>
        <w:keepNext/>
        <w:widowControl w:val="0"/>
        <w:numPr>
          <w:ilvl w:val="1"/>
          <w:numId w:val="18"/>
        </w:numPr>
        <w:pBdr>
          <w:top w:val="nil"/>
          <w:left w:val="nil"/>
          <w:bottom w:val="nil"/>
          <w:right w:val="nil"/>
        </w:pBdr>
        <w:shd w:val="clear" w:color="auto" w:fill="FFFFFF"/>
        <w:suppressAutoHyphens/>
        <w:spacing w:after="0" w:line="240" w:lineRule="auto"/>
        <w:ind w:left="0" w:firstLine="567"/>
        <w:jc w:val="both"/>
        <w:textAlignment w:val="baseline"/>
        <w:rPr>
          <w:rFonts w:ascii="Times New Roman" w:hAnsi="Times New Roman"/>
          <w:bCs/>
        </w:rPr>
      </w:pPr>
      <w:r w:rsidRPr="00F841B7">
        <w:rPr>
          <w:rFonts w:ascii="Times New Roman" w:hAnsi="Times New Roman"/>
          <w:bCs/>
        </w:rPr>
        <w:t>Если данные требования не выполняются поставщиком товара, Заказчик вправе расторгнуть в одностороннем порядке договор закупки (поставки) товара.</w:t>
      </w:r>
    </w:p>
    <w:p w:rsidR="00F841B7" w:rsidRDefault="00F841B7" w:rsidP="007F0C1F">
      <w:pPr>
        <w:keepNext/>
        <w:widowControl w:val="0"/>
        <w:pBdr>
          <w:top w:val="nil"/>
          <w:left w:val="nil"/>
          <w:bottom w:val="nil"/>
          <w:right w:val="nil"/>
        </w:pBdr>
        <w:shd w:val="clear" w:color="auto" w:fill="FFFFFF"/>
        <w:suppressAutoHyphens/>
        <w:spacing w:after="0" w:line="240" w:lineRule="auto"/>
        <w:ind w:firstLine="567"/>
        <w:jc w:val="both"/>
        <w:textAlignment w:val="baseline"/>
        <w:rPr>
          <w:rFonts w:ascii="Times New Roman" w:hAnsi="Times New Roman"/>
        </w:rPr>
      </w:pPr>
      <w:r w:rsidRPr="00F841B7">
        <w:rPr>
          <w:rFonts w:ascii="Times New Roman" w:hAnsi="Times New Roman"/>
          <w:b/>
        </w:rPr>
        <w:t xml:space="preserve">3.           </w:t>
      </w:r>
      <w:r w:rsidRPr="00F841B7">
        <w:rPr>
          <w:rFonts w:ascii="Times New Roman" w:hAnsi="Times New Roman"/>
          <w:b/>
          <w:u w:val="single"/>
        </w:rPr>
        <w:t>Место поставки</w:t>
      </w:r>
      <w:r w:rsidRPr="00F841B7">
        <w:rPr>
          <w:rFonts w:ascii="Times New Roman" w:hAnsi="Times New Roman"/>
          <w:b/>
        </w:rPr>
        <w:t>:</w:t>
      </w:r>
      <w:r w:rsidRPr="00F841B7">
        <w:rPr>
          <w:rFonts w:ascii="Times New Roman" w:hAnsi="Times New Roman"/>
        </w:rPr>
        <w:t xml:space="preserve"> г. Йошкар-Ола, ул. Луначарского, д. 41 (Очистные сооружения канализации МУП «Водоканал»).</w:t>
      </w:r>
    </w:p>
    <w:p w:rsidR="00F3439A" w:rsidRPr="00F841B7" w:rsidRDefault="00F3439A" w:rsidP="007F0C1F">
      <w:pPr>
        <w:keepNext/>
        <w:widowControl w:val="0"/>
        <w:pBdr>
          <w:top w:val="nil"/>
          <w:left w:val="nil"/>
          <w:bottom w:val="nil"/>
          <w:right w:val="nil"/>
        </w:pBdr>
        <w:shd w:val="clear" w:color="auto" w:fill="FFFFFF"/>
        <w:suppressAutoHyphens/>
        <w:spacing w:after="0" w:line="240" w:lineRule="auto"/>
        <w:ind w:firstLine="567"/>
        <w:jc w:val="both"/>
        <w:textAlignment w:val="baseline"/>
        <w:rPr>
          <w:rFonts w:ascii="Times New Roman" w:hAnsi="Times New Roman"/>
        </w:rPr>
      </w:pPr>
      <w:r w:rsidRPr="00F3439A">
        <w:rPr>
          <w:rFonts w:ascii="Times New Roman" w:hAnsi="Times New Roman"/>
        </w:rPr>
        <w:t>Поставка товара, погрузочно-разгрузочные работы осуществляются силами и за счет Поставщика. Разгрузка товара на месте поставки возможна силами Заказчика при условии возможности вертикальной разгрузки (кран-балкой).</w:t>
      </w:r>
    </w:p>
    <w:p w:rsidR="00F841B7" w:rsidRPr="00F841B7" w:rsidRDefault="00F841B7" w:rsidP="007F0C1F">
      <w:pPr>
        <w:keepNext/>
        <w:widowControl w:val="0"/>
        <w:pBdr>
          <w:top w:val="nil"/>
          <w:left w:val="nil"/>
          <w:bottom w:val="nil"/>
          <w:right w:val="nil"/>
        </w:pBdr>
        <w:shd w:val="clear" w:color="auto" w:fill="FFFFFF"/>
        <w:suppressAutoHyphens/>
        <w:spacing w:after="0" w:line="240" w:lineRule="auto"/>
        <w:ind w:firstLine="567"/>
        <w:jc w:val="both"/>
        <w:textAlignment w:val="baseline"/>
        <w:rPr>
          <w:rFonts w:ascii="Times New Roman" w:hAnsi="Times New Roman"/>
        </w:rPr>
      </w:pPr>
      <w:r w:rsidRPr="00F841B7">
        <w:rPr>
          <w:rFonts w:ascii="Times New Roman" w:hAnsi="Times New Roman"/>
          <w:b/>
        </w:rPr>
        <w:t xml:space="preserve">4.          </w:t>
      </w:r>
      <w:r w:rsidRPr="00F841B7">
        <w:rPr>
          <w:rFonts w:ascii="Times New Roman" w:hAnsi="Times New Roman"/>
          <w:b/>
          <w:u w:val="single"/>
        </w:rPr>
        <w:t>Срок поставки товара</w:t>
      </w:r>
      <w:r w:rsidRPr="00F841B7">
        <w:rPr>
          <w:rFonts w:ascii="Times New Roman" w:hAnsi="Times New Roman"/>
          <w:b/>
        </w:rPr>
        <w:t xml:space="preserve">: </w:t>
      </w:r>
      <w:r w:rsidRPr="00F841B7">
        <w:rPr>
          <w:rFonts w:ascii="Times New Roman" w:hAnsi="Times New Roman"/>
        </w:rPr>
        <w:t xml:space="preserve">отдельными партиями по 2 000 кг с момента заключения договора. Товар поставляется </w:t>
      </w:r>
      <w:r w:rsidR="007F0C1F">
        <w:rPr>
          <w:rFonts w:ascii="Times New Roman" w:hAnsi="Times New Roman"/>
        </w:rPr>
        <w:t xml:space="preserve">1 раз в месяц, </w:t>
      </w:r>
      <w:r w:rsidRPr="00F841B7">
        <w:rPr>
          <w:rFonts w:ascii="Times New Roman" w:hAnsi="Times New Roman"/>
        </w:rPr>
        <w:t>в течение 3-х рабочих   дней с момента поступления письменной заявки от Заказчика.</w:t>
      </w:r>
    </w:p>
    <w:p w:rsidR="00F841B7" w:rsidRPr="00F841B7" w:rsidRDefault="00F841B7" w:rsidP="007F0C1F">
      <w:pPr>
        <w:keepNext/>
        <w:widowControl w:val="0"/>
        <w:pBdr>
          <w:top w:val="nil"/>
          <w:left w:val="nil"/>
          <w:bottom w:val="nil"/>
          <w:right w:val="nil"/>
        </w:pBdr>
        <w:shd w:val="clear" w:color="auto" w:fill="FFFFFF"/>
        <w:suppressAutoHyphens/>
        <w:spacing w:after="0" w:line="240" w:lineRule="auto"/>
        <w:ind w:firstLine="567"/>
        <w:jc w:val="both"/>
        <w:textAlignment w:val="baseline"/>
        <w:rPr>
          <w:rFonts w:ascii="Times New Roman" w:hAnsi="Times New Roman"/>
          <w:b/>
        </w:rPr>
      </w:pPr>
      <w:r w:rsidRPr="00F841B7">
        <w:rPr>
          <w:rFonts w:ascii="Times New Roman" w:hAnsi="Times New Roman"/>
          <w:b/>
        </w:rPr>
        <w:t xml:space="preserve">5.         </w:t>
      </w:r>
      <w:r w:rsidRPr="00F841B7">
        <w:rPr>
          <w:rFonts w:ascii="Times New Roman" w:hAnsi="Times New Roman"/>
          <w:b/>
          <w:u w:val="single"/>
        </w:rPr>
        <w:t>При поставке Товара должны быть предоставлены следующие документы</w:t>
      </w:r>
      <w:r w:rsidRPr="00F841B7">
        <w:rPr>
          <w:rFonts w:ascii="Times New Roman" w:hAnsi="Times New Roman"/>
          <w:b/>
        </w:rPr>
        <w:t>:</w:t>
      </w:r>
    </w:p>
    <w:p w:rsidR="00F841B7" w:rsidRPr="00F841B7" w:rsidRDefault="00F841B7" w:rsidP="007F0C1F">
      <w:pPr>
        <w:keepNext/>
        <w:widowControl w:val="0"/>
        <w:pBdr>
          <w:top w:val="nil"/>
          <w:left w:val="nil"/>
          <w:bottom w:val="nil"/>
          <w:right w:val="nil"/>
        </w:pBdr>
        <w:suppressAutoHyphens/>
        <w:spacing w:line="240" w:lineRule="auto"/>
        <w:ind w:right="-1" w:firstLine="567"/>
        <w:jc w:val="both"/>
        <w:textAlignment w:val="baseline"/>
        <w:rPr>
          <w:rFonts w:ascii="Times New Roman" w:hAnsi="Times New Roman"/>
          <w:bCs/>
        </w:rPr>
      </w:pPr>
      <w:r w:rsidRPr="00F841B7">
        <w:rPr>
          <w:rFonts w:ascii="Times New Roman" w:hAnsi="Times New Roman"/>
        </w:rPr>
        <w:t xml:space="preserve">- 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F841B7">
        <w:rPr>
          <w:rFonts w:ascii="Times New Roman" w:hAnsi="Times New Roman"/>
          <w:bCs/>
        </w:rPr>
        <w:t>Наличие взвешенных веществ в фугате не более 1300 мг/л.</w:t>
      </w:r>
    </w:p>
    <w:p w:rsidR="00F841B7" w:rsidRPr="00F841B7" w:rsidRDefault="00F841B7" w:rsidP="007F0C1F">
      <w:pPr>
        <w:keepNext/>
        <w:widowControl w:val="0"/>
        <w:pBdr>
          <w:top w:val="nil"/>
          <w:left w:val="nil"/>
          <w:bottom w:val="nil"/>
          <w:right w:val="nil"/>
        </w:pBdr>
        <w:suppressAutoHyphens/>
        <w:spacing w:line="240" w:lineRule="auto"/>
        <w:ind w:firstLine="567"/>
        <w:jc w:val="both"/>
        <w:textAlignment w:val="baseline"/>
        <w:rPr>
          <w:rFonts w:ascii="Times New Roman" w:hAnsi="Times New Roman"/>
        </w:rPr>
      </w:pPr>
      <w:r w:rsidRPr="00F841B7">
        <w:rPr>
          <w:rFonts w:ascii="Times New Roman" w:hAnsi="Times New Roman"/>
        </w:rPr>
        <w:t>-  Заверенную печатью и подписью руководителя копию Свидетельства о государственной регистрации и/или экспертного заключения о соответствии продукции Единым санитарно-эпидемиологическим и гигиеническим требованиям с указанием в области применения о возможности использования Товара при очистке сточных вод в течение срока действия контракта (при наличии);</w:t>
      </w:r>
    </w:p>
    <w:p w:rsidR="00F841B7" w:rsidRPr="00F841B7" w:rsidRDefault="00F841B7" w:rsidP="007F0C1F">
      <w:pPr>
        <w:keepNext/>
        <w:widowControl w:val="0"/>
        <w:pBdr>
          <w:top w:val="nil"/>
          <w:left w:val="nil"/>
          <w:bottom w:val="nil"/>
          <w:right w:val="nil"/>
        </w:pBdr>
        <w:suppressAutoHyphens/>
        <w:spacing w:line="240" w:lineRule="auto"/>
        <w:ind w:firstLine="567"/>
        <w:jc w:val="both"/>
        <w:textAlignment w:val="baseline"/>
        <w:rPr>
          <w:rFonts w:ascii="Times New Roman" w:hAnsi="Times New Roman"/>
        </w:rPr>
      </w:pPr>
      <w:r w:rsidRPr="00F841B7">
        <w:rPr>
          <w:rFonts w:ascii="Times New Roman" w:hAnsi="Times New Roman"/>
        </w:rPr>
        <w:t>-  Заверенную печатью и подписью руководителя копию паспорта безопасности химической продукции;</w:t>
      </w:r>
    </w:p>
    <w:p w:rsidR="00F841B7" w:rsidRPr="00F841B7" w:rsidRDefault="00F841B7" w:rsidP="007F0C1F">
      <w:pPr>
        <w:keepNext/>
        <w:widowControl w:val="0"/>
        <w:pBdr>
          <w:top w:val="nil"/>
          <w:left w:val="nil"/>
          <w:bottom w:val="nil"/>
          <w:right w:val="nil"/>
        </w:pBdr>
        <w:suppressAutoHyphens/>
        <w:spacing w:line="240" w:lineRule="auto"/>
        <w:ind w:firstLine="567"/>
        <w:jc w:val="both"/>
        <w:textAlignment w:val="baseline"/>
        <w:rPr>
          <w:rFonts w:ascii="Times New Roman" w:hAnsi="Times New Roman"/>
        </w:rPr>
      </w:pPr>
      <w:r w:rsidRPr="00F841B7">
        <w:rPr>
          <w:rFonts w:ascii="Times New Roman" w:hAnsi="Times New Roman"/>
        </w:rPr>
        <w:t>- Заверенную печатью и подписью руководителя копию действующих ТУ (технических условий) завода изготовителя (при наличии);</w:t>
      </w:r>
    </w:p>
    <w:p w:rsidR="00F841B7" w:rsidRPr="00F841B7" w:rsidRDefault="00F841B7" w:rsidP="007F0C1F">
      <w:pPr>
        <w:keepNext/>
        <w:widowControl w:val="0"/>
        <w:pBdr>
          <w:top w:val="nil"/>
          <w:left w:val="nil"/>
          <w:bottom w:val="nil"/>
          <w:right w:val="nil"/>
        </w:pBdr>
        <w:suppressAutoHyphens/>
        <w:spacing w:line="240" w:lineRule="auto"/>
        <w:ind w:firstLine="567"/>
        <w:jc w:val="both"/>
        <w:textAlignment w:val="baseline"/>
        <w:rPr>
          <w:rFonts w:ascii="Times New Roman" w:hAnsi="Times New Roman"/>
        </w:rPr>
      </w:pPr>
      <w:r w:rsidRPr="00F841B7">
        <w:rPr>
          <w:rFonts w:ascii="Times New Roman" w:hAnsi="Times New Roman"/>
        </w:rPr>
        <w:t>- Авторизированное письмо завода-изготовителя, подтверждающее статус поставщика, или дилерский договор (при наличии);</w:t>
      </w:r>
    </w:p>
    <w:p w:rsidR="00F841B7" w:rsidRPr="00F841B7" w:rsidRDefault="00F841B7" w:rsidP="007F0C1F">
      <w:pPr>
        <w:keepNext/>
        <w:widowControl w:val="0"/>
        <w:pBdr>
          <w:top w:val="nil"/>
          <w:left w:val="nil"/>
          <w:bottom w:val="nil"/>
          <w:right w:val="nil"/>
        </w:pBdr>
        <w:suppressAutoHyphens/>
        <w:spacing w:line="240" w:lineRule="auto"/>
        <w:ind w:firstLine="567"/>
        <w:jc w:val="both"/>
        <w:textAlignment w:val="baseline"/>
        <w:rPr>
          <w:rFonts w:ascii="Times New Roman" w:hAnsi="Times New Roman"/>
        </w:rPr>
      </w:pPr>
      <w:r w:rsidRPr="00F841B7">
        <w:rPr>
          <w:rFonts w:ascii="Times New Roman" w:hAnsi="Times New Roman"/>
        </w:rPr>
        <w:t>-  Свидетельство о государственной регистрации на флокулянт (при наличии).</w:t>
      </w:r>
    </w:p>
    <w:p w:rsidR="00645AF4" w:rsidRDefault="00F841B7" w:rsidP="007F0C1F">
      <w:pPr>
        <w:keepNext/>
        <w:keepLines/>
        <w:spacing w:after="0" w:line="240" w:lineRule="auto"/>
        <w:ind w:firstLine="567"/>
        <w:jc w:val="both"/>
        <w:rPr>
          <w:rFonts w:ascii="Times New Roman" w:eastAsia="Times New Roman" w:hAnsi="Times New Roman"/>
          <w:b/>
          <w:sz w:val="24"/>
          <w:szCs w:val="24"/>
        </w:rPr>
      </w:pPr>
      <w:r w:rsidRPr="00F3439A">
        <w:rPr>
          <w:rFonts w:ascii="Times New Roman" w:hAnsi="Times New Roman"/>
        </w:rPr>
        <w:t>- В случае поставки флокулянта импортного производства организация должна являться официальным представителем производителя с документально подтверждением своих полномочий (при наличии).</w:t>
      </w:r>
    </w:p>
    <w:p w:rsidR="00BC419B" w:rsidRDefault="00BC419B" w:rsidP="003E19FF">
      <w:pPr>
        <w:spacing w:after="0" w:line="240" w:lineRule="auto"/>
        <w:ind w:firstLine="567"/>
        <w:jc w:val="center"/>
        <w:rPr>
          <w:rFonts w:ascii="Times New Roman" w:hAnsi="Times New Roman"/>
          <w:b/>
        </w:rPr>
        <w:sectPr w:rsidR="00BC419B" w:rsidSect="008121DA">
          <w:footerReference w:type="even" r:id="rId12"/>
          <w:footerReference w:type="default" r:id="rId13"/>
          <w:type w:val="continuous"/>
          <w:pgSz w:w="12240" w:h="15840" w:code="1"/>
          <w:pgMar w:top="851" w:right="851" w:bottom="851" w:left="1276" w:header="709" w:footer="709" w:gutter="0"/>
          <w:cols w:space="708"/>
          <w:docGrid w:linePitch="381"/>
        </w:sectPr>
      </w:pPr>
    </w:p>
    <w:p w:rsidR="00BC419B" w:rsidRDefault="008D47E7" w:rsidP="00BC419B">
      <w:pPr>
        <w:spacing w:after="0" w:line="240" w:lineRule="auto"/>
        <w:jc w:val="center"/>
        <w:rPr>
          <w:rFonts w:ascii="Times New Roman" w:hAnsi="Times New Roman"/>
          <w:b/>
          <w:sz w:val="24"/>
          <w:szCs w:val="24"/>
        </w:rPr>
      </w:pPr>
      <w:r w:rsidRPr="00025A3D">
        <w:rPr>
          <w:rFonts w:ascii="Times New Roman" w:hAnsi="Times New Roman"/>
          <w:b/>
          <w:sz w:val="24"/>
          <w:szCs w:val="24"/>
        </w:rPr>
        <w:t>ЧАСТЬ</w:t>
      </w:r>
      <w:r w:rsidR="00BC419B" w:rsidRPr="00025A3D">
        <w:rPr>
          <w:rFonts w:ascii="Times New Roman" w:hAnsi="Times New Roman"/>
          <w:b/>
          <w:sz w:val="24"/>
          <w:szCs w:val="24"/>
        </w:rPr>
        <w:t xml:space="preserve"> </w:t>
      </w:r>
      <w:r w:rsidR="00BC419B" w:rsidRPr="00025A3D">
        <w:rPr>
          <w:rFonts w:ascii="Times New Roman" w:hAnsi="Times New Roman"/>
          <w:b/>
          <w:sz w:val="24"/>
          <w:szCs w:val="24"/>
          <w:lang w:val="en-US"/>
        </w:rPr>
        <w:t>IV</w:t>
      </w:r>
      <w:r w:rsidR="00BC419B" w:rsidRPr="00025A3D">
        <w:rPr>
          <w:rFonts w:ascii="Times New Roman" w:hAnsi="Times New Roman"/>
          <w:b/>
          <w:sz w:val="24"/>
          <w:szCs w:val="24"/>
        </w:rPr>
        <w:t xml:space="preserve">. </w:t>
      </w:r>
      <w:r w:rsidR="003E19FF" w:rsidRPr="003E19FF">
        <w:rPr>
          <w:rFonts w:ascii="Times New Roman" w:hAnsi="Times New Roman"/>
          <w:b/>
          <w:sz w:val="24"/>
          <w:szCs w:val="24"/>
        </w:rPr>
        <w:t>СВЕДЕНИЯ О НАЧАЛЬНОЙ (МАКСИМАЛЬНОЙ) ЦЕНЕ ЕДИНИЦЫ ТОВАРА, РАБОТЫ, УСЛУГИ</w:t>
      </w:r>
    </w:p>
    <w:p w:rsidR="003E19FF" w:rsidRPr="003E19FF" w:rsidRDefault="003E19FF" w:rsidP="003E19FF">
      <w:pPr>
        <w:spacing w:after="0" w:line="240" w:lineRule="auto"/>
        <w:ind w:firstLine="709"/>
        <w:jc w:val="center"/>
        <w:rPr>
          <w:rFonts w:ascii="Times New Roman" w:hAnsi="Times New Roman"/>
          <w:b/>
          <w:sz w:val="24"/>
          <w:szCs w:val="24"/>
        </w:rPr>
      </w:pPr>
    </w:p>
    <w:tbl>
      <w:tblPr>
        <w:tblStyle w:val="81"/>
        <w:tblW w:w="10632" w:type="dxa"/>
        <w:tblInd w:w="-318" w:type="dxa"/>
        <w:tblLayout w:type="fixed"/>
        <w:tblLook w:val="04A0"/>
      </w:tblPr>
      <w:tblGrid>
        <w:gridCol w:w="535"/>
        <w:gridCol w:w="1308"/>
        <w:gridCol w:w="567"/>
        <w:gridCol w:w="708"/>
        <w:gridCol w:w="1134"/>
        <w:gridCol w:w="1134"/>
        <w:gridCol w:w="1134"/>
        <w:gridCol w:w="1705"/>
        <w:gridCol w:w="2407"/>
      </w:tblGrid>
      <w:tr w:rsidR="003E19FF" w:rsidRPr="003E19FF" w:rsidTr="003F0C07">
        <w:trPr>
          <w:trHeight w:val="4"/>
        </w:trPr>
        <w:tc>
          <w:tcPr>
            <w:tcW w:w="535" w:type="dxa"/>
            <w:vMerge w:val="restart"/>
            <w:vAlign w:val="center"/>
          </w:tcPr>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 п/п</w:t>
            </w:r>
          </w:p>
        </w:tc>
        <w:tc>
          <w:tcPr>
            <w:tcW w:w="1308"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Наименование товаров (работ, услуг)</w:t>
            </w:r>
          </w:p>
        </w:tc>
        <w:tc>
          <w:tcPr>
            <w:tcW w:w="567"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Ед. изм</w:t>
            </w:r>
          </w:p>
        </w:tc>
        <w:tc>
          <w:tcPr>
            <w:tcW w:w="708"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Кол-во</w:t>
            </w:r>
          </w:p>
        </w:tc>
        <w:tc>
          <w:tcPr>
            <w:tcW w:w="3402" w:type="dxa"/>
            <w:gridSpan w:val="3"/>
            <w:vAlign w:val="center"/>
          </w:tcPr>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705" w:type="dxa"/>
            <w:vMerge w:val="restart"/>
            <w:vAlign w:val="center"/>
          </w:tcPr>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Средняя арифметическая цена за единицу</w:t>
            </w:r>
          </w:p>
        </w:tc>
        <w:tc>
          <w:tcPr>
            <w:tcW w:w="2407" w:type="dxa"/>
            <w:vMerge w:val="restart"/>
            <w:vAlign w:val="center"/>
          </w:tcPr>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Н(М)ЦД</w:t>
            </w:r>
            <w:r w:rsidRPr="003E19FF">
              <w:rPr>
                <w:rFonts w:ascii="Times New Roman" w:hAnsi="Times New Roman"/>
                <w:sz w:val="18"/>
                <w:szCs w:val="18"/>
                <w:vertAlign w:val="subscript"/>
              </w:rPr>
              <w:t>рынка</w:t>
            </w:r>
            <w:r w:rsidRPr="003E19FF">
              <w:rPr>
                <w:rFonts w:ascii="Times New Roman" w:hAnsi="Times New Roman"/>
                <w:sz w:val="18"/>
                <w:szCs w:val="18"/>
              </w:rPr>
              <w:t>=</w:t>
            </w:r>
            <w:r w:rsidRPr="003E19FF">
              <w:rPr>
                <w:rFonts w:ascii="Times New Roman" w:hAnsi="Times New Roman"/>
                <w:sz w:val="18"/>
                <w:szCs w:val="18"/>
                <w:lang w:val="en-US"/>
              </w:rPr>
              <w:t>S</w:t>
            </w: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w:t>
            </w:r>
            <w:r w:rsidRPr="003E19FF">
              <w:rPr>
                <w:rFonts w:ascii="Times New Roman" w:hAnsi="Times New Roman"/>
                <w:sz w:val="18"/>
                <w:szCs w:val="18"/>
                <w:lang w:val="en-US"/>
              </w:rPr>
              <w:t>N</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Н(М)ЦД</w:t>
            </w:r>
            <w:r w:rsidRPr="003E19FF">
              <w:rPr>
                <w:rFonts w:ascii="Times New Roman" w:hAnsi="Times New Roman"/>
                <w:sz w:val="18"/>
                <w:szCs w:val="18"/>
                <w:vertAlign w:val="subscript"/>
              </w:rPr>
              <w:t>рынка</w:t>
            </w:r>
            <w:r w:rsidRPr="003E19FF">
              <w:rPr>
                <w:rFonts w:ascii="Times New Roman" w:hAnsi="Times New Roman"/>
                <w:sz w:val="18"/>
                <w:szCs w:val="18"/>
              </w:rPr>
              <w:t>-НМЦД, определяемая методом сопоставимых рыночных цен (анализ рынка);</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N</w:t>
            </w:r>
            <w:r w:rsidRPr="003E19FF">
              <w:rPr>
                <w:rFonts w:ascii="Times New Roman" w:hAnsi="Times New Roman"/>
                <w:sz w:val="18"/>
                <w:szCs w:val="18"/>
              </w:rPr>
              <w:t>-количество значений, используемых в расчете;</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i</w:t>
            </w:r>
            <w:r w:rsidRPr="003E19FF">
              <w:rPr>
                <w:rFonts w:ascii="Times New Roman" w:hAnsi="Times New Roman"/>
                <w:sz w:val="18"/>
                <w:szCs w:val="18"/>
              </w:rPr>
              <w:t>-номер источника ценовой информации;</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S</w:t>
            </w: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-сумма товаров, работ, услуг Ц</w:t>
            </w:r>
            <w:r w:rsidRPr="003E19FF">
              <w:rPr>
                <w:rFonts w:ascii="Times New Roman" w:hAnsi="Times New Roman"/>
                <w:sz w:val="18"/>
                <w:szCs w:val="18"/>
                <w:lang w:val="en-US"/>
              </w:rPr>
              <w:t>i</w:t>
            </w:r>
            <w:r w:rsidRPr="003E19FF">
              <w:rPr>
                <w:rFonts w:ascii="Times New Roman" w:hAnsi="Times New Roman"/>
                <w:sz w:val="18"/>
                <w:szCs w:val="18"/>
              </w:rPr>
              <w:t>;</w:t>
            </w:r>
          </w:p>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-цена единицы товара, работы, услуги, представленная в источнике с номером (</w:t>
            </w:r>
            <w:r w:rsidRPr="003E19FF">
              <w:rPr>
                <w:rFonts w:ascii="Times New Roman" w:hAnsi="Times New Roman"/>
                <w:sz w:val="18"/>
                <w:szCs w:val="18"/>
                <w:lang w:val="en-US"/>
              </w:rPr>
              <w:t>i</w:t>
            </w:r>
            <w:r w:rsidRPr="003E19FF">
              <w:rPr>
                <w:rFonts w:ascii="Times New Roman" w:hAnsi="Times New Roman"/>
                <w:sz w:val="18"/>
                <w:szCs w:val="18"/>
              </w:rPr>
              <w:t>)</w:t>
            </w:r>
          </w:p>
        </w:tc>
      </w:tr>
      <w:tr w:rsidR="003E19FF" w:rsidRPr="003E19FF" w:rsidTr="003F0C07">
        <w:trPr>
          <w:trHeight w:val="4"/>
        </w:trPr>
        <w:tc>
          <w:tcPr>
            <w:tcW w:w="535" w:type="dxa"/>
            <w:vMerge/>
            <w:vAlign w:val="center"/>
          </w:tcPr>
          <w:p w:rsidR="003E19FF" w:rsidRPr="003E19FF" w:rsidRDefault="003E19FF" w:rsidP="003E19FF">
            <w:pPr>
              <w:spacing w:after="0" w:line="240" w:lineRule="auto"/>
              <w:jc w:val="center"/>
              <w:rPr>
                <w:rFonts w:ascii="Times New Roman" w:hAnsi="Times New Roman"/>
                <w:sz w:val="18"/>
                <w:szCs w:val="18"/>
              </w:rPr>
            </w:pPr>
          </w:p>
        </w:tc>
        <w:tc>
          <w:tcPr>
            <w:tcW w:w="1308"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567"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708"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1134" w:type="dxa"/>
            <w:vAlign w:val="center"/>
          </w:tcPr>
          <w:p w:rsidR="003E19FF" w:rsidRPr="003E19FF" w:rsidRDefault="003E19FF" w:rsidP="007F0C1F">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1 от </w:t>
            </w:r>
            <w:r w:rsidR="007F0C1F">
              <w:rPr>
                <w:rFonts w:ascii="Times New Roman" w:hAnsi="Times New Roman"/>
                <w:sz w:val="18"/>
                <w:szCs w:val="18"/>
              </w:rPr>
              <w:t>12.09.2022</w:t>
            </w:r>
            <w:r w:rsidRPr="003E19FF">
              <w:rPr>
                <w:rFonts w:ascii="Times New Roman" w:hAnsi="Times New Roman"/>
                <w:sz w:val="18"/>
                <w:szCs w:val="18"/>
              </w:rPr>
              <w:t>г</w:t>
            </w:r>
          </w:p>
        </w:tc>
        <w:tc>
          <w:tcPr>
            <w:tcW w:w="1134" w:type="dxa"/>
            <w:vAlign w:val="center"/>
          </w:tcPr>
          <w:p w:rsidR="003E19FF" w:rsidRPr="003E19FF" w:rsidRDefault="003E19FF" w:rsidP="007F0C1F">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2 от </w:t>
            </w:r>
            <w:r w:rsidR="007F0C1F">
              <w:rPr>
                <w:rFonts w:ascii="Times New Roman" w:hAnsi="Times New Roman"/>
                <w:sz w:val="18"/>
                <w:szCs w:val="18"/>
              </w:rPr>
              <w:t>12.09.2022</w:t>
            </w:r>
            <w:r w:rsidRPr="003E19FF">
              <w:rPr>
                <w:rFonts w:ascii="Times New Roman" w:hAnsi="Times New Roman"/>
                <w:sz w:val="18"/>
                <w:szCs w:val="18"/>
              </w:rPr>
              <w:t>г</w:t>
            </w:r>
          </w:p>
        </w:tc>
        <w:tc>
          <w:tcPr>
            <w:tcW w:w="1134" w:type="dxa"/>
            <w:vAlign w:val="center"/>
          </w:tcPr>
          <w:p w:rsidR="003E19FF" w:rsidRPr="003E19FF" w:rsidRDefault="003E19FF" w:rsidP="007F0C1F">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3 от </w:t>
            </w:r>
            <w:r w:rsidR="007F0C1F">
              <w:rPr>
                <w:rFonts w:ascii="Times New Roman" w:hAnsi="Times New Roman"/>
                <w:sz w:val="18"/>
                <w:szCs w:val="18"/>
              </w:rPr>
              <w:t>12.09.2022</w:t>
            </w:r>
            <w:r w:rsidRPr="003E19FF">
              <w:rPr>
                <w:rFonts w:ascii="Times New Roman" w:hAnsi="Times New Roman"/>
                <w:sz w:val="18"/>
                <w:szCs w:val="18"/>
              </w:rPr>
              <w:t>г</w:t>
            </w:r>
          </w:p>
        </w:tc>
        <w:tc>
          <w:tcPr>
            <w:tcW w:w="1705" w:type="dxa"/>
            <w:vMerge/>
            <w:vAlign w:val="center"/>
          </w:tcPr>
          <w:p w:rsidR="003E19FF" w:rsidRPr="003E19FF" w:rsidRDefault="003E19FF" w:rsidP="003E19FF">
            <w:pPr>
              <w:spacing w:after="0" w:line="240" w:lineRule="auto"/>
              <w:jc w:val="center"/>
              <w:rPr>
                <w:rFonts w:ascii="Times New Roman" w:hAnsi="Times New Roman"/>
                <w:sz w:val="18"/>
                <w:szCs w:val="18"/>
              </w:rPr>
            </w:pPr>
          </w:p>
        </w:tc>
        <w:tc>
          <w:tcPr>
            <w:tcW w:w="2407" w:type="dxa"/>
            <w:vMerge/>
            <w:vAlign w:val="center"/>
          </w:tcPr>
          <w:p w:rsidR="003E19FF" w:rsidRPr="003E19FF" w:rsidRDefault="003E19FF" w:rsidP="003E19FF">
            <w:pPr>
              <w:spacing w:after="0" w:line="240" w:lineRule="auto"/>
              <w:jc w:val="center"/>
              <w:rPr>
                <w:rFonts w:ascii="Times New Roman" w:hAnsi="Times New Roman"/>
                <w:sz w:val="18"/>
                <w:szCs w:val="18"/>
              </w:rPr>
            </w:pPr>
          </w:p>
        </w:tc>
      </w:tr>
      <w:tr w:rsidR="003E19FF" w:rsidRPr="003E19FF" w:rsidTr="003F0C07">
        <w:trPr>
          <w:trHeight w:val="4"/>
        </w:trPr>
        <w:tc>
          <w:tcPr>
            <w:tcW w:w="535" w:type="dxa"/>
          </w:tcPr>
          <w:p w:rsidR="003E19FF" w:rsidRPr="003E19FF" w:rsidRDefault="003E19FF" w:rsidP="003E19FF">
            <w:pPr>
              <w:spacing w:after="0" w:line="240" w:lineRule="auto"/>
              <w:jc w:val="center"/>
              <w:rPr>
                <w:rFonts w:ascii="Times New Roman" w:hAnsi="Times New Roman"/>
                <w:sz w:val="16"/>
                <w:szCs w:val="16"/>
              </w:rPr>
            </w:pPr>
            <w:r w:rsidRPr="003E19FF">
              <w:rPr>
                <w:rFonts w:ascii="Times New Roman" w:hAnsi="Times New Roman"/>
                <w:sz w:val="16"/>
                <w:szCs w:val="16"/>
              </w:rPr>
              <w:t>1</w:t>
            </w:r>
          </w:p>
        </w:tc>
        <w:tc>
          <w:tcPr>
            <w:tcW w:w="1308" w:type="dxa"/>
          </w:tcPr>
          <w:p w:rsidR="003E19FF" w:rsidRPr="003E19FF" w:rsidRDefault="003E19FF" w:rsidP="003E19FF">
            <w:pPr>
              <w:spacing w:after="0" w:line="240" w:lineRule="auto"/>
              <w:jc w:val="left"/>
              <w:rPr>
                <w:rFonts w:ascii="Times New Roman" w:hAnsi="Times New Roman"/>
                <w:sz w:val="16"/>
                <w:szCs w:val="16"/>
              </w:rPr>
            </w:pPr>
            <w:r w:rsidRPr="003E19FF">
              <w:rPr>
                <w:rFonts w:ascii="Times New Roman" w:hAnsi="Times New Roman"/>
                <w:sz w:val="16"/>
                <w:szCs w:val="16"/>
              </w:rPr>
              <w:t>Флокулянт</w:t>
            </w:r>
          </w:p>
        </w:tc>
        <w:tc>
          <w:tcPr>
            <w:tcW w:w="567" w:type="dxa"/>
          </w:tcPr>
          <w:p w:rsidR="003E19FF" w:rsidRPr="003E19FF" w:rsidRDefault="003E19FF" w:rsidP="003E19FF">
            <w:pPr>
              <w:spacing w:after="0" w:line="240" w:lineRule="auto"/>
              <w:jc w:val="center"/>
              <w:rPr>
                <w:rFonts w:ascii="Times New Roman" w:hAnsi="Times New Roman"/>
                <w:sz w:val="16"/>
                <w:szCs w:val="16"/>
              </w:rPr>
            </w:pPr>
            <w:r w:rsidRPr="003E19FF">
              <w:rPr>
                <w:rFonts w:ascii="Times New Roman" w:hAnsi="Times New Roman"/>
                <w:sz w:val="16"/>
                <w:szCs w:val="16"/>
              </w:rPr>
              <w:t>кг</w:t>
            </w:r>
          </w:p>
        </w:tc>
        <w:tc>
          <w:tcPr>
            <w:tcW w:w="708" w:type="dxa"/>
          </w:tcPr>
          <w:p w:rsidR="003E19FF" w:rsidRPr="003E19FF" w:rsidRDefault="006514D8" w:rsidP="003E19FF">
            <w:pPr>
              <w:spacing w:after="0" w:line="240" w:lineRule="auto"/>
              <w:jc w:val="center"/>
              <w:rPr>
                <w:rFonts w:ascii="Times New Roman" w:hAnsi="Times New Roman"/>
                <w:sz w:val="16"/>
                <w:szCs w:val="16"/>
              </w:rPr>
            </w:pPr>
            <w:r>
              <w:rPr>
                <w:rFonts w:ascii="Times New Roman" w:hAnsi="Times New Roman"/>
                <w:sz w:val="16"/>
                <w:szCs w:val="16"/>
              </w:rPr>
              <w:t>24</w:t>
            </w:r>
            <w:r w:rsidR="00C01809">
              <w:rPr>
                <w:rFonts w:ascii="Times New Roman" w:hAnsi="Times New Roman"/>
                <w:sz w:val="16"/>
                <w:szCs w:val="16"/>
              </w:rPr>
              <w:t>000</w:t>
            </w:r>
          </w:p>
        </w:tc>
        <w:tc>
          <w:tcPr>
            <w:tcW w:w="1134" w:type="dxa"/>
          </w:tcPr>
          <w:p w:rsidR="003E19FF" w:rsidRPr="003E19FF" w:rsidRDefault="006514D8" w:rsidP="003E19FF">
            <w:pPr>
              <w:spacing w:after="0" w:line="240" w:lineRule="auto"/>
              <w:jc w:val="center"/>
              <w:rPr>
                <w:rFonts w:ascii="Times New Roman" w:hAnsi="Times New Roman"/>
                <w:sz w:val="18"/>
                <w:szCs w:val="18"/>
              </w:rPr>
            </w:pPr>
            <w:r>
              <w:rPr>
                <w:rFonts w:ascii="Times New Roman" w:hAnsi="Times New Roman"/>
                <w:sz w:val="18"/>
                <w:szCs w:val="18"/>
              </w:rPr>
              <w:t>540,00</w:t>
            </w:r>
          </w:p>
        </w:tc>
        <w:tc>
          <w:tcPr>
            <w:tcW w:w="1134" w:type="dxa"/>
          </w:tcPr>
          <w:p w:rsidR="003E19FF" w:rsidRPr="003E19FF" w:rsidRDefault="007F0C1F" w:rsidP="003E19FF">
            <w:pPr>
              <w:spacing w:after="0" w:line="240" w:lineRule="auto"/>
              <w:jc w:val="center"/>
              <w:rPr>
                <w:rFonts w:ascii="Times New Roman" w:hAnsi="Times New Roman"/>
                <w:sz w:val="18"/>
                <w:szCs w:val="18"/>
              </w:rPr>
            </w:pPr>
            <w:r>
              <w:rPr>
                <w:rFonts w:ascii="Times New Roman" w:hAnsi="Times New Roman"/>
                <w:sz w:val="18"/>
                <w:szCs w:val="18"/>
              </w:rPr>
              <w:t>560,00</w:t>
            </w:r>
          </w:p>
        </w:tc>
        <w:tc>
          <w:tcPr>
            <w:tcW w:w="1134" w:type="dxa"/>
          </w:tcPr>
          <w:p w:rsidR="003E19FF" w:rsidRPr="003E19FF" w:rsidRDefault="007F0C1F" w:rsidP="003E19FF">
            <w:pPr>
              <w:spacing w:after="0" w:line="240" w:lineRule="auto"/>
              <w:jc w:val="center"/>
              <w:rPr>
                <w:rFonts w:ascii="Times New Roman" w:hAnsi="Times New Roman"/>
                <w:sz w:val="18"/>
                <w:szCs w:val="18"/>
              </w:rPr>
            </w:pPr>
            <w:r>
              <w:rPr>
                <w:rFonts w:ascii="Times New Roman" w:hAnsi="Times New Roman"/>
                <w:sz w:val="18"/>
                <w:szCs w:val="18"/>
              </w:rPr>
              <w:t>565,00</w:t>
            </w:r>
          </w:p>
        </w:tc>
        <w:tc>
          <w:tcPr>
            <w:tcW w:w="1705" w:type="dxa"/>
          </w:tcPr>
          <w:p w:rsidR="003E19FF" w:rsidRPr="003E19FF" w:rsidRDefault="007F0C1F" w:rsidP="003E19FF">
            <w:pPr>
              <w:spacing w:after="0" w:line="240" w:lineRule="auto"/>
              <w:jc w:val="center"/>
              <w:rPr>
                <w:rFonts w:ascii="Times New Roman" w:hAnsi="Times New Roman"/>
                <w:sz w:val="18"/>
                <w:szCs w:val="18"/>
              </w:rPr>
            </w:pPr>
            <w:r>
              <w:rPr>
                <w:rFonts w:ascii="Times New Roman" w:hAnsi="Times New Roman"/>
                <w:sz w:val="18"/>
                <w:szCs w:val="18"/>
              </w:rPr>
              <w:t>555,00</w:t>
            </w:r>
          </w:p>
        </w:tc>
        <w:tc>
          <w:tcPr>
            <w:tcW w:w="2407" w:type="dxa"/>
          </w:tcPr>
          <w:p w:rsidR="003E19FF" w:rsidRPr="003E19FF" w:rsidRDefault="007F0C1F" w:rsidP="003E19FF">
            <w:pPr>
              <w:spacing w:after="0" w:line="240" w:lineRule="auto"/>
              <w:jc w:val="center"/>
              <w:rPr>
                <w:rFonts w:ascii="Times New Roman" w:hAnsi="Times New Roman"/>
                <w:sz w:val="18"/>
                <w:szCs w:val="18"/>
              </w:rPr>
            </w:pPr>
            <w:r>
              <w:rPr>
                <w:rFonts w:ascii="Times New Roman" w:hAnsi="Times New Roman"/>
                <w:sz w:val="18"/>
                <w:szCs w:val="18"/>
              </w:rPr>
              <w:t>13 320 000,00</w:t>
            </w:r>
          </w:p>
        </w:tc>
      </w:tr>
      <w:tr w:rsidR="003E19FF" w:rsidRPr="003E19FF" w:rsidTr="003F0C07">
        <w:trPr>
          <w:trHeight w:val="10"/>
        </w:trPr>
        <w:tc>
          <w:tcPr>
            <w:tcW w:w="535"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6"/>
                <w:szCs w:val="16"/>
              </w:rPr>
            </w:pPr>
          </w:p>
        </w:tc>
        <w:tc>
          <w:tcPr>
            <w:tcW w:w="1308" w:type="dxa"/>
            <w:tcBorders>
              <w:top w:val="single" w:sz="4" w:space="0" w:color="auto"/>
              <w:left w:val="nil"/>
              <w:bottom w:val="nil"/>
              <w:right w:val="nil"/>
            </w:tcBorders>
          </w:tcPr>
          <w:p w:rsidR="003E19FF" w:rsidRPr="003E19FF" w:rsidRDefault="003E19FF" w:rsidP="003E19FF">
            <w:pPr>
              <w:spacing w:after="0" w:line="240" w:lineRule="auto"/>
              <w:rPr>
                <w:rFonts w:ascii="Times New Roman" w:hAnsi="Times New Roman"/>
                <w:sz w:val="16"/>
                <w:szCs w:val="16"/>
              </w:rPr>
            </w:pPr>
          </w:p>
        </w:tc>
        <w:tc>
          <w:tcPr>
            <w:tcW w:w="567"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6"/>
                <w:szCs w:val="16"/>
              </w:rPr>
            </w:pPr>
          </w:p>
        </w:tc>
        <w:tc>
          <w:tcPr>
            <w:tcW w:w="708"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705" w:type="dxa"/>
            <w:tcBorders>
              <w:top w:val="single" w:sz="4" w:space="0" w:color="auto"/>
              <w:left w:val="nil"/>
              <w:bottom w:val="nil"/>
              <w:right w:val="single" w:sz="4" w:space="0" w:color="auto"/>
            </w:tcBorders>
          </w:tcPr>
          <w:p w:rsidR="003E19FF" w:rsidRPr="003E19FF" w:rsidRDefault="003E19FF" w:rsidP="003E19FF">
            <w:pPr>
              <w:spacing w:after="0" w:line="240" w:lineRule="auto"/>
              <w:jc w:val="center"/>
              <w:rPr>
                <w:rFonts w:ascii="Times New Roman" w:hAnsi="Times New Roman"/>
                <w:sz w:val="18"/>
                <w:szCs w:val="18"/>
              </w:rPr>
            </w:pPr>
          </w:p>
        </w:tc>
        <w:tc>
          <w:tcPr>
            <w:tcW w:w="2407" w:type="dxa"/>
            <w:tcBorders>
              <w:left w:val="single" w:sz="4" w:space="0" w:color="auto"/>
            </w:tcBorders>
          </w:tcPr>
          <w:p w:rsidR="003E19FF" w:rsidRPr="003E19FF" w:rsidRDefault="007F0C1F" w:rsidP="003E19FF">
            <w:pPr>
              <w:spacing w:after="0" w:line="240" w:lineRule="auto"/>
              <w:jc w:val="center"/>
              <w:rPr>
                <w:rFonts w:ascii="Times New Roman" w:hAnsi="Times New Roman"/>
                <w:sz w:val="18"/>
                <w:szCs w:val="18"/>
              </w:rPr>
            </w:pPr>
            <w:r>
              <w:rPr>
                <w:rFonts w:ascii="Times New Roman" w:hAnsi="Times New Roman"/>
                <w:sz w:val="18"/>
                <w:szCs w:val="18"/>
              </w:rPr>
              <w:t>13 320 000,00</w:t>
            </w:r>
          </w:p>
        </w:tc>
      </w:tr>
    </w:tbl>
    <w:p w:rsidR="003E19FF" w:rsidRPr="003E19FF" w:rsidRDefault="003E19FF" w:rsidP="003E19FF">
      <w:pPr>
        <w:spacing w:after="0" w:line="240" w:lineRule="auto"/>
        <w:ind w:firstLine="709"/>
        <w:jc w:val="center"/>
        <w:rPr>
          <w:rFonts w:ascii="Times New Roman" w:hAnsi="Times New Roman"/>
          <w:b/>
          <w:sz w:val="24"/>
          <w:szCs w:val="24"/>
        </w:rPr>
      </w:pPr>
    </w:p>
    <w:p w:rsidR="00355B88" w:rsidRPr="00355B88" w:rsidRDefault="003E19FF" w:rsidP="003E19FF">
      <w:pPr>
        <w:spacing w:after="0" w:line="240" w:lineRule="auto"/>
        <w:ind w:firstLine="426"/>
        <w:jc w:val="both"/>
        <w:rPr>
          <w:rFonts w:ascii="Times New Roman" w:hAnsi="Times New Roman"/>
          <w:b/>
        </w:rPr>
      </w:pPr>
      <w:r w:rsidRPr="003E19FF">
        <w:rPr>
          <w:rFonts w:ascii="Times New Roman" w:eastAsia="Times New Roman" w:hAnsi="Times New Roman"/>
        </w:rPr>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w:t>
      </w:r>
      <w:r>
        <w:rPr>
          <w:rFonts w:ascii="Times New Roman" w:eastAsia="Times New Roman" w:hAnsi="Times New Roman"/>
        </w:rPr>
        <w:t xml:space="preserve">ную максимальную цену договора </w:t>
      </w:r>
      <w:r w:rsidRPr="003E19FF">
        <w:rPr>
          <w:rFonts w:ascii="Times New Roman" w:eastAsia="Times New Roman" w:hAnsi="Times New Roman"/>
        </w:rPr>
        <w:t xml:space="preserve">в сумме </w:t>
      </w:r>
      <w:r w:rsidR="007F0C1F">
        <w:rPr>
          <w:rFonts w:ascii="Times New Roman" w:eastAsia="Times New Roman" w:hAnsi="Times New Roman"/>
        </w:rPr>
        <w:t xml:space="preserve">13 320 000 </w:t>
      </w:r>
      <w:r w:rsidRPr="003E19FF">
        <w:rPr>
          <w:rFonts w:ascii="Times New Roman" w:eastAsia="Times New Roman" w:hAnsi="Times New Roman"/>
        </w:rPr>
        <w:t>(</w:t>
      </w:r>
      <w:r w:rsidR="006514D8">
        <w:rPr>
          <w:rFonts w:ascii="Times New Roman" w:eastAsia="Times New Roman" w:hAnsi="Times New Roman"/>
        </w:rPr>
        <w:t xml:space="preserve">Тринадцать миллионов </w:t>
      </w:r>
      <w:r w:rsidR="007F0C1F">
        <w:rPr>
          <w:rFonts w:ascii="Times New Roman" w:eastAsia="Times New Roman" w:hAnsi="Times New Roman"/>
        </w:rPr>
        <w:t>триста двадцать тысяч</w:t>
      </w:r>
      <w:r w:rsidRPr="003E19FF">
        <w:rPr>
          <w:rFonts w:ascii="Times New Roman" w:eastAsia="Times New Roman" w:hAnsi="Times New Roman"/>
        </w:rPr>
        <w:t>) рублей 00 коп. с учетом НДС.</w:t>
      </w:r>
    </w:p>
    <w:p w:rsidR="00355B88" w:rsidRDefault="00355B88" w:rsidP="00BC419B">
      <w:pPr>
        <w:spacing w:after="0" w:line="240" w:lineRule="auto"/>
        <w:jc w:val="center"/>
        <w:rPr>
          <w:rFonts w:ascii="Times New Roman" w:hAnsi="Times New Roman"/>
          <w:b/>
          <w:sz w:val="24"/>
          <w:szCs w:val="24"/>
        </w:rPr>
      </w:pPr>
    </w:p>
    <w:p w:rsidR="00BC419B" w:rsidRPr="00BC419B" w:rsidRDefault="00BC419B" w:rsidP="00BC419B">
      <w:pPr>
        <w:spacing w:after="0" w:line="240" w:lineRule="auto"/>
        <w:jc w:val="center"/>
        <w:rPr>
          <w:rFonts w:ascii="Times New Roman" w:hAnsi="Times New Roman"/>
          <w:b/>
          <w:sz w:val="24"/>
          <w:szCs w:val="24"/>
        </w:rPr>
      </w:pPr>
    </w:p>
    <w:p w:rsidR="00BC419B" w:rsidRDefault="00BC419B" w:rsidP="009B17C8">
      <w:pPr>
        <w:spacing w:after="0" w:line="240" w:lineRule="auto"/>
        <w:jc w:val="both"/>
        <w:rPr>
          <w:rFonts w:ascii="Times New Roman" w:hAnsi="Times New Roman"/>
          <w:b/>
        </w:rPr>
      </w:pPr>
    </w:p>
    <w:p w:rsidR="007A1244" w:rsidRDefault="007A1244" w:rsidP="009B17C8">
      <w:pPr>
        <w:spacing w:after="0" w:line="240" w:lineRule="auto"/>
        <w:jc w:val="both"/>
        <w:rPr>
          <w:rFonts w:ascii="Times New Roman" w:hAnsi="Times New Roman"/>
          <w:b/>
        </w:rPr>
        <w:sectPr w:rsidR="007A1244" w:rsidSect="003E19FF">
          <w:pgSz w:w="12240" w:h="15840" w:code="1"/>
          <w:pgMar w:top="851" w:right="851" w:bottom="1021" w:left="1797" w:header="709" w:footer="709" w:gutter="0"/>
          <w:cols w:space="708"/>
          <w:docGrid w:linePitch="381"/>
        </w:sectPr>
      </w:pPr>
    </w:p>
    <w:p w:rsidR="007A1244" w:rsidRPr="007A1244" w:rsidRDefault="00552365" w:rsidP="007A1244">
      <w:pPr>
        <w:ind w:firstLine="567"/>
        <w:jc w:val="center"/>
        <w:rPr>
          <w:rFonts w:ascii="Times New Roman" w:eastAsia="Times New Roman" w:hAnsi="Times New Roman"/>
          <w:b/>
          <w:bCs/>
          <w:color w:val="000000"/>
          <w:sz w:val="24"/>
          <w:szCs w:val="24"/>
          <w:lang w:eastAsia="ru-RU"/>
        </w:rPr>
      </w:pPr>
      <w:r>
        <w:rPr>
          <w:rFonts w:ascii="Times New Roman" w:hAnsi="Times New Roman"/>
          <w:b/>
          <w:sz w:val="24"/>
          <w:szCs w:val="24"/>
        </w:rPr>
        <w:t>ЧАСТЬ</w:t>
      </w:r>
      <w:r w:rsidR="007A1244" w:rsidRPr="00BC419B">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rsidR="00645AF4" w:rsidRPr="004839E3" w:rsidRDefault="00D35DD8" w:rsidP="00645AF4">
      <w:pPr>
        <w:suppressAutoHyphens/>
        <w:spacing w:before="120" w:after="0" w:line="240" w:lineRule="auto"/>
        <w:jc w:val="center"/>
        <w:rPr>
          <w:rFonts w:ascii="Times New Roman" w:eastAsia="Times New Roman" w:hAnsi="Times New Roman"/>
          <w:b/>
          <w:caps/>
          <w:snapToGrid w:val="0"/>
          <w:spacing w:val="20"/>
          <w:sz w:val="28"/>
          <w:szCs w:val="26"/>
          <w:lang w:eastAsia="ru-RU"/>
        </w:rPr>
      </w:pPr>
      <w:r w:rsidRPr="00D35DD8">
        <w:rPr>
          <w:rFonts w:ascii="Times New Roman" w:eastAsia="Times New Roman" w:hAnsi="Times New Roman"/>
          <w:b/>
          <w:bCs/>
          <w:caps/>
          <w:snapToGrid w:val="0"/>
          <w:spacing w:val="20"/>
          <w:sz w:val="28"/>
          <w:szCs w:val="26"/>
          <w:lang w:eastAsia="ru-RU"/>
        </w:rPr>
        <w:t>предложение участника закупки в отношении предмета закупки</w:t>
      </w:r>
      <w:r w:rsidR="00645AF4" w:rsidRPr="004839E3">
        <w:rPr>
          <w:rFonts w:ascii="Times New Roman" w:eastAsia="Times New Roman" w:hAnsi="Times New Roman"/>
          <w:b/>
          <w:caps/>
          <w:snapToGrid w:val="0"/>
          <w:spacing w:val="20"/>
          <w:sz w:val="28"/>
          <w:szCs w:val="26"/>
          <w:lang w:eastAsia="ru-RU"/>
        </w:rPr>
        <w:t xml:space="preserve"> </w:t>
      </w:r>
    </w:p>
    <w:p w:rsidR="00645AF4" w:rsidRPr="00AC551F" w:rsidRDefault="00645AF4" w:rsidP="00D63EA5">
      <w:pPr>
        <w:numPr>
          <w:ilvl w:val="0"/>
          <w:numId w:val="9"/>
        </w:numPr>
        <w:spacing w:before="120" w:after="120" w:line="240" w:lineRule="auto"/>
        <w:rPr>
          <w:rFonts w:ascii="Times New Roman" w:eastAsia="Times New Roman" w:hAnsi="Times New Roman"/>
          <w:b/>
          <w:snapToGrid w:val="0"/>
          <w:sz w:val="24"/>
          <w:szCs w:val="24"/>
          <w:u w:val="single"/>
          <w:lang w:eastAsia="ru-RU"/>
        </w:rPr>
      </w:pPr>
      <w:r w:rsidRPr="00AC551F">
        <w:rPr>
          <w:rFonts w:ascii="Times New Roman" w:eastAsia="Times New Roman" w:hAnsi="Times New Roman"/>
          <w:b/>
          <w:snapToGrid w:val="0"/>
          <w:sz w:val="24"/>
          <w:szCs w:val="24"/>
          <w:u w:val="single"/>
          <w:lang w:eastAsia="ru-RU"/>
        </w:rPr>
        <w:t>Технические характеристики продукции</w:t>
      </w:r>
    </w:p>
    <w:tbl>
      <w:tblPr>
        <w:tblW w:w="83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4712"/>
        <w:gridCol w:w="2977"/>
      </w:tblGrid>
      <w:tr w:rsidR="007242AC" w:rsidRPr="004839E3" w:rsidTr="007242AC">
        <w:tc>
          <w:tcPr>
            <w:tcW w:w="675" w:type="dxa"/>
            <w:tcBorders>
              <w:top w:val="single" w:sz="4" w:space="0" w:color="auto"/>
              <w:left w:val="single" w:sz="4" w:space="0" w:color="auto"/>
              <w:bottom w:val="single" w:sz="4" w:space="0" w:color="auto"/>
              <w:right w:val="single" w:sz="4" w:space="0" w:color="auto"/>
            </w:tcBorders>
          </w:tcPr>
          <w:p w:rsidR="007242AC" w:rsidRPr="004839E3" w:rsidRDefault="007242AC"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 п/п</w:t>
            </w:r>
          </w:p>
        </w:tc>
        <w:tc>
          <w:tcPr>
            <w:tcW w:w="4712" w:type="dxa"/>
            <w:tcBorders>
              <w:top w:val="single" w:sz="4" w:space="0" w:color="auto"/>
              <w:left w:val="single" w:sz="4" w:space="0" w:color="auto"/>
              <w:bottom w:val="single" w:sz="4" w:space="0" w:color="auto"/>
              <w:right w:val="single" w:sz="4" w:space="0" w:color="auto"/>
            </w:tcBorders>
            <w:vAlign w:val="center"/>
          </w:tcPr>
          <w:p w:rsidR="007242AC" w:rsidRPr="004839E3" w:rsidRDefault="007242AC"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 xml:space="preserve">Наименование </w:t>
            </w:r>
            <w:r w:rsidRPr="00A74393">
              <w:rPr>
                <w:rFonts w:ascii="Times New Roman" w:eastAsia="Times New Roman" w:hAnsi="Times New Roman"/>
                <w:snapToGrid w:val="0"/>
                <w:lang w:eastAsia="ru-RU"/>
              </w:rPr>
              <w:t>показателя</w:t>
            </w:r>
          </w:p>
        </w:tc>
        <w:tc>
          <w:tcPr>
            <w:tcW w:w="2977" w:type="dxa"/>
            <w:tcBorders>
              <w:top w:val="single" w:sz="4" w:space="0" w:color="auto"/>
              <w:left w:val="single" w:sz="4" w:space="0" w:color="auto"/>
              <w:bottom w:val="single" w:sz="4" w:space="0" w:color="auto"/>
              <w:right w:val="single" w:sz="4" w:space="0" w:color="auto"/>
            </w:tcBorders>
            <w:vAlign w:val="center"/>
          </w:tcPr>
          <w:p w:rsidR="007242AC" w:rsidRPr="004839E3" w:rsidRDefault="007242AC"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Предложение Участника</w:t>
            </w:r>
          </w:p>
        </w:tc>
      </w:tr>
      <w:tr w:rsidR="007242AC" w:rsidRPr="004839E3" w:rsidTr="007242AC">
        <w:tc>
          <w:tcPr>
            <w:tcW w:w="675" w:type="dxa"/>
            <w:tcBorders>
              <w:top w:val="single" w:sz="4" w:space="0" w:color="auto"/>
              <w:left w:val="single" w:sz="4" w:space="0" w:color="auto"/>
              <w:bottom w:val="single" w:sz="4" w:space="0" w:color="auto"/>
              <w:right w:val="single" w:sz="4" w:space="0" w:color="auto"/>
            </w:tcBorders>
          </w:tcPr>
          <w:p w:rsidR="007242AC" w:rsidRPr="004839E3" w:rsidRDefault="007242AC" w:rsidP="00D63EA5">
            <w:pPr>
              <w:numPr>
                <w:ilvl w:val="0"/>
                <w:numId w:val="8"/>
              </w:numPr>
              <w:spacing w:before="40" w:after="40" w:line="240" w:lineRule="auto"/>
              <w:ind w:left="0" w:firstLine="0"/>
              <w:jc w:val="both"/>
              <w:rPr>
                <w:rFonts w:ascii="Times New Roman" w:eastAsia="Times New Roman" w:hAnsi="Times New Roman"/>
                <w:snapToGrid w:val="0"/>
                <w:lang w:eastAsia="ru-RU"/>
              </w:rPr>
            </w:pPr>
          </w:p>
        </w:tc>
        <w:tc>
          <w:tcPr>
            <w:tcW w:w="4712" w:type="dxa"/>
            <w:tcBorders>
              <w:top w:val="single" w:sz="4" w:space="0" w:color="auto"/>
              <w:left w:val="single" w:sz="4" w:space="0" w:color="auto"/>
              <w:bottom w:val="single" w:sz="4" w:space="0" w:color="auto"/>
              <w:right w:val="single" w:sz="4" w:space="0" w:color="auto"/>
            </w:tcBorders>
          </w:tcPr>
          <w:p w:rsidR="007242AC" w:rsidRPr="004839E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lang w:eastAsia="ru-RU"/>
              </w:rPr>
              <w:t>Марка</w:t>
            </w:r>
          </w:p>
        </w:tc>
        <w:tc>
          <w:tcPr>
            <w:tcW w:w="2977" w:type="dxa"/>
            <w:tcBorders>
              <w:top w:val="single" w:sz="4" w:space="0" w:color="auto"/>
              <w:left w:val="single" w:sz="4" w:space="0" w:color="auto"/>
              <w:bottom w:val="single" w:sz="4" w:space="0" w:color="auto"/>
              <w:right w:val="single" w:sz="4" w:space="0" w:color="auto"/>
            </w:tcBorders>
          </w:tcPr>
          <w:p w:rsidR="007242AC" w:rsidRPr="004839E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4839E3" w:rsidTr="007242AC">
        <w:tc>
          <w:tcPr>
            <w:tcW w:w="675" w:type="dxa"/>
            <w:tcBorders>
              <w:top w:val="single" w:sz="4" w:space="0" w:color="auto"/>
              <w:left w:val="single" w:sz="4" w:space="0" w:color="auto"/>
              <w:bottom w:val="single" w:sz="4" w:space="0" w:color="auto"/>
              <w:right w:val="single" w:sz="4" w:space="0" w:color="auto"/>
            </w:tcBorders>
          </w:tcPr>
          <w:p w:rsidR="007242AC" w:rsidRPr="004839E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2.</w:t>
            </w:r>
          </w:p>
        </w:tc>
        <w:tc>
          <w:tcPr>
            <w:tcW w:w="4712" w:type="dxa"/>
            <w:tcBorders>
              <w:top w:val="single" w:sz="4" w:space="0" w:color="auto"/>
              <w:left w:val="single" w:sz="4" w:space="0" w:color="auto"/>
              <w:bottom w:val="single" w:sz="4" w:space="0" w:color="auto"/>
              <w:right w:val="single" w:sz="4" w:space="0" w:color="auto"/>
            </w:tcBorders>
          </w:tcPr>
          <w:p w:rsidR="007242AC" w:rsidRPr="004839E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hAnsi="Times New Roman"/>
              </w:rPr>
              <w:t>Название</w:t>
            </w:r>
          </w:p>
        </w:tc>
        <w:tc>
          <w:tcPr>
            <w:tcW w:w="2977" w:type="dxa"/>
            <w:tcBorders>
              <w:top w:val="single" w:sz="4" w:space="0" w:color="auto"/>
              <w:left w:val="single" w:sz="4" w:space="0" w:color="auto"/>
              <w:bottom w:val="single" w:sz="4" w:space="0" w:color="auto"/>
              <w:right w:val="single" w:sz="4" w:space="0" w:color="auto"/>
            </w:tcBorders>
          </w:tcPr>
          <w:p w:rsidR="007242AC" w:rsidRPr="004839E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3.</w:t>
            </w:r>
          </w:p>
        </w:tc>
        <w:tc>
          <w:tcPr>
            <w:tcW w:w="4712" w:type="dxa"/>
            <w:tcBorders>
              <w:top w:val="single" w:sz="4" w:space="0" w:color="auto"/>
              <w:left w:val="single" w:sz="4" w:space="0" w:color="auto"/>
              <w:bottom w:val="single" w:sz="4" w:space="0" w:color="auto"/>
              <w:right w:val="single" w:sz="4" w:space="0" w:color="auto"/>
            </w:tcBorders>
          </w:tcPr>
          <w:p w:rsidR="007242AC" w:rsidRPr="007F3763" w:rsidRDefault="007242AC" w:rsidP="00030809">
            <w:pPr>
              <w:tabs>
                <w:tab w:val="num" w:pos="432"/>
              </w:tabs>
              <w:spacing w:before="40" w:after="40" w:line="240" w:lineRule="auto"/>
              <w:ind w:left="57" w:right="57"/>
              <w:jc w:val="both"/>
              <w:rPr>
                <w:rFonts w:ascii="Times New Roman" w:hAnsi="Times New Roman"/>
                <w:vertAlign w:val="superscript"/>
              </w:rPr>
            </w:pPr>
            <w:r w:rsidRPr="00A74393">
              <w:rPr>
                <w:rFonts w:ascii="Times New Roman" w:hAnsi="Times New Roman"/>
              </w:rPr>
              <w:t>Количество</w:t>
            </w:r>
            <w:r>
              <w:rPr>
                <w:rFonts w:ascii="Times New Roman" w:hAnsi="Times New Roman"/>
                <w:vertAlign w:val="superscript"/>
              </w:rPr>
              <w:t>8</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4.</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Применение</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5.</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Характер заряда</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6.</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Плотность заряда</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7.</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Молекулярная масса</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8.</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Внешний вид</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9.</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spacing w:after="0" w:line="240" w:lineRule="auto"/>
              <w:jc w:val="both"/>
              <w:rPr>
                <w:rFonts w:ascii="Times New Roman" w:hAnsi="Times New Roman"/>
              </w:rPr>
            </w:pPr>
            <w:r w:rsidRPr="00A74393">
              <w:rPr>
                <w:rFonts w:ascii="Times New Roman" w:hAnsi="Times New Roman"/>
              </w:rPr>
              <w:t>Гранулометрический состав:</w:t>
            </w:r>
          </w:p>
          <w:p w:rsidR="007242AC" w:rsidRPr="00A74393" w:rsidRDefault="007242AC" w:rsidP="00030809">
            <w:pPr>
              <w:spacing w:after="0" w:line="240" w:lineRule="auto"/>
              <w:jc w:val="both"/>
              <w:rPr>
                <w:rFonts w:ascii="Times New Roman" w:hAnsi="Times New Roman"/>
              </w:rPr>
            </w:pPr>
            <w:r w:rsidRPr="00A74393">
              <w:rPr>
                <w:rFonts w:ascii="Times New Roman" w:hAnsi="Times New Roman"/>
              </w:rPr>
              <w:t>% ч</w:t>
            </w:r>
            <w:r>
              <w:rPr>
                <w:rFonts w:ascii="Times New Roman" w:hAnsi="Times New Roman"/>
              </w:rPr>
              <w:t>астиц размером &gt; 10 mesh (2мм)</w:t>
            </w:r>
            <w:r>
              <w:rPr>
                <w:rFonts w:ascii="Times New Roman" w:hAnsi="Times New Roman"/>
              </w:rPr>
              <w:tab/>
            </w:r>
          </w:p>
          <w:p w:rsidR="007242AC" w:rsidRPr="00A74393" w:rsidRDefault="007242AC" w:rsidP="0048719E">
            <w:pPr>
              <w:tabs>
                <w:tab w:val="num" w:pos="432"/>
              </w:tabs>
              <w:spacing w:before="40" w:after="40" w:line="240" w:lineRule="auto"/>
              <w:ind w:right="57"/>
              <w:jc w:val="both"/>
              <w:rPr>
                <w:rFonts w:ascii="Times New Roman" w:hAnsi="Times New Roman"/>
              </w:rPr>
            </w:pPr>
            <w:r w:rsidRPr="00A74393">
              <w:rPr>
                <w:rFonts w:ascii="Times New Roman" w:hAnsi="Times New Roman"/>
              </w:rPr>
              <w:t>% частиц размером &lt; 100 mesh (0,15мм)</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10.</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Насыпная плотность, г/см3</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11.</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spacing w:after="0" w:line="240" w:lineRule="auto"/>
              <w:jc w:val="both"/>
              <w:rPr>
                <w:rFonts w:ascii="Times New Roman" w:hAnsi="Times New Roman"/>
              </w:rPr>
            </w:pPr>
            <w:r w:rsidRPr="00A74393">
              <w:rPr>
                <w:rFonts w:ascii="Times New Roman" w:hAnsi="Times New Roman"/>
              </w:rPr>
              <w:t>Примерная вязкость по БРУКФИЛДУ, Спз</w:t>
            </w:r>
          </w:p>
          <w:p w:rsidR="007242AC" w:rsidRPr="00A74393" w:rsidRDefault="007242AC" w:rsidP="00030809">
            <w:pPr>
              <w:spacing w:after="0" w:line="240" w:lineRule="auto"/>
              <w:jc w:val="both"/>
              <w:rPr>
                <w:rFonts w:ascii="Times New Roman" w:hAnsi="Times New Roman"/>
              </w:rPr>
            </w:pPr>
            <w:r w:rsidRPr="00A74393">
              <w:rPr>
                <w:rFonts w:ascii="Times New Roman" w:hAnsi="Times New Roman"/>
              </w:rPr>
              <w:t>- при концентрации 5,0 г/л</w:t>
            </w:r>
          </w:p>
          <w:p w:rsidR="007242AC" w:rsidRPr="00A74393" w:rsidRDefault="007242AC" w:rsidP="00030809">
            <w:pPr>
              <w:spacing w:after="0" w:line="240" w:lineRule="auto"/>
              <w:jc w:val="both"/>
              <w:rPr>
                <w:rFonts w:ascii="Times New Roman" w:hAnsi="Times New Roman"/>
              </w:rPr>
            </w:pPr>
            <w:r w:rsidRPr="00A74393">
              <w:rPr>
                <w:rFonts w:ascii="Times New Roman" w:hAnsi="Times New Roman"/>
              </w:rPr>
              <w:t>- при концентрации 2,5 г/л</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12.</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spacing w:after="0" w:line="240" w:lineRule="auto"/>
              <w:jc w:val="both"/>
              <w:rPr>
                <w:rFonts w:ascii="Times New Roman" w:hAnsi="Times New Roman"/>
              </w:rPr>
            </w:pPr>
            <w:r w:rsidRPr="00A74393">
              <w:rPr>
                <w:rFonts w:ascii="Times New Roman" w:hAnsi="Times New Roman"/>
              </w:rPr>
              <w:t>ВРЕМЯ РАСТВОРЕНИЯ В ДИСТИЛИРОВАННОЙ ВОДЕ</w:t>
            </w:r>
          </w:p>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ПРИ КОНЦЕНТРАЦИИ 5 г/л, ТЕМПЕРАТУРЕ 25ºС</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13.</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Требования к гарантии</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14.</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Упаковка</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snapToGrid w:val="0"/>
                <w:lang w:eastAsia="ru-RU"/>
              </w:rPr>
              <w:t>15.</w:t>
            </w:r>
          </w:p>
        </w:tc>
        <w:tc>
          <w:tcPr>
            <w:tcW w:w="7689" w:type="dxa"/>
            <w:gridSpan w:val="2"/>
            <w:tcBorders>
              <w:top w:val="single" w:sz="4" w:space="0" w:color="auto"/>
              <w:left w:val="single" w:sz="4" w:space="0" w:color="auto"/>
              <w:bottom w:val="single" w:sz="4" w:space="0" w:color="auto"/>
              <w:right w:val="single" w:sz="4" w:space="0" w:color="auto"/>
            </w:tcBorders>
          </w:tcPr>
          <w:p w:rsidR="007242AC" w:rsidRPr="00A74393" w:rsidRDefault="007242AC" w:rsidP="00C86653">
            <w:pPr>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b/>
                <w:bCs/>
                <w:iCs/>
                <w:snapToGrid w:val="0"/>
                <w:lang w:eastAsia="ru-RU"/>
              </w:rPr>
              <w:t>Н</w:t>
            </w:r>
            <w:r w:rsidRPr="00C86653">
              <w:rPr>
                <w:rFonts w:ascii="Times New Roman" w:eastAsia="Times New Roman" w:hAnsi="Times New Roman"/>
                <w:b/>
                <w:bCs/>
                <w:iCs/>
                <w:snapToGrid w:val="0"/>
                <w:lang w:eastAsia="ru-RU"/>
              </w:rPr>
              <w:t>аименование страны происхождения товара</w:t>
            </w:r>
            <w:r>
              <w:rPr>
                <w:rFonts w:ascii="Times New Roman" w:eastAsia="Times New Roman" w:hAnsi="Times New Roman"/>
                <w:b/>
                <w:bCs/>
                <w:i/>
                <w:iCs/>
                <w:snapToGrid w:val="0"/>
                <w:vertAlign w:val="superscript"/>
                <w:lang w:eastAsia="ru-RU"/>
              </w:rPr>
              <w:t>12</w:t>
            </w:r>
          </w:p>
        </w:tc>
      </w:tr>
    </w:tbl>
    <w:p w:rsidR="00645AF4" w:rsidRPr="00A74393" w:rsidRDefault="00645AF4" w:rsidP="00645AF4">
      <w:pPr>
        <w:tabs>
          <w:tab w:val="left" w:pos="1080"/>
        </w:tabs>
        <w:spacing w:after="60" w:line="240" w:lineRule="auto"/>
        <w:ind w:firstLine="540"/>
        <w:jc w:val="both"/>
        <w:rPr>
          <w:rFonts w:ascii="Times New Roman" w:eastAsia="Times New Roman" w:hAnsi="Times New Roman"/>
          <w:sz w:val="12"/>
          <w:szCs w:val="12"/>
          <w:lang w:eastAsia="ru-RU"/>
        </w:rPr>
      </w:pPr>
    </w:p>
    <w:p w:rsidR="00645AF4" w:rsidRPr="00AC551F" w:rsidRDefault="00645AF4" w:rsidP="00645AF4">
      <w:pPr>
        <w:spacing w:after="0" w:line="240" w:lineRule="auto"/>
        <w:ind w:right="-1" w:firstLine="567"/>
        <w:rPr>
          <w:rFonts w:ascii="Times New Roman" w:eastAsia="Times New Roman" w:hAnsi="Times New Roman"/>
          <w:b/>
          <w:sz w:val="24"/>
          <w:szCs w:val="24"/>
          <w:lang w:eastAsia="ru-RU"/>
        </w:rPr>
      </w:pPr>
      <w:r w:rsidRPr="00AC551F">
        <w:rPr>
          <w:rFonts w:ascii="Times New Roman" w:eastAsia="Times New Roman" w:hAnsi="Times New Roman"/>
          <w:b/>
          <w:sz w:val="24"/>
          <w:szCs w:val="24"/>
          <w:lang w:eastAsia="ru-RU"/>
        </w:rPr>
        <w:t>2.</w:t>
      </w:r>
      <w:r>
        <w:rPr>
          <w:rFonts w:ascii="Times New Roman" w:eastAsia="Times New Roman" w:hAnsi="Times New Roman"/>
          <w:b/>
          <w:sz w:val="24"/>
          <w:szCs w:val="24"/>
          <w:lang w:eastAsia="ru-RU"/>
        </w:rPr>
        <w:t xml:space="preserve"> __________________________________________________________________________________________________________________________________________________________.......</w:t>
      </w:r>
    </w:p>
    <w:p w:rsidR="00645AF4" w:rsidRPr="0048719E" w:rsidRDefault="00645AF4" w:rsidP="00645AF4">
      <w:pPr>
        <w:shd w:val="clear" w:color="auto" w:fill="FFFFFF"/>
        <w:spacing w:after="0" w:line="240" w:lineRule="auto"/>
        <w:ind w:firstLine="567"/>
        <w:jc w:val="right"/>
        <w:rPr>
          <w:rFonts w:ascii="Times New Roman" w:eastAsia="Times New Roman" w:hAnsi="Times New Roman"/>
          <w:sz w:val="12"/>
          <w:szCs w:val="12"/>
          <w:lang w:eastAsia="ru-RU"/>
        </w:rPr>
      </w:pPr>
    </w:p>
    <w:p w:rsidR="00645AF4" w:rsidRDefault="00645AF4" w:rsidP="00645AF4">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F30592">
        <w:rPr>
          <w:rFonts w:ascii="Times New Roman" w:eastAsia="Times New Roman" w:hAnsi="Times New Roman"/>
          <w:color w:val="808080"/>
          <w:sz w:val="20"/>
          <w:szCs w:val="20"/>
          <w:lang w:eastAsia="ru-RU"/>
        </w:rPr>
        <w:t>:</w:t>
      </w:r>
    </w:p>
    <w:p w:rsidR="00645AF4" w:rsidRPr="00F41CFF" w:rsidRDefault="00645AF4"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sidR="00D35DD8">
        <w:rPr>
          <w:rFonts w:ascii="Times New Roman" w:eastAsia="Times New Roman" w:hAnsi="Times New Roman"/>
          <w:bCs/>
          <w:color w:val="7F7F7F" w:themeColor="text1" w:themeTint="80"/>
          <w:lang w:eastAsia="ru-RU"/>
        </w:rPr>
        <w:t>закупки</w:t>
      </w:r>
      <w:r w:rsidRPr="00F41CFF">
        <w:rPr>
          <w:rFonts w:ascii="Times New Roman" w:eastAsia="Times New Roman" w:hAnsi="Times New Roman"/>
          <w:bCs/>
          <w:color w:val="7F7F7F" w:themeColor="text1" w:themeTint="80"/>
          <w:lang w:eastAsia="ru-RU"/>
        </w:rPr>
        <w:t>.</w:t>
      </w:r>
    </w:p>
    <w:p w:rsidR="00645AF4" w:rsidRPr="00A74393" w:rsidRDefault="00BB0C10"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2</w:t>
      </w:r>
      <w:r w:rsidR="00645AF4">
        <w:rPr>
          <w:rFonts w:ascii="Times New Roman" w:eastAsia="Times New Roman" w:hAnsi="Times New Roman"/>
          <w:color w:val="7F7F7F" w:themeColor="text1" w:themeTint="80"/>
          <w:lang w:eastAsia="ru-RU"/>
        </w:rPr>
        <w:t xml:space="preserve">. </w:t>
      </w:r>
      <w:r w:rsidR="00645AF4" w:rsidRPr="00A74393">
        <w:rPr>
          <w:rFonts w:ascii="Times New Roman" w:eastAsia="Times New Roman" w:hAnsi="Times New Roman"/>
          <w:color w:val="7F7F7F" w:themeColor="text1" w:themeTint="80"/>
          <w:lang w:eastAsia="ru-RU"/>
        </w:rPr>
        <w:t>При подготовке заявки на участие в закупке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645AF4" w:rsidRDefault="00BB0C10"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3</w:t>
      </w:r>
      <w:r w:rsidR="00645AF4">
        <w:rPr>
          <w:rFonts w:ascii="Times New Roman" w:eastAsia="Times New Roman" w:hAnsi="Times New Roman"/>
          <w:color w:val="7F7F7F" w:themeColor="text1" w:themeTint="80"/>
          <w:lang w:eastAsia="ru-RU"/>
        </w:rPr>
        <w:t xml:space="preserve">. </w:t>
      </w:r>
      <w:r w:rsidRPr="00BB0C10">
        <w:rPr>
          <w:rFonts w:ascii="Times New Roman" w:eastAsia="Times New Roman" w:hAnsi="Times New Roman"/>
          <w:color w:val="7F7F7F" w:themeColor="text1" w:themeTint="80"/>
          <w:lang w:eastAsia="ru-RU"/>
        </w:rPr>
        <w:t>Сведения, содержащиеся в заявках участников закупки, должны быть достоверными и не должны допускать двусмысленных толкований.</w:t>
      </w:r>
    </w:p>
    <w:p w:rsidR="00BB0C10" w:rsidRPr="00A74393" w:rsidRDefault="00BB0C10"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 xml:space="preserve">4. </w:t>
      </w:r>
      <w:r w:rsidRPr="00BB0C10">
        <w:rPr>
          <w:rFonts w:ascii="Times New Roman" w:eastAsia="Times New Roman" w:hAnsi="Times New Roman"/>
          <w:color w:val="7F7F7F" w:themeColor="text1" w:themeTint="80"/>
          <w:lang w:eastAsia="ru-RU"/>
        </w:rPr>
        <w:t xml:space="preserve">Участнику закупки в первой части своей заявки на участие в </w:t>
      </w:r>
      <w:r>
        <w:rPr>
          <w:rFonts w:ascii="Times New Roman" w:eastAsia="Times New Roman" w:hAnsi="Times New Roman"/>
          <w:color w:val="7F7F7F" w:themeColor="text1" w:themeTint="80"/>
          <w:lang w:eastAsia="ru-RU"/>
        </w:rPr>
        <w:t>закупке</w:t>
      </w:r>
      <w:r w:rsidRPr="00BB0C10">
        <w:rPr>
          <w:rFonts w:ascii="Times New Roman" w:eastAsia="Times New Roman" w:hAnsi="Times New Roman"/>
          <w:color w:val="7F7F7F" w:themeColor="text1" w:themeTint="80"/>
          <w:lang w:eastAsia="ru-RU"/>
        </w:rPr>
        <w:t xml:space="preserve">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645AF4" w:rsidRPr="00F41CFF" w:rsidRDefault="007F376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5</w:t>
      </w:r>
      <w:r w:rsidR="00645AF4">
        <w:rPr>
          <w:rFonts w:ascii="Times New Roman" w:eastAsia="Times New Roman" w:hAnsi="Times New Roman"/>
          <w:color w:val="7F7F7F" w:themeColor="text1" w:themeTint="80"/>
          <w:lang w:eastAsia="ru-RU"/>
        </w:rPr>
        <w:t xml:space="preserve">. </w:t>
      </w:r>
      <w:r w:rsidR="00645AF4" w:rsidRPr="00F41CFF">
        <w:rPr>
          <w:rFonts w:ascii="Times New Roman" w:eastAsia="Times New Roman" w:hAnsi="Times New Roman"/>
          <w:color w:val="7F7F7F" w:themeColor="text1" w:themeTint="80"/>
          <w:lang w:eastAsia="ru-RU"/>
        </w:rPr>
        <w:t xml:space="preserve">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w:t>
      </w:r>
      <w:r w:rsidR="00645AF4" w:rsidRPr="00F41CFF">
        <w:rPr>
          <w:rFonts w:ascii="Times New Roman" w:eastAsia="Times New Roman" w:hAnsi="Times New Roman"/>
          <w:color w:val="7F7F7F" w:themeColor="text1" w:themeTint="80"/>
          <w:u w:val="single"/>
          <w:lang w:eastAsia="ru-RU"/>
        </w:rPr>
        <w:t>подлежит отклонению</w:t>
      </w:r>
      <w:r w:rsidR="00645AF4" w:rsidRPr="00F41CFF">
        <w:rPr>
          <w:rFonts w:ascii="Times New Roman" w:eastAsia="Times New Roman" w:hAnsi="Times New Roman"/>
          <w:color w:val="7F7F7F" w:themeColor="text1" w:themeTint="80"/>
          <w:lang w:eastAsia="ru-RU"/>
        </w:rPr>
        <w:t>.</w:t>
      </w:r>
    </w:p>
    <w:p w:rsidR="00645AF4" w:rsidRPr="00F41CFF" w:rsidRDefault="007F376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6</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 xml:space="preserve">Не допускается удаление текста из </w:t>
      </w:r>
      <w:r w:rsidR="00645AF4">
        <w:rPr>
          <w:rFonts w:ascii="Times New Roman" w:eastAsia="Times New Roman" w:hAnsi="Times New Roman"/>
          <w:bCs/>
          <w:color w:val="7F7F7F" w:themeColor="text1" w:themeTint="80"/>
          <w:lang w:eastAsia="ru-RU"/>
        </w:rPr>
        <w:t>п.1 Ф</w:t>
      </w:r>
      <w:r w:rsidR="00645AF4" w:rsidRPr="00F41CFF">
        <w:rPr>
          <w:rFonts w:ascii="Times New Roman" w:eastAsia="Times New Roman" w:hAnsi="Times New Roman"/>
          <w:bCs/>
          <w:color w:val="7F7F7F" w:themeColor="text1" w:themeTint="80"/>
          <w:lang w:eastAsia="ru-RU"/>
        </w:rPr>
        <w:t xml:space="preserve">ормы </w:t>
      </w:r>
      <w:r w:rsidR="00C86653">
        <w:rPr>
          <w:rFonts w:ascii="Times New Roman" w:eastAsia="Times New Roman" w:hAnsi="Times New Roman"/>
          <w:bCs/>
          <w:color w:val="7F7F7F" w:themeColor="text1" w:themeTint="80"/>
          <w:lang w:eastAsia="ru-RU"/>
        </w:rPr>
        <w:t>1</w:t>
      </w:r>
      <w:r w:rsidR="00645AF4" w:rsidRPr="00F41CFF">
        <w:rPr>
          <w:rFonts w:ascii="Times New Roman" w:eastAsia="Times New Roman" w:hAnsi="Times New Roman"/>
          <w:bCs/>
          <w:color w:val="7F7F7F" w:themeColor="text1" w:themeTint="80"/>
          <w:lang w:eastAsia="ru-RU"/>
        </w:rPr>
        <w:t>, кроме текста, написанного курсивом.</w:t>
      </w:r>
    </w:p>
    <w:p w:rsidR="00645AF4" w:rsidRDefault="007F376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7</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Все поля для заполнения должны быть обязательно заполнены Участником</w:t>
      </w:r>
      <w:r w:rsidR="00645AF4">
        <w:rPr>
          <w:rFonts w:ascii="Times New Roman" w:eastAsia="Times New Roman" w:hAnsi="Times New Roman"/>
          <w:bCs/>
          <w:color w:val="7F7F7F" w:themeColor="text1" w:themeTint="80"/>
          <w:lang w:eastAsia="ru-RU"/>
        </w:rPr>
        <w:t xml:space="preserve"> закупки</w:t>
      </w:r>
      <w:r w:rsidR="00645AF4" w:rsidRPr="00F41CFF">
        <w:rPr>
          <w:rFonts w:ascii="Times New Roman" w:eastAsia="Times New Roman" w:hAnsi="Times New Roman"/>
          <w:bCs/>
          <w:color w:val="7F7F7F" w:themeColor="text1" w:themeTint="80"/>
          <w:lang w:eastAsia="ru-RU"/>
        </w:rPr>
        <w:t>.</w:t>
      </w:r>
    </w:p>
    <w:p w:rsidR="007F3763" w:rsidRDefault="007F376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8. </w:t>
      </w:r>
      <w:r w:rsidRPr="007F3763">
        <w:rPr>
          <w:rFonts w:ascii="Times New Roman" w:eastAsia="Times New Roman" w:hAnsi="Times New Roman"/>
          <w:bCs/>
          <w:iCs/>
          <w:color w:val="7F7F7F" w:themeColor="text1" w:themeTint="80"/>
          <w:lang w:eastAsia="ru-RU"/>
        </w:rPr>
        <w:t xml:space="preserve">Количество товара </w:t>
      </w:r>
      <w:r w:rsidRPr="007F3763">
        <w:rPr>
          <w:rFonts w:ascii="Times New Roman" w:eastAsia="Times New Roman" w:hAnsi="Times New Roman"/>
          <w:bCs/>
          <w:color w:val="7F7F7F" w:themeColor="text1" w:themeTint="80"/>
          <w:lang w:eastAsia="ru-RU"/>
        </w:rPr>
        <w:t>в заявк</w:t>
      </w:r>
      <w:r>
        <w:rPr>
          <w:rFonts w:ascii="Times New Roman" w:eastAsia="Times New Roman" w:hAnsi="Times New Roman"/>
          <w:bCs/>
          <w:color w:val="7F7F7F" w:themeColor="text1" w:themeTint="80"/>
          <w:lang w:eastAsia="ru-RU"/>
        </w:rPr>
        <w:t>е</w:t>
      </w:r>
      <w:r w:rsidRPr="007F3763">
        <w:rPr>
          <w:rFonts w:ascii="Times New Roman" w:eastAsia="Times New Roman" w:hAnsi="Times New Roman"/>
          <w:bCs/>
          <w:color w:val="7F7F7F" w:themeColor="text1" w:themeTint="80"/>
          <w:lang w:eastAsia="ru-RU"/>
        </w:rPr>
        <w:t xml:space="preserve"> участник</w:t>
      </w:r>
      <w:r>
        <w:rPr>
          <w:rFonts w:ascii="Times New Roman" w:eastAsia="Times New Roman" w:hAnsi="Times New Roman"/>
          <w:bCs/>
          <w:color w:val="7F7F7F" w:themeColor="text1" w:themeTint="80"/>
          <w:lang w:eastAsia="ru-RU"/>
        </w:rPr>
        <w:t>а</w:t>
      </w:r>
      <w:r w:rsidRPr="007F3763">
        <w:rPr>
          <w:rFonts w:ascii="Times New Roman" w:eastAsia="Times New Roman" w:hAnsi="Times New Roman"/>
          <w:bCs/>
          <w:color w:val="7F7F7F" w:themeColor="text1" w:themeTint="80"/>
          <w:lang w:eastAsia="ru-RU"/>
        </w:rPr>
        <w:t xml:space="preserve"> закупки</w:t>
      </w:r>
      <w:r w:rsidRPr="007F3763">
        <w:rPr>
          <w:rFonts w:ascii="Times New Roman" w:eastAsia="Times New Roman" w:hAnsi="Times New Roman"/>
          <w:bCs/>
          <w:iCs/>
          <w:color w:val="7F7F7F" w:themeColor="text1" w:themeTint="80"/>
          <w:lang w:eastAsia="ru-RU"/>
        </w:rPr>
        <w:t xml:space="preserve"> должно соответствовать требованиям </w:t>
      </w:r>
      <w:r>
        <w:rPr>
          <w:rFonts w:ascii="Times New Roman" w:eastAsia="Times New Roman" w:hAnsi="Times New Roman"/>
          <w:bCs/>
          <w:color w:val="7F7F7F" w:themeColor="text1" w:themeTint="80"/>
          <w:lang w:eastAsia="ru-RU"/>
        </w:rPr>
        <w:t xml:space="preserve">Части </w:t>
      </w:r>
      <w:r>
        <w:rPr>
          <w:rFonts w:ascii="Times New Roman" w:eastAsia="Times New Roman" w:hAnsi="Times New Roman"/>
          <w:bCs/>
          <w:color w:val="7F7F7F" w:themeColor="text1" w:themeTint="80"/>
          <w:lang w:val="en-US" w:eastAsia="ru-RU"/>
        </w:rPr>
        <w:t>III</w:t>
      </w:r>
      <w:r>
        <w:rPr>
          <w:rFonts w:ascii="Times New Roman" w:eastAsia="Times New Roman" w:hAnsi="Times New Roman"/>
          <w:bCs/>
          <w:color w:val="7F7F7F" w:themeColor="text1" w:themeTint="80"/>
          <w:lang w:eastAsia="ru-RU"/>
        </w:rPr>
        <w:t xml:space="preserve"> «ТЕХНИЧЕСКОЕ ЗАДАНИЕ» настоящей документации</w:t>
      </w:r>
      <w:r w:rsidRPr="007F3763">
        <w:rPr>
          <w:rFonts w:ascii="Times New Roman" w:eastAsia="Times New Roman" w:hAnsi="Times New Roman"/>
          <w:bCs/>
          <w:iCs/>
          <w:color w:val="7F7F7F" w:themeColor="text1" w:themeTint="80"/>
          <w:lang w:eastAsia="ru-RU"/>
        </w:rPr>
        <w:t>.</w:t>
      </w:r>
    </w:p>
    <w:p w:rsidR="00645AF4" w:rsidRPr="00A74393" w:rsidRDefault="00C8665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9</w:t>
      </w:r>
      <w:r w:rsidR="00645AF4">
        <w:rPr>
          <w:rFonts w:ascii="Times New Roman" w:eastAsia="Times New Roman" w:hAnsi="Times New Roman"/>
          <w:bCs/>
          <w:color w:val="7F7F7F" w:themeColor="text1" w:themeTint="80"/>
          <w:lang w:eastAsia="ru-RU"/>
        </w:rPr>
        <w:t xml:space="preserve">. Пункт 2 Формы </w:t>
      </w:r>
      <w:r>
        <w:rPr>
          <w:rFonts w:ascii="Times New Roman" w:eastAsia="Times New Roman" w:hAnsi="Times New Roman"/>
          <w:bCs/>
          <w:color w:val="7F7F7F" w:themeColor="text1" w:themeTint="80"/>
          <w:lang w:eastAsia="ru-RU"/>
        </w:rPr>
        <w:t>1</w:t>
      </w:r>
      <w:r w:rsidR="00645AF4">
        <w:rPr>
          <w:rFonts w:ascii="Times New Roman" w:eastAsia="Times New Roman" w:hAnsi="Times New Roman"/>
          <w:bCs/>
          <w:color w:val="7F7F7F" w:themeColor="text1" w:themeTint="80"/>
          <w:lang w:eastAsia="ru-RU"/>
        </w:rPr>
        <w:t xml:space="preserve"> должен быть заполнен Участником закупки в соответствии с пунктом 2 Части </w:t>
      </w:r>
      <w:r w:rsidR="00645AF4">
        <w:rPr>
          <w:rFonts w:ascii="Times New Roman" w:eastAsia="Times New Roman" w:hAnsi="Times New Roman"/>
          <w:bCs/>
          <w:color w:val="7F7F7F" w:themeColor="text1" w:themeTint="80"/>
          <w:lang w:val="en-US" w:eastAsia="ru-RU"/>
        </w:rPr>
        <w:t>III</w:t>
      </w:r>
      <w:r w:rsidR="00645AF4">
        <w:rPr>
          <w:rFonts w:ascii="Times New Roman" w:eastAsia="Times New Roman" w:hAnsi="Times New Roman"/>
          <w:bCs/>
          <w:color w:val="7F7F7F" w:themeColor="text1" w:themeTint="80"/>
          <w:lang w:eastAsia="ru-RU"/>
        </w:rPr>
        <w:t xml:space="preserve"> «ТЕХНИЧЕСКОЕ ЗАДАНИЕ» настоящей документации.</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1</w:t>
      </w:r>
      <w:r w:rsidR="00C86653">
        <w:rPr>
          <w:rFonts w:ascii="Times New Roman" w:eastAsia="Times New Roman" w:hAnsi="Times New Roman"/>
          <w:bCs/>
          <w:color w:val="7F7F7F" w:themeColor="text1" w:themeTint="80"/>
          <w:lang w:eastAsia="ru-RU"/>
        </w:rPr>
        <w:t>0</w:t>
      </w:r>
      <w:r>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 xml:space="preserve">Участнику </w:t>
      </w:r>
      <w:r>
        <w:rPr>
          <w:rFonts w:ascii="Times New Roman" w:eastAsia="Times New Roman" w:hAnsi="Times New Roman"/>
          <w:bCs/>
          <w:color w:val="7F7F7F" w:themeColor="text1" w:themeTint="80"/>
          <w:lang w:eastAsia="ru-RU"/>
        </w:rPr>
        <w:t xml:space="preserve">закупки </w:t>
      </w:r>
      <w:r w:rsidRPr="00F41CFF">
        <w:rPr>
          <w:rFonts w:ascii="Times New Roman" w:eastAsia="Times New Roman" w:hAnsi="Times New Roman"/>
          <w:bCs/>
          <w:color w:val="7F7F7F" w:themeColor="text1" w:themeTint="80"/>
          <w:lang w:eastAsia="ru-RU"/>
        </w:rPr>
        <w:t xml:space="preserve">необходимо указать </w:t>
      </w:r>
      <w:r w:rsidR="00A06521">
        <w:rPr>
          <w:rFonts w:ascii="Times New Roman" w:eastAsia="Times New Roman" w:hAnsi="Times New Roman"/>
          <w:bCs/>
          <w:color w:val="7F7F7F" w:themeColor="text1" w:themeTint="80"/>
          <w:lang w:eastAsia="ru-RU"/>
        </w:rPr>
        <w:t xml:space="preserve">конкретные </w:t>
      </w:r>
      <w:r w:rsidRPr="00F41CFF">
        <w:rPr>
          <w:rFonts w:ascii="Times New Roman" w:eastAsia="Times New Roman" w:hAnsi="Times New Roman"/>
          <w:bCs/>
          <w:color w:val="7F7F7F" w:themeColor="text1" w:themeTint="80"/>
          <w:lang w:eastAsia="ru-RU"/>
        </w:rPr>
        <w:t>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менее» означают что, участнику следует предоставить в заявке конкретный показатель, более указанного в технической части документаци</w:t>
      </w:r>
      <w:r>
        <w:rPr>
          <w:rFonts w:ascii="Times New Roman" w:eastAsia="Times New Roman" w:hAnsi="Times New Roman"/>
          <w:bCs/>
          <w:color w:val="7F7F7F" w:themeColor="text1" w:themeTint="80"/>
          <w:lang w:eastAsia="ru-RU"/>
        </w:rPr>
        <w:t xml:space="preserve">и </w:t>
      </w:r>
      <w:r w:rsidRPr="00F41CFF">
        <w:rPr>
          <w:rFonts w:ascii="Times New Roman" w:eastAsia="Times New Roman" w:hAnsi="Times New Roman"/>
          <w:bCs/>
          <w:color w:val="7F7F7F" w:themeColor="text1" w:themeTint="80"/>
          <w:lang w:eastAsia="ru-RU"/>
        </w:rPr>
        <w:t>значения или равный ему;</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не более</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 xml:space="preserve"> означают что, участнику следует предоставить в заявке конкретный показатель, менее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 или равный ему;</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выше» означают что, участнику следует предоставить в заявке конкретный показатель, не более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w:t>
      </w:r>
    </w:p>
    <w:p w:rsidR="00645AF4"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ниже» означают что, участнику следует предоставить в заявке конкретный показатель, не менее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 </w:t>
      </w:r>
    </w:p>
    <w:p w:rsidR="00A06521" w:rsidRDefault="00A06521"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слова «менее»</w:t>
      </w:r>
      <w:r w:rsidRPr="00A06521">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означают что, участнику следует предоставить в заявке конкретный показатель,</w:t>
      </w:r>
      <w:r w:rsidRPr="00A06521">
        <w:rPr>
          <w:rFonts w:ascii="Times New Roman" w:eastAsia="Times New Roman" w:hAnsi="Times New Roman"/>
          <w:sz w:val="24"/>
          <w:szCs w:val="24"/>
          <w:lang w:eastAsia="ru-RU"/>
        </w:rPr>
        <w:t xml:space="preserve"> </w:t>
      </w:r>
      <w:r w:rsidRPr="00A06521">
        <w:rPr>
          <w:rFonts w:ascii="Times New Roman" w:eastAsia="Times New Roman" w:hAnsi="Times New Roman"/>
          <w:bCs/>
          <w:color w:val="7F7F7F" w:themeColor="text1" w:themeTint="80"/>
          <w:lang w:eastAsia="ru-RU"/>
        </w:rPr>
        <w:t>имеющий значение меньше заявленного заказчиком</w:t>
      </w:r>
      <w:r>
        <w:rPr>
          <w:rFonts w:ascii="Times New Roman" w:eastAsia="Times New Roman" w:hAnsi="Times New Roman"/>
          <w:bCs/>
          <w:color w:val="7F7F7F" w:themeColor="text1" w:themeTint="80"/>
          <w:lang w:eastAsia="ru-RU"/>
        </w:rPr>
        <w:t>;</w:t>
      </w:r>
    </w:p>
    <w:p w:rsidR="00A06521" w:rsidRPr="00F41CFF" w:rsidRDefault="00A06521"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слова «более»</w:t>
      </w:r>
      <w:r w:rsidRPr="00A06521">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означают что, участнику следует предоставить в заявке конкретный показатель,</w:t>
      </w:r>
      <w:r w:rsidR="0048719E" w:rsidRPr="0048719E">
        <w:rPr>
          <w:rFonts w:ascii="Times New Roman" w:eastAsia="Times New Roman" w:hAnsi="Times New Roman"/>
          <w:sz w:val="24"/>
          <w:szCs w:val="24"/>
          <w:lang w:eastAsia="ru-RU"/>
        </w:rPr>
        <w:t xml:space="preserve"> </w:t>
      </w:r>
      <w:r w:rsidR="0048719E" w:rsidRPr="0048719E">
        <w:rPr>
          <w:rFonts w:ascii="Times New Roman" w:eastAsia="Times New Roman" w:hAnsi="Times New Roman"/>
          <w:bCs/>
          <w:color w:val="7F7F7F" w:themeColor="text1" w:themeTint="80"/>
          <w:lang w:eastAsia="ru-RU"/>
        </w:rPr>
        <w:t>превышающий такое значение</w:t>
      </w:r>
      <w:r w:rsidR="0048719E">
        <w:rPr>
          <w:rFonts w:ascii="Times New Roman" w:eastAsia="Times New Roman" w:hAnsi="Times New Roman"/>
          <w:bCs/>
          <w:color w:val="7F7F7F" w:themeColor="text1" w:themeTint="80"/>
          <w:lang w:eastAsia="ru-RU"/>
        </w:rPr>
        <w:t>;</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E67090">
        <w:rPr>
          <w:rFonts w:ascii="Times New Roman" w:eastAsia="Times New Roman" w:hAnsi="Times New Roman"/>
          <w:bCs/>
          <w:color w:val="7F7F7F" w:themeColor="text1" w:themeTint="80"/>
          <w:lang w:eastAsia="ru-RU"/>
        </w:rPr>
        <w:t>- символ «тире» установленный между значениями, следует читать как необходимость указания участником закупки конкретного показателя, участник может предложить показатель равный либо менее заявленного заказчиком (то есть показатель, предложенный участником, не выходит за значения, заявленные заказчиком по верхней и нижней границе);</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C86653" w:rsidRDefault="00645AF4" w:rsidP="00C86653">
      <w:pPr>
        <w:shd w:val="clear" w:color="auto" w:fill="FFFFFF"/>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1</w:t>
      </w:r>
      <w:r w:rsidR="00C86653">
        <w:rPr>
          <w:rFonts w:ascii="Times New Roman" w:eastAsia="Times New Roman" w:hAnsi="Times New Roman"/>
          <w:bCs/>
          <w:color w:val="7F7F7F" w:themeColor="text1" w:themeTint="80"/>
          <w:lang w:eastAsia="ru-RU"/>
        </w:rPr>
        <w:t>1</w:t>
      </w:r>
      <w:r>
        <w:rPr>
          <w:rFonts w:ascii="Times New Roman" w:eastAsia="Times New Roman" w:hAnsi="Times New Roman"/>
          <w:bCs/>
          <w:color w:val="7F7F7F" w:themeColor="text1" w:themeTint="80"/>
          <w:lang w:eastAsia="ru-RU"/>
        </w:rPr>
        <w:t xml:space="preserve">. </w:t>
      </w:r>
      <w:r w:rsidR="00C86653" w:rsidRPr="00C86653">
        <w:rPr>
          <w:rFonts w:ascii="Times New Roman" w:eastAsia="Times New Roman" w:hAnsi="Times New Roman"/>
          <w:bCs/>
          <w:color w:val="7F7F7F" w:themeColor="text1" w:themeTint="80"/>
          <w:lang w:eastAsia="ru-RU"/>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86653" w:rsidRDefault="00C86653" w:rsidP="00C86653">
      <w:pPr>
        <w:shd w:val="clear" w:color="auto" w:fill="FFFFFF"/>
        <w:spacing w:after="0" w:line="240" w:lineRule="auto"/>
        <w:jc w:val="both"/>
        <w:rPr>
          <w:rFonts w:ascii="Times New Roman" w:eastAsia="Times New Roman" w:hAnsi="Times New Roman"/>
          <w:bCs/>
          <w:iCs/>
          <w:color w:val="7F7F7F" w:themeColor="text1" w:themeTint="80"/>
          <w:lang w:eastAsia="ru-RU"/>
        </w:rPr>
      </w:pPr>
      <w:r>
        <w:rPr>
          <w:rFonts w:ascii="Times New Roman" w:eastAsia="Times New Roman" w:hAnsi="Times New Roman"/>
          <w:bCs/>
          <w:color w:val="7F7F7F" w:themeColor="text1" w:themeTint="80"/>
          <w:lang w:eastAsia="ru-RU"/>
        </w:rPr>
        <w:t xml:space="preserve">12. </w:t>
      </w:r>
      <w:r w:rsidRPr="00C86653">
        <w:rPr>
          <w:rFonts w:ascii="Times New Roman" w:eastAsia="Times New Roman" w:hAnsi="Times New Roman"/>
          <w:bCs/>
          <w:iCs/>
          <w:color w:val="7F7F7F" w:themeColor="text1" w:themeTint="80"/>
          <w:lang w:eastAsia="ru-RU"/>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C86653" w:rsidRDefault="00C86653" w:rsidP="00C86653">
      <w:pPr>
        <w:shd w:val="clear" w:color="auto" w:fill="FFFFFF"/>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iCs/>
          <w:color w:val="7F7F7F" w:themeColor="text1" w:themeTint="80"/>
          <w:lang w:eastAsia="ru-RU"/>
        </w:rPr>
        <w:t xml:space="preserve">13. </w:t>
      </w:r>
      <w:r w:rsidRPr="00F41CFF">
        <w:rPr>
          <w:rFonts w:ascii="Times New Roman" w:eastAsia="Times New Roman" w:hAnsi="Times New Roman"/>
          <w:bCs/>
          <w:color w:val="7F7F7F" w:themeColor="text1" w:themeTint="80"/>
          <w:lang w:eastAsia="ru-RU"/>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C86653" w:rsidRDefault="00C86653" w:rsidP="00C86653">
      <w:pPr>
        <w:shd w:val="clear" w:color="auto" w:fill="FFFFFF"/>
        <w:spacing w:after="0" w:line="240" w:lineRule="auto"/>
        <w:jc w:val="both"/>
        <w:rPr>
          <w:rFonts w:ascii="Times New Roman" w:eastAsia="Times New Roman" w:hAnsi="Times New Roman"/>
          <w:b/>
          <w:bCs/>
          <w:i/>
          <w:iCs/>
          <w:sz w:val="24"/>
          <w:szCs w:val="24"/>
          <w:lang w:eastAsia="ru-RU"/>
        </w:rPr>
      </w:pPr>
      <w:r>
        <w:rPr>
          <w:rFonts w:ascii="Times New Roman" w:eastAsia="Times New Roman" w:hAnsi="Times New Roman"/>
          <w:bCs/>
          <w:color w:val="7F7F7F" w:themeColor="text1" w:themeTint="80"/>
          <w:lang w:eastAsia="ru-RU"/>
        </w:rPr>
        <w:t xml:space="preserve">14. </w:t>
      </w:r>
      <w:r w:rsidRPr="00C86653">
        <w:rPr>
          <w:rFonts w:ascii="Times New Roman" w:eastAsia="Times New Roman" w:hAnsi="Times New Roman"/>
          <w:bCs/>
          <w:color w:val="7F7F7F" w:themeColor="text1" w:themeTint="80"/>
          <w:lang w:eastAsia="ru-RU"/>
        </w:rPr>
        <w:t>В случае отсутстви</w:t>
      </w:r>
      <w:r>
        <w:rPr>
          <w:rFonts w:ascii="Times New Roman" w:eastAsia="Times New Roman" w:hAnsi="Times New Roman"/>
          <w:bCs/>
          <w:color w:val="7F7F7F" w:themeColor="text1" w:themeTint="80"/>
          <w:lang w:eastAsia="ru-RU"/>
        </w:rPr>
        <w:t>я</w:t>
      </w:r>
      <w:r w:rsidRPr="00C86653">
        <w:rPr>
          <w:rFonts w:ascii="Times New Roman" w:eastAsia="Times New Roman" w:hAnsi="Times New Roman"/>
          <w:bCs/>
          <w:color w:val="7F7F7F" w:themeColor="text1" w:themeTint="80"/>
          <w:lang w:eastAsia="ru-RU"/>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A1244" w:rsidRDefault="0066603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2</w:t>
      </w:r>
    </w:p>
    <w:p w:rsidR="007A1244" w:rsidRPr="007A1244" w:rsidRDefault="007A1244" w:rsidP="007A1244">
      <w:pPr>
        <w:spacing w:after="0" w:line="240" w:lineRule="auto"/>
        <w:ind w:right="5243" w:firstLine="567"/>
        <w:rPr>
          <w:rFonts w:ascii="Times New Roman" w:eastAsia="Times New Roman" w:hAnsi="Times New Roman"/>
          <w:lang w:eastAsia="ru-RU"/>
        </w:rPr>
      </w:pPr>
    </w:p>
    <w:p w:rsidR="00552365" w:rsidRPr="00DB06FC" w:rsidRDefault="00552365" w:rsidP="00552365">
      <w:pPr>
        <w:spacing w:after="0" w:line="240" w:lineRule="auto"/>
        <w:ind w:firstLine="567"/>
        <w:jc w:val="center"/>
        <w:rPr>
          <w:rFonts w:ascii="Times New Roman" w:eastAsia="Times New Roman" w:hAnsi="Times New Roman"/>
          <w:b/>
          <w:sz w:val="12"/>
          <w:szCs w:val="12"/>
          <w:lang w:eastAsia="ru-RU"/>
        </w:rPr>
      </w:pPr>
    </w:p>
    <w:p w:rsidR="007A1244" w:rsidRPr="00CE6F00" w:rsidRDefault="007F3763" w:rsidP="00552365">
      <w:pPr>
        <w:spacing w:after="0" w:line="240" w:lineRule="auto"/>
        <w:ind w:firstLine="567"/>
        <w:jc w:val="center"/>
        <w:rPr>
          <w:rFonts w:ascii="Times New Roman" w:eastAsia="Times New Roman" w:hAnsi="Times New Roman"/>
          <w:b/>
          <w:sz w:val="28"/>
          <w:szCs w:val="28"/>
          <w:lang w:eastAsia="ru-RU"/>
        </w:rPr>
      </w:pPr>
      <w:r w:rsidRPr="007F3763">
        <w:rPr>
          <w:rFonts w:ascii="Times New Roman" w:eastAsia="Times New Roman" w:hAnsi="Times New Roman"/>
          <w:b/>
          <w:bCs/>
          <w:sz w:val="28"/>
          <w:szCs w:val="28"/>
          <w:lang w:eastAsia="ru-RU"/>
        </w:rPr>
        <w:t>ИНФОРМАЦИ</w:t>
      </w:r>
      <w:r>
        <w:rPr>
          <w:rFonts w:ascii="Times New Roman" w:eastAsia="Times New Roman" w:hAnsi="Times New Roman"/>
          <w:b/>
          <w:bCs/>
          <w:sz w:val="28"/>
          <w:szCs w:val="28"/>
          <w:lang w:eastAsia="ru-RU"/>
        </w:rPr>
        <w:t>Я,</w:t>
      </w:r>
      <w:r w:rsidRPr="007F3763">
        <w:rPr>
          <w:rFonts w:ascii="Times New Roman" w:eastAsia="Times New Roman" w:hAnsi="Times New Roman"/>
          <w:b/>
          <w:bCs/>
          <w:sz w:val="28"/>
          <w:szCs w:val="28"/>
          <w:lang w:eastAsia="ru-RU"/>
        </w:rPr>
        <w:t xml:space="preserve"> ПОДЛЕЖАЩ</w:t>
      </w:r>
      <w:r>
        <w:rPr>
          <w:rFonts w:ascii="Times New Roman" w:eastAsia="Times New Roman" w:hAnsi="Times New Roman"/>
          <w:b/>
          <w:bCs/>
          <w:sz w:val="28"/>
          <w:szCs w:val="28"/>
          <w:lang w:eastAsia="ru-RU"/>
        </w:rPr>
        <w:t>АЯ</w:t>
      </w:r>
      <w:r w:rsidRPr="007F3763">
        <w:rPr>
          <w:rFonts w:ascii="Times New Roman" w:eastAsia="Times New Roman" w:hAnsi="Times New Roman"/>
          <w:b/>
          <w:bCs/>
          <w:sz w:val="28"/>
          <w:szCs w:val="28"/>
          <w:lang w:eastAsia="ru-RU"/>
        </w:rPr>
        <w:t xml:space="preserve"> ПРЕДСТАВЛЕНИЮ В ЗАЯВКЕ НА УЧАСТИЕ В ЗАКУПКЕ ДЛЯ ОСУЩЕСТВЛЕНИЯ ЕЕ ОЦЕНКИ</w:t>
      </w:r>
    </w:p>
    <w:p w:rsidR="00552365" w:rsidRPr="007A1244" w:rsidRDefault="00552365" w:rsidP="007A1244">
      <w:pPr>
        <w:spacing w:after="0" w:line="240" w:lineRule="auto"/>
        <w:ind w:firstLine="567"/>
        <w:rPr>
          <w:rFonts w:ascii="Times New Roman" w:eastAsia="Times New Roman" w:hAnsi="Times New Roman"/>
          <w:lang w:eastAsia="ru-RU"/>
        </w:rPr>
      </w:pPr>
    </w:p>
    <w:tbl>
      <w:tblPr>
        <w:tblW w:w="10166" w:type="dxa"/>
        <w:jc w:val="center"/>
        <w:tblInd w:w="-2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4"/>
        <w:gridCol w:w="5849"/>
        <w:gridCol w:w="3553"/>
      </w:tblGrid>
      <w:tr w:rsidR="007F3763" w:rsidRPr="00F83819" w:rsidTr="007F3763">
        <w:trPr>
          <w:tblHeader/>
          <w:jc w:val="center"/>
        </w:trPr>
        <w:tc>
          <w:tcPr>
            <w:tcW w:w="764" w:type="dxa"/>
            <w:tcBorders>
              <w:top w:val="double" w:sz="4" w:space="0" w:color="auto"/>
              <w:left w:val="double" w:sz="4" w:space="0" w:color="auto"/>
              <w:bottom w:val="double" w:sz="4" w:space="0" w:color="auto"/>
              <w:right w:val="double" w:sz="4" w:space="0" w:color="auto"/>
            </w:tcBorders>
            <w:shd w:val="clear" w:color="000000" w:fill="E6E6E6"/>
            <w:vAlign w:val="center"/>
          </w:tcPr>
          <w:p w:rsidR="007F3763" w:rsidRPr="00F83819" w:rsidRDefault="007F3763"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 </w:t>
            </w:r>
          </w:p>
          <w:p w:rsidR="007F3763" w:rsidRPr="00F83819" w:rsidRDefault="007F3763"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5849" w:type="dxa"/>
            <w:tcBorders>
              <w:top w:val="double" w:sz="4" w:space="0" w:color="auto"/>
              <w:left w:val="double" w:sz="4" w:space="0" w:color="auto"/>
              <w:bottom w:val="double" w:sz="4" w:space="0" w:color="auto"/>
              <w:right w:val="double" w:sz="4" w:space="0" w:color="auto"/>
            </w:tcBorders>
            <w:shd w:val="clear" w:color="000000" w:fill="E6E6E6"/>
            <w:vAlign w:val="center"/>
          </w:tcPr>
          <w:p w:rsidR="007F3763" w:rsidRPr="00F83819" w:rsidRDefault="007F3763"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Наименование показателя (указываются условия исполнения </w:t>
            </w:r>
            <w:r>
              <w:rPr>
                <w:rFonts w:ascii="Times New Roman" w:eastAsia="Times New Roman" w:hAnsi="Times New Roman"/>
                <w:b/>
                <w:sz w:val="20"/>
                <w:szCs w:val="20"/>
                <w:lang w:eastAsia="ru-RU"/>
              </w:rPr>
              <w:t>договора</w:t>
            </w:r>
            <w:r w:rsidRPr="00F83819">
              <w:rPr>
                <w:rFonts w:ascii="Times New Roman" w:eastAsia="Times New Roman" w:hAnsi="Times New Roman"/>
                <w:b/>
                <w:sz w:val="20"/>
                <w:szCs w:val="20"/>
                <w:lang w:eastAsia="ru-RU"/>
              </w:rPr>
              <w:t>, являющиеся критериями оценки в соответствии с документацией)</w:t>
            </w:r>
          </w:p>
        </w:tc>
        <w:tc>
          <w:tcPr>
            <w:tcW w:w="3553" w:type="dxa"/>
            <w:tcBorders>
              <w:top w:val="double" w:sz="4" w:space="0" w:color="auto"/>
              <w:left w:val="double" w:sz="4" w:space="0" w:color="auto"/>
              <w:bottom w:val="double" w:sz="4" w:space="0" w:color="auto"/>
              <w:right w:val="double" w:sz="4" w:space="0" w:color="auto"/>
            </w:tcBorders>
            <w:shd w:val="clear" w:color="000000" w:fill="E6E6E6"/>
            <w:vAlign w:val="center"/>
          </w:tcPr>
          <w:p w:rsidR="007F3763" w:rsidRPr="00F83819" w:rsidRDefault="007F3763"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r>
      <w:tr w:rsidR="007F3763" w:rsidRPr="00F83819" w:rsidTr="007F3763">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rsidR="007F3763" w:rsidRPr="00F83819" w:rsidRDefault="007F3763" w:rsidP="00030809">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5849" w:type="dxa"/>
            <w:tcBorders>
              <w:top w:val="single" w:sz="12" w:space="0" w:color="auto"/>
              <w:left w:val="single" w:sz="4" w:space="0" w:color="auto"/>
              <w:bottom w:val="single" w:sz="12" w:space="0" w:color="auto"/>
              <w:right w:val="single" w:sz="4" w:space="0" w:color="auto"/>
            </w:tcBorders>
            <w:shd w:val="clear" w:color="000000" w:fill="auto"/>
          </w:tcPr>
          <w:p w:rsidR="007F3763" w:rsidRPr="00F83819" w:rsidRDefault="007F3763" w:rsidP="00030809">
            <w:pPr>
              <w:spacing w:after="0" w:line="240" w:lineRule="auto"/>
              <w:rPr>
                <w:rFonts w:ascii="Times New Roman" w:eastAsia="Times New Roman" w:hAnsi="Times New Roman"/>
                <w:b/>
                <w:lang w:eastAsia="ru-RU"/>
              </w:rPr>
            </w:pPr>
            <w:r w:rsidRPr="00F83819">
              <w:rPr>
                <w:rFonts w:ascii="Times New Roman" w:eastAsia="Times New Roman" w:hAnsi="Times New Roman"/>
                <w:b/>
                <w:lang w:eastAsia="ru-RU"/>
              </w:rPr>
              <w:t>Квалификация участника закупки</w:t>
            </w:r>
          </w:p>
        </w:tc>
        <w:tc>
          <w:tcPr>
            <w:tcW w:w="3553" w:type="dxa"/>
            <w:tcBorders>
              <w:top w:val="single" w:sz="12" w:space="0" w:color="auto"/>
              <w:left w:val="single" w:sz="4" w:space="0" w:color="auto"/>
              <w:bottom w:val="single" w:sz="12" w:space="0" w:color="auto"/>
              <w:right w:val="single" w:sz="4" w:space="0" w:color="auto"/>
            </w:tcBorders>
            <w:shd w:val="clear" w:color="000000" w:fill="auto"/>
          </w:tcPr>
          <w:p w:rsidR="007F3763" w:rsidRPr="00F83819" w:rsidRDefault="007F3763" w:rsidP="00030809">
            <w:pPr>
              <w:spacing w:after="0" w:line="240" w:lineRule="auto"/>
              <w:jc w:val="center"/>
              <w:rPr>
                <w:rFonts w:ascii="Times New Roman" w:eastAsia="Times New Roman" w:hAnsi="Times New Roman"/>
                <w:sz w:val="20"/>
                <w:szCs w:val="20"/>
                <w:lang w:eastAsia="ru-RU"/>
              </w:rPr>
            </w:pPr>
          </w:p>
        </w:tc>
      </w:tr>
      <w:tr w:rsidR="007F3763" w:rsidRPr="00F83819" w:rsidTr="007F3763">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rsidR="007F3763" w:rsidRPr="00F83819" w:rsidRDefault="007F3763" w:rsidP="0003080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.1.</w:t>
            </w:r>
          </w:p>
        </w:tc>
        <w:tc>
          <w:tcPr>
            <w:tcW w:w="5849" w:type="dxa"/>
            <w:tcBorders>
              <w:top w:val="single" w:sz="12" w:space="0" w:color="auto"/>
              <w:left w:val="single" w:sz="4" w:space="0" w:color="auto"/>
              <w:bottom w:val="single" w:sz="12" w:space="0" w:color="auto"/>
              <w:right w:val="single" w:sz="4" w:space="0" w:color="auto"/>
            </w:tcBorders>
            <w:shd w:val="clear" w:color="000000" w:fill="auto"/>
          </w:tcPr>
          <w:p w:rsidR="007F3763" w:rsidRPr="007F3763" w:rsidRDefault="007F3763" w:rsidP="00030809">
            <w:pPr>
              <w:widowControl w:val="0"/>
              <w:suppressAutoHyphens/>
              <w:spacing w:after="0" w:line="240" w:lineRule="auto"/>
              <w:rPr>
                <w:rFonts w:ascii="Times New Roman" w:eastAsia="SimSun" w:hAnsi="Times New Roman" w:cs="Mangal"/>
                <w:bCs/>
                <w:kern w:val="1"/>
                <w:lang w:eastAsia="hi-IN" w:bidi="hi-IN"/>
              </w:rPr>
            </w:pPr>
            <w:r w:rsidRPr="00AE51A0">
              <w:rPr>
                <w:rFonts w:ascii="Times New Roman" w:eastAsia="SimSun" w:hAnsi="Times New Roman" w:cs="Mangal"/>
                <w:kern w:val="1"/>
                <w:lang w:eastAsia="hi-IN" w:bidi="hi-IN"/>
              </w:rPr>
              <w:t xml:space="preserve">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AE51A0">
              <w:rPr>
                <w:rFonts w:ascii="Times New Roman" w:eastAsia="SimSun" w:hAnsi="Times New Roman" w:cs="Mangal"/>
                <w:bCs/>
                <w:kern w:val="1"/>
                <w:lang w:eastAsia="hi-IN" w:bidi="hi-IN"/>
              </w:rPr>
              <w:t>Наличие взвешенных веществ в фугате не более 1300 мг/л.</w:t>
            </w:r>
          </w:p>
        </w:tc>
        <w:tc>
          <w:tcPr>
            <w:tcW w:w="3553" w:type="dxa"/>
            <w:tcBorders>
              <w:top w:val="single" w:sz="12" w:space="0" w:color="auto"/>
              <w:left w:val="single" w:sz="4" w:space="0" w:color="auto"/>
              <w:bottom w:val="single" w:sz="12" w:space="0" w:color="auto"/>
              <w:right w:val="single" w:sz="4" w:space="0" w:color="auto"/>
            </w:tcBorders>
            <w:shd w:val="clear" w:color="000000" w:fill="auto"/>
            <w:vAlign w:val="center"/>
          </w:tcPr>
          <w:p w:rsidR="007F3763" w:rsidRPr="00F83819" w:rsidRDefault="007F3763" w:rsidP="00030809">
            <w:pPr>
              <w:spacing w:after="0" w:line="240" w:lineRule="auto"/>
              <w:jc w:val="center"/>
              <w:rPr>
                <w:rFonts w:ascii="Times New Roman" w:eastAsia="SimSun" w:hAnsi="Times New Roman" w:cs="Mangal"/>
                <w:b/>
                <w:kern w:val="1"/>
                <w:sz w:val="20"/>
                <w:szCs w:val="20"/>
                <w:lang w:eastAsia="hi-IN" w:bidi="hi-IN"/>
              </w:rPr>
            </w:pPr>
            <w:r>
              <w:rPr>
                <w:rFonts w:ascii="Times New Roman" w:eastAsia="SimSun" w:hAnsi="Times New Roman" w:cs="Mangal"/>
                <w:b/>
                <w:kern w:val="1"/>
                <w:sz w:val="20"/>
                <w:szCs w:val="20"/>
                <w:lang w:eastAsia="hi-IN" w:bidi="hi-IN"/>
              </w:rPr>
              <w:t>___________</w:t>
            </w:r>
            <w:r w:rsidRPr="00F83819">
              <w:rPr>
                <w:rFonts w:ascii="Times New Roman" w:eastAsia="SimSun" w:hAnsi="Times New Roman" w:cs="Mangal"/>
                <w:b/>
                <w:kern w:val="1"/>
                <w:sz w:val="20"/>
                <w:szCs w:val="20"/>
                <w:lang w:eastAsia="hi-IN" w:bidi="hi-IN"/>
              </w:rPr>
              <w:t>_______________</w:t>
            </w:r>
          </w:p>
          <w:p w:rsidR="007F3763" w:rsidRPr="00640119" w:rsidRDefault="007F3763" w:rsidP="00030809">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(наличие/отсутствие)</w:t>
            </w:r>
          </w:p>
        </w:tc>
      </w:tr>
    </w:tbl>
    <w:p w:rsidR="00CE6F00" w:rsidRPr="00F83819" w:rsidRDefault="00CE6F00" w:rsidP="00CE6F00">
      <w:pPr>
        <w:tabs>
          <w:tab w:val="left" w:pos="0"/>
        </w:tabs>
        <w:spacing w:after="0" w:line="240" w:lineRule="auto"/>
        <w:jc w:val="center"/>
        <w:rPr>
          <w:rFonts w:ascii="Times New Roman" w:eastAsia="Times New Roman" w:hAnsi="Times New Roman" w:cs="Calibri"/>
          <w:sz w:val="24"/>
          <w:szCs w:val="24"/>
          <w:u w:val="single"/>
          <w:lang w:eastAsia="ru-RU"/>
        </w:rPr>
      </w:pPr>
    </w:p>
    <w:p w:rsidR="00820475" w:rsidRPr="007A1244" w:rsidRDefault="00820475" w:rsidP="00820475">
      <w:pPr>
        <w:spacing w:after="0" w:line="240" w:lineRule="auto"/>
        <w:ind w:right="3684"/>
        <w:jc w:val="center"/>
        <w:rPr>
          <w:rFonts w:ascii="Times New Roman" w:eastAsia="Times New Roman" w:hAnsi="Times New Roman"/>
          <w:bCs/>
          <w:i/>
          <w:iCs/>
          <w:sz w:val="20"/>
          <w:szCs w:val="20"/>
        </w:rPr>
      </w:pPr>
      <w:bookmarkStart w:id="30" w:name="_Toc98254011"/>
    </w:p>
    <w:p w:rsidR="00820475" w:rsidRDefault="00820475" w:rsidP="003E731B">
      <w:pPr>
        <w:spacing w:after="0" w:line="240" w:lineRule="auto"/>
        <w:rPr>
          <w:rFonts w:ascii="Times New Roman" w:eastAsia="Times New Roman" w:hAnsi="Times New Roman"/>
          <w:color w:val="808080"/>
          <w:sz w:val="20"/>
          <w:szCs w:val="20"/>
          <w:lang w:eastAsia="ru-RU"/>
        </w:rPr>
      </w:pPr>
    </w:p>
    <w:p w:rsidR="003E731B" w:rsidRDefault="003E731B" w:rsidP="003E731B">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F30592">
        <w:rPr>
          <w:rFonts w:ascii="Times New Roman" w:eastAsia="Times New Roman" w:hAnsi="Times New Roman"/>
          <w:color w:val="808080"/>
          <w:sz w:val="20"/>
          <w:szCs w:val="20"/>
          <w:lang w:eastAsia="ru-RU"/>
        </w:rPr>
        <w:t>:</w:t>
      </w:r>
      <w:r w:rsidR="007C69FB">
        <w:rPr>
          <w:rFonts w:ascii="Times New Roman" w:eastAsia="Times New Roman" w:hAnsi="Times New Roman"/>
          <w:color w:val="808080"/>
          <w:sz w:val="20"/>
          <w:szCs w:val="20"/>
          <w:lang w:eastAsia="ru-RU"/>
        </w:rPr>
        <w:t xml:space="preserve"> </w:t>
      </w:r>
    </w:p>
    <w:p w:rsidR="003E731B" w:rsidRDefault="003E731B" w:rsidP="003E731B">
      <w:pPr>
        <w:tabs>
          <w:tab w:val="left" w:pos="1080"/>
        </w:tabs>
        <w:spacing w:after="6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sidR="00F30592">
        <w:rPr>
          <w:rFonts w:ascii="Times New Roman" w:eastAsia="Times New Roman" w:hAnsi="Times New Roman"/>
          <w:bCs/>
          <w:color w:val="7F7F7F" w:themeColor="text1" w:themeTint="80"/>
          <w:lang w:eastAsia="ru-RU"/>
        </w:rPr>
        <w:t>закупки</w:t>
      </w:r>
      <w:r w:rsidRPr="00F41CFF">
        <w:rPr>
          <w:rFonts w:ascii="Times New Roman" w:eastAsia="Times New Roman" w:hAnsi="Times New Roman"/>
          <w:bCs/>
          <w:color w:val="7F7F7F" w:themeColor="text1" w:themeTint="80"/>
          <w:lang w:eastAsia="ru-RU"/>
        </w:rPr>
        <w:t>.</w:t>
      </w:r>
    </w:p>
    <w:p w:rsidR="00820475" w:rsidRDefault="00820475" w:rsidP="00820475">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sidRPr="00820475">
        <w:rPr>
          <w:rFonts w:ascii="Times New Roman" w:eastAsia="SimSun" w:hAnsi="Times New Roman" w:cs="Mangal"/>
          <w:color w:val="7F7F7F" w:themeColor="text1" w:themeTint="80"/>
          <w:kern w:val="1"/>
          <w:lang w:eastAsia="hi-IN" w:bidi="hi-IN"/>
        </w:rPr>
        <w:t>2. 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F30592" w:rsidRDefault="00F30592" w:rsidP="00820475">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3. </w:t>
      </w:r>
      <w:r w:rsidRPr="00F30592">
        <w:rPr>
          <w:rFonts w:ascii="Times New Roman" w:eastAsia="SimSun" w:hAnsi="Times New Roman" w:cs="Mangal"/>
          <w:color w:val="7F7F7F" w:themeColor="text1" w:themeTint="80"/>
          <w:kern w:val="1"/>
          <w:lang w:eastAsia="hi-IN" w:bidi="hi-IN"/>
        </w:rPr>
        <w:t xml:space="preserve">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w:t>
      </w:r>
      <w:r w:rsidRPr="00F30592">
        <w:rPr>
          <w:rFonts w:ascii="Times New Roman" w:eastAsia="SimSun" w:hAnsi="Times New Roman" w:cs="Mangal"/>
          <w:color w:val="7F7F7F" w:themeColor="text1" w:themeTint="80"/>
          <w:kern w:val="1"/>
          <w:u w:val="single"/>
          <w:lang w:eastAsia="hi-IN" w:bidi="hi-IN"/>
        </w:rPr>
        <w:t>подлежит отклонению</w:t>
      </w:r>
      <w:r w:rsidRPr="00F30592">
        <w:rPr>
          <w:rFonts w:ascii="Times New Roman" w:eastAsia="SimSun" w:hAnsi="Times New Roman" w:cs="Mangal"/>
          <w:color w:val="7F7F7F" w:themeColor="text1" w:themeTint="80"/>
          <w:kern w:val="1"/>
          <w:lang w:eastAsia="hi-IN" w:bidi="hi-IN"/>
        </w:rPr>
        <w:t>.</w:t>
      </w:r>
    </w:p>
    <w:p w:rsidR="003E731B" w:rsidRPr="003E731B" w:rsidRDefault="003E731B" w:rsidP="003E731B">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p>
    <w:p w:rsidR="003E731B" w:rsidRDefault="003E731B" w:rsidP="003E731B">
      <w:pPr>
        <w:tabs>
          <w:tab w:val="left" w:pos="1080"/>
        </w:tabs>
        <w:spacing w:after="60" w:line="240" w:lineRule="auto"/>
        <w:ind w:firstLine="540"/>
        <w:jc w:val="both"/>
        <w:rPr>
          <w:rFonts w:ascii="Times New Roman" w:eastAsia="Times New Roman" w:hAnsi="Times New Roman"/>
          <w:bCs/>
          <w:color w:val="7F7F7F" w:themeColor="text1" w:themeTint="80"/>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bookmarkStart w:id="31" w:name="_Ref55335821"/>
      <w:bookmarkStart w:id="32" w:name="_Ref55336345"/>
      <w:bookmarkStart w:id="33" w:name="_Toc57314674"/>
      <w:bookmarkStart w:id="34" w:name="_Toc69728988"/>
      <w:bookmarkStart w:id="35" w:name="_Toc98251754"/>
      <w:bookmarkEnd w:id="30"/>
      <w:bookmarkEnd w:id="31"/>
      <w:bookmarkEnd w:id="32"/>
      <w:bookmarkEnd w:id="33"/>
      <w:bookmarkEnd w:id="34"/>
      <w:bookmarkEnd w:id="35"/>
    </w:p>
    <w:p w:rsidR="00CE6F00" w:rsidRDefault="00CE6F00" w:rsidP="0029122C">
      <w:pPr>
        <w:spacing w:after="0" w:line="240" w:lineRule="auto"/>
        <w:jc w:val="both"/>
        <w:rPr>
          <w:rFonts w:ascii="Times New Roman" w:eastAsia="SimSun" w:hAnsi="Times New Roman" w:cs="Mangal"/>
          <w:color w:val="7F7F7F" w:themeColor="text1" w:themeTint="80"/>
          <w:kern w:val="1"/>
          <w:lang w:eastAsia="hi-IN" w:bidi="hi-IN"/>
        </w:rPr>
      </w:pPr>
    </w:p>
    <w:p w:rsidR="00CE6F00" w:rsidRPr="007A1244" w:rsidRDefault="00CE6F00" w:rsidP="0029122C">
      <w:pPr>
        <w:spacing w:after="0" w:line="240" w:lineRule="auto"/>
        <w:jc w:val="both"/>
        <w:rPr>
          <w:rFonts w:ascii="Times New Roman" w:eastAsia="Times New Roman" w:hAnsi="Times New Roman"/>
          <w:sz w:val="24"/>
          <w:szCs w:val="24"/>
          <w:lang w:eastAsia="ru-RU"/>
        </w:rPr>
        <w:sectPr w:rsidR="00CE6F00" w:rsidRPr="007A1244" w:rsidSect="007A1244">
          <w:footerReference w:type="even" r:id="rId14"/>
          <w:footerReference w:type="default" r:id="rId15"/>
          <w:pgSz w:w="11906" w:h="16838"/>
          <w:pgMar w:top="1134" w:right="850" w:bottom="1134" w:left="1701" w:header="113" w:footer="57" w:gutter="0"/>
          <w:cols w:space="720"/>
          <w:docGrid w:linePitch="299"/>
        </w:sectPr>
      </w:pPr>
    </w:p>
    <w:p w:rsidR="007A1244" w:rsidRDefault="00DB06FC" w:rsidP="007A1244">
      <w:pPr>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 xml:space="preserve">Форма </w:t>
      </w:r>
      <w:r w:rsidR="00820475">
        <w:rPr>
          <w:rFonts w:ascii="Times New Roman" w:eastAsia="Times New Roman" w:hAnsi="Times New Roman"/>
          <w:b/>
          <w:bCs/>
          <w:i/>
          <w:iCs/>
          <w:sz w:val="24"/>
          <w:szCs w:val="24"/>
          <w:lang w:eastAsia="ru-RU"/>
        </w:rPr>
        <w:t>3</w:t>
      </w:r>
    </w:p>
    <w:p w:rsidR="007A7084" w:rsidRPr="00A37A0B" w:rsidRDefault="007A7084" w:rsidP="007A7084">
      <w:pPr>
        <w:spacing w:after="0" w:line="240" w:lineRule="auto"/>
        <w:jc w:val="center"/>
        <w:rPr>
          <w:rFonts w:ascii="Times New Roman" w:hAnsi="Times New Roman" w:cs="TimesDL"/>
          <w:b/>
          <w:bCs/>
          <w:smallCaps/>
          <w:sz w:val="12"/>
          <w:szCs w:val="12"/>
        </w:rPr>
      </w:pPr>
    </w:p>
    <w:p w:rsidR="007A7084" w:rsidRDefault="00F30592" w:rsidP="007A7084">
      <w:pPr>
        <w:spacing w:after="0" w:line="240" w:lineRule="auto"/>
        <w:jc w:val="center"/>
        <w:rPr>
          <w:rFonts w:ascii="Times New Roman" w:hAnsi="Times New Roman" w:cs="TimesDL"/>
          <w:b/>
          <w:bCs/>
          <w:smallCaps/>
          <w:sz w:val="24"/>
          <w:szCs w:val="24"/>
        </w:rPr>
      </w:pPr>
      <w:r w:rsidRPr="00F30592">
        <w:rPr>
          <w:rFonts w:ascii="Times New Roman" w:hAnsi="Times New Roman" w:cs="TimesDL"/>
          <w:b/>
          <w:bCs/>
          <w:smallCaps/>
          <w:sz w:val="24"/>
          <w:szCs w:val="24"/>
        </w:rPr>
        <w:t xml:space="preserve">ПРЕДЛОЖЕНИЕ О ЦЕНЕ ДОГОВОРА </w:t>
      </w:r>
    </w:p>
    <w:p w:rsidR="00C84496" w:rsidRPr="009B01AD" w:rsidRDefault="00C84496" w:rsidP="007A7084">
      <w:pPr>
        <w:spacing w:after="0" w:line="240" w:lineRule="auto"/>
        <w:jc w:val="center"/>
        <w:rPr>
          <w:rFonts w:ascii="Times New Roman" w:hAnsi="Times New Roman" w:cs="TimesDL"/>
          <w:b/>
          <w:bCs/>
          <w:smallCaps/>
          <w:sz w:val="24"/>
          <w:szCs w:val="24"/>
        </w:rPr>
      </w:pPr>
    </w:p>
    <w:p w:rsidR="007A7084" w:rsidRPr="009B01AD" w:rsidRDefault="007A7084" w:rsidP="007A7084">
      <w:pPr>
        <w:spacing w:after="0" w:line="240" w:lineRule="auto"/>
        <w:jc w:val="center"/>
        <w:rPr>
          <w:rFonts w:ascii="Times New Roman" w:hAnsi="Times New Roman" w:cs="TimesDL"/>
          <w:b/>
          <w:bCs/>
          <w:smallCaps/>
          <w:sz w:val="20"/>
          <w:szCs w:val="24"/>
        </w:rPr>
      </w:pPr>
    </w:p>
    <w:p w:rsidR="007A7084" w:rsidRPr="00A37A0B" w:rsidRDefault="007A7084" w:rsidP="007A7084">
      <w:pPr>
        <w:spacing w:after="0" w:line="240" w:lineRule="auto"/>
        <w:rPr>
          <w:rFonts w:ascii="Times New Roman" w:hAnsi="Times New Roman"/>
          <w:color w:val="000000"/>
        </w:rPr>
      </w:pPr>
      <w:r w:rsidRPr="00A37A0B">
        <w:rPr>
          <w:rFonts w:ascii="Times New Roman" w:hAnsi="Times New Roman"/>
          <w:color w:val="000000"/>
        </w:rPr>
        <w:t>Наименование и адрес участника  запроса предложений</w:t>
      </w:r>
      <w:r w:rsidR="00231B33">
        <w:rPr>
          <w:rFonts w:ascii="Times New Roman" w:hAnsi="Times New Roman"/>
          <w:color w:val="000000"/>
        </w:rPr>
        <w:t xml:space="preserve"> в электронной форме</w:t>
      </w:r>
      <w:r w:rsidRPr="00A37A0B">
        <w:rPr>
          <w:rFonts w:ascii="Times New Roman" w:hAnsi="Times New Roman"/>
          <w:color w:val="000000"/>
        </w:rPr>
        <w:t>: ________________</w:t>
      </w:r>
      <w:r w:rsidR="00231B33">
        <w:rPr>
          <w:rFonts w:ascii="Times New Roman" w:hAnsi="Times New Roman"/>
          <w:color w:val="000000"/>
        </w:rPr>
        <w:t>__________________________________</w:t>
      </w:r>
      <w:r w:rsidRPr="00A37A0B">
        <w:rPr>
          <w:rFonts w:ascii="Times New Roman" w:hAnsi="Times New Roman"/>
          <w:color w:val="000000"/>
        </w:rPr>
        <w:t>______</w:t>
      </w:r>
    </w:p>
    <w:p w:rsidR="00A37A0B" w:rsidRPr="00A37A0B" w:rsidRDefault="00A37A0B" w:rsidP="007A7084">
      <w:pPr>
        <w:spacing w:after="0" w:line="240" w:lineRule="auto"/>
        <w:rPr>
          <w:rFonts w:ascii="Times New Roman" w:hAnsi="Times New Roman"/>
          <w:color w:val="000000"/>
          <w:sz w:val="12"/>
          <w:szCs w:val="12"/>
        </w:rPr>
      </w:pPr>
    </w:p>
    <w:p w:rsidR="00156B92" w:rsidRDefault="00156B92" w:rsidP="00156B92">
      <w:pPr>
        <w:spacing w:after="0" w:line="240" w:lineRule="auto"/>
        <w:rPr>
          <w:rFonts w:ascii="Times New Roman" w:eastAsia="Times New Roman" w:hAnsi="Times New Roman"/>
          <w:i/>
          <w:sz w:val="24"/>
          <w:szCs w:val="24"/>
          <w:lang w:eastAsia="ru-RU"/>
        </w:rPr>
      </w:pPr>
    </w:p>
    <w:tbl>
      <w:tblPr>
        <w:tblW w:w="13029" w:type="dxa"/>
        <w:jc w:val="center"/>
        <w:tblInd w:w="-13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
        <w:gridCol w:w="3940"/>
        <w:gridCol w:w="1390"/>
        <w:gridCol w:w="6907"/>
      </w:tblGrid>
      <w:tr w:rsidR="00737799" w:rsidRPr="00737799" w:rsidTr="00737799">
        <w:trPr>
          <w:tblHeader/>
          <w:jc w:val="center"/>
        </w:trPr>
        <w:tc>
          <w:tcPr>
            <w:tcW w:w="792"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 </w:t>
            </w:r>
          </w:p>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п/п</w:t>
            </w:r>
          </w:p>
        </w:tc>
        <w:tc>
          <w:tcPr>
            <w:tcW w:w="3940"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Наименование показателя (указываются условия исполнения договора, являющиеся критериями оценки в соответствии с документацией)</w:t>
            </w:r>
          </w:p>
        </w:tc>
        <w:tc>
          <w:tcPr>
            <w:tcW w:w="1390"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Единица измерения </w:t>
            </w:r>
          </w:p>
        </w:tc>
        <w:tc>
          <w:tcPr>
            <w:tcW w:w="6907"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Значение </w:t>
            </w:r>
          </w:p>
        </w:tc>
      </w:tr>
      <w:tr w:rsidR="00737799" w:rsidRPr="00737799" w:rsidTr="00231B33">
        <w:trPr>
          <w:jc w:val="center"/>
        </w:trPr>
        <w:tc>
          <w:tcPr>
            <w:tcW w:w="792"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737799" w:rsidRDefault="00737799" w:rsidP="00231B33">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1</w:t>
            </w:r>
          </w:p>
        </w:tc>
        <w:tc>
          <w:tcPr>
            <w:tcW w:w="3940"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231B33" w:rsidRDefault="00737799" w:rsidP="00231B33">
            <w:pPr>
              <w:spacing w:after="0" w:line="240" w:lineRule="auto"/>
              <w:rPr>
                <w:rFonts w:ascii="Times New Roman" w:eastAsia="Times New Roman" w:hAnsi="Times New Roman"/>
                <w:b/>
                <w:i/>
                <w:sz w:val="24"/>
                <w:szCs w:val="24"/>
                <w:vertAlign w:val="superscript"/>
                <w:lang w:eastAsia="ru-RU"/>
              </w:rPr>
            </w:pPr>
            <w:r w:rsidRPr="00737799">
              <w:rPr>
                <w:rFonts w:ascii="Times New Roman" w:eastAsia="Times New Roman" w:hAnsi="Times New Roman"/>
                <w:b/>
                <w:i/>
                <w:sz w:val="24"/>
                <w:szCs w:val="24"/>
                <w:lang w:eastAsia="ru-RU"/>
              </w:rPr>
              <w:t>Цена договора</w:t>
            </w:r>
          </w:p>
        </w:tc>
        <w:tc>
          <w:tcPr>
            <w:tcW w:w="1390"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737799" w:rsidRDefault="00737799" w:rsidP="00231B33">
            <w:pPr>
              <w:spacing w:after="0" w:line="240" w:lineRule="auto"/>
              <w:jc w:val="center"/>
              <w:rPr>
                <w:rFonts w:ascii="Times New Roman" w:eastAsia="Times New Roman" w:hAnsi="Times New Roman"/>
                <w:i/>
                <w:sz w:val="24"/>
                <w:szCs w:val="24"/>
                <w:lang w:eastAsia="ru-RU"/>
              </w:rPr>
            </w:pPr>
            <w:r w:rsidRPr="00737799">
              <w:rPr>
                <w:rFonts w:ascii="Times New Roman" w:eastAsia="Times New Roman" w:hAnsi="Times New Roman"/>
                <w:i/>
                <w:sz w:val="24"/>
                <w:szCs w:val="24"/>
                <w:lang w:eastAsia="ru-RU"/>
              </w:rPr>
              <w:t>руб.</w:t>
            </w:r>
          </w:p>
        </w:tc>
        <w:tc>
          <w:tcPr>
            <w:tcW w:w="6907" w:type="dxa"/>
            <w:tcBorders>
              <w:top w:val="single" w:sz="12" w:space="0" w:color="auto"/>
              <w:left w:val="single" w:sz="4" w:space="0" w:color="auto"/>
              <w:bottom w:val="single" w:sz="12" w:space="0" w:color="auto"/>
              <w:right w:val="single" w:sz="4" w:space="0" w:color="auto"/>
            </w:tcBorders>
            <w:shd w:val="clear" w:color="000000" w:fill="auto"/>
          </w:tcPr>
          <w:p w:rsidR="00231B33" w:rsidRDefault="00231B33" w:rsidP="00231B33">
            <w:pPr>
              <w:spacing w:after="0" w:line="240" w:lineRule="auto"/>
              <w:rPr>
                <w:rFonts w:ascii="Times New Roman" w:eastAsia="Times New Roman" w:hAnsi="Times New Roman"/>
                <w:b/>
                <w:sz w:val="24"/>
                <w:szCs w:val="24"/>
                <w:lang w:eastAsia="ru-RU"/>
              </w:rPr>
            </w:pPr>
          </w:p>
          <w:p w:rsidR="00231B33" w:rsidRDefault="00231B33" w:rsidP="00231B33">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Цена договора без НДС</w:t>
            </w:r>
            <w:r w:rsidRPr="00820475">
              <w:rPr>
                <w:rFonts w:ascii="Times New Roman" w:eastAsia="Times New Roman" w:hAnsi="Times New Roman"/>
                <w:i/>
                <w:sz w:val="24"/>
                <w:szCs w:val="24"/>
                <w:lang w:eastAsia="ru-RU"/>
              </w:rPr>
              <w:t>___________</w:t>
            </w:r>
            <w:r>
              <w:rPr>
                <w:rFonts w:ascii="Times New Roman" w:eastAsia="Times New Roman" w:hAnsi="Times New Roman"/>
                <w:i/>
                <w:sz w:val="24"/>
                <w:szCs w:val="24"/>
                <w:lang w:eastAsia="ru-RU"/>
              </w:rPr>
              <w:t>_______________</w:t>
            </w:r>
            <w:r w:rsidRPr="00820475">
              <w:rPr>
                <w:rFonts w:ascii="Times New Roman" w:eastAsia="Times New Roman" w:hAnsi="Times New Roman"/>
                <w:i/>
                <w:sz w:val="24"/>
                <w:szCs w:val="24"/>
                <w:lang w:eastAsia="ru-RU"/>
              </w:rPr>
              <w:t>________</w:t>
            </w:r>
          </w:p>
          <w:p w:rsidR="00231B33" w:rsidRPr="00820475" w:rsidRDefault="00231B33" w:rsidP="00231B33">
            <w:pPr>
              <w:spacing w:after="0" w:line="240" w:lineRule="auto"/>
              <w:ind w:left="2832"/>
              <w:rPr>
                <w:rFonts w:ascii="Times New Roman" w:eastAsia="Times New Roman" w:hAnsi="Times New Roman"/>
                <w:i/>
                <w:sz w:val="24"/>
                <w:szCs w:val="24"/>
                <w:lang w:eastAsia="ru-RU"/>
              </w:rPr>
            </w:pPr>
            <w:r w:rsidRPr="00820475">
              <w:rPr>
                <w:rFonts w:ascii="Times New Roman" w:eastAsia="Times New Roman" w:hAnsi="Times New Roman"/>
                <w:i/>
                <w:sz w:val="24"/>
                <w:szCs w:val="24"/>
                <w:lang w:eastAsia="ru-RU"/>
              </w:rPr>
              <w:t>(указывается цифрами и прописью)</w:t>
            </w:r>
          </w:p>
          <w:p w:rsidR="00231B33" w:rsidRDefault="00231B33" w:rsidP="00231B33">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Сумма НДС</w:t>
            </w:r>
            <w:r w:rsidRPr="00820475">
              <w:rPr>
                <w:rFonts w:ascii="Times New Roman" w:eastAsia="Times New Roman" w:hAnsi="Times New Roman"/>
                <w:i/>
                <w:sz w:val="24"/>
                <w:szCs w:val="24"/>
                <w:lang w:eastAsia="ru-RU"/>
              </w:rPr>
              <w:t xml:space="preserve"> __________</w:t>
            </w:r>
            <w:r>
              <w:rPr>
                <w:rFonts w:ascii="Times New Roman" w:eastAsia="Times New Roman" w:hAnsi="Times New Roman"/>
                <w:i/>
                <w:sz w:val="24"/>
                <w:szCs w:val="24"/>
                <w:lang w:eastAsia="ru-RU"/>
              </w:rPr>
              <w:t>_______________________________</w:t>
            </w:r>
            <w:r w:rsidRPr="00820475">
              <w:rPr>
                <w:rFonts w:ascii="Times New Roman" w:eastAsia="Times New Roman" w:hAnsi="Times New Roman"/>
                <w:i/>
                <w:sz w:val="24"/>
                <w:szCs w:val="24"/>
                <w:lang w:eastAsia="ru-RU"/>
              </w:rPr>
              <w:t>___</w:t>
            </w:r>
          </w:p>
          <w:p w:rsidR="00231B33" w:rsidRPr="00820475" w:rsidRDefault="00231B33" w:rsidP="00231B33">
            <w:pPr>
              <w:spacing w:after="0" w:line="240" w:lineRule="auto"/>
              <w:ind w:left="2832"/>
              <w:rPr>
                <w:rFonts w:ascii="Times New Roman" w:eastAsia="Times New Roman" w:hAnsi="Times New Roman"/>
                <w:i/>
                <w:sz w:val="24"/>
                <w:szCs w:val="24"/>
                <w:lang w:eastAsia="ru-RU"/>
              </w:rPr>
            </w:pPr>
            <w:r w:rsidRPr="00820475">
              <w:rPr>
                <w:rFonts w:ascii="Times New Roman" w:eastAsia="Times New Roman" w:hAnsi="Times New Roman"/>
                <w:i/>
                <w:sz w:val="24"/>
                <w:szCs w:val="24"/>
                <w:lang w:eastAsia="ru-RU"/>
              </w:rPr>
              <w:t>(указывается цифрами и прописью)</w:t>
            </w:r>
          </w:p>
          <w:p w:rsidR="00231B33" w:rsidRPr="00820475" w:rsidRDefault="00231B33" w:rsidP="00231B33">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Цена договора с НДС</w:t>
            </w:r>
            <w:r w:rsidRPr="00820475">
              <w:rPr>
                <w:rFonts w:ascii="Times New Roman" w:eastAsia="Times New Roman" w:hAnsi="Times New Roman"/>
                <w:i/>
                <w:sz w:val="24"/>
                <w:szCs w:val="24"/>
                <w:lang w:eastAsia="ru-RU"/>
              </w:rPr>
              <w:t xml:space="preserve"> _________</w:t>
            </w:r>
            <w:r>
              <w:rPr>
                <w:rFonts w:ascii="Times New Roman" w:eastAsia="Times New Roman" w:hAnsi="Times New Roman"/>
                <w:i/>
                <w:sz w:val="24"/>
                <w:szCs w:val="24"/>
                <w:lang w:eastAsia="ru-RU"/>
              </w:rPr>
              <w:t>______________________</w:t>
            </w:r>
            <w:r w:rsidRPr="00820475">
              <w:rPr>
                <w:rFonts w:ascii="Times New Roman" w:eastAsia="Times New Roman" w:hAnsi="Times New Roman"/>
                <w:i/>
                <w:sz w:val="24"/>
                <w:szCs w:val="24"/>
                <w:lang w:eastAsia="ru-RU"/>
              </w:rPr>
              <w:t>____</w:t>
            </w:r>
          </w:p>
          <w:p w:rsidR="00231B33" w:rsidRDefault="00231B33" w:rsidP="00231B33">
            <w:pPr>
              <w:spacing w:after="0" w:line="240" w:lineRule="auto"/>
              <w:ind w:left="2832"/>
              <w:rPr>
                <w:rFonts w:ascii="Times New Roman" w:eastAsia="Times New Roman" w:hAnsi="Times New Roman"/>
                <w:sz w:val="24"/>
                <w:szCs w:val="24"/>
                <w:lang w:eastAsia="ru-RU"/>
              </w:rPr>
            </w:pPr>
            <w:r w:rsidRPr="00820475">
              <w:rPr>
                <w:rFonts w:ascii="Times New Roman" w:eastAsia="Times New Roman" w:hAnsi="Times New Roman"/>
                <w:i/>
                <w:sz w:val="24"/>
                <w:szCs w:val="24"/>
                <w:lang w:eastAsia="ru-RU"/>
              </w:rPr>
              <w:t>(указывается цифрами и прописью)</w:t>
            </w:r>
          </w:p>
          <w:p w:rsidR="00737799" w:rsidRPr="00737799" w:rsidRDefault="00737799" w:rsidP="00737799">
            <w:pPr>
              <w:spacing w:after="0" w:line="240" w:lineRule="auto"/>
              <w:rPr>
                <w:rFonts w:ascii="Times New Roman" w:eastAsia="Times New Roman" w:hAnsi="Times New Roman"/>
                <w:i/>
                <w:sz w:val="24"/>
                <w:szCs w:val="24"/>
                <w:lang w:eastAsia="ru-RU"/>
              </w:rPr>
            </w:pPr>
          </w:p>
        </w:tc>
      </w:tr>
    </w:tbl>
    <w:p w:rsidR="00156B92" w:rsidRDefault="00156B92" w:rsidP="00156B92">
      <w:pPr>
        <w:spacing w:after="0" w:line="240" w:lineRule="auto"/>
        <w:rPr>
          <w:rFonts w:ascii="Times New Roman" w:eastAsia="Times New Roman" w:hAnsi="Times New Roman"/>
          <w:sz w:val="24"/>
          <w:szCs w:val="24"/>
          <w:lang w:eastAsia="ru-RU"/>
        </w:rPr>
      </w:pPr>
    </w:p>
    <w:p w:rsidR="00820475" w:rsidRDefault="00820475" w:rsidP="00820475">
      <w:pPr>
        <w:spacing w:after="0" w:line="240" w:lineRule="auto"/>
        <w:rPr>
          <w:rFonts w:ascii="Times New Roman" w:eastAsia="Times New Roman" w:hAnsi="Times New Roman"/>
          <w:b/>
          <w:sz w:val="24"/>
          <w:szCs w:val="24"/>
          <w:lang w:eastAsia="ru-RU"/>
        </w:rPr>
      </w:pPr>
    </w:p>
    <w:p w:rsidR="00156B92" w:rsidRDefault="00156B92" w:rsidP="00156B92">
      <w:pPr>
        <w:spacing w:after="0" w:line="240" w:lineRule="auto"/>
        <w:rPr>
          <w:rFonts w:ascii="Times New Roman" w:eastAsia="Times New Roman" w:hAnsi="Times New Roman"/>
          <w:sz w:val="24"/>
          <w:szCs w:val="24"/>
          <w:lang w:eastAsia="ru-RU"/>
        </w:rPr>
      </w:pPr>
    </w:p>
    <w:p w:rsidR="00231B33" w:rsidRDefault="00231B33" w:rsidP="00231B33">
      <w:pPr>
        <w:spacing w:after="0" w:line="240" w:lineRule="auto"/>
        <w:rPr>
          <w:rFonts w:ascii="Times New Roman" w:eastAsia="Times New Roman" w:hAnsi="Times New Roman"/>
          <w:color w:val="808080"/>
          <w:sz w:val="20"/>
          <w:szCs w:val="20"/>
          <w:lang w:eastAsia="ru-RU"/>
        </w:rPr>
      </w:pPr>
    </w:p>
    <w:p w:rsidR="00156B92" w:rsidRPr="00156B92" w:rsidRDefault="00156B92" w:rsidP="00231B33">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ЦЕНОВОГО ПРЕДЛОЖЕНИЯ</w:t>
      </w:r>
    </w:p>
    <w:p w:rsidR="00156B92" w:rsidRPr="00156B92" w:rsidRDefault="00156B92" w:rsidP="00156B92">
      <w:pPr>
        <w:spacing w:after="0" w:line="240" w:lineRule="auto"/>
        <w:jc w:val="both"/>
        <w:rPr>
          <w:rFonts w:ascii="Times New Roman" w:eastAsia="Times New Roman" w:hAnsi="Times New Roman"/>
          <w:color w:val="7F7F7F"/>
          <w:lang w:eastAsia="ru-RU"/>
        </w:rPr>
      </w:pPr>
    </w:p>
    <w:p w:rsidR="00AC551F" w:rsidRDefault="00231B33" w:rsidP="00156B92">
      <w:pPr>
        <w:spacing w:after="0" w:line="240" w:lineRule="auto"/>
        <w:rPr>
          <w:rFonts w:ascii="Times New Roman" w:eastAsia="Times New Roman" w:hAnsi="Times New Roman"/>
          <w:color w:val="7F7F7F" w:themeColor="text1" w:themeTint="80"/>
          <w:lang w:eastAsia="ru-RU"/>
        </w:rPr>
      </w:pPr>
      <w:r>
        <w:rPr>
          <w:rFonts w:ascii="Times New Roman" w:eastAsia="Times New Roman" w:hAnsi="Times New Roman"/>
          <w:color w:val="7F7F7F"/>
          <w:lang w:eastAsia="ru-RU"/>
        </w:rPr>
        <w:t>1</w:t>
      </w:r>
      <w:r w:rsidR="00AC551F">
        <w:rPr>
          <w:rFonts w:ascii="Times New Roman" w:eastAsia="Times New Roman" w:hAnsi="Times New Roman"/>
          <w:color w:val="7F7F7F"/>
          <w:lang w:eastAsia="ru-RU"/>
        </w:rPr>
        <w:t xml:space="preserve">. </w:t>
      </w:r>
      <w:r w:rsidR="00AC551F" w:rsidRPr="00AC551F">
        <w:rPr>
          <w:rFonts w:ascii="Times New Roman" w:eastAsia="Times New Roman" w:hAnsi="Times New Roman"/>
          <w:color w:val="7F7F7F" w:themeColor="text1" w:themeTint="80"/>
          <w:lang w:eastAsia="ru-RU"/>
        </w:rPr>
        <w:t>Участник закупки должен указать итоговую стоимость цифрами и словами, в рублях. Цену договора следует указывать в формате ХХХ ХХХ ХХХ,ХХ руб., например: «1 234 567,89 руб. (Один миллион двести тридцать четыре тысячи пятьсот шестьдесят семь руб.) 89копеек».</w:t>
      </w:r>
    </w:p>
    <w:p w:rsidR="00037290" w:rsidRPr="00037290" w:rsidRDefault="00037290" w:rsidP="00156B92">
      <w:pPr>
        <w:spacing w:after="0" w:line="240" w:lineRule="auto"/>
        <w:rPr>
          <w:rFonts w:ascii="Times New Roman" w:eastAsia="Times New Roman" w:hAnsi="Times New Roman"/>
          <w:color w:val="7F7F7F" w:themeColor="text1" w:themeTint="80"/>
          <w:lang w:eastAsia="ru-RU"/>
        </w:rPr>
        <w:sectPr w:rsidR="00037290" w:rsidRPr="00037290" w:rsidSect="00A37A0B">
          <w:type w:val="continuous"/>
          <w:pgSz w:w="16838" w:h="11906" w:orient="landscape"/>
          <w:pgMar w:top="567" w:right="850" w:bottom="1134" w:left="1701" w:header="113" w:footer="57" w:gutter="0"/>
          <w:cols w:space="720"/>
          <w:docGrid w:linePitch="299"/>
        </w:sectPr>
      </w:pPr>
      <w:r w:rsidRPr="00037290">
        <w:rPr>
          <w:rFonts w:ascii="Times New Roman" w:eastAsia="Times New Roman" w:hAnsi="Times New Roman"/>
          <w:iCs/>
          <w:color w:val="7F7F7F" w:themeColor="text1" w:themeTint="80"/>
          <w:lang w:eastAsia="ru-RU"/>
        </w:rPr>
        <w:t>.</w:t>
      </w:r>
    </w:p>
    <w:p w:rsidR="007E7954" w:rsidRDefault="00C84496" w:rsidP="00D2420B">
      <w:pPr>
        <w:spacing w:after="0" w:line="240" w:lineRule="auto"/>
        <w:jc w:val="center"/>
        <w:rPr>
          <w:rFonts w:ascii="Times New Roman" w:hAnsi="Times New Roman"/>
          <w:b/>
          <w:bCs/>
          <w:sz w:val="24"/>
          <w:szCs w:val="24"/>
        </w:rPr>
      </w:pPr>
      <w:r w:rsidRPr="0011709C">
        <w:rPr>
          <w:rFonts w:ascii="Times New Roman" w:hAnsi="Times New Roman"/>
          <w:b/>
          <w:sz w:val="24"/>
          <w:szCs w:val="24"/>
        </w:rPr>
        <w:t>ЧАСТЬ</w:t>
      </w:r>
      <w:r w:rsidR="007E7954" w:rsidRPr="0011709C">
        <w:rPr>
          <w:rFonts w:ascii="Times New Roman" w:hAnsi="Times New Roman"/>
          <w:b/>
          <w:sz w:val="24"/>
          <w:szCs w:val="24"/>
        </w:rPr>
        <w:t xml:space="preserve"> </w:t>
      </w:r>
      <w:r w:rsidR="007E7954" w:rsidRPr="0011709C">
        <w:rPr>
          <w:rFonts w:ascii="Times New Roman" w:hAnsi="Times New Roman"/>
          <w:b/>
          <w:sz w:val="24"/>
          <w:szCs w:val="24"/>
          <w:lang w:val="en-US"/>
        </w:rPr>
        <w:t>VI</w:t>
      </w:r>
      <w:r w:rsidR="007E7954" w:rsidRPr="0011709C">
        <w:rPr>
          <w:rFonts w:ascii="Times New Roman" w:hAnsi="Times New Roman"/>
          <w:b/>
          <w:sz w:val="24"/>
          <w:szCs w:val="24"/>
        </w:rPr>
        <w:t xml:space="preserve">. </w:t>
      </w:r>
      <w:r w:rsidR="007E7954" w:rsidRPr="0011709C">
        <w:rPr>
          <w:rFonts w:ascii="Times New Roman" w:hAnsi="Times New Roman"/>
          <w:b/>
          <w:bCs/>
          <w:sz w:val="24"/>
          <w:szCs w:val="24"/>
        </w:rPr>
        <w:t>ПРОЕКТ ДОГОВОРА</w:t>
      </w:r>
    </w:p>
    <w:p w:rsidR="00037290" w:rsidRPr="00037290" w:rsidRDefault="00037290" w:rsidP="00037290">
      <w:pPr>
        <w:keepNext/>
        <w:keepLines/>
        <w:shd w:val="clear" w:color="auto" w:fill="FFFFFF"/>
        <w:suppressAutoHyphens/>
        <w:spacing w:after="0" w:line="240" w:lineRule="auto"/>
        <w:jc w:val="center"/>
        <w:rPr>
          <w:rFonts w:ascii="Times New Roman" w:hAnsi="Times New Roman"/>
          <w:b/>
          <w:lang w:eastAsia="zh-CN"/>
        </w:rPr>
      </w:pPr>
      <w:r w:rsidRPr="00037290">
        <w:rPr>
          <w:rFonts w:ascii="Times New Roman" w:hAnsi="Times New Roman"/>
          <w:b/>
          <w:bCs/>
          <w:color w:val="000000"/>
          <w:spacing w:val="3"/>
          <w:lang w:eastAsia="zh-CN"/>
        </w:rPr>
        <w:t>Договор № _______</w:t>
      </w:r>
      <w:r w:rsidRPr="00037290">
        <w:rPr>
          <w:rFonts w:ascii="Times New Roman" w:hAnsi="Times New Roman"/>
          <w:b/>
          <w:bCs/>
          <w:color w:val="000000"/>
          <w:spacing w:val="3"/>
          <w:lang w:eastAsia="zh-CN"/>
        </w:rPr>
        <w:br/>
      </w:r>
      <w:r w:rsidRPr="00037290">
        <w:rPr>
          <w:rFonts w:ascii="Times New Roman" w:hAnsi="Times New Roman"/>
          <w:b/>
          <w:lang w:eastAsia="zh-CN"/>
        </w:rPr>
        <w:t>на поставку флокулянта</w:t>
      </w:r>
    </w:p>
    <w:p w:rsidR="00037290" w:rsidRPr="00037290" w:rsidRDefault="00037290" w:rsidP="00037290">
      <w:pPr>
        <w:keepNext/>
        <w:keepLines/>
        <w:shd w:val="clear" w:color="auto" w:fill="FFFFFF"/>
        <w:tabs>
          <w:tab w:val="left" w:pos="6804"/>
        </w:tabs>
        <w:suppressAutoHyphens/>
        <w:spacing w:after="0" w:line="240" w:lineRule="auto"/>
        <w:rPr>
          <w:rFonts w:ascii="Times New Roman" w:hAnsi="Times New Roman"/>
          <w:color w:val="000000"/>
          <w:spacing w:val="-1"/>
          <w:lang w:eastAsia="zh-CN"/>
        </w:rPr>
      </w:pPr>
      <w:r w:rsidRPr="00037290">
        <w:rPr>
          <w:rFonts w:ascii="Times New Roman" w:hAnsi="Times New Roman"/>
          <w:color w:val="000000"/>
          <w:spacing w:val="-4"/>
          <w:lang w:eastAsia="zh-CN"/>
        </w:rPr>
        <w:t>г. Йошкар-Ола</w:t>
      </w:r>
      <w:r w:rsidRPr="00037290">
        <w:rPr>
          <w:rFonts w:ascii="Times New Roman" w:hAnsi="Times New Roman"/>
          <w:color w:val="000000"/>
          <w:spacing w:val="-4"/>
          <w:lang w:eastAsia="zh-CN"/>
        </w:rPr>
        <w:tab/>
        <w:t> </w:t>
      </w:r>
      <w:r w:rsidRPr="00037290">
        <w:rPr>
          <w:rFonts w:ascii="Times New Roman" w:hAnsi="Times New Roman"/>
          <w:color w:val="000000"/>
          <w:lang w:eastAsia="zh-CN"/>
        </w:rPr>
        <w:t>«___»</w:t>
      </w:r>
      <w:r w:rsidRPr="00037290">
        <w:rPr>
          <w:rFonts w:ascii="Times New Roman" w:hAnsi="Times New Roman"/>
          <w:color w:val="000000"/>
          <w:spacing w:val="-1"/>
          <w:lang w:eastAsia="zh-CN"/>
        </w:rPr>
        <w:t xml:space="preserve"> _________ 2022 г.</w:t>
      </w:r>
    </w:p>
    <w:p w:rsidR="00037290" w:rsidRPr="00037290" w:rsidRDefault="00037290" w:rsidP="00037290">
      <w:pPr>
        <w:keepNext/>
        <w:keepLines/>
        <w:suppressAutoHyphens/>
        <w:spacing w:after="0" w:line="240" w:lineRule="auto"/>
        <w:ind w:left="851"/>
        <w:jc w:val="both"/>
        <w:rPr>
          <w:rFonts w:ascii="Times New Roman" w:hAnsi="Times New Roman"/>
          <w:color w:val="000000"/>
          <w:lang w:eastAsia="zh-CN"/>
        </w:rPr>
      </w:pPr>
    </w:p>
    <w:p w:rsidR="00037290" w:rsidRPr="00037290" w:rsidRDefault="00037290" w:rsidP="00037290">
      <w:pPr>
        <w:spacing w:after="0" w:line="240" w:lineRule="auto"/>
        <w:ind w:firstLine="709"/>
        <w:jc w:val="both"/>
        <w:rPr>
          <w:rFonts w:ascii="Times New Roman" w:hAnsi="Times New Roman"/>
          <w:color w:val="000000"/>
          <w:lang w:eastAsia="zh-CN"/>
        </w:rPr>
      </w:pPr>
      <w:r w:rsidRPr="00037290">
        <w:rPr>
          <w:rFonts w:ascii="Times New Roman" w:hAnsi="Times New Roman"/>
          <w:color w:val="000000"/>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 именуемое(ый/ая) в дальнейшем  «Поставщик», в лице _____________, действующего (ей) на основании 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(далее по тексту «Положение») и на условиях, предусмотренных извещением об осуществлении закупки, документацией о закупке, заявкой, на основании Протокола № ______от _____, </w:t>
      </w:r>
      <w:r w:rsidRPr="00037290">
        <w:rPr>
          <w:rFonts w:ascii="Times New Roman" w:hAnsi="Times New Roman"/>
          <w:lang w:eastAsia="zh-CN"/>
        </w:rPr>
        <w:t>заключили настоящий Договор на поставку флокулянта (далее - Договор) о нижеследующем</w:t>
      </w:r>
      <w:r w:rsidRPr="00037290">
        <w:rPr>
          <w:rFonts w:ascii="Times New Roman" w:hAnsi="Times New Roman"/>
          <w:color w:val="000000"/>
          <w:lang w:eastAsia="zh-CN"/>
        </w:rPr>
        <w:t>:</w:t>
      </w:r>
    </w:p>
    <w:p w:rsidR="00037290" w:rsidRPr="00037290" w:rsidRDefault="00037290" w:rsidP="00037290">
      <w:pPr>
        <w:spacing w:after="0" w:line="240" w:lineRule="auto"/>
        <w:ind w:firstLine="709"/>
        <w:jc w:val="both"/>
        <w:rPr>
          <w:rFonts w:ascii="Times New Roman" w:hAnsi="Times New Roman"/>
          <w:lang w:eastAsia="zh-CN"/>
        </w:rPr>
      </w:pPr>
    </w:p>
    <w:p w:rsidR="00037290" w:rsidRPr="00037290" w:rsidRDefault="00037290" w:rsidP="00037290">
      <w:pPr>
        <w:keepNext/>
        <w:keepLines/>
        <w:shd w:val="clear" w:color="auto" w:fill="FFFFFF"/>
        <w:suppressAutoHyphens/>
        <w:spacing w:after="0" w:line="240" w:lineRule="auto"/>
        <w:ind w:firstLine="709"/>
        <w:jc w:val="center"/>
        <w:rPr>
          <w:rFonts w:ascii="Times New Roman" w:hAnsi="Times New Roman"/>
          <w:lang w:eastAsia="zh-CN"/>
        </w:rPr>
      </w:pPr>
      <w:r w:rsidRPr="00037290">
        <w:rPr>
          <w:rFonts w:ascii="Times New Roman" w:hAnsi="Times New Roman"/>
          <w:b/>
          <w:bCs/>
          <w:color w:val="000000"/>
          <w:lang w:eastAsia="zh-CN"/>
        </w:rPr>
        <w:t>1. </w:t>
      </w:r>
      <w:r w:rsidR="008569C1" w:rsidRPr="00037290">
        <w:rPr>
          <w:rFonts w:ascii="Times New Roman" w:hAnsi="Times New Roman"/>
          <w:b/>
          <w:bCs/>
          <w:color w:val="000000"/>
          <w:lang w:eastAsia="zh-CN"/>
        </w:rPr>
        <w:t>ПРЕДМЕТ ДОГОВОРА</w:t>
      </w:r>
    </w:p>
    <w:p w:rsidR="00037290" w:rsidRPr="00037290" w:rsidRDefault="00037290" w:rsidP="00037290">
      <w:pPr>
        <w:suppressAutoHyphens/>
        <w:spacing w:after="0" w:line="240" w:lineRule="auto"/>
        <w:ind w:firstLine="709"/>
        <w:jc w:val="both"/>
        <w:rPr>
          <w:rFonts w:ascii="Times New Roman" w:eastAsia="Arial Unicode MS" w:hAnsi="Times New Roman"/>
          <w:lang w:eastAsia="ru-RU"/>
        </w:rPr>
      </w:pPr>
      <w:r w:rsidRPr="00037290">
        <w:rPr>
          <w:rFonts w:ascii="Times New Roman" w:hAnsi="Times New Roman"/>
          <w:lang w:eastAsia="zh-CN"/>
        </w:rPr>
        <w:t>1.1. </w:t>
      </w:r>
      <w:r w:rsidRPr="00037290">
        <w:rPr>
          <w:rFonts w:ascii="Times New Roman" w:hAnsi="Times New Roman"/>
          <w:lang w:eastAsia="ar-SA"/>
        </w:rPr>
        <w:t xml:space="preserve">Поставщик обязуется осуществить поставку флокулянта (далее по тексту - товар) </w:t>
      </w:r>
      <w:r w:rsidRPr="00037290">
        <w:rPr>
          <w:rFonts w:ascii="Times New Roman" w:eastAsia="Arial Unicode MS" w:hAnsi="Times New Roman"/>
          <w:lang w:eastAsia="ru-RU"/>
        </w:rPr>
        <w:t xml:space="preserve">в количестве и по цене, указанными в </w:t>
      </w:r>
      <w:r w:rsidRPr="00037290">
        <w:rPr>
          <w:rFonts w:ascii="Times New Roman" w:hAnsi="Times New Roman"/>
          <w:lang w:eastAsia="ar-SA"/>
        </w:rPr>
        <w:t>Спецификации (Приложение № 1 к настоящему Договору),</w:t>
      </w:r>
      <w:r w:rsidRPr="00037290">
        <w:rPr>
          <w:rFonts w:ascii="Times New Roman" w:eastAsia="Arial Unicode MS" w:hAnsi="Times New Roman"/>
          <w:lang w:eastAsia="ru-RU"/>
        </w:rPr>
        <w:t xml:space="preserve"> являющимися неотъемлемыми частями настоящего Договора, в срок, установленный настоящим Договором.</w:t>
      </w:r>
    </w:p>
    <w:p w:rsidR="00037290" w:rsidRPr="00037290" w:rsidRDefault="00037290" w:rsidP="00037290">
      <w:pPr>
        <w:spacing w:after="0" w:line="240" w:lineRule="auto"/>
        <w:ind w:firstLine="709"/>
        <w:jc w:val="both"/>
        <w:rPr>
          <w:rFonts w:ascii="Times New Roman" w:eastAsia="Arial Unicode MS" w:hAnsi="Times New Roman"/>
          <w:lang w:eastAsia="ru-RU"/>
        </w:rPr>
      </w:pPr>
      <w:r w:rsidRPr="00037290">
        <w:rPr>
          <w:rFonts w:ascii="Times New Roman" w:hAnsi="Times New Roman"/>
          <w:lang w:eastAsia="ar-SA"/>
        </w:rPr>
        <w:t xml:space="preserve">1.2. </w:t>
      </w:r>
      <w:r w:rsidRPr="00037290">
        <w:rPr>
          <w:rFonts w:ascii="Times New Roman" w:eastAsia="Arial Unicode MS" w:hAnsi="Times New Roman"/>
          <w:lang w:eastAsia="ru-RU"/>
        </w:rPr>
        <w:t>Заказчик обеспечивает оплату товара в установленных Договором порядке, форме и размере.</w:t>
      </w:r>
    </w:p>
    <w:p w:rsidR="00037290" w:rsidRPr="00037290" w:rsidRDefault="00037290" w:rsidP="00037290">
      <w:pPr>
        <w:tabs>
          <w:tab w:val="left" w:pos="7088"/>
        </w:tabs>
        <w:autoSpaceDN w:val="0"/>
        <w:spacing w:after="0" w:line="240" w:lineRule="auto"/>
        <w:ind w:firstLine="709"/>
        <w:contextualSpacing/>
        <w:jc w:val="both"/>
        <w:rPr>
          <w:rFonts w:ascii="Times New Roman" w:eastAsia="Times New Roman" w:hAnsi="Times New Roman"/>
          <w:position w:val="-1"/>
          <w:lang w:eastAsia="ru-RU"/>
        </w:rPr>
      </w:pPr>
      <w:r w:rsidRPr="00037290">
        <w:rPr>
          <w:rFonts w:ascii="Times New Roman" w:hAnsi="Times New Roman"/>
          <w:lang w:eastAsia="zh-CN"/>
        </w:rPr>
        <w:t xml:space="preserve">1.3. </w:t>
      </w:r>
      <w:r w:rsidRPr="00037290">
        <w:rPr>
          <w:rFonts w:ascii="Times New Roman" w:eastAsia="Times New Roman" w:hAnsi="Times New Roman"/>
          <w:position w:val="-1"/>
          <w:lang w:eastAsia="ru-RU"/>
        </w:rPr>
        <w:t>Поставщик гарантирует, что поставляемый по настоящему Договору Товар принадлежит ему на праве собственности, не обременен залогом и свободен от прав третьих лиц.</w:t>
      </w:r>
    </w:p>
    <w:p w:rsidR="00037290" w:rsidRPr="00037290" w:rsidRDefault="00037290" w:rsidP="00037290">
      <w:pPr>
        <w:tabs>
          <w:tab w:val="left" w:pos="7088"/>
        </w:tabs>
        <w:autoSpaceDN w:val="0"/>
        <w:spacing w:after="0" w:line="240" w:lineRule="auto"/>
        <w:ind w:firstLine="709"/>
        <w:contextualSpacing/>
        <w:jc w:val="both"/>
        <w:rPr>
          <w:rFonts w:ascii="Times New Roman" w:hAnsi="Times New Roman"/>
          <w:position w:val="-1"/>
          <w:lang w:eastAsia="ar-SA"/>
        </w:rPr>
      </w:pPr>
      <w:r w:rsidRPr="00037290">
        <w:rPr>
          <w:rFonts w:ascii="Times New Roman" w:eastAsia="Times New Roman" w:hAnsi="Times New Roman"/>
          <w:position w:val="-1"/>
          <w:lang w:eastAsia="ru-RU"/>
        </w:rPr>
        <w:t>1.4. Поставляемый Товар должен быть новым, без дефектов, не поврежденным.</w:t>
      </w:r>
    </w:p>
    <w:p w:rsidR="00037290" w:rsidRPr="00037290" w:rsidRDefault="00037290" w:rsidP="00037290">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lang w:eastAsia="zh-CN"/>
        </w:rPr>
      </w:pPr>
      <w:r w:rsidRPr="00037290">
        <w:rPr>
          <w:rFonts w:ascii="Times New Roman" w:eastAsia="Times New Roman" w:hAnsi="Times New Roman"/>
          <w:position w:val="-1"/>
          <w:lang w:eastAsia="ru-RU"/>
        </w:rPr>
        <w:t>1.5.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037290" w:rsidRPr="00037290" w:rsidRDefault="00037290" w:rsidP="00037290">
      <w:pPr>
        <w:suppressAutoHyphens/>
        <w:spacing w:after="0" w:line="216" w:lineRule="auto"/>
        <w:ind w:firstLine="851"/>
        <w:jc w:val="center"/>
        <w:rPr>
          <w:rFonts w:ascii="Times New Roman" w:eastAsia="Times New Roman" w:hAnsi="Times New Roman"/>
          <w:b/>
          <w:lang w:eastAsia="zh-CN"/>
        </w:rPr>
      </w:pPr>
    </w:p>
    <w:p w:rsidR="00037290" w:rsidRPr="00037290" w:rsidRDefault="00037290" w:rsidP="00037290">
      <w:pPr>
        <w:suppressAutoHyphens/>
        <w:spacing w:after="0" w:line="240" w:lineRule="auto"/>
        <w:ind w:firstLine="709"/>
        <w:jc w:val="center"/>
        <w:rPr>
          <w:rFonts w:ascii="Times New Roman" w:eastAsia="Times New Roman" w:hAnsi="Times New Roman"/>
          <w:b/>
          <w:lang w:eastAsia="zh-CN"/>
        </w:rPr>
      </w:pPr>
      <w:r w:rsidRPr="00037290">
        <w:rPr>
          <w:rFonts w:ascii="Times New Roman" w:eastAsia="Times New Roman" w:hAnsi="Times New Roman"/>
          <w:b/>
          <w:lang w:eastAsia="zh-CN"/>
        </w:rPr>
        <w:t>2. ЦЕНА ДОГОВОРА</w:t>
      </w:r>
    </w:p>
    <w:p w:rsidR="00037290" w:rsidRPr="00037290" w:rsidRDefault="00037290" w:rsidP="00037290">
      <w:pPr>
        <w:suppressAutoHyphens/>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2.1. Цена Договора составляет _____ (________________) рублей (</w:t>
      </w:r>
      <w:r w:rsidRPr="00037290">
        <w:rPr>
          <w:rFonts w:ascii="Times New Roman" w:eastAsia="Times New Roman" w:hAnsi="Times New Roman"/>
          <w:i/>
          <w:lang w:eastAsia="zh-CN"/>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037290">
        <w:rPr>
          <w:rFonts w:ascii="Times New Roman" w:eastAsia="Times New Roman" w:hAnsi="Times New Roman"/>
          <w:lang w:eastAsia="zh-CN"/>
        </w:rPr>
        <w:t>).</w:t>
      </w:r>
    </w:p>
    <w:p w:rsidR="00037290" w:rsidRPr="00037290" w:rsidRDefault="00037290" w:rsidP="00037290">
      <w:pPr>
        <w:suppressAutoHyphens/>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2.2. Валютой для установления цены Договора и расчетов с Поставщиком является рубль Российской Федерации.</w:t>
      </w:r>
    </w:p>
    <w:p w:rsidR="00037290" w:rsidRPr="00037290" w:rsidRDefault="00037290" w:rsidP="00037290">
      <w:pPr>
        <w:suppressAutoHyphens/>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2.3. Источник финансирования Договора – собственные средства МУП «Водоканал».</w:t>
      </w:r>
    </w:p>
    <w:p w:rsidR="00037290" w:rsidRPr="00037290" w:rsidRDefault="00037290" w:rsidP="00037290">
      <w:pPr>
        <w:suppressAutoHyphens/>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 а также расходы на упаковку, маркировку, сертификацию.</w:t>
      </w:r>
    </w:p>
    <w:p w:rsidR="00037290" w:rsidRPr="00037290" w:rsidRDefault="00037290" w:rsidP="00037290">
      <w:pPr>
        <w:suppressAutoHyphens/>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037290" w:rsidRPr="00037290" w:rsidRDefault="00037290" w:rsidP="00037290">
      <w:pPr>
        <w:suppressAutoHyphens/>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2.6.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rsidR="00037290" w:rsidRPr="00037290" w:rsidRDefault="00037290" w:rsidP="00037290">
      <w:pPr>
        <w:suppressAutoHyphens/>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037290" w:rsidRPr="00037290" w:rsidRDefault="00037290" w:rsidP="00037290">
      <w:pPr>
        <w:suppressAutoHyphens/>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037290" w:rsidRPr="00037290" w:rsidRDefault="00037290" w:rsidP="00037290">
      <w:pPr>
        <w:suppressAutoHyphens/>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2.8. Настоящий Договор предусматривает право Заказчика по согласованию с Поставщиком, с которым по итогам электронного аукциона заключается Договор, увеличить количество Товара на сумму, не превышающую разницы между начальной (максимальной) ценой Договора и ценой Договора, предложенной Поставщиком.</w:t>
      </w:r>
    </w:p>
    <w:p w:rsidR="00037290" w:rsidRPr="00037290" w:rsidRDefault="00037290" w:rsidP="00037290">
      <w:pPr>
        <w:suppressAutoHyphens/>
        <w:spacing w:after="0" w:line="240" w:lineRule="auto"/>
        <w:ind w:firstLine="709"/>
        <w:jc w:val="center"/>
        <w:rPr>
          <w:rFonts w:ascii="Times New Roman" w:eastAsia="Times New Roman" w:hAnsi="Times New Roman"/>
          <w:b/>
          <w:lang w:eastAsia="zh-CN"/>
        </w:rPr>
      </w:pPr>
    </w:p>
    <w:p w:rsidR="00037290" w:rsidRPr="00037290" w:rsidRDefault="00037290" w:rsidP="00037290">
      <w:pPr>
        <w:suppressAutoHyphens/>
        <w:spacing w:after="0" w:line="240" w:lineRule="auto"/>
        <w:ind w:firstLine="709"/>
        <w:jc w:val="center"/>
        <w:rPr>
          <w:rFonts w:ascii="Times New Roman" w:eastAsia="Times New Roman" w:hAnsi="Times New Roman"/>
          <w:b/>
          <w:lang w:eastAsia="zh-CN"/>
        </w:rPr>
      </w:pPr>
      <w:r w:rsidRPr="00037290">
        <w:rPr>
          <w:rFonts w:ascii="Times New Roman" w:eastAsia="Times New Roman" w:hAnsi="Times New Roman"/>
          <w:b/>
          <w:lang w:eastAsia="zh-CN"/>
        </w:rPr>
        <w:t>3.ПОРЯДОК РАСЧЕТОВ</w:t>
      </w:r>
    </w:p>
    <w:p w:rsidR="00037290" w:rsidRPr="00037290" w:rsidRDefault="00037290" w:rsidP="00037290">
      <w:pPr>
        <w:suppressAutoHyphens/>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3.1.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sidR="008569C1">
        <w:rPr>
          <w:rFonts w:ascii="Times New Roman" w:eastAsia="Times New Roman" w:hAnsi="Times New Roman"/>
          <w:lang w:eastAsia="zh-CN"/>
        </w:rPr>
        <w:t xml:space="preserve"> </w:t>
      </w:r>
      <w:r w:rsidRPr="00037290">
        <w:rPr>
          <w:rFonts w:ascii="Times New Roman" w:hAnsi="Times New Roman"/>
          <w:lang w:eastAsia="zh-CN"/>
        </w:rPr>
        <w:t>либо универсальный передаточный документ, счет</w:t>
      </w:r>
      <w:r w:rsidRPr="00037290">
        <w:rPr>
          <w:rFonts w:ascii="Times New Roman" w:eastAsia="Times New Roman" w:hAnsi="Times New Roman"/>
          <w:lang w:eastAsia="zh-CN"/>
        </w:rPr>
        <w:t xml:space="preserve"> на оплату за поставленный товар выставляется Поставщиком Заказчику в день поставки Товара.</w:t>
      </w:r>
    </w:p>
    <w:p w:rsidR="00037290" w:rsidRPr="00037290" w:rsidRDefault="00037290" w:rsidP="00037290">
      <w:pPr>
        <w:suppressAutoHyphens/>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037290" w:rsidRPr="00037290" w:rsidRDefault="00037290" w:rsidP="00037290">
      <w:pPr>
        <w:suppressAutoHyphens/>
        <w:spacing w:after="0" w:line="240" w:lineRule="auto"/>
        <w:ind w:firstLine="709"/>
        <w:jc w:val="both"/>
        <w:rPr>
          <w:rFonts w:ascii="Times New Roman" w:eastAsia="Times New Roman" w:hAnsi="Times New Roman"/>
          <w:lang w:eastAsia="zh-CN"/>
        </w:rPr>
      </w:pPr>
    </w:p>
    <w:p w:rsidR="00037290" w:rsidRPr="00037290" w:rsidRDefault="00037290" w:rsidP="00037290">
      <w:pPr>
        <w:tabs>
          <w:tab w:val="left" w:pos="0"/>
        </w:tabs>
        <w:suppressAutoHyphens/>
        <w:autoSpaceDE w:val="0"/>
        <w:spacing w:after="0" w:line="240" w:lineRule="auto"/>
        <w:ind w:firstLine="709"/>
        <w:jc w:val="center"/>
        <w:rPr>
          <w:rFonts w:ascii="Times New Roman" w:eastAsia="Times New Roman" w:hAnsi="Times New Roman"/>
          <w:b/>
          <w:lang w:eastAsia="zh-CN"/>
        </w:rPr>
      </w:pPr>
      <w:r w:rsidRPr="00037290">
        <w:rPr>
          <w:rFonts w:ascii="Times New Roman" w:eastAsia="Times New Roman" w:hAnsi="Times New Roman"/>
          <w:b/>
          <w:lang w:eastAsia="zh-CN"/>
        </w:rPr>
        <w:t>4. ПРАВА И ОБЯЗАННОСТИ СТОРОН</w:t>
      </w:r>
    </w:p>
    <w:p w:rsidR="00037290" w:rsidRPr="00037290" w:rsidRDefault="00037290" w:rsidP="00037290">
      <w:pPr>
        <w:tabs>
          <w:tab w:val="left" w:pos="0"/>
        </w:tabs>
        <w:suppressAutoHyphens/>
        <w:autoSpaceDE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4.1. Заказчик вправе:</w:t>
      </w:r>
    </w:p>
    <w:p w:rsidR="00037290" w:rsidRPr="00037290" w:rsidRDefault="00037290" w:rsidP="00037290">
      <w:pPr>
        <w:tabs>
          <w:tab w:val="left" w:pos="0"/>
        </w:tabs>
        <w:suppressAutoHyphens/>
        <w:autoSpaceDE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4.1.1. Требовать от Поставщика надлежащего исполнения обязательств в соответствии с условиями настоящего Договора.</w:t>
      </w:r>
    </w:p>
    <w:p w:rsidR="00037290" w:rsidRPr="00037290" w:rsidRDefault="00037290" w:rsidP="00037290">
      <w:pPr>
        <w:tabs>
          <w:tab w:val="left" w:pos="0"/>
        </w:tabs>
        <w:suppressAutoHyphens/>
        <w:autoSpaceDE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037290" w:rsidRPr="00037290" w:rsidRDefault="00037290" w:rsidP="00037290">
      <w:pPr>
        <w:tabs>
          <w:tab w:val="left" w:pos="0"/>
        </w:tabs>
        <w:suppressAutoHyphens/>
        <w:autoSpaceDE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4.1.3. Запрашивать у Поставщика информацию о ходе и состоянии исполнения обязательств Поставщика по настоящему Договору.</w:t>
      </w:r>
    </w:p>
    <w:p w:rsidR="00037290" w:rsidRPr="00037290" w:rsidRDefault="00037290" w:rsidP="00037290">
      <w:pPr>
        <w:tabs>
          <w:tab w:val="left" w:pos="0"/>
        </w:tabs>
        <w:suppressAutoHyphens/>
        <w:autoSpaceDE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4.2. Заказчик обязан:</w:t>
      </w:r>
    </w:p>
    <w:p w:rsidR="00037290" w:rsidRPr="00037290" w:rsidRDefault="00037290" w:rsidP="00037290">
      <w:pPr>
        <w:tabs>
          <w:tab w:val="left" w:pos="0"/>
        </w:tabs>
        <w:suppressAutoHyphens/>
        <w:autoSpaceDE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037290" w:rsidRPr="00037290" w:rsidRDefault="00037290" w:rsidP="00037290">
      <w:pPr>
        <w:tabs>
          <w:tab w:val="left" w:pos="0"/>
        </w:tabs>
        <w:suppressAutoHyphens/>
        <w:autoSpaceDE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037290" w:rsidRPr="00037290" w:rsidRDefault="00037290" w:rsidP="00037290">
      <w:pPr>
        <w:tabs>
          <w:tab w:val="left" w:pos="0"/>
        </w:tabs>
        <w:suppressAutoHyphens/>
        <w:autoSpaceDE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rsidR="00037290" w:rsidRPr="00037290" w:rsidRDefault="00037290" w:rsidP="00037290">
      <w:pPr>
        <w:tabs>
          <w:tab w:val="left" w:pos="0"/>
        </w:tabs>
        <w:suppressAutoHyphens/>
        <w:autoSpaceDE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rsidR="00037290" w:rsidRPr="00037290" w:rsidRDefault="00037290" w:rsidP="00037290">
      <w:pPr>
        <w:tabs>
          <w:tab w:val="left" w:pos="0"/>
        </w:tabs>
        <w:suppressAutoHyphens/>
        <w:autoSpaceDE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4.2.5. Заказчик обязан провести экспертизу для проверки предоставленных Поставщиком результатов, предусмотренных контрактом, в части их соответствия условиям настоящего Договора.</w:t>
      </w:r>
    </w:p>
    <w:p w:rsidR="00037290" w:rsidRPr="00037290" w:rsidRDefault="00037290" w:rsidP="00037290">
      <w:pPr>
        <w:tabs>
          <w:tab w:val="left" w:pos="0"/>
        </w:tabs>
        <w:suppressAutoHyphens/>
        <w:autoSpaceDE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 xml:space="preserve">4.2.6. Осуществлять контроль за исполнением Поставщиком условий Договора в соответствии с законодательством Российской Федерации. </w:t>
      </w:r>
    </w:p>
    <w:p w:rsidR="00037290" w:rsidRPr="00037290" w:rsidRDefault="00037290" w:rsidP="00037290">
      <w:pPr>
        <w:tabs>
          <w:tab w:val="left" w:pos="0"/>
        </w:tabs>
        <w:suppressAutoHyphens/>
        <w:autoSpaceDE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4.3. Поставщик вправе:</w:t>
      </w:r>
    </w:p>
    <w:p w:rsidR="00037290" w:rsidRPr="00037290" w:rsidRDefault="00037290" w:rsidP="00037290">
      <w:pPr>
        <w:tabs>
          <w:tab w:val="left" w:pos="0"/>
        </w:tabs>
        <w:suppressAutoHyphens/>
        <w:autoSpaceDE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037290" w:rsidRPr="00037290" w:rsidRDefault="00037290" w:rsidP="00037290">
      <w:pPr>
        <w:tabs>
          <w:tab w:val="left" w:pos="0"/>
        </w:tabs>
        <w:suppressAutoHyphens/>
        <w:autoSpaceDE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4.4. Поставщик обязан:</w:t>
      </w:r>
    </w:p>
    <w:p w:rsidR="00037290" w:rsidRPr="00037290" w:rsidRDefault="00037290" w:rsidP="00037290">
      <w:pPr>
        <w:tabs>
          <w:tab w:val="left" w:pos="0"/>
        </w:tabs>
        <w:suppressAutoHyphens/>
        <w:autoSpaceDE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037290" w:rsidRPr="00037290" w:rsidRDefault="00037290" w:rsidP="00037290">
      <w:pPr>
        <w:tabs>
          <w:tab w:val="left" w:pos="0"/>
        </w:tabs>
        <w:suppressAutoHyphens/>
        <w:autoSpaceDE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037290" w:rsidRPr="00037290" w:rsidRDefault="00037290" w:rsidP="00037290">
      <w:pPr>
        <w:tabs>
          <w:tab w:val="left" w:pos="0"/>
        </w:tabs>
        <w:suppressAutoHyphens/>
        <w:autoSpaceDE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037290" w:rsidRPr="00037290" w:rsidRDefault="00037290" w:rsidP="00037290">
      <w:pPr>
        <w:tabs>
          <w:tab w:val="left" w:pos="0"/>
        </w:tabs>
        <w:suppressAutoHyphens/>
        <w:autoSpaceDE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4.4.4. Гарантировать качество Товара.</w:t>
      </w:r>
    </w:p>
    <w:p w:rsidR="00037290" w:rsidRPr="00037290" w:rsidRDefault="00037290" w:rsidP="00037290">
      <w:pPr>
        <w:tabs>
          <w:tab w:val="left" w:pos="0"/>
        </w:tabs>
        <w:suppressAutoHyphens/>
        <w:autoSpaceDE w:val="0"/>
        <w:spacing w:after="0" w:line="240" w:lineRule="auto"/>
        <w:ind w:firstLine="709"/>
        <w:jc w:val="both"/>
        <w:rPr>
          <w:rFonts w:ascii="Times New Roman" w:eastAsia="Times New Roman" w:hAnsi="Times New Roman"/>
          <w:lang w:eastAsia="zh-CN"/>
        </w:rPr>
      </w:pPr>
    </w:p>
    <w:p w:rsidR="00037290" w:rsidRPr="00037290" w:rsidRDefault="00037290" w:rsidP="00037290">
      <w:pPr>
        <w:shd w:val="clear" w:color="auto" w:fill="FFFFFF"/>
        <w:tabs>
          <w:tab w:val="left" w:pos="709"/>
        </w:tabs>
        <w:spacing w:after="0" w:line="240" w:lineRule="auto"/>
        <w:ind w:firstLine="709"/>
        <w:jc w:val="center"/>
        <w:rPr>
          <w:rFonts w:ascii="Times New Roman" w:eastAsia="Times New Roman" w:hAnsi="Times New Roman"/>
          <w:b/>
          <w:position w:val="-1"/>
          <w:lang w:eastAsia="ru-RU"/>
        </w:rPr>
      </w:pPr>
      <w:r w:rsidRPr="00037290">
        <w:rPr>
          <w:rFonts w:ascii="Times New Roman" w:eastAsia="Times New Roman" w:hAnsi="Times New Roman"/>
          <w:b/>
          <w:position w:val="-1"/>
          <w:lang w:eastAsia="ru-RU"/>
        </w:rPr>
        <w:t>5. СРОК, МЕСТО И УСЛОВИЯ ПОСТАВКИ</w:t>
      </w:r>
    </w:p>
    <w:p w:rsidR="00037290" w:rsidRPr="00037290" w:rsidRDefault="00037290" w:rsidP="00037290">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5.1. Поставка Товара осуществляется отдельными партиями по 2 000 кг с момента заключения Договора до 31.12.2023 года. Товар поставляется в течение 3 (трех) рабочих дней с момента получения письменной заявки от Заказчика.</w:t>
      </w:r>
    </w:p>
    <w:p w:rsidR="00037290" w:rsidRPr="00037290" w:rsidRDefault="00037290" w:rsidP="00037290">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5.2. Поставка Товара, погрузочно-разгрузочные работы осуществляется силами и за счет Поставщика</w:t>
      </w:r>
      <w:r w:rsidR="008569C1">
        <w:rPr>
          <w:rFonts w:ascii="Times New Roman" w:eastAsia="Times New Roman" w:hAnsi="Times New Roman"/>
          <w:position w:val="-1"/>
          <w:lang w:eastAsia="ru-RU"/>
        </w:rPr>
        <w:t xml:space="preserve"> </w:t>
      </w:r>
      <w:r w:rsidRPr="00037290">
        <w:rPr>
          <w:rFonts w:ascii="Times New Roman" w:eastAsia="Times New Roman" w:hAnsi="Times New Roman"/>
          <w:position w:val="-1"/>
          <w:lang w:eastAsia="ru-RU"/>
        </w:rPr>
        <w:t xml:space="preserve">до склада Заказчика и входит в стоимость товара. </w:t>
      </w:r>
    </w:p>
    <w:p w:rsidR="00037290" w:rsidRPr="00037290" w:rsidRDefault="00037290" w:rsidP="00037290">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 xml:space="preserve">Адрес склада: Республика Марий Эл, г.Йошкар-Ола, ул. Луначарского, д. 41 - Очистные сооружения канализации МУП «Водоканал» (далее – место поставки). </w:t>
      </w:r>
    </w:p>
    <w:p w:rsidR="00037290" w:rsidRPr="00037290" w:rsidRDefault="00037290" w:rsidP="00037290">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Разгрузка товара на месте поставки возможна силами Заказчика при условии возможности вертикальной разгрузки (кран-балкой).</w:t>
      </w:r>
    </w:p>
    <w:p w:rsidR="00037290" w:rsidRPr="00037290" w:rsidRDefault="00037290" w:rsidP="00037290">
      <w:pPr>
        <w:suppressAutoHyphens/>
        <w:spacing w:after="0" w:line="240" w:lineRule="auto"/>
        <w:ind w:firstLine="709"/>
        <w:jc w:val="both"/>
        <w:rPr>
          <w:rFonts w:ascii="Times New Roman" w:eastAsia="Times New Roman" w:hAnsi="Times New Roman"/>
          <w:color w:val="000000"/>
          <w:lang w:eastAsia="ar-SA"/>
        </w:rPr>
      </w:pPr>
      <w:r w:rsidRPr="00037290">
        <w:rPr>
          <w:rFonts w:ascii="Times New Roman" w:eastAsia="Times New Roman" w:hAnsi="Times New Roman"/>
          <w:lang w:eastAsia="ar-SA"/>
        </w:rPr>
        <w:t xml:space="preserve">5.3. Поставка Товара должна быть осуществлена Поставщиком, в установленные настоящим Договором сроки по адресу, указанному в п.5.2 настоящего Договора </w:t>
      </w:r>
      <w:r w:rsidRPr="00037290">
        <w:rPr>
          <w:rFonts w:ascii="Times New Roman" w:eastAsia="Times New Roman" w:hAnsi="Times New Roman"/>
          <w:color w:val="000000"/>
          <w:lang w:eastAsia="ar-SA"/>
        </w:rPr>
        <w:t xml:space="preserve">(с 8.00 до 16.00 часов по московскому времени, кроме выходных и нерабочих праздничных дней). </w:t>
      </w:r>
    </w:p>
    <w:p w:rsidR="00037290" w:rsidRPr="00037290" w:rsidRDefault="00037290" w:rsidP="00037290">
      <w:pPr>
        <w:suppressAutoHyphens/>
        <w:spacing w:after="0" w:line="240" w:lineRule="auto"/>
        <w:ind w:firstLine="709"/>
        <w:jc w:val="both"/>
        <w:rPr>
          <w:rFonts w:ascii="Times New Roman" w:eastAsia="Times New Roman" w:hAnsi="Times New Roman"/>
          <w:color w:val="000000"/>
          <w:lang w:eastAsia="ar-SA"/>
        </w:rPr>
      </w:pPr>
    </w:p>
    <w:p w:rsidR="00037290" w:rsidRPr="00037290" w:rsidRDefault="00037290" w:rsidP="00037290">
      <w:pPr>
        <w:tabs>
          <w:tab w:val="left" w:pos="709"/>
        </w:tabs>
        <w:spacing w:after="0" w:line="240" w:lineRule="auto"/>
        <w:ind w:firstLine="709"/>
        <w:jc w:val="center"/>
        <w:rPr>
          <w:rFonts w:ascii="Times New Roman" w:eastAsia="Times New Roman" w:hAnsi="Times New Roman"/>
          <w:position w:val="-1"/>
          <w:lang w:eastAsia="ru-RU"/>
        </w:rPr>
      </w:pPr>
      <w:r w:rsidRPr="00037290">
        <w:rPr>
          <w:rFonts w:ascii="Times New Roman" w:eastAsia="Times New Roman" w:hAnsi="Times New Roman"/>
          <w:b/>
          <w:position w:val="-1"/>
          <w:lang w:eastAsia="ru-RU"/>
        </w:rPr>
        <w:t xml:space="preserve">6. ПОРЯДОК СДАЧИ-ПРИЕМКИ ТОВАРА </w:t>
      </w:r>
      <w:r w:rsidRPr="00037290">
        <w:rPr>
          <w:rFonts w:ascii="Times New Roman" w:eastAsia="Times New Roman" w:hAnsi="Times New Roman"/>
          <w:b/>
          <w:position w:val="-1"/>
          <w:lang w:eastAsia="ru-RU"/>
        </w:rPr>
        <w:tab/>
      </w:r>
    </w:p>
    <w:p w:rsidR="00037290" w:rsidRPr="00037290" w:rsidRDefault="00037290" w:rsidP="00037290">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6.1. При поставке Товара Поставщик передает Заказчику все документы, предусмотренные пунктом 1.5 настоящего Договора.</w:t>
      </w:r>
    </w:p>
    <w:p w:rsidR="00037290" w:rsidRPr="00037290" w:rsidRDefault="00037290" w:rsidP="00037290">
      <w:pPr>
        <w:suppressAutoHyphens/>
        <w:spacing w:after="0" w:line="240" w:lineRule="auto"/>
        <w:ind w:firstLine="709"/>
        <w:jc w:val="both"/>
        <w:rPr>
          <w:rFonts w:ascii="Times New Roman" w:hAnsi="Times New Roman"/>
          <w:lang w:eastAsia="ar-SA"/>
        </w:rPr>
      </w:pPr>
      <w:r w:rsidRPr="00037290">
        <w:rPr>
          <w:rFonts w:ascii="Times New Roman" w:hAnsi="Times New Roman"/>
          <w:lang w:eastAsia="ar-SA"/>
        </w:rPr>
        <w:t xml:space="preserve">6.2. Переход права собственности на товар происходит в момент приемки товара </w:t>
      </w:r>
      <w:r w:rsidRPr="00037290">
        <w:rPr>
          <w:rFonts w:ascii="Times New Roman" w:hAnsi="Times New Roman"/>
          <w:lang w:eastAsia="ar-SA"/>
        </w:rPr>
        <w:br/>
        <w:t>на склад Заказчика.</w:t>
      </w:r>
    </w:p>
    <w:p w:rsidR="00037290" w:rsidRPr="00037290" w:rsidRDefault="00037290" w:rsidP="00037290">
      <w:pPr>
        <w:suppressAutoHyphens/>
        <w:spacing w:after="0" w:line="240" w:lineRule="auto"/>
        <w:ind w:firstLine="709"/>
        <w:jc w:val="both"/>
        <w:rPr>
          <w:rFonts w:ascii="Times New Roman" w:eastAsia="Times New Roman" w:hAnsi="Times New Roman"/>
          <w:position w:val="-1"/>
          <w:lang w:eastAsia="ru-RU"/>
        </w:rPr>
      </w:pPr>
      <w:r w:rsidRPr="00037290">
        <w:rPr>
          <w:rFonts w:ascii="Times New Roman" w:hAnsi="Times New Roman"/>
          <w:lang w:eastAsia="ar-SA"/>
        </w:rPr>
        <w:t xml:space="preserve">6.3. </w:t>
      </w:r>
      <w:r w:rsidRPr="00037290">
        <w:rPr>
          <w:rFonts w:ascii="Times New Roman" w:eastAsia="Times New Roman" w:hAnsi="Times New Roman"/>
          <w:position w:val="-1"/>
          <w:lang w:eastAsia="ru-RU"/>
        </w:rPr>
        <w:t>Поставщик поставляет товар Заказчику собственным транспортом или с привлечением транспорта третьих лиц за свой счет. 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rsidR="00037290" w:rsidRPr="00037290" w:rsidRDefault="00037290" w:rsidP="00037290">
      <w:pPr>
        <w:tabs>
          <w:tab w:val="left" w:pos="567"/>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 xml:space="preserve">6.4. Упаковка и маркировка товара должны соответствовать требованиям действующих нормативных документов Российской Федерации, а упаковка и маркировка импортного товара - международным стандартам упаковки. </w:t>
      </w:r>
    </w:p>
    <w:p w:rsidR="00037290" w:rsidRPr="00037290" w:rsidRDefault="00037290" w:rsidP="00037290">
      <w:pPr>
        <w:tabs>
          <w:tab w:val="left" w:pos="567"/>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6.5. Маркировка товара должна содержать: наименование изделия, наименование фирмы- изготовителя, юридический адрес изготовителя, дату выпуска и гарантийный срок службы.</w:t>
      </w:r>
    </w:p>
    <w:p w:rsidR="00037290" w:rsidRPr="00037290" w:rsidRDefault="00037290" w:rsidP="00037290">
      <w:pPr>
        <w:tabs>
          <w:tab w:val="left" w:pos="567"/>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6.6. Маркировка упаковки должна строго соответствовать маркировке товара.</w:t>
      </w:r>
    </w:p>
    <w:p w:rsidR="00037290" w:rsidRPr="00037290" w:rsidRDefault="00037290" w:rsidP="00037290">
      <w:pPr>
        <w:tabs>
          <w:tab w:val="left" w:pos="567"/>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6.7. Упаковка должна обеспечивать сохранность товара при транспортировке и погрузоразгрузочных работах к конечному месту эксплуатации.</w:t>
      </w:r>
    </w:p>
    <w:p w:rsidR="00037290" w:rsidRPr="00037290" w:rsidRDefault="00037290" w:rsidP="00037290">
      <w:pPr>
        <w:tabs>
          <w:tab w:val="left" w:pos="567"/>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6.8. Уборка и вывоз упаковки производится силами и за счет Поставщика (при необходимости).</w:t>
      </w:r>
    </w:p>
    <w:p w:rsidR="00037290" w:rsidRPr="00037290" w:rsidRDefault="00037290" w:rsidP="00037290">
      <w:pPr>
        <w:suppressAutoHyphens/>
        <w:spacing w:after="0" w:line="240" w:lineRule="auto"/>
        <w:ind w:firstLine="709"/>
        <w:jc w:val="both"/>
        <w:rPr>
          <w:rFonts w:ascii="Times New Roman" w:hAnsi="Times New Roman"/>
          <w:bCs/>
          <w:lang w:eastAsia="zh-CN"/>
        </w:rPr>
      </w:pPr>
      <w:r w:rsidRPr="00037290">
        <w:rPr>
          <w:rFonts w:ascii="Times New Roman" w:eastAsia="Times New Roman" w:hAnsi="Times New Roman"/>
          <w:position w:val="-1"/>
          <w:lang w:eastAsia="ru-RU"/>
        </w:rPr>
        <w:t xml:space="preserve">6.9. </w:t>
      </w:r>
      <w:r w:rsidRPr="00037290">
        <w:rPr>
          <w:rFonts w:ascii="Times New Roman" w:eastAsia="Times New Roman" w:hAnsi="Times New Roman"/>
          <w:lang w:eastAsia="ru-RU"/>
        </w:rPr>
        <w:t xml:space="preserve">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037290" w:rsidRPr="00037290" w:rsidRDefault="00037290" w:rsidP="00037290">
      <w:pPr>
        <w:tabs>
          <w:tab w:val="left" w:pos="567"/>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6.10.После получения от Поставщика документов, указанных в пункте 4.12 настоящего Договора, Заказчик, вправе провести экспертизу результатов, предусмотренных настоящим Договором, в части их соответствия условиям Договора, с оформлением заключения по итогам экспертизы.</w:t>
      </w:r>
    </w:p>
    <w:p w:rsidR="00037290" w:rsidRPr="00037290" w:rsidRDefault="00037290" w:rsidP="00037290">
      <w:pPr>
        <w:tabs>
          <w:tab w:val="left" w:pos="567"/>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6.11. В случае выявления несоответствия результатов поставки условиям Договора, в том числе недопоставки, некомплектности, Поставщик обязан в течение 5 (пяти) рабочих дней с момента получения от Заказчика мотивированного отказа от приемки произвести устранение несоответствия результатов поставки без дополнительной оплаты.</w:t>
      </w:r>
    </w:p>
    <w:p w:rsidR="00037290" w:rsidRPr="00037290" w:rsidRDefault="00037290" w:rsidP="00037290">
      <w:pPr>
        <w:tabs>
          <w:tab w:val="left" w:pos="567"/>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В случае устранения Поставщиком выявленных несоответствий Заказчик оформляет акт об их устранении.</w:t>
      </w:r>
    </w:p>
    <w:p w:rsidR="00037290" w:rsidRPr="00037290" w:rsidRDefault="00037290" w:rsidP="00037290">
      <w:pPr>
        <w:suppressAutoHyphens/>
        <w:spacing w:after="0" w:line="240" w:lineRule="auto"/>
        <w:ind w:firstLine="709"/>
        <w:jc w:val="both"/>
        <w:rPr>
          <w:rFonts w:ascii="Times New Roman" w:hAnsi="Times New Roman"/>
          <w:lang w:eastAsia="ar-SA"/>
        </w:rPr>
      </w:pPr>
      <w:r w:rsidRPr="00037290">
        <w:rPr>
          <w:rFonts w:ascii="Times New Roman" w:hAnsi="Times New Roman"/>
          <w:lang w:eastAsia="ar-SA"/>
        </w:rPr>
        <w:t>6.12. При поставке Поставщиком товара должны быть предоставлены следующие документы:</w:t>
      </w:r>
    </w:p>
    <w:p w:rsidR="00037290" w:rsidRPr="00037290" w:rsidRDefault="00037290" w:rsidP="00037290">
      <w:pPr>
        <w:suppressAutoHyphens/>
        <w:spacing w:after="0" w:line="240" w:lineRule="auto"/>
        <w:ind w:firstLine="709"/>
        <w:jc w:val="both"/>
        <w:rPr>
          <w:rFonts w:ascii="Times New Roman" w:eastAsia="Times New Roman" w:hAnsi="Times New Roman"/>
          <w:position w:val="-1"/>
          <w:lang w:eastAsia="ru-RU"/>
        </w:rPr>
      </w:pPr>
      <w:r w:rsidRPr="00037290">
        <w:rPr>
          <w:rFonts w:ascii="Times New Roman" w:hAnsi="Times New Roman"/>
          <w:lang w:eastAsia="ar-SA"/>
        </w:rPr>
        <w:t>-Положительное заключение службы эксплуатации МУП «Водоканал» г. Йошкар-Олы о результатах промышленных испытаний</w:t>
      </w:r>
      <w:r w:rsidRPr="00037290">
        <w:rPr>
          <w:rFonts w:ascii="Times New Roman" w:eastAsia="Times New Roman" w:hAnsi="Times New Roman"/>
          <w:position w:val="-1"/>
          <w:lang w:eastAsia="ru-RU"/>
        </w:rPr>
        <w:t>с опытными партиями реагента. Товар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Наличие взвешенных веществ в фугате не более 1300 мг/л.</w:t>
      </w:r>
    </w:p>
    <w:p w:rsidR="00037290" w:rsidRPr="00037290" w:rsidRDefault="00037290" w:rsidP="00037290">
      <w:pPr>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 Заверенную печатью и подписью руководителя копию Свидетельства о государственной регистрации и/или экспертного заключения о соответствии продукции Единым санитарно-эпидемиологическим и гигиеническим требованиям с указанием в области применения о возможности использования товара при очистке сточных вод в течение срока действия Договора (при наличии);</w:t>
      </w:r>
    </w:p>
    <w:p w:rsidR="00037290" w:rsidRPr="00037290" w:rsidRDefault="00037290" w:rsidP="00037290">
      <w:pPr>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   Заверенную печатью и подписью руководителя копию паспорта безопасности химической продукции;</w:t>
      </w:r>
    </w:p>
    <w:p w:rsidR="00037290" w:rsidRPr="00037290" w:rsidRDefault="00037290" w:rsidP="00037290">
      <w:pPr>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 Заверенную печатью и подписью руководителя копию действующих ТУ (технических условий) завода изготовителя (при наличии);</w:t>
      </w:r>
    </w:p>
    <w:p w:rsidR="00037290" w:rsidRPr="00037290" w:rsidRDefault="00037290" w:rsidP="00037290">
      <w:pPr>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-Авторизированное письмо завода-изготовителя, подтверждающее статус поставщика, или дилерский договор (при наличии);</w:t>
      </w:r>
    </w:p>
    <w:p w:rsidR="00037290" w:rsidRPr="00037290" w:rsidRDefault="00037290" w:rsidP="00037290">
      <w:pPr>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  Свидетельство о государственной регистрации на флокулянт (при наличии).</w:t>
      </w:r>
    </w:p>
    <w:p w:rsidR="00037290" w:rsidRPr="00037290" w:rsidRDefault="00037290" w:rsidP="00037290">
      <w:pPr>
        <w:spacing w:after="0" w:line="240" w:lineRule="auto"/>
        <w:ind w:firstLine="709"/>
        <w:jc w:val="both"/>
        <w:rPr>
          <w:rFonts w:ascii="Times New Roman" w:hAnsi="Times New Roman"/>
        </w:rPr>
      </w:pPr>
      <w:r w:rsidRPr="00037290">
        <w:rPr>
          <w:rFonts w:ascii="Times New Roman" w:eastAsia="Times New Roman" w:hAnsi="Times New Roman"/>
          <w:position w:val="-1"/>
          <w:lang w:eastAsia="ru-RU"/>
        </w:rPr>
        <w:t xml:space="preserve">-  В случае поставки флокулянта импортного производства организация должна являться официальным представителем производителя с документально подтверждением своих полномочий </w:t>
      </w:r>
      <w:r w:rsidRPr="00037290">
        <w:rPr>
          <w:rFonts w:ascii="Times New Roman" w:hAnsi="Times New Roman"/>
        </w:rPr>
        <w:t>(при наличии)</w:t>
      </w:r>
      <w:r w:rsidRPr="00037290">
        <w:rPr>
          <w:rFonts w:ascii="Times New Roman" w:eastAsia="Times New Roman" w:hAnsi="Times New Roman"/>
          <w:position w:val="-1"/>
          <w:lang w:eastAsia="ru-RU"/>
        </w:rPr>
        <w:t>.</w:t>
      </w:r>
    </w:p>
    <w:p w:rsidR="00037290" w:rsidRPr="00037290" w:rsidRDefault="00037290" w:rsidP="00037290">
      <w:pPr>
        <w:spacing w:after="0" w:line="240" w:lineRule="auto"/>
        <w:ind w:firstLine="709"/>
        <w:jc w:val="both"/>
        <w:rPr>
          <w:rFonts w:ascii="Times New Roman" w:hAnsi="Times New Roman"/>
        </w:rPr>
      </w:pPr>
      <w:r w:rsidRPr="00037290">
        <w:rPr>
          <w:rFonts w:ascii="Times New Roman" w:hAnsi="Times New Roman"/>
        </w:rPr>
        <w:t xml:space="preserve">6.13. Приемка товара осуществляется Заказчиком в присутствии Поставщика или его представителя, имеющего надлежащим образом оформленную доверенность. </w:t>
      </w:r>
    </w:p>
    <w:p w:rsidR="00037290" w:rsidRPr="00037290" w:rsidRDefault="00037290" w:rsidP="00037290">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709"/>
        <w:jc w:val="both"/>
        <w:rPr>
          <w:rFonts w:ascii="Times New Roman" w:hAnsi="Times New Roman"/>
        </w:rPr>
      </w:pPr>
      <w:r w:rsidRPr="00037290">
        <w:rPr>
          <w:rFonts w:ascii="Times New Roman" w:hAnsi="Times New Roman"/>
        </w:rPr>
        <w:t>В случае отсутствия Поставщика (или его представителя) при приемке товара Заказчик имеет право осуществить приемку товара самостоятельно.</w:t>
      </w:r>
    </w:p>
    <w:p w:rsidR="00037290" w:rsidRPr="00037290" w:rsidRDefault="00037290" w:rsidP="00037290">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709"/>
        <w:jc w:val="both"/>
        <w:rPr>
          <w:rFonts w:ascii="Times New Roman" w:hAnsi="Times New Roman"/>
        </w:rPr>
      </w:pPr>
      <w:r w:rsidRPr="00037290">
        <w:rPr>
          <w:rFonts w:ascii="Times New Roman" w:hAnsi="Times New Roman"/>
        </w:rPr>
        <w:t>6.14. Приемка товара осуществляется по качеству, количеству и техническим характеристикам в течение 5 (Пяти) рабочих дней с момента его поставки в адрес Заказчика.</w:t>
      </w:r>
    </w:p>
    <w:p w:rsidR="00037290" w:rsidRPr="00037290" w:rsidRDefault="00037290" w:rsidP="00037290">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709"/>
        <w:jc w:val="both"/>
        <w:rPr>
          <w:rFonts w:ascii="Times New Roman" w:hAnsi="Times New Roman"/>
        </w:rPr>
      </w:pPr>
      <w:r w:rsidRPr="00037290">
        <w:rPr>
          <w:rFonts w:ascii="Times New Roman" w:hAnsi="Times New Roman"/>
        </w:rPr>
        <w:t xml:space="preserve">6.15. В случае поставки товара, не соответствующего Спецификации Договора, Заказчик при отсутствии в момент поставки товара представителя Поставщика имеет право в одностороннем порядке составить акт об обнаруженных недостатках. </w:t>
      </w:r>
    </w:p>
    <w:p w:rsidR="00037290" w:rsidRPr="00037290" w:rsidRDefault="00037290" w:rsidP="00037290">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709"/>
        <w:jc w:val="both"/>
        <w:rPr>
          <w:rFonts w:ascii="Times New Roman" w:eastAsia="Times New Roman" w:hAnsi="Times New Roman"/>
          <w:lang w:eastAsia="ru-RU"/>
        </w:rPr>
      </w:pPr>
      <w:r w:rsidRPr="00037290">
        <w:rPr>
          <w:rFonts w:ascii="Times New Roman" w:eastAsia="Times New Roman" w:hAnsi="Times New Roman"/>
          <w:lang w:eastAsia="ru-RU"/>
        </w:rPr>
        <w:t xml:space="preserve">6.16. Заказчик не позднее 10 рабочих дней после поставки товара возвращает Поставщику подписанную товарную накладную, либо направляет мотивированный отказ </w:t>
      </w:r>
      <w:r w:rsidRPr="00037290">
        <w:rPr>
          <w:rFonts w:ascii="Times New Roman" w:hAnsi="Times New Roman"/>
        </w:rPr>
        <w:t xml:space="preserve">(телефонограмма, факс, электронная почта) </w:t>
      </w:r>
      <w:r w:rsidRPr="00037290">
        <w:rPr>
          <w:rFonts w:ascii="Times New Roman" w:eastAsia="Times New Roman" w:hAnsi="Times New Roman"/>
          <w:lang w:eastAsia="ru-RU"/>
        </w:rPr>
        <w:t>от подписания указанных документов, что является основанием для замены или допоставки товара за счет Поставщика.</w:t>
      </w:r>
    </w:p>
    <w:p w:rsidR="00037290" w:rsidRPr="00037290" w:rsidRDefault="00037290" w:rsidP="00037290">
      <w:pPr>
        <w:spacing w:after="0" w:line="240" w:lineRule="auto"/>
        <w:ind w:firstLine="709"/>
        <w:jc w:val="both"/>
        <w:rPr>
          <w:rFonts w:ascii="Times New Roman" w:hAnsi="Times New Roman"/>
        </w:rPr>
      </w:pPr>
      <w:r w:rsidRPr="00037290">
        <w:rPr>
          <w:rFonts w:ascii="Times New Roman" w:hAnsi="Times New Roman"/>
        </w:rPr>
        <w:t>6.17. До устранения таких нарушений обязанности Поставщика считаются неисполненными.</w:t>
      </w:r>
    </w:p>
    <w:p w:rsidR="00037290" w:rsidRPr="00037290" w:rsidRDefault="00037290" w:rsidP="00037290">
      <w:pPr>
        <w:spacing w:after="0" w:line="240" w:lineRule="auto"/>
        <w:ind w:firstLine="709"/>
        <w:jc w:val="both"/>
        <w:rPr>
          <w:rFonts w:ascii="Times New Roman" w:hAnsi="Times New Roman"/>
        </w:rPr>
      </w:pPr>
      <w:r w:rsidRPr="00037290">
        <w:rPr>
          <w:rFonts w:ascii="Times New Roman" w:hAnsi="Times New Roman"/>
        </w:rPr>
        <w:t xml:space="preserve">6.18. Срок исполнения Поставщиком своих обязательств по Договору считается дата полной поставки товара и подписание товарной накладной Заказчиком. </w:t>
      </w:r>
    </w:p>
    <w:p w:rsidR="00037290" w:rsidRPr="00037290" w:rsidRDefault="00037290" w:rsidP="00037290">
      <w:pPr>
        <w:spacing w:after="0" w:line="240" w:lineRule="auto"/>
        <w:ind w:firstLine="709"/>
        <w:jc w:val="both"/>
        <w:rPr>
          <w:rFonts w:ascii="Times New Roman" w:hAnsi="Times New Roman"/>
        </w:rPr>
      </w:pPr>
      <w:r w:rsidRPr="00037290">
        <w:rPr>
          <w:rFonts w:ascii="Times New Roman" w:hAnsi="Times New Roman"/>
        </w:rPr>
        <w:t>6.19.</w:t>
      </w:r>
      <w:r w:rsidRPr="00037290">
        <w:rPr>
          <w:rFonts w:ascii="Times New Roman" w:eastAsia="Times New Roman" w:hAnsi="Times New Roman"/>
          <w:lang w:eastAsia="ru-RU"/>
        </w:rPr>
        <w:t>Поставщик обязан передать Заказчику вместе с товаром все необходимые документы</w:t>
      </w:r>
      <w:r w:rsidRPr="00037290">
        <w:rPr>
          <w:rFonts w:ascii="Times New Roman" w:hAnsi="Times New Roman"/>
        </w:rPr>
        <w:t>, непосредственно связанные с поставкой товара.</w:t>
      </w:r>
    </w:p>
    <w:p w:rsidR="00037290" w:rsidRPr="00037290" w:rsidRDefault="00037290" w:rsidP="00037290">
      <w:pPr>
        <w:spacing w:after="0" w:line="240" w:lineRule="auto"/>
        <w:ind w:firstLine="709"/>
        <w:jc w:val="both"/>
        <w:rPr>
          <w:rFonts w:ascii="Times New Roman" w:eastAsia="Times New Roman" w:hAnsi="Times New Roman"/>
          <w:lang w:eastAsia="ru-RU"/>
        </w:rPr>
      </w:pPr>
      <w:r w:rsidRPr="00037290">
        <w:rPr>
          <w:rFonts w:ascii="Times New Roman" w:eastAsia="Times New Roman" w:hAnsi="Times New Roman"/>
          <w:lang w:eastAsia="ru-RU"/>
        </w:rPr>
        <w:t>6.20. Право собственности на товар переходит от Поставщика к Заказчику после полной поставки товара и подписания сторонами товарной накладной.</w:t>
      </w:r>
    </w:p>
    <w:p w:rsidR="00037290" w:rsidRPr="00037290" w:rsidRDefault="00037290" w:rsidP="00037290">
      <w:pPr>
        <w:suppressAutoHyphens/>
        <w:spacing w:after="0" w:line="240" w:lineRule="auto"/>
        <w:ind w:firstLine="709"/>
        <w:jc w:val="both"/>
        <w:rPr>
          <w:rFonts w:ascii="Times New Roman" w:hAnsi="Times New Roman"/>
          <w:lang w:eastAsia="ar-SA"/>
        </w:rPr>
      </w:pPr>
      <w:r w:rsidRPr="00037290">
        <w:rPr>
          <w:rFonts w:ascii="Times New Roman" w:eastAsia="Times New Roman" w:hAnsi="Times New Roman"/>
          <w:lang w:eastAsia="ru-RU"/>
        </w:rPr>
        <w:t>6.21. Риск случайной порчи или гибели товара до момента передачи товара Заказчику возлагается на Поставщика.</w:t>
      </w:r>
    </w:p>
    <w:p w:rsidR="00037290" w:rsidRPr="00037290" w:rsidRDefault="00037290" w:rsidP="00037290">
      <w:pPr>
        <w:suppressAutoHyphens/>
        <w:spacing w:after="0" w:line="240" w:lineRule="auto"/>
        <w:ind w:firstLine="709"/>
        <w:jc w:val="both"/>
        <w:rPr>
          <w:rFonts w:ascii="Times New Roman" w:hAnsi="Times New Roman"/>
          <w:highlight w:val="yellow"/>
          <w:lang w:eastAsia="ar-SA"/>
        </w:rPr>
      </w:pPr>
      <w:r w:rsidRPr="00037290">
        <w:rPr>
          <w:rFonts w:ascii="Times New Roman" w:hAnsi="Times New Roman"/>
          <w:lang w:eastAsia="ar-SA"/>
        </w:rPr>
        <w:t>6.22. Для проверки поставленного товара, в части его соответствия условиям Договора, Заказчик вправе провести экспертизу. Экспертиза результатов, предусмотренных Договором, проводится Заказчиком самостоятельно или к ее проведению могут привлекаться эксперты, экспертные организации.</w:t>
      </w:r>
    </w:p>
    <w:p w:rsidR="00037290" w:rsidRPr="00037290" w:rsidRDefault="00037290" w:rsidP="00037290">
      <w:pPr>
        <w:tabs>
          <w:tab w:val="left" w:pos="993"/>
        </w:tabs>
        <w:suppressAutoHyphens/>
        <w:spacing w:after="0" w:line="240" w:lineRule="auto"/>
        <w:ind w:firstLine="709"/>
        <w:jc w:val="both"/>
        <w:rPr>
          <w:rFonts w:ascii="Times New Roman" w:hAnsi="Times New Roman"/>
          <w:highlight w:val="yellow"/>
          <w:lang w:eastAsia="ar-SA"/>
        </w:rPr>
      </w:pPr>
      <w:r w:rsidRPr="00037290">
        <w:rPr>
          <w:rFonts w:ascii="Times New Roman" w:hAnsi="Times New Roman"/>
          <w:lang w:eastAsia="ar-SA"/>
        </w:rPr>
        <w:t>6.23.</w:t>
      </w:r>
      <w:r w:rsidRPr="00037290">
        <w:rPr>
          <w:rFonts w:ascii="Times New Roman" w:hAnsi="Times New Roman"/>
          <w:lang w:eastAsia="ar-SA"/>
        </w:rPr>
        <w:tab/>
      </w:r>
      <w:r w:rsidRPr="00037290">
        <w:rPr>
          <w:rFonts w:ascii="Times New Roman" w:eastAsia="Times New Roman" w:hAnsi="Times New Roman"/>
          <w:lang w:eastAsia="ar-SA"/>
        </w:rPr>
        <w:t>В случае выявления Заказчиком в течение гарантийного срока годности некачественного товара Поставщик обязан произвести его замену за свой счет.</w:t>
      </w:r>
    </w:p>
    <w:p w:rsidR="00037290" w:rsidRPr="00037290" w:rsidRDefault="00037290" w:rsidP="00037290">
      <w:pPr>
        <w:suppressAutoHyphens/>
        <w:spacing w:after="0" w:line="240" w:lineRule="auto"/>
        <w:ind w:firstLine="709"/>
        <w:jc w:val="both"/>
        <w:rPr>
          <w:rFonts w:ascii="Times New Roman" w:hAnsi="Times New Roman"/>
          <w:highlight w:val="yellow"/>
          <w:lang w:eastAsia="ar-SA"/>
        </w:rPr>
      </w:pPr>
      <w:r w:rsidRPr="00037290">
        <w:rPr>
          <w:rFonts w:ascii="Times New Roman" w:hAnsi="Times New Roman"/>
          <w:lang w:eastAsia="ar-SA"/>
        </w:rPr>
        <w:t xml:space="preserve">6.24. В случае обнаружения расхождений в количестве товара с поданной заявкой </w:t>
      </w:r>
      <w:r w:rsidRPr="00037290">
        <w:rPr>
          <w:rFonts w:ascii="Times New Roman" w:hAnsi="Times New Roman"/>
          <w:lang w:eastAsia="ar-SA"/>
        </w:rPr>
        <w:br/>
        <w:t>и товарной накладной, стороны составляют акт. Поставщик по согласованию с Заказчиком обязан произвести замену на товар соответствующий заявке, либо поставить недостающее количество товара.</w:t>
      </w:r>
    </w:p>
    <w:p w:rsidR="00037290" w:rsidRPr="00037290" w:rsidRDefault="00037290" w:rsidP="00037290">
      <w:pPr>
        <w:spacing w:after="0" w:line="240" w:lineRule="auto"/>
        <w:ind w:firstLine="709"/>
        <w:jc w:val="both"/>
        <w:rPr>
          <w:rFonts w:ascii="Times New Roman" w:eastAsia="Times New Roman" w:hAnsi="Times New Roman"/>
          <w:lang w:eastAsia="ar-SA"/>
        </w:rPr>
      </w:pPr>
      <w:r w:rsidRPr="00037290">
        <w:rPr>
          <w:rFonts w:ascii="Times New Roman" w:hAnsi="Times New Roman"/>
          <w:lang w:eastAsia="ar-SA"/>
        </w:rPr>
        <w:t xml:space="preserve">6.25. При обнаружении некачественного товара со скрытым дефектом, </w:t>
      </w:r>
      <w:r w:rsidRPr="00037290">
        <w:rPr>
          <w:rFonts w:ascii="Times New Roman" w:eastAsia="Times New Roman" w:hAnsi="Times New Roman"/>
          <w:lang w:eastAsia="ar-SA"/>
        </w:rPr>
        <w:t>претензии принимаются от Заказчика в течение срока годности товара. При этом составляется акт с участием представителя Поставщика.</w:t>
      </w:r>
    </w:p>
    <w:p w:rsidR="00037290" w:rsidRPr="00037290" w:rsidRDefault="00037290" w:rsidP="00037290">
      <w:pPr>
        <w:spacing w:after="0" w:line="240" w:lineRule="auto"/>
        <w:ind w:firstLine="709"/>
        <w:jc w:val="both"/>
        <w:rPr>
          <w:rFonts w:ascii="Times New Roman" w:hAnsi="Times New Roman"/>
          <w:b/>
          <w:lang w:eastAsia="ar-SA"/>
        </w:rPr>
      </w:pPr>
    </w:p>
    <w:p w:rsidR="00037290" w:rsidRPr="00037290" w:rsidRDefault="00037290" w:rsidP="00037290">
      <w:pPr>
        <w:tabs>
          <w:tab w:val="left" w:pos="709"/>
        </w:tabs>
        <w:autoSpaceDE w:val="0"/>
        <w:autoSpaceDN w:val="0"/>
        <w:adjustRightInd w:val="0"/>
        <w:spacing w:after="0" w:line="240" w:lineRule="auto"/>
        <w:ind w:firstLine="709"/>
        <w:jc w:val="center"/>
        <w:rPr>
          <w:rFonts w:ascii="Times New Roman" w:eastAsia="Times New Roman" w:hAnsi="Times New Roman"/>
          <w:b/>
          <w:position w:val="-1"/>
          <w:lang w:eastAsia="ru-RU"/>
        </w:rPr>
      </w:pPr>
      <w:r w:rsidRPr="00037290">
        <w:rPr>
          <w:rFonts w:ascii="Times New Roman" w:eastAsia="Times New Roman" w:hAnsi="Times New Roman"/>
          <w:b/>
          <w:position w:val="-1"/>
          <w:lang w:eastAsia="ru-RU"/>
        </w:rPr>
        <w:t>7. ГАРАНТИЙНЫЕ ОБЯЗАТЕЛЬСТВА</w:t>
      </w:r>
    </w:p>
    <w:p w:rsidR="00037290" w:rsidRPr="00037290" w:rsidRDefault="00037290" w:rsidP="00037290">
      <w:pPr>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iCs/>
          <w:position w:val="-1"/>
          <w:shd w:val="clear" w:color="auto" w:fill="FFFFFF"/>
          <w:lang w:eastAsia="ru-RU"/>
        </w:rPr>
        <w:t>7.1.</w:t>
      </w:r>
      <w:r w:rsidRPr="00037290">
        <w:rPr>
          <w:rFonts w:ascii="Times New Roman" w:eastAsia="Times New Roman" w:hAnsi="Times New Roman"/>
          <w:position w:val="-1"/>
          <w:lang w:eastAsia="ar-SA"/>
        </w:rPr>
        <w:t>Товар должен отвечать требованиям качества, безопасности жизни и здоровья, а также иным требованиям сертификации, безопасности (ГОСТам, СанПиНам, а также другим нормам и правилам, действующим на данном товарном рынке, установленным законодательством Российской Федерации). Качество Товара должно соответствовать установленным стандартам и техническим требованиям завода-изготовителя и 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rsidR="00037290" w:rsidRPr="00037290" w:rsidRDefault="00037290" w:rsidP="00037290">
      <w:pPr>
        <w:keepLine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7.2. Поставщик гарантирует, что поставляемые Товары являются новыми, нигде ранее не использованными, не восстановленными, маркированными. Срок годности – не менее 12 месяцев с даты поставки.</w:t>
      </w:r>
    </w:p>
    <w:p w:rsidR="00037290" w:rsidRPr="00037290" w:rsidRDefault="00037290" w:rsidP="00037290">
      <w:pPr>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rsidR="00037290" w:rsidRPr="00037290" w:rsidRDefault="00037290" w:rsidP="00037290">
      <w:pPr>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 xml:space="preserve">- возмещении стоимости некачественного Товара; </w:t>
      </w:r>
    </w:p>
    <w:p w:rsidR="00037290" w:rsidRPr="00037290" w:rsidRDefault="00037290" w:rsidP="00037290">
      <w:pPr>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 xml:space="preserve">- замене некачественного товара на аналогичный качественный; </w:t>
      </w:r>
    </w:p>
    <w:p w:rsidR="00037290" w:rsidRPr="00037290" w:rsidRDefault="00037290" w:rsidP="00037290">
      <w:pPr>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 вывозе некачественного товара силами и за счет Поставщика.</w:t>
      </w:r>
    </w:p>
    <w:p w:rsidR="00037290" w:rsidRPr="00037290" w:rsidRDefault="00037290" w:rsidP="00037290">
      <w:pPr>
        <w:tabs>
          <w:tab w:val="left" w:pos="1431"/>
        </w:tabs>
        <w:spacing w:after="0" w:line="240" w:lineRule="auto"/>
        <w:ind w:firstLine="709"/>
        <w:jc w:val="both"/>
        <w:rPr>
          <w:rFonts w:ascii="Times New Roman" w:eastAsia="Times New Roman" w:hAnsi="Times New Roman"/>
          <w:position w:val="-1"/>
        </w:rPr>
      </w:pPr>
      <w:r w:rsidRPr="00037290">
        <w:rPr>
          <w:rFonts w:ascii="Times New Roman" w:eastAsia="Times New Roman" w:hAnsi="Times New Roman"/>
          <w:position w:val="-1"/>
        </w:rPr>
        <w:t>7.4. Поставщик гарантирует качество Товара согласно данным производителя при условии соблюдения Заказчиком правил о порядке ухода, эксплуатации Товара. 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 и за его счет. Расходы по транспортировке Товара от места доставки и расходы, связанные с обратной доставкой отремонтированного Товара, несет Поставщик.</w:t>
      </w:r>
    </w:p>
    <w:p w:rsidR="00037290" w:rsidRPr="00037290" w:rsidRDefault="00037290" w:rsidP="00037290">
      <w:pPr>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 xml:space="preserve">Данная гарантия не распространяется на повреждения Товара, вызванные ненадлежащим обращением. </w:t>
      </w:r>
    </w:p>
    <w:p w:rsidR="00037290" w:rsidRPr="00037290" w:rsidRDefault="00037290" w:rsidP="00037290">
      <w:pPr>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 xml:space="preserve">7.5. Срок исполнения гарантийных обязательств по устранению недостатков Товара не может превышать 10 (десять) рабочих дней с момента получения уведомления от Заказчика о недостатках Товара в письменной форме. </w:t>
      </w:r>
    </w:p>
    <w:p w:rsidR="00037290" w:rsidRPr="00037290" w:rsidRDefault="00037290" w:rsidP="00037290">
      <w:pPr>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 xml:space="preserve">7.6. В случае устранения дефектов или замены некачественного Товара или его частей в период гарантийного срока, гарантийный срок продлевается на количество времени, затраченное на это устранение. </w:t>
      </w:r>
    </w:p>
    <w:p w:rsidR="00037290" w:rsidRPr="00037290" w:rsidRDefault="00037290" w:rsidP="00037290">
      <w:pPr>
        <w:spacing w:after="0" w:line="240" w:lineRule="auto"/>
        <w:ind w:firstLine="709"/>
        <w:jc w:val="both"/>
        <w:rPr>
          <w:rFonts w:ascii="Times New Roman" w:eastAsia="Times New Roman" w:hAnsi="Times New Roman"/>
          <w:position w:val="-1"/>
          <w:lang w:eastAsia="ru-RU"/>
        </w:rPr>
      </w:pPr>
    </w:p>
    <w:p w:rsidR="00037290" w:rsidRPr="00037290" w:rsidRDefault="00037290" w:rsidP="00037290">
      <w:pPr>
        <w:tabs>
          <w:tab w:val="left" w:pos="709"/>
        </w:tabs>
        <w:autoSpaceDE w:val="0"/>
        <w:autoSpaceDN w:val="0"/>
        <w:adjustRightInd w:val="0"/>
        <w:spacing w:after="0" w:line="240" w:lineRule="auto"/>
        <w:ind w:firstLine="709"/>
        <w:jc w:val="center"/>
        <w:outlineLvl w:val="1"/>
        <w:rPr>
          <w:rFonts w:ascii="Times New Roman" w:eastAsia="Times New Roman" w:hAnsi="Times New Roman"/>
          <w:b/>
          <w:position w:val="-1"/>
          <w:lang w:eastAsia="ru-RU"/>
        </w:rPr>
      </w:pPr>
      <w:r w:rsidRPr="00037290">
        <w:rPr>
          <w:rFonts w:ascii="Times New Roman" w:eastAsia="Times New Roman" w:hAnsi="Times New Roman"/>
          <w:b/>
          <w:position w:val="-1"/>
          <w:lang w:eastAsia="ru-RU"/>
        </w:rPr>
        <w:t xml:space="preserve">8. ОБЕСПЕЧЕНИЕ ИСПОЛНЕНИЯ ДОГОВОРА </w:t>
      </w:r>
    </w:p>
    <w:p w:rsidR="00037290" w:rsidRPr="00037290" w:rsidRDefault="00037290" w:rsidP="00037290">
      <w:pPr>
        <w:tabs>
          <w:tab w:val="left" w:pos="426"/>
        </w:tabs>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 xml:space="preserve">8.1. </w:t>
      </w:r>
      <w:r w:rsidRPr="00037290">
        <w:rPr>
          <w:rFonts w:ascii="Times New Roman" w:eastAsia="Times New Roman" w:hAnsi="Times New Roman"/>
          <w:lang w:eastAsia="ru-RU"/>
        </w:rPr>
        <w:t>Обеспечение исполнения настоящего Договора предоставляется Поставщиком на сумму: 666 000(шестьсот шестьдесят шесть тысяч) рублей</w:t>
      </w:r>
      <w:r w:rsidR="008569C1">
        <w:rPr>
          <w:rFonts w:ascii="Times New Roman" w:eastAsia="Times New Roman" w:hAnsi="Times New Roman"/>
          <w:lang w:eastAsia="ru-RU"/>
        </w:rPr>
        <w:t xml:space="preserve"> </w:t>
      </w:r>
      <w:r w:rsidRPr="00037290">
        <w:rPr>
          <w:rFonts w:ascii="Times New Roman" w:eastAsia="Times New Roman" w:hAnsi="Times New Roman"/>
          <w:lang w:eastAsia="ru-RU"/>
        </w:rPr>
        <w:t xml:space="preserve">00 копеек, что составляет 5% от начальной (максимальной) цены </w:t>
      </w:r>
      <w:r w:rsidRPr="00037290">
        <w:rPr>
          <w:rFonts w:ascii="Times New Roman" w:eastAsia="Times New Roman" w:hAnsi="Times New Roman"/>
          <w:lang w:eastAsia="zh-CN"/>
        </w:rPr>
        <w:t>Договор</w:t>
      </w:r>
      <w:r w:rsidRPr="00037290">
        <w:rPr>
          <w:rFonts w:ascii="Times New Roman" w:eastAsia="Times New Roman" w:hAnsi="Times New Roman"/>
          <w:lang w:eastAsia="ru-RU"/>
        </w:rPr>
        <w:t>а, указанной в извещении об осуществлении закупки.</w:t>
      </w:r>
      <w:r w:rsidRPr="00037290">
        <w:rPr>
          <w:rFonts w:ascii="Times New Roman" w:eastAsia="Times New Roman" w:hAnsi="Times New Roman"/>
          <w:color w:val="000000"/>
          <w:kern w:val="16"/>
          <w:lang w:eastAsia="ru-RU"/>
        </w:rPr>
        <w:t xml:space="preserve"> Обеспечение исполнения Договора предоставляется Заказчику до заключения </w:t>
      </w:r>
      <w:r w:rsidRPr="00037290">
        <w:rPr>
          <w:rFonts w:ascii="Times New Roman" w:eastAsia="Times New Roman" w:hAnsi="Times New Roman"/>
          <w:lang w:eastAsia="ru-RU"/>
        </w:rPr>
        <w:t>Договор</w:t>
      </w:r>
      <w:r w:rsidRPr="00037290">
        <w:rPr>
          <w:rFonts w:ascii="Times New Roman" w:eastAsia="Times New Roman" w:hAnsi="Times New Roman"/>
          <w:color w:val="000000"/>
          <w:kern w:val="16"/>
          <w:lang w:eastAsia="ru-RU"/>
        </w:rPr>
        <w:t>а.</w:t>
      </w:r>
    </w:p>
    <w:p w:rsidR="00037290" w:rsidRPr="00037290" w:rsidRDefault="00037290" w:rsidP="00037290">
      <w:pPr>
        <w:spacing w:after="0" w:line="240" w:lineRule="auto"/>
        <w:ind w:firstLine="709"/>
        <w:jc w:val="both"/>
        <w:rPr>
          <w:rFonts w:ascii="Times New Roman" w:eastAsia="Times New Roman" w:hAnsi="Times New Roman"/>
          <w:lang w:eastAsia="ru-RU"/>
        </w:rPr>
      </w:pPr>
      <w:r w:rsidRPr="00037290">
        <w:rPr>
          <w:rFonts w:ascii="Times New Roman" w:eastAsia="Times New Roman" w:hAnsi="Times New Roman"/>
          <w:lang w:eastAsia="zh-CN"/>
        </w:rPr>
        <w:t xml:space="preserve">8.2. </w:t>
      </w:r>
      <w:r w:rsidRPr="00037290">
        <w:rPr>
          <w:rFonts w:ascii="Times New Roman" w:eastAsia="Times New Roman" w:hAnsi="Times New Roman"/>
          <w:iCs/>
          <w:lang w:eastAsia="ru-RU"/>
        </w:rPr>
        <w:t xml:space="preserve">В </w:t>
      </w:r>
      <w:r w:rsidRPr="00037290">
        <w:rPr>
          <w:rFonts w:ascii="Times New Roman" w:eastAsia="Times New Roman" w:hAnsi="Times New Roman"/>
          <w:lang w:eastAsia="zh-CN"/>
        </w:rPr>
        <w:t>случае</w:t>
      </w:r>
      <w:r w:rsidRPr="00037290">
        <w:rPr>
          <w:rFonts w:ascii="Times New Roman" w:eastAsia="Times New Roman" w:hAnsi="Times New Roman"/>
          <w:iCs/>
          <w:lang w:eastAsia="ru-RU"/>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037290">
        <w:rPr>
          <w:rFonts w:ascii="Times New Roman" w:eastAsia="Times New Roman" w:hAnsi="Times New Roman"/>
          <w:lang w:eastAsia="ru-RU"/>
        </w:rPr>
        <w:t>Договор</w:t>
      </w:r>
      <w:r w:rsidRPr="00037290">
        <w:rPr>
          <w:rFonts w:ascii="Times New Roman" w:eastAsia="Times New Roman" w:hAnsi="Times New Roman"/>
          <w:iCs/>
          <w:lang w:eastAsia="ru-RU"/>
        </w:rPr>
        <w:t xml:space="preserve">, </w:t>
      </w:r>
      <w:r w:rsidRPr="00037290">
        <w:rPr>
          <w:rFonts w:ascii="Times New Roman" w:eastAsia="Times New Roman" w:hAnsi="Times New Roman"/>
          <w:lang w:eastAsia="ru-RU"/>
        </w:rPr>
        <w:t xml:space="preserve">предоставляет обеспечение исполнения Договора в размере, превышающем в полтора раза размер обеспечения исполнения </w:t>
      </w:r>
      <w:r w:rsidRPr="00037290">
        <w:rPr>
          <w:rFonts w:ascii="Times New Roman" w:eastAsia="Times New Roman" w:hAnsi="Times New Roman"/>
          <w:lang w:eastAsia="zh-CN"/>
        </w:rPr>
        <w:t>Договор</w:t>
      </w:r>
      <w:r w:rsidRPr="00037290">
        <w:rPr>
          <w:rFonts w:ascii="Times New Roman" w:eastAsia="Times New Roman" w:hAnsi="Times New Roman"/>
          <w:lang w:eastAsia="ru-RU"/>
        </w:rPr>
        <w:t>а, что составляет</w:t>
      </w:r>
      <w:r w:rsidR="008569C1">
        <w:rPr>
          <w:rFonts w:ascii="Times New Roman" w:eastAsia="Times New Roman" w:hAnsi="Times New Roman"/>
          <w:lang w:eastAsia="ru-RU"/>
        </w:rPr>
        <w:t xml:space="preserve"> </w:t>
      </w:r>
      <w:r w:rsidRPr="00037290">
        <w:rPr>
          <w:rFonts w:ascii="Times New Roman" w:eastAsia="Times New Roman" w:hAnsi="Times New Roman"/>
          <w:lang w:eastAsia="ru-RU"/>
        </w:rPr>
        <w:t>999 000(девятьсот девяносто девять тысяч) рублей00 копеек, или предоставляет информацию, подтверждающую добросовестность Поставщика.</w:t>
      </w:r>
    </w:p>
    <w:p w:rsidR="00037290" w:rsidRPr="00037290" w:rsidRDefault="00037290" w:rsidP="00037290">
      <w:pPr>
        <w:widowControl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__ настоящего Договора, на счёт Заказчика по указанным реквизитам:</w:t>
      </w:r>
    </w:p>
    <w:p w:rsidR="00037290" w:rsidRPr="00037290" w:rsidRDefault="00037290" w:rsidP="00037290">
      <w:pPr>
        <w:widowControl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 xml:space="preserve">МУП «Водоканал» </w:t>
      </w:r>
    </w:p>
    <w:p w:rsidR="00037290" w:rsidRPr="00037290" w:rsidRDefault="00037290" w:rsidP="00037290">
      <w:pPr>
        <w:widowControl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 xml:space="preserve">ИНН 1215020390 </w:t>
      </w:r>
    </w:p>
    <w:p w:rsidR="00037290" w:rsidRPr="00037290" w:rsidRDefault="00037290" w:rsidP="00037290">
      <w:pPr>
        <w:widowControl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КПП 121501001</w:t>
      </w:r>
    </w:p>
    <w:p w:rsidR="00037290" w:rsidRPr="00037290" w:rsidRDefault="00037290" w:rsidP="00037290">
      <w:pPr>
        <w:spacing w:after="0" w:line="240" w:lineRule="auto"/>
        <w:ind w:firstLine="709"/>
        <w:jc w:val="both"/>
        <w:rPr>
          <w:rFonts w:ascii="Times New Roman" w:hAnsi="Times New Roman"/>
          <w:lang w:eastAsia="zh-CN"/>
        </w:rPr>
      </w:pPr>
      <w:r w:rsidRPr="00037290">
        <w:rPr>
          <w:rFonts w:ascii="Times New Roman" w:hAnsi="Times New Roman"/>
          <w:lang w:eastAsia="zh-CN"/>
        </w:rPr>
        <w:t xml:space="preserve">Расчетный счет </w:t>
      </w:r>
      <w:r w:rsidRPr="00037290">
        <w:rPr>
          <w:rFonts w:ascii="Times New Roman" w:hAnsi="Times New Roman"/>
          <w:lang w:eastAsia="ru-RU"/>
        </w:rPr>
        <w:t>40702810300000050227</w:t>
      </w:r>
    </w:p>
    <w:p w:rsidR="00037290" w:rsidRPr="00037290" w:rsidRDefault="00037290" w:rsidP="00037290">
      <w:pPr>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 xml:space="preserve">Банк получателя: Банк ГПБ (АО) </w:t>
      </w:r>
    </w:p>
    <w:p w:rsidR="00037290" w:rsidRPr="00037290" w:rsidRDefault="00037290" w:rsidP="00037290">
      <w:pPr>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 xml:space="preserve">Корреспондентский счет </w:t>
      </w:r>
      <w:r w:rsidRPr="00037290">
        <w:rPr>
          <w:rFonts w:ascii="Times New Roman" w:hAnsi="Times New Roman"/>
          <w:lang w:eastAsia="ru-RU"/>
        </w:rPr>
        <w:t>30101810200000000823</w:t>
      </w:r>
    </w:p>
    <w:p w:rsidR="00037290" w:rsidRPr="00037290" w:rsidRDefault="00037290" w:rsidP="00037290">
      <w:pPr>
        <w:widowControl w:val="0"/>
        <w:spacing w:after="0" w:line="240" w:lineRule="auto"/>
        <w:ind w:firstLine="709"/>
        <w:jc w:val="both"/>
        <w:rPr>
          <w:rFonts w:ascii="Times New Roman" w:eastAsia="Times New Roman" w:hAnsi="Times New Roman"/>
          <w:lang w:eastAsia="ru-RU"/>
        </w:rPr>
      </w:pPr>
      <w:r w:rsidRPr="00037290">
        <w:rPr>
          <w:rFonts w:ascii="Times New Roman" w:eastAsia="Times New Roman" w:hAnsi="Times New Roman"/>
          <w:lang w:eastAsia="zh-CN"/>
        </w:rPr>
        <w:t xml:space="preserve">БИК </w:t>
      </w:r>
      <w:r w:rsidRPr="00037290">
        <w:rPr>
          <w:rFonts w:ascii="Times New Roman" w:eastAsia="Times New Roman" w:hAnsi="Times New Roman"/>
          <w:lang w:eastAsia="ru-RU"/>
        </w:rPr>
        <w:t>044525823</w:t>
      </w:r>
    </w:p>
    <w:p w:rsidR="00037290" w:rsidRPr="00037290" w:rsidRDefault="00037290" w:rsidP="00037290">
      <w:pPr>
        <w:widowControl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В поле «назначение платежа» обязательно указать: «Средства для обеспечения исполнения Договора на поставку флокулянта».</w:t>
      </w:r>
    </w:p>
    <w:p w:rsidR="00037290" w:rsidRPr="00037290" w:rsidRDefault="00037290" w:rsidP="00037290">
      <w:pPr>
        <w:widowControl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037290" w:rsidRPr="00037290" w:rsidRDefault="00037290" w:rsidP="00037290">
      <w:pPr>
        <w:widowControl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037290" w:rsidRPr="00037290" w:rsidRDefault="00037290" w:rsidP="00037290">
      <w:pPr>
        <w:widowControl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037290" w:rsidRPr="00037290" w:rsidRDefault="00037290" w:rsidP="00037290">
      <w:pPr>
        <w:widowControl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8.6.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w:t>
      </w:r>
      <w:r w:rsidR="008569C1">
        <w:rPr>
          <w:rFonts w:ascii="Times New Roman" w:eastAsia="Times New Roman" w:hAnsi="Times New Roman"/>
          <w:lang w:eastAsia="zh-CN"/>
        </w:rPr>
        <w:t xml:space="preserve"> </w:t>
      </w:r>
      <w:r w:rsidRPr="00037290">
        <w:rPr>
          <w:rFonts w:ascii="Times New Roman" w:eastAsia="Times New Roman" w:hAnsi="Times New Roman"/>
          <w:lang w:eastAsia="zh-CN"/>
        </w:rPr>
        <w:t>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037290" w:rsidRPr="00037290" w:rsidRDefault="00037290" w:rsidP="00037290">
      <w:pPr>
        <w:widowControl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8.7. Поставщик обязан предоставить Заказчику оригинал независимой гарантии в течение пяти дней с момента заключения Договора.</w:t>
      </w:r>
    </w:p>
    <w:p w:rsidR="00037290" w:rsidRPr="00037290" w:rsidRDefault="00037290" w:rsidP="00037290">
      <w:pPr>
        <w:widowControl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8.8. Срок действия независимой гарантии должен превышать срок действия Договора не менее чем на один месяц.</w:t>
      </w:r>
    </w:p>
    <w:p w:rsidR="00037290" w:rsidRPr="00037290" w:rsidRDefault="00037290" w:rsidP="00037290">
      <w:pPr>
        <w:widowControl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8.9.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037290" w:rsidRPr="00037290" w:rsidRDefault="00037290" w:rsidP="00037290">
      <w:pPr>
        <w:widowControl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037290" w:rsidRPr="00037290" w:rsidRDefault="00037290" w:rsidP="00037290">
      <w:pPr>
        <w:widowControl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037290" w:rsidRPr="00037290" w:rsidRDefault="00037290" w:rsidP="00037290">
      <w:pPr>
        <w:widowControl w:val="0"/>
        <w:spacing w:after="0" w:line="240" w:lineRule="auto"/>
        <w:ind w:firstLine="709"/>
        <w:jc w:val="both"/>
        <w:rPr>
          <w:rFonts w:ascii="Times New Roman" w:eastAsia="Times New Roman" w:hAnsi="Times New Roman"/>
          <w:lang w:eastAsia="zh-CN"/>
        </w:rPr>
      </w:pPr>
      <w:r w:rsidRPr="00037290">
        <w:rPr>
          <w:rFonts w:ascii="Times New Roman" w:eastAsia="Times New Roman" w:hAnsi="Times New Roman"/>
          <w:lang w:eastAsia="zh-CN"/>
        </w:rPr>
        <w:t xml:space="preserve">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  </w:t>
      </w:r>
    </w:p>
    <w:p w:rsidR="00037290" w:rsidRPr="00037290" w:rsidRDefault="00037290" w:rsidP="00037290">
      <w:pPr>
        <w:widowControl w:val="0"/>
        <w:spacing w:after="0" w:line="240" w:lineRule="auto"/>
        <w:ind w:firstLine="709"/>
        <w:jc w:val="both"/>
        <w:rPr>
          <w:rFonts w:ascii="Times New Roman" w:eastAsia="Times New Roman" w:hAnsi="Times New Roman"/>
          <w:lang w:eastAsia="ru-RU"/>
        </w:rPr>
      </w:pPr>
    </w:p>
    <w:p w:rsidR="00037290" w:rsidRPr="00037290" w:rsidRDefault="00037290" w:rsidP="00037290">
      <w:pPr>
        <w:tabs>
          <w:tab w:val="left" w:pos="709"/>
        </w:tabs>
        <w:spacing w:after="0" w:line="240" w:lineRule="auto"/>
        <w:ind w:firstLine="709"/>
        <w:jc w:val="center"/>
        <w:outlineLvl w:val="0"/>
        <w:rPr>
          <w:rFonts w:ascii="Times New Roman" w:eastAsia="Times New Roman" w:hAnsi="Times New Roman"/>
          <w:b/>
          <w:position w:val="-1"/>
          <w:lang w:eastAsia="ru-RU"/>
        </w:rPr>
      </w:pPr>
      <w:r w:rsidRPr="00037290">
        <w:rPr>
          <w:rFonts w:ascii="Times New Roman" w:eastAsia="Times New Roman" w:hAnsi="Times New Roman"/>
          <w:b/>
          <w:bCs/>
          <w:position w:val="-1"/>
          <w:lang w:eastAsia="ru-RU"/>
        </w:rPr>
        <w:t xml:space="preserve">9. </w:t>
      </w:r>
      <w:r w:rsidRPr="00037290">
        <w:rPr>
          <w:rFonts w:ascii="Times New Roman" w:eastAsia="Times New Roman" w:hAnsi="Times New Roman"/>
          <w:b/>
          <w:position w:val="-1"/>
          <w:lang w:eastAsia="ru-RU"/>
        </w:rPr>
        <w:t>ОТВЕТСТВЕННОСТЬ СТОРОН</w:t>
      </w:r>
    </w:p>
    <w:p w:rsidR="00037290" w:rsidRPr="00037290" w:rsidRDefault="00037290" w:rsidP="00037290">
      <w:pPr>
        <w:suppressAutoHyphens/>
        <w:autoSpaceDE w:val="0"/>
        <w:autoSpaceDN w:val="0"/>
        <w:adjustRightInd w:val="0"/>
        <w:spacing w:after="0" w:line="240" w:lineRule="auto"/>
        <w:ind w:firstLine="709"/>
        <w:jc w:val="both"/>
        <w:rPr>
          <w:rFonts w:ascii="Times New Roman" w:eastAsia="Times New Roman" w:hAnsi="Times New Roman"/>
          <w:lang w:eastAsia="ru-RU"/>
        </w:rPr>
      </w:pPr>
      <w:r w:rsidRPr="00037290">
        <w:rPr>
          <w:rFonts w:ascii="Times New Roman" w:eastAsia="Times New Roman" w:hAnsi="Times New Roman"/>
          <w:lang w:eastAsia="ru-RU"/>
        </w:rPr>
        <w:t xml:space="preserve">9.1. При нарушении условий Договора Стороны несут ответственность в соответствии с ГК РФ и настоящим Договором. </w:t>
      </w:r>
    </w:p>
    <w:p w:rsidR="00037290" w:rsidRPr="00037290" w:rsidRDefault="00037290" w:rsidP="00037290">
      <w:pPr>
        <w:spacing w:after="0" w:line="240" w:lineRule="auto"/>
        <w:ind w:firstLine="709"/>
        <w:jc w:val="both"/>
        <w:rPr>
          <w:rFonts w:ascii="Times New Roman" w:eastAsia="Times New Roman" w:hAnsi="Times New Roman"/>
          <w:lang w:eastAsia="ru-RU"/>
        </w:rPr>
      </w:pPr>
      <w:r w:rsidRPr="00037290">
        <w:rPr>
          <w:rFonts w:ascii="Times New Roman" w:eastAsia="Times New Roman" w:hAnsi="Times New Roman"/>
          <w:lang w:eastAsia="ru-RU"/>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037290" w:rsidRPr="00037290" w:rsidRDefault="00037290" w:rsidP="00037290">
      <w:pPr>
        <w:spacing w:after="0" w:line="240" w:lineRule="auto"/>
        <w:ind w:firstLine="709"/>
        <w:jc w:val="both"/>
        <w:rPr>
          <w:rFonts w:ascii="Times New Roman" w:eastAsia="Times New Roman" w:hAnsi="Times New Roman"/>
          <w:lang w:eastAsia="ru-RU"/>
        </w:rPr>
      </w:pPr>
    </w:p>
    <w:p w:rsidR="00037290" w:rsidRPr="00037290" w:rsidRDefault="00037290" w:rsidP="00037290">
      <w:pPr>
        <w:tabs>
          <w:tab w:val="left" w:pos="709"/>
        </w:tabs>
        <w:spacing w:after="0" w:line="240" w:lineRule="auto"/>
        <w:ind w:firstLine="709"/>
        <w:jc w:val="center"/>
        <w:rPr>
          <w:rFonts w:ascii="Times New Roman" w:eastAsia="Times New Roman" w:hAnsi="Times New Roman"/>
          <w:b/>
          <w:position w:val="-1"/>
          <w:lang w:eastAsia="ru-RU"/>
        </w:rPr>
      </w:pPr>
      <w:r w:rsidRPr="00037290">
        <w:rPr>
          <w:rFonts w:ascii="Times New Roman" w:eastAsia="Times New Roman" w:hAnsi="Times New Roman"/>
          <w:b/>
          <w:position w:val="-1"/>
          <w:lang w:eastAsia="ru-RU"/>
        </w:rPr>
        <w:t>10. ОБСТОЯТЕЛЬСТВА НЕПРЕОДОЛИМОЙ СИЛЫ</w:t>
      </w:r>
    </w:p>
    <w:p w:rsidR="00037290" w:rsidRPr="00037290" w:rsidRDefault="00037290" w:rsidP="00037290">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037290" w:rsidRPr="00037290" w:rsidRDefault="00037290" w:rsidP="00037290">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037290" w:rsidRPr="00037290" w:rsidRDefault="00037290" w:rsidP="00037290">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037290" w:rsidRPr="00037290" w:rsidRDefault="00037290" w:rsidP="00037290">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 xml:space="preserve">10.4. Если обстоятельства, указанные в </w:t>
      </w:r>
      <w:hyperlink r:id="rId16" w:history="1">
        <w:r w:rsidRPr="00037290">
          <w:rPr>
            <w:rFonts w:ascii="Times New Roman" w:eastAsia="Times New Roman" w:hAnsi="Times New Roman"/>
            <w:position w:val="-1"/>
            <w:lang w:eastAsia="ru-RU"/>
          </w:rPr>
          <w:t>п. 10.1</w:t>
        </w:r>
      </w:hyperlink>
      <w:r w:rsidRPr="00037290">
        <w:rPr>
          <w:rFonts w:ascii="Times New Roman" w:eastAsia="Times New Roman" w:hAnsi="Times New Roman"/>
          <w:position w:val="-1"/>
          <w:lang w:eastAsia="ru-RU"/>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037290" w:rsidRPr="00037290" w:rsidRDefault="00037290" w:rsidP="00037290">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037290" w:rsidRPr="00037290" w:rsidRDefault="00037290" w:rsidP="00037290">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p>
    <w:p w:rsidR="00037290" w:rsidRPr="00037290" w:rsidRDefault="00037290" w:rsidP="00037290">
      <w:pPr>
        <w:widowControl w:val="0"/>
        <w:tabs>
          <w:tab w:val="left" w:pos="709"/>
        </w:tabs>
        <w:suppressAutoHyphens/>
        <w:spacing w:after="0" w:line="240" w:lineRule="auto"/>
        <w:ind w:firstLine="709"/>
        <w:jc w:val="center"/>
        <w:rPr>
          <w:rFonts w:ascii="Times New Roman" w:eastAsia="Arial" w:hAnsi="Times New Roman"/>
          <w:b/>
          <w:lang w:eastAsia="ar-SA"/>
        </w:rPr>
      </w:pPr>
      <w:r w:rsidRPr="00037290">
        <w:rPr>
          <w:rFonts w:ascii="Times New Roman" w:eastAsia="Arial" w:hAnsi="Times New Roman"/>
          <w:b/>
          <w:lang w:eastAsia="ar-SA"/>
        </w:rPr>
        <w:t xml:space="preserve">11. СРОК ДЕЙСТВИЯ И ПОРЯДОК ИЗМЕНЕНИЯ ДОГОВОРА </w:t>
      </w:r>
    </w:p>
    <w:p w:rsidR="00037290" w:rsidRPr="00037290" w:rsidRDefault="00037290" w:rsidP="00037290">
      <w:pPr>
        <w:widowControl w:val="0"/>
        <w:tabs>
          <w:tab w:val="left" w:pos="709"/>
        </w:tabs>
        <w:suppressAutoHyphens/>
        <w:spacing w:after="0" w:line="240" w:lineRule="auto"/>
        <w:ind w:firstLine="709"/>
        <w:jc w:val="both"/>
        <w:rPr>
          <w:rFonts w:ascii="Times New Roman" w:eastAsia="Arial" w:hAnsi="Times New Roman"/>
          <w:lang w:eastAsia="ar-SA"/>
        </w:rPr>
      </w:pPr>
      <w:r w:rsidRPr="00037290">
        <w:rPr>
          <w:rFonts w:ascii="Times New Roman" w:eastAsia="Arial" w:hAnsi="Times New Roman"/>
          <w:lang w:eastAsia="ar-SA"/>
        </w:rPr>
        <w:t>11.1. Настоящий Договор вступает в силу с момента его подписания Сторонами и действует до полного исполнения Сторонами своих обязательств.</w:t>
      </w:r>
    </w:p>
    <w:p w:rsidR="00037290" w:rsidRPr="00037290" w:rsidRDefault="00037290" w:rsidP="00037290">
      <w:pPr>
        <w:widowControl w:val="0"/>
        <w:tabs>
          <w:tab w:val="left" w:pos="709"/>
        </w:tabs>
        <w:suppressAutoHyphens/>
        <w:spacing w:after="0" w:line="240" w:lineRule="auto"/>
        <w:ind w:firstLine="709"/>
        <w:jc w:val="both"/>
        <w:rPr>
          <w:rFonts w:ascii="Times New Roman" w:eastAsia="Arial" w:hAnsi="Times New Roman"/>
          <w:lang w:eastAsia="ar-SA"/>
        </w:rPr>
      </w:pPr>
      <w:r w:rsidRPr="00037290">
        <w:rPr>
          <w:rFonts w:ascii="Times New Roman" w:eastAsia="Arial" w:hAnsi="Times New Roman"/>
          <w:lang w:eastAsia="ar-SA"/>
        </w:rPr>
        <w:t>11.2. По соглашению сторон Договор может быть продлен.</w:t>
      </w:r>
    </w:p>
    <w:p w:rsidR="00037290" w:rsidRPr="00037290" w:rsidRDefault="00037290" w:rsidP="00037290">
      <w:pPr>
        <w:autoSpaceDE w:val="0"/>
        <w:autoSpaceDN w:val="0"/>
        <w:adjustRightInd w:val="0"/>
        <w:spacing w:after="0" w:line="240" w:lineRule="auto"/>
        <w:jc w:val="both"/>
        <w:outlineLvl w:val="0"/>
        <w:rPr>
          <w:rFonts w:ascii="Times New Roman" w:eastAsia="Times New Roman" w:hAnsi="Times New Roman"/>
          <w:lang w:eastAsia="ru-RU"/>
        </w:rPr>
      </w:pPr>
      <w:r w:rsidRPr="00037290">
        <w:rPr>
          <w:rFonts w:ascii="Times New Roman" w:eastAsia="Times New Roman" w:hAnsi="Times New Roman"/>
          <w:lang w:eastAsia="ru-RU"/>
        </w:rPr>
        <w:t xml:space="preserve">             11.3. Окончание срока действия Договора или его расторжение не освобождает стороны от ответственности за его нарушение.</w:t>
      </w:r>
    </w:p>
    <w:p w:rsidR="00037290" w:rsidRPr="00037290" w:rsidRDefault="00037290" w:rsidP="00037290">
      <w:pPr>
        <w:autoSpaceDE w:val="0"/>
        <w:autoSpaceDN w:val="0"/>
        <w:adjustRightInd w:val="0"/>
        <w:spacing w:after="0" w:line="240" w:lineRule="auto"/>
        <w:jc w:val="both"/>
        <w:outlineLvl w:val="0"/>
        <w:rPr>
          <w:rFonts w:ascii="Times New Roman" w:eastAsia="Times New Roman" w:hAnsi="Times New Roman"/>
          <w:lang w:eastAsia="ru-RU"/>
        </w:rPr>
      </w:pPr>
    </w:p>
    <w:p w:rsidR="00037290" w:rsidRPr="00037290" w:rsidRDefault="00037290" w:rsidP="00037290">
      <w:pPr>
        <w:widowControl w:val="0"/>
        <w:tabs>
          <w:tab w:val="left" w:pos="709"/>
        </w:tabs>
        <w:suppressAutoHyphens/>
        <w:spacing w:after="0" w:line="240" w:lineRule="auto"/>
        <w:ind w:firstLine="709"/>
        <w:jc w:val="center"/>
        <w:rPr>
          <w:rFonts w:ascii="Times New Roman" w:eastAsia="Arial" w:hAnsi="Times New Roman"/>
          <w:b/>
          <w:lang w:eastAsia="ar-SA"/>
        </w:rPr>
      </w:pPr>
      <w:r w:rsidRPr="00037290">
        <w:rPr>
          <w:rFonts w:ascii="Times New Roman" w:eastAsia="Arial" w:hAnsi="Times New Roman"/>
          <w:b/>
          <w:lang w:eastAsia="ar-SA"/>
        </w:rPr>
        <w:t>12. ПОРЯДОК УРЕГУЛИРОВАНИЯ СПОРОВ</w:t>
      </w:r>
    </w:p>
    <w:p w:rsidR="00037290" w:rsidRPr="00037290" w:rsidRDefault="00037290" w:rsidP="00037290">
      <w:pPr>
        <w:tabs>
          <w:tab w:val="left" w:pos="709"/>
        </w:tabs>
        <w:autoSpaceDE w:val="0"/>
        <w:autoSpaceDN w:val="0"/>
        <w:adjustRightInd w:val="0"/>
        <w:spacing w:after="0" w:line="240" w:lineRule="auto"/>
        <w:ind w:firstLine="709"/>
        <w:jc w:val="both"/>
        <w:outlineLvl w:val="1"/>
        <w:rPr>
          <w:rFonts w:ascii="Times New Roman" w:eastAsia="Times New Roman" w:hAnsi="Times New Roman"/>
          <w:position w:val="-1"/>
          <w:lang w:eastAsia="ru-RU"/>
        </w:rPr>
      </w:pPr>
      <w:r w:rsidRPr="00037290">
        <w:rPr>
          <w:rFonts w:ascii="Times New Roman" w:eastAsia="Times New Roman" w:hAnsi="Times New Roman"/>
          <w:position w:val="-1"/>
          <w:lang w:eastAsia="ru-RU"/>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037290" w:rsidRPr="00037290" w:rsidRDefault="00037290" w:rsidP="00037290">
      <w:pPr>
        <w:tabs>
          <w:tab w:val="left" w:pos="709"/>
        </w:tabs>
        <w:autoSpaceDE w:val="0"/>
        <w:autoSpaceDN w:val="0"/>
        <w:adjustRightInd w:val="0"/>
        <w:spacing w:after="0" w:line="240" w:lineRule="auto"/>
        <w:ind w:firstLine="709"/>
        <w:jc w:val="both"/>
        <w:outlineLvl w:val="1"/>
        <w:rPr>
          <w:rFonts w:ascii="Times New Roman" w:eastAsia="Times New Roman" w:hAnsi="Times New Roman"/>
          <w:position w:val="-1"/>
          <w:lang w:eastAsia="ru-RU"/>
        </w:rPr>
      </w:pPr>
      <w:r w:rsidRPr="00037290">
        <w:rPr>
          <w:rFonts w:ascii="Times New Roman" w:eastAsia="Times New Roman" w:hAnsi="Times New Roman"/>
          <w:position w:val="-1"/>
          <w:lang w:eastAsia="ru-RU"/>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037290" w:rsidRPr="00037290" w:rsidRDefault="00037290" w:rsidP="00037290">
      <w:pPr>
        <w:tabs>
          <w:tab w:val="left" w:pos="709"/>
        </w:tabs>
        <w:autoSpaceDE w:val="0"/>
        <w:autoSpaceDN w:val="0"/>
        <w:adjustRightInd w:val="0"/>
        <w:spacing w:after="0" w:line="240" w:lineRule="auto"/>
        <w:ind w:firstLine="709"/>
        <w:jc w:val="both"/>
        <w:outlineLvl w:val="1"/>
        <w:rPr>
          <w:rFonts w:ascii="Times New Roman" w:eastAsia="Times New Roman" w:hAnsi="Times New Roman"/>
          <w:position w:val="-1"/>
          <w:lang w:eastAsia="ru-RU"/>
        </w:rPr>
      </w:pPr>
    </w:p>
    <w:p w:rsidR="00037290" w:rsidRPr="00037290" w:rsidRDefault="00037290" w:rsidP="00037290">
      <w:pPr>
        <w:tabs>
          <w:tab w:val="left" w:pos="709"/>
        </w:tabs>
        <w:spacing w:after="0" w:line="240" w:lineRule="auto"/>
        <w:ind w:firstLine="709"/>
        <w:jc w:val="center"/>
        <w:rPr>
          <w:rFonts w:ascii="Times New Roman" w:eastAsia="Times New Roman" w:hAnsi="Times New Roman"/>
          <w:b/>
          <w:position w:val="-1"/>
          <w:lang w:eastAsia="ru-RU"/>
        </w:rPr>
      </w:pPr>
      <w:r w:rsidRPr="00037290">
        <w:rPr>
          <w:rFonts w:ascii="Times New Roman" w:eastAsia="Times New Roman" w:hAnsi="Times New Roman"/>
          <w:b/>
          <w:position w:val="-1"/>
          <w:lang w:eastAsia="ru-RU"/>
        </w:rPr>
        <w:t>13. ПОРЯДОК РАСТОРЖЕНИЯ ДОГОВОРА</w:t>
      </w:r>
    </w:p>
    <w:p w:rsidR="00037290" w:rsidRPr="00037290" w:rsidRDefault="00037290" w:rsidP="00037290">
      <w:pPr>
        <w:tabs>
          <w:tab w:val="left" w:pos="709"/>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13.1. Настоящий Договор может быть расторгнут:</w:t>
      </w:r>
    </w:p>
    <w:p w:rsidR="00037290" w:rsidRPr="00037290" w:rsidRDefault="00037290" w:rsidP="00037290">
      <w:pPr>
        <w:tabs>
          <w:tab w:val="left" w:pos="709"/>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 по соглашению Сторон;</w:t>
      </w:r>
    </w:p>
    <w:p w:rsidR="00037290" w:rsidRPr="00037290" w:rsidRDefault="00037290" w:rsidP="00037290">
      <w:pPr>
        <w:tabs>
          <w:tab w:val="left" w:pos="709"/>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 в судебном порядке;</w:t>
      </w:r>
    </w:p>
    <w:p w:rsidR="00037290" w:rsidRPr="00037290" w:rsidRDefault="00037290" w:rsidP="00037290">
      <w:pPr>
        <w:tabs>
          <w:tab w:val="left" w:pos="709"/>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037290" w:rsidRPr="00037290" w:rsidRDefault="00037290" w:rsidP="00037290">
      <w:pPr>
        <w:tabs>
          <w:tab w:val="left" w:pos="709"/>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13.2. Заказчик вправе принять решение об одностороннем отказе от исполнения Договора в следующих случаях:</w:t>
      </w:r>
    </w:p>
    <w:p w:rsidR="00037290" w:rsidRPr="00037290" w:rsidRDefault="00037290" w:rsidP="00037290">
      <w:pPr>
        <w:tabs>
          <w:tab w:val="left" w:pos="709"/>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13.2.1. При существенном нарушении условий Договора Поставщиком:</w:t>
      </w:r>
    </w:p>
    <w:p w:rsidR="00037290" w:rsidRPr="00037290" w:rsidRDefault="00037290" w:rsidP="00037290">
      <w:pPr>
        <w:tabs>
          <w:tab w:val="left" w:pos="709"/>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13.2.1.1. В случае просрочки поставки Товара более чем на 10 дней.</w:t>
      </w:r>
    </w:p>
    <w:p w:rsidR="00037290" w:rsidRPr="00037290" w:rsidRDefault="00037290" w:rsidP="00037290">
      <w:pPr>
        <w:tabs>
          <w:tab w:val="left" w:pos="709"/>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037290" w:rsidRPr="00037290" w:rsidRDefault="00037290" w:rsidP="00037290">
      <w:pPr>
        <w:tabs>
          <w:tab w:val="left" w:pos="709"/>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037290" w:rsidRPr="00037290" w:rsidRDefault="00037290" w:rsidP="00037290">
      <w:pPr>
        <w:tabs>
          <w:tab w:val="left" w:pos="709"/>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037290" w:rsidRPr="00037290" w:rsidRDefault="00037290" w:rsidP="00037290">
      <w:pPr>
        <w:tabs>
          <w:tab w:val="left" w:pos="709"/>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037290" w:rsidRPr="00037290" w:rsidRDefault="00037290" w:rsidP="00037290">
      <w:pPr>
        <w:tabs>
          <w:tab w:val="left" w:pos="709"/>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13.2.2. В иных случаях, предусмотренных действующим законодательством РФ.</w:t>
      </w:r>
    </w:p>
    <w:p w:rsidR="00037290" w:rsidRPr="00037290" w:rsidRDefault="00037290" w:rsidP="00037290">
      <w:pPr>
        <w:tabs>
          <w:tab w:val="left" w:pos="709"/>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037290" w:rsidRPr="00037290" w:rsidRDefault="00037290" w:rsidP="00037290">
      <w:pPr>
        <w:tabs>
          <w:tab w:val="left" w:pos="709"/>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037290" w:rsidRPr="00037290" w:rsidRDefault="00037290" w:rsidP="00037290">
      <w:pPr>
        <w:tabs>
          <w:tab w:val="left" w:pos="709"/>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13.5. Расторжение Договора по соглашению Сторон производится Сторонами путем подписания соответствующего соглашения о расторжении.</w:t>
      </w:r>
    </w:p>
    <w:p w:rsidR="00037290" w:rsidRPr="00037290" w:rsidRDefault="00037290" w:rsidP="00037290">
      <w:pPr>
        <w:tabs>
          <w:tab w:val="left" w:pos="709"/>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037290" w:rsidRPr="00037290" w:rsidRDefault="00037290" w:rsidP="00037290">
      <w:pPr>
        <w:tabs>
          <w:tab w:val="left" w:pos="709"/>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037290" w:rsidRPr="00037290" w:rsidRDefault="00037290" w:rsidP="00037290">
      <w:pPr>
        <w:tabs>
          <w:tab w:val="left" w:pos="709"/>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037290" w:rsidRPr="00037290" w:rsidRDefault="00037290" w:rsidP="00037290">
      <w:pPr>
        <w:tabs>
          <w:tab w:val="left" w:pos="709"/>
        </w:tab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037290" w:rsidRPr="00037290" w:rsidRDefault="00037290" w:rsidP="00037290">
      <w:pPr>
        <w:keepNext/>
        <w:keepLines/>
        <w:autoSpaceDE w:val="0"/>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037290" w:rsidRPr="00037290" w:rsidRDefault="00037290" w:rsidP="00037290">
      <w:pPr>
        <w:keepNext/>
        <w:keepLines/>
        <w:autoSpaceDE w:val="0"/>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037290" w:rsidRPr="00037290" w:rsidRDefault="00037290" w:rsidP="00037290">
      <w:pPr>
        <w:keepNext/>
        <w:keepLines/>
        <w:autoSpaceDE w:val="0"/>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13.11. При исполнении настоящего Договора изменение его существенных условий допускается по соглашению сторон в следующих случаях:</w:t>
      </w:r>
    </w:p>
    <w:p w:rsidR="00037290" w:rsidRPr="00037290" w:rsidRDefault="00037290" w:rsidP="00037290">
      <w:pPr>
        <w:keepNext/>
        <w:keepLines/>
        <w:autoSpaceDE w:val="0"/>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037290" w:rsidRPr="00037290" w:rsidRDefault="00037290" w:rsidP="00037290">
      <w:pPr>
        <w:keepNext/>
        <w:keepLines/>
        <w:autoSpaceDE w:val="0"/>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037290" w:rsidRPr="00037290" w:rsidRDefault="00037290" w:rsidP="00037290">
      <w:pPr>
        <w:keepNext/>
        <w:keepLines/>
        <w:autoSpaceDE w:val="0"/>
        <w:spacing w:after="0" w:line="240" w:lineRule="auto"/>
        <w:ind w:firstLine="709"/>
        <w:jc w:val="both"/>
        <w:rPr>
          <w:rFonts w:ascii="Times New Roman" w:eastAsia="Times New Roman" w:hAnsi="Times New Roman"/>
          <w:color w:val="00B050"/>
          <w:position w:val="-1"/>
          <w:lang w:eastAsia="ru-RU"/>
        </w:rPr>
      </w:pPr>
      <w:r w:rsidRPr="00037290">
        <w:rPr>
          <w:rFonts w:ascii="Times New Roman" w:eastAsia="Times New Roman" w:hAnsi="Times New Roman"/>
          <w:position w:val="-1"/>
          <w:lang w:eastAsia="ru-RU"/>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037290" w:rsidRPr="00037290" w:rsidRDefault="00037290" w:rsidP="000372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b/>
          <w:position w:val="-1"/>
          <w:lang w:eastAsia="ru-RU"/>
        </w:rPr>
      </w:pPr>
      <w:r w:rsidRPr="00037290">
        <w:rPr>
          <w:rFonts w:ascii="Times New Roman" w:eastAsia="Times New Roman" w:hAnsi="Times New Roman"/>
          <w:b/>
          <w:position w:val="-1"/>
          <w:lang w:eastAsia="ru-RU"/>
        </w:rPr>
        <w:t>14. ПРОЧИЕ УСЛОВИЯ</w:t>
      </w:r>
    </w:p>
    <w:p w:rsidR="00037290" w:rsidRPr="00037290" w:rsidRDefault="00037290" w:rsidP="00037290">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 xml:space="preserve">14.1. </w:t>
      </w:r>
      <w:r w:rsidRPr="00037290">
        <w:rPr>
          <w:rFonts w:ascii="Times New Roman" w:eastAsia="Times New Roman" w:hAnsi="Times New Roman"/>
          <w:color w:val="000000"/>
          <w:position w:val="-1"/>
          <w:lang w:eastAsia="ru-RU"/>
        </w:rPr>
        <w:t>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r w:rsidRPr="00037290">
        <w:rPr>
          <w:rFonts w:ascii="Times New Roman" w:eastAsia="Times New Roman" w:hAnsi="Times New Roman"/>
          <w:position w:val="-1"/>
          <w:lang w:eastAsia="ru-RU"/>
        </w:rPr>
        <w:t>.</w:t>
      </w:r>
    </w:p>
    <w:p w:rsidR="00037290" w:rsidRPr="00037290" w:rsidRDefault="00037290" w:rsidP="00037290">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037290" w:rsidRPr="00037290" w:rsidRDefault="00037290" w:rsidP="00037290">
      <w:pPr>
        <w:suppressAutoHyphens/>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14.3. Во всем, что не предусмотрено настоящим Договором, Стороны руководствуются действующим законодательством Российской Федерации.</w:t>
      </w:r>
    </w:p>
    <w:p w:rsidR="00037290" w:rsidRPr="00037290" w:rsidRDefault="00037290" w:rsidP="00037290">
      <w:pPr>
        <w:autoSpaceDE w:val="0"/>
        <w:autoSpaceDN w:val="0"/>
        <w:adjustRightInd w:val="0"/>
        <w:spacing w:after="0" w:line="240" w:lineRule="auto"/>
        <w:ind w:firstLine="709"/>
        <w:jc w:val="both"/>
        <w:rPr>
          <w:rFonts w:ascii="Times New Roman" w:eastAsia="Times New Roman" w:hAnsi="Times New Roman"/>
          <w:position w:val="-1"/>
          <w:lang w:eastAsia="ru-RU"/>
        </w:rPr>
      </w:pPr>
      <w:r w:rsidRPr="00037290">
        <w:rPr>
          <w:rFonts w:ascii="Times New Roman" w:eastAsia="Times New Roman" w:hAnsi="Times New Roman"/>
          <w:position w:val="-1"/>
          <w:lang w:eastAsia="ru-RU"/>
        </w:rPr>
        <w:t xml:space="preserve">14.4. Неотъемлемой частью настоящего Договора является следующее приложение: </w:t>
      </w:r>
    </w:p>
    <w:p w:rsidR="00037290" w:rsidRPr="00037290" w:rsidRDefault="00037290" w:rsidP="00037290">
      <w:pPr>
        <w:suppressAutoHyphens/>
        <w:spacing w:after="0" w:line="240" w:lineRule="auto"/>
        <w:ind w:firstLine="709"/>
        <w:jc w:val="both"/>
        <w:outlineLvl w:val="1"/>
        <w:rPr>
          <w:rFonts w:ascii="Times New Roman" w:eastAsia="Times New Roman" w:hAnsi="Times New Roman"/>
          <w:lang w:eastAsia="ru-RU"/>
        </w:rPr>
      </w:pPr>
      <w:r w:rsidRPr="00037290">
        <w:rPr>
          <w:rFonts w:ascii="Times New Roman" w:eastAsia="Times New Roman" w:hAnsi="Times New Roman"/>
          <w:lang w:eastAsia="ru-RU"/>
        </w:rPr>
        <w:t>14.4.1. Приложение № 1. Спецификация на поставку товара.</w:t>
      </w:r>
    </w:p>
    <w:p w:rsidR="008569C1" w:rsidRDefault="008569C1" w:rsidP="00037290">
      <w:pPr>
        <w:keepNext/>
        <w:keepLines/>
        <w:shd w:val="clear" w:color="auto" w:fill="FFFFFF"/>
        <w:tabs>
          <w:tab w:val="left" w:pos="1468"/>
        </w:tabs>
        <w:suppressAutoHyphens/>
        <w:spacing w:after="0" w:line="216" w:lineRule="auto"/>
        <w:ind w:left="851" w:firstLine="425"/>
        <w:jc w:val="center"/>
        <w:rPr>
          <w:rFonts w:ascii="Times New Roman" w:hAnsi="Times New Roman"/>
          <w:b/>
          <w:bCs/>
          <w:lang w:eastAsia="zh-CN"/>
        </w:rPr>
      </w:pPr>
    </w:p>
    <w:p w:rsidR="00037290" w:rsidRPr="00037290" w:rsidRDefault="008569C1" w:rsidP="00037290">
      <w:pPr>
        <w:keepNext/>
        <w:keepLines/>
        <w:shd w:val="clear" w:color="auto" w:fill="FFFFFF"/>
        <w:tabs>
          <w:tab w:val="left" w:pos="1468"/>
        </w:tabs>
        <w:suppressAutoHyphens/>
        <w:spacing w:after="0" w:line="216" w:lineRule="auto"/>
        <w:ind w:left="851" w:firstLine="425"/>
        <w:jc w:val="center"/>
        <w:rPr>
          <w:rFonts w:ascii="Times New Roman" w:hAnsi="Times New Roman"/>
          <w:b/>
          <w:bCs/>
          <w:lang w:eastAsia="zh-CN"/>
        </w:rPr>
      </w:pPr>
      <w:r w:rsidRPr="00037290">
        <w:rPr>
          <w:rFonts w:ascii="Times New Roman" w:hAnsi="Times New Roman"/>
          <w:b/>
          <w:bCs/>
          <w:lang w:eastAsia="zh-CN"/>
        </w:rPr>
        <w:t>15. ЮРИДИЧЕСКИЕ АДРЕСА, БАНКОВСКИЕ РЕКВИЗИТЫ И ПОДПИСИ СТОРОН:</w:t>
      </w:r>
    </w:p>
    <w:p w:rsidR="00037290" w:rsidRPr="00037290" w:rsidRDefault="00037290" w:rsidP="00037290">
      <w:pPr>
        <w:keepNext/>
        <w:keepLines/>
        <w:shd w:val="clear" w:color="auto" w:fill="FFFFFF"/>
        <w:tabs>
          <w:tab w:val="left" w:pos="1468"/>
        </w:tabs>
        <w:suppressAutoHyphens/>
        <w:spacing w:after="0" w:line="216" w:lineRule="auto"/>
        <w:ind w:left="851" w:firstLine="425"/>
        <w:jc w:val="center"/>
        <w:rPr>
          <w:rFonts w:ascii="Times New Roman" w:hAnsi="Times New Roman"/>
          <w:b/>
          <w:bCs/>
          <w:lang w:eastAsia="zh-CN"/>
        </w:rPr>
      </w:pPr>
    </w:p>
    <w:tbl>
      <w:tblPr>
        <w:tblW w:w="9627" w:type="dxa"/>
        <w:tblInd w:w="-142" w:type="dxa"/>
        <w:tblLayout w:type="fixed"/>
        <w:tblLook w:val="0000"/>
      </w:tblPr>
      <w:tblGrid>
        <w:gridCol w:w="4820"/>
        <w:gridCol w:w="4807"/>
      </w:tblGrid>
      <w:tr w:rsidR="00037290" w:rsidRPr="00037290" w:rsidTr="00037290">
        <w:trPr>
          <w:trHeight w:val="872"/>
        </w:trPr>
        <w:tc>
          <w:tcPr>
            <w:tcW w:w="4820" w:type="dxa"/>
            <w:shd w:val="clear" w:color="auto" w:fill="auto"/>
          </w:tcPr>
          <w:p w:rsidR="00037290" w:rsidRPr="00037290" w:rsidRDefault="00037290" w:rsidP="00037290">
            <w:pPr>
              <w:suppressAutoHyphens/>
              <w:spacing w:after="0" w:line="216" w:lineRule="auto"/>
              <w:ind w:left="459"/>
              <w:rPr>
                <w:rFonts w:ascii="Times New Roman" w:hAnsi="Times New Roman"/>
                <w:b/>
                <w:bCs/>
                <w:lang w:eastAsia="zh-CN"/>
              </w:rPr>
            </w:pPr>
            <w:r w:rsidRPr="00037290">
              <w:rPr>
                <w:rFonts w:ascii="Times New Roman" w:hAnsi="Times New Roman"/>
                <w:b/>
                <w:bCs/>
                <w:lang w:eastAsia="zh-CN"/>
              </w:rPr>
              <w:t>Заказчик:</w:t>
            </w:r>
          </w:p>
          <w:p w:rsidR="00037290" w:rsidRPr="00037290" w:rsidRDefault="00037290" w:rsidP="00037290">
            <w:pPr>
              <w:suppressAutoHyphens/>
              <w:spacing w:after="0" w:line="216" w:lineRule="auto"/>
              <w:ind w:left="459"/>
              <w:rPr>
                <w:rFonts w:ascii="Times New Roman" w:hAnsi="Times New Roman"/>
                <w:b/>
                <w:bCs/>
                <w:lang w:eastAsia="zh-CN"/>
              </w:rPr>
            </w:pPr>
          </w:p>
          <w:p w:rsidR="00037290" w:rsidRPr="00037290" w:rsidRDefault="00037290" w:rsidP="00037290">
            <w:pPr>
              <w:suppressAutoHyphens/>
              <w:spacing w:after="0" w:line="216" w:lineRule="auto"/>
              <w:ind w:firstLine="359"/>
              <w:rPr>
                <w:rFonts w:ascii="Times New Roman" w:hAnsi="Times New Roman"/>
                <w:spacing w:val="-3"/>
                <w:lang w:eastAsia="zh-CN"/>
              </w:rPr>
            </w:pPr>
            <w:r w:rsidRPr="00037290">
              <w:rPr>
                <w:rFonts w:ascii="Times New Roman" w:hAnsi="Times New Roman"/>
                <w:spacing w:val="-3"/>
                <w:lang w:eastAsia="zh-CN"/>
              </w:rPr>
              <w:t xml:space="preserve">МУП «Водоканал» </w:t>
            </w:r>
          </w:p>
          <w:p w:rsidR="00037290" w:rsidRPr="00037290" w:rsidRDefault="00037290" w:rsidP="00037290">
            <w:pPr>
              <w:suppressAutoHyphens/>
              <w:spacing w:after="0" w:line="216" w:lineRule="auto"/>
              <w:ind w:firstLine="359"/>
              <w:rPr>
                <w:rFonts w:ascii="Times New Roman" w:hAnsi="Times New Roman"/>
                <w:spacing w:val="-3"/>
                <w:lang w:eastAsia="zh-CN"/>
              </w:rPr>
            </w:pPr>
            <w:r w:rsidRPr="00037290">
              <w:rPr>
                <w:rFonts w:ascii="Times New Roman" w:hAnsi="Times New Roman"/>
                <w:spacing w:val="-3"/>
                <w:lang w:eastAsia="zh-CN"/>
              </w:rPr>
              <w:t xml:space="preserve">ИНН/КПП:1215020390/121501001 </w:t>
            </w:r>
          </w:p>
          <w:p w:rsidR="00037290" w:rsidRPr="00037290" w:rsidRDefault="00037290" w:rsidP="00037290">
            <w:pPr>
              <w:suppressAutoHyphens/>
              <w:spacing w:after="0" w:line="216" w:lineRule="auto"/>
              <w:ind w:firstLine="359"/>
              <w:rPr>
                <w:rFonts w:ascii="Times New Roman" w:hAnsi="Times New Roman"/>
                <w:spacing w:val="-3"/>
                <w:lang w:eastAsia="zh-CN"/>
              </w:rPr>
            </w:pPr>
            <w:r w:rsidRPr="00037290">
              <w:rPr>
                <w:rFonts w:ascii="Times New Roman" w:hAnsi="Times New Roman"/>
                <w:spacing w:val="-3"/>
                <w:lang w:eastAsia="zh-CN"/>
              </w:rPr>
              <w:t>Адрес:424039, Республика Марий Эл,</w:t>
            </w:r>
          </w:p>
          <w:p w:rsidR="00037290" w:rsidRPr="00037290" w:rsidRDefault="00037290" w:rsidP="00037290">
            <w:pPr>
              <w:suppressAutoHyphens/>
              <w:spacing w:after="0" w:line="216" w:lineRule="auto"/>
              <w:ind w:firstLine="359"/>
              <w:rPr>
                <w:rFonts w:ascii="Times New Roman" w:hAnsi="Times New Roman"/>
                <w:spacing w:val="-3"/>
                <w:lang w:eastAsia="zh-CN"/>
              </w:rPr>
            </w:pPr>
            <w:r w:rsidRPr="00037290">
              <w:rPr>
                <w:rFonts w:ascii="Times New Roman" w:hAnsi="Times New Roman"/>
                <w:spacing w:val="-3"/>
                <w:lang w:eastAsia="zh-CN"/>
              </w:rPr>
              <w:t xml:space="preserve">г. Йошкар-Ола, ул. Дружбы, д.2 </w:t>
            </w:r>
          </w:p>
          <w:p w:rsidR="00037290" w:rsidRPr="00037290" w:rsidRDefault="00037290" w:rsidP="00037290">
            <w:pPr>
              <w:suppressAutoHyphens/>
              <w:spacing w:after="0" w:line="216" w:lineRule="auto"/>
              <w:ind w:firstLine="359"/>
              <w:rPr>
                <w:rFonts w:ascii="Times New Roman" w:hAnsi="Times New Roman"/>
                <w:spacing w:val="-3"/>
                <w:position w:val="-1"/>
                <w:lang w:eastAsia="zh-CN"/>
              </w:rPr>
            </w:pPr>
            <w:r w:rsidRPr="00037290">
              <w:rPr>
                <w:rFonts w:ascii="Times New Roman" w:hAnsi="Times New Roman"/>
                <w:spacing w:val="-3"/>
                <w:position w:val="-1"/>
                <w:lang w:eastAsia="zh-CN"/>
              </w:rPr>
              <w:t>р/с 4070281030000050227</w:t>
            </w:r>
          </w:p>
          <w:p w:rsidR="00037290" w:rsidRPr="00037290" w:rsidRDefault="00037290" w:rsidP="00037290">
            <w:pPr>
              <w:suppressAutoHyphens/>
              <w:spacing w:after="0" w:line="216" w:lineRule="auto"/>
              <w:ind w:firstLine="359"/>
              <w:rPr>
                <w:rFonts w:ascii="Times New Roman" w:hAnsi="Times New Roman"/>
                <w:spacing w:val="-3"/>
                <w:position w:val="-1"/>
                <w:lang w:eastAsia="zh-CN"/>
              </w:rPr>
            </w:pPr>
            <w:r w:rsidRPr="00037290">
              <w:rPr>
                <w:rFonts w:ascii="Times New Roman" w:hAnsi="Times New Roman"/>
                <w:spacing w:val="-3"/>
                <w:position w:val="-1"/>
                <w:lang w:eastAsia="zh-CN"/>
              </w:rPr>
              <w:t>Банк ГПБ (АО)</w:t>
            </w:r>
          </w:p>
          <w:p w:rsidR="00037290" w:rsidRPr="00037290" w:rsidRDefault="00037290" w:rsidP="00037290">
            <w:pPr>
              <w:suppressAutoHyphens/>
              <w:spacing w:after="0" w:line="216" w:lineRule="auto"/>
              <w:ind w:firstLine="359"/>
              <w:rPr>
                <w:rFonts w:ascii="Times New Roman" w:hAnsi="Times New Roman"/>
                <w:spacing w:val="-3"/>
                <w:position w:val="-1"/>
                <w:lang w:eastAsia="zh-CN"/>
              </w:rPr>
            </w:pPr>
            <w:r w:rsidRPr="00037290">
              <w:rPr>
                <w:rFonts w:ascii="Times New Roman" w:hAnsi="Times New Roman"/>
                <w:spacing w:val="-3"/>
                <w:position w:val="-1"/>
                <w:lang w:eastAsia="zh-CN"/>
              </w:rPr>
              <w:t>БИК 044525823,</w:t>
            </w:r>
          </w:p>
          <w:p w:rsidR="00037290" w:rsidRPr="00037290" w:rsidRDefault="00037290" w:rsidP="00037290">
            <w:pPr>
              <w:suppressAutoHyphens/>
              <w:spacing w:after="0" w:line="216" w:lineRule="auto"/>
              <w:ind w:firstLine="359"/>
              <w:rPr>
                <w:rFonts w:ascii="Times New Roman" w:hAnsi="Times New Roman"/>
                <w:color w:val="000000"/>
                <w:spacing w:val="-49"/>
                <w:position w:val="-1"/>
                <w:lang w:eastAsia="zh-CN"/>
              </w:rPr>
            </w:pPr>
            <w:r w:rsidRPr="00037290">
              <w:rPr>
                <w:rFonts w:ascii="Times New Roman" w:hAnsi="Times New Roman"/>
                <w:spacing w:val="-3"/>
                <w:position w:val="-1"/>
                <w:lang w:eastAsia="zh-CN"/>
              </w:rPr>
              <w:t>к/с 30101810200000000823,</w:t>
            </w:r>
          </w:p>
          <w:p w:rsidR="00037290" w:rsidRPr="00037290" w:rsidRDefault="00037290" w:rsidP="00037290">
            <w:pPr>
              <w:widowControl w:val="0"/>
              <w:spacing w:after="0" w:line="240" w:lineRule="auto"/>
              <w:ind w:firstLine="359"/>
              <w:jc w:val="both"/>
              <w:rPr>
                <w:rFonts w:ascii="Times New Roman" w:hAnsi="Times New Roman"/>
                <w:lang w:eastAsia="zh-CN"/>
              </w:rPr>
            </w:pPr>
            <w:r w:rsidRPr="00037290">
              <w:rPr>
                <w:rFonts w:ascii="Times New Roman" w:hAnsi="Times New Roman"/>
                <w:lang w:eastAsia="zh-CN"/>
              </w:rPr>
              <w:t>ОКПО 03220481</w:t>
            </w:r>
          </w:p>
          <w:p w:rsidR="00037290" w:rsidRPr="00037290" w:rsidRDefault="00037290" w:rsidP="00037290">
            <w:pPr>
              <w:suppressAutoHyphens/>
              <w:spacing w:after="0" w:line="216" w:lineRule="auto"/>
              <w:ind w:firstLine="359"/>
              <w:rPr>
                <w:rFonts w:ascii="Times New Roman" w:hAnsi="Times New Roman"/>
                <w:color w:val="000000"/>
                <w:lang w:eastAsia="zh-CN"/>
              </w:rPr>
            </w:pPr>
            <w:r w:rsidRPr="00037290">
              <w:rPr>
                <w:rFonts w:ascii="Times New Roman" w:hAnsi="Times New Roman"/>
                <w:color w:val="000000"/>
                <w:lang w:eastAsia="zh-CN"/>
              </w:rPr>
              <w:t>Тел. (8362) 42-77-04</w:t>
            </w:r>
          </w:p>
          <w:p w:rsidR="00037290" w:rsidRPr="00037290" w:rsidRDefault="00037290" w:rsidP="00037290">
            <w:pPr>
              <w:suppressAutoHyphens/>
              <w:spacing w:after="0" w:line="216" w:lineRule="auto"/>
              <w:ind w:firstLine="359"/>
              <w:rPr>
                <w:rFonts w:ascii="Times New Roman" w:hAnsi="Times New Roman"/>
                <w:color w:val="000000"/>
                <w:lang w:val="en-US" w:eastAsia="zh-CN"/>
              </w:rPr>
            </w:pPr>
            <w:r w:rsidRPr="00037290">
              <w:rPr>
                <w:rFonts w:ascii="Times New Roman" w:hAnsi="Times New Roman"/>
                <w:color w:val="000000"/>
                <w:lang w:val="en-US" w:eastAsia="zh-CN"/>
              </w:rPr>
              <w:t>E-mail: snab424039@yandex.ru</w:t>
            </w:r>
          </w:p>
          <w:p w:rsidR="00037290" w:rsidRPr="00037290" w:rsidRDefault="00037290" w:rsidP="00037290">
            <w:pPr>
              <w:suppressAutoHyphens/>
              <w:spacing w:after="0" w:line="216" w:lineRule="auto"/>
              <w:ind w:firstLine="425"/>
              <w:rPr>
                <w:rFonts w:ascii="Times New Roman" w:hAnsi="Times New Roman"/>
                <w:color w:val="000000"/>
                <w:lang w:val="en-US" w:eastAsia="zh-CN"/>
              </w:rPr>
            </w:pPr>
          </w:p>
          <w:p w:rsidR="00037290" w:rsidRPr="00037290" w:rsidRDefault="00037290" w:rsidP="00037290">
            <w:pPr>
              <w:suppressAutoHyphens/>
              <w:spacing w:after="0" w:line="216" w:lineRule="auto"/>
              <w:ind w:firstLine="425"/>
              <w:rPr>
                <w:rFonts w:ascii="Times New Roman" w:hAnsi="Times New Roman"/>
                <w:color w:val="000000"/>
                <w:lang w:val="en-US" w:eastAsia="zh-CN"/>
              </w:rPr>
            </w:pPr>
          </w:p>
          <w:p w:rsidR="00037290" w:rsidRPr="00037290" w:rsidRDefault="00037290" w:rsidP="00037290">
            <w:pPr>
              <w:suppressAutoHyphens/>
              <w:spacing w:after="0" w:line="216" w:lineRule="auto"/>
              <w:ind w:left="459"/>
              <w:rPr>
                <w:rFonts w:ascii="Times New Roman" w:eastAsia="Times New Roman" w:hAnsi="Times New Roman"/>
                <w:b/>
                <w:bCs/>
                <w:lang w:val="en-US" w:eastAsia="zh-CN"/>
              </w:rPr>
            </w:pPr>
            <w:r w:rsidRPr="00037290">
              <w:rPr>
                <w:rFonts w:ascii="Times New Roman" w:hAnsi="Times New Roman"/>
                <w:color w:val="000000"/>
                <w:lang w:val="en-US" w:eastAsia="zh-CN"/>
              </w:rPr>
              <w:t>____________________ / _____________</w:t>
            </w:r>
          </w:p>
          <w:p w:rsidR="00037290" w:rsidRPr="00037290" w:rsidRDefault="00037290" w:rsidP="00037290">
            <w:pPr>
              <w:keepNext/>
              <w:keepLines/>
              <w:shd w:val="clear" w:color="auto" w:fill="FFFFFF"/>
              <w:suppressAutoHyphens/>
              <w:spacing w:after="0" w:line="216" w:lineRule="auto"/>
              <w:ind w:firstLine="425"/>
              <w:jc w:val="both"/>
              <w:rPr>
                <w:rFonts w:ascii="Times New Roman" w:eastAsia="Arial" w:hAnsi="Times New Roman"/>
                <w:bCs/>
                <w:lang w:eastAsia="zh-CN"/>
              </w:rPr>
            </w:pPr>
            <w:r w:rsidRPr="00037290">
              <w:rPr>
                <w:rFonts w:ascii="Times New Roman" w:eastAsia="Arial" w:hAnsi="Times New Roman"/>
                <w:bCs/>
                <w:lang w:eastAsia="zh-CN"/>
              </w:rPr>
              <w:t>М.П.</w:t>
            </w:r>
          </w:p>
          <w:p w:rsidR="00037290" w:rsidRPr="00037290" w:rsidRDefault="00037290" w:rsidP="00037290">
            <w:pPr>
              <w:suppressAutoHyphens/>
              <w:spacing w:after="0" w:line="216" w:lineRule="auto"/>
              <w:ind w:firstLine="425"/>
              <w:rPr>
                <w:rFonts w:ascii="Times New Roman" w:hAnsi="Times New Roman"/>
                <w:b/>
                <w:bCs/>
                <w:lang w:eastAsia="zh-CN"/>
              </w:rPr>
            </w:pPr>
          </w:p>
        </w:tc>
        <w:tc>
          <w:tcPr>
            <w:tcW w:w="4807" w:type="dxa"/>
            <w:shd w:val="clear" w:color="auto" w:fill="auto"/>
          </w:tcPr>
          <w:p w:rsidR="00037290" w:rsidRPr="00037290" w:rsidRDefault="00037290" w:rsidP="00037290">
            <w:pPr>
              <w:keepNext/>
              <w:keepLines/>
              <w:shd w:val="clear" w:color="auto" w:fill="FFFFFF"/>
              <w:suppressAutoHyphens/>
              <w:snapToGrid w:val="0"/>
              <w:spacing w:after="0" w:line="216" w:lineRule="auto"/>
              <w:ind w:firstLine="425"/>
              <w:rPr>
                <w:rFonts w:ascii="Times New Roman" w:eastAsia="Arial" w:hAnsi="Times New Roman"/>
                <w:bCs/>
                <w:lang w:eastAsia="zh-CN"/>
              </w:rPr>
            </w:pPr>
            <w:r w:rsidRPr="00037290">
              <w:rPr>
                <w:rFonts w:ascii="Times New Roman" w:eastAsia="Arial" w:hAnsi="Times New Roman"/>
                <w:b/>
                <w:bCs/>
                <w:lang w:eastAsia="zh-CN"/>
              </w:rPr>
              <w:t>Поставщик:</w:t>
            </w:r>
          </w:p>
          <w:p w:rsidR="00037290" w:rsidRPr="00037290" w:rsidRDefault="00037290" w:rsidP="00037290">
            <w:pPr>
              <w:keepNext/>
              <w:keepLines/>
              <w:shd w:val="clear" w:color="auto" w:fill="FFFFFF"/>
              <w:suppressAutoHyphens/>
              <w:spacing w:after="0" w:line="216" w:lineRule="auto"/>
              <w:ind w:firstLine="425"/>
              <w:rPr>
                <w:rFonts w:ascii="Times New Roman" w:eastAsia="Arial" w:hAnsi="Times New Roman"/>
                <w:bCs/>
                <w:lang w:eastAsia="zh-CN"/>
              </w:rPr>
            </w:pPr>
          </w:p>
          <w:p w:rsidR="00037290" w:rsidRPr="00037290" w:rsidRDefault="00037290" w:rsidP="00037290">
            <w:pPr>
              <w:keepNext/>
              <w:keepLines/>
              <w:shd w:val="clear" w:color="auto" w:fill="FFFFFF"/>
              <w:suppressAutoHyphens/>
              <w:spacing w:after="0" w:line="216" w:lineRule="auto"/>
              <w:ind w:firstLine="425"/>
              <w:jc w:val="both"/>
              <w:rPr>
                <w:rFonts w:ascii="Times New Roman" w:eastAsia="Arial" w:hAnsi="Times New Roman"/>
                <w:bCs/>
                <w:lang w:eastAsia="zh-CN"/>
              </w:rPr>
            </w:pPr>
          </w:p>
          <w:p w:rsidR="00037290" w:rsidRPr="00037290" w:rsidRDefault="00037290" w:rsidP="00037290">
            <w:pPr>
              <w:keepNext/>
              <w:keepLines/>
              <w:shd w:val="clear" w:color="auto" w:fill="FFFFFF"/>
              <w:suppressAutoHyphens/>
              <w:spacing w:after="0" w:line="216" w:lineRule="auto"/>
              <w:ind w:firstLine="425"/>
              <w:jc w:val="both"/>
              <w:rPr>
                <w:rFonts w:ascii="Times New Roman" w:eastAsia="Arial" w:hAnsi="Times New Roman"/>
                <w:bCs/>
                <w:lang w:eastAsia="zh-CN"/>
              </w:rPr>
            </w:pPr>
          </w:p>
          <w:p w:rsidR="00037290" w:rsidRPr="00037290" w:rsidRDefault="00037290" w:rsidP="00037290">
            <w:pPr>
              <w:keepNext/>
              <w:keepLines/>
              <w:shd w:val="clear" w:color="auto" w:fill="FFFFFF"/>
              <w:suppressAutoHyphens/>
              <w:spacing w:after="0" w:line="216" w:lineRule="auto"/>
              <w:ind w:firstLine="425"/>
              <w:jc w:val="both"/>
              <w:rPr>
                <w:rFonts w:ascii="Times New Roman" w:eastAsia="Arial" w:hAnsi="Times New Roman"/>
                <w:bCs/>
                <w:lang w:eastAsia="zh-CN"/>
              </w:rPr>
            </w:pPr>
          </w:p>
          <w:p w:rsidR="00037290" w:rsidRPr="00037290" w:rsidRDefault="00037290" w:rsidP="00037290">
            <w:pPr>
              <w:keepNext/>
              <w:keepLines/>
              <w:shd w:val="clear" w:color="auto" w:fill="FFFFFF"/>
              <w:suppressAutoHyphens/>
              <w:spacing w:after="0" w:line="216" w:lineRule="auto"/>
              <w:ind w:firstLine="425"/>
              <w:jc w:val="both"/>
              <w:rPr>
                <w:rFonts w:ascii="Times New Roman" w:eastAsia="Arial" w:hAnsi="Times New Roman"/>
                <w:bCs/>
                <w:lang w:eastAsia="zh-CN"/>
              </w:rPr>
            </w:pPr>
          </w:p>
          <w:p w:rsidR="00037290" w:rsidRPr="00037290" w:rsidRDefault="00037290" w:rsidP="00037290">
            <w:pPr>
              <w:keepNext/>
              <w:keepLines/>
              <w:shd w:val="clear" w:color="auto" w:fill="FFFFFF"/>
              <w:suppressAutoHyphens/>
              <w:spacing w:after="0" w:line="216" w:lineRule="auto"/>
              <w:ind w:firstLine="425"/>
              <w:jc w:val="both"/>
              <w:rPr>
                <w:rFonts w:ascii="Times New Roman" w:eastAsia="Arial" w:hAnsi="Times New Roman"/>
                <w:bCs/>
                <w:lang w:eastAsia="zh-CN"/>
              </w:rPr>
            </w:pPr>
          </w:p>
          <w:p w:rsidR="00037290" w:rsidRPr="00037290" w:rsidRDefault="00037290" w:rsidP="00037290">
            <w:pPr>
              <w:keepNext/>
              <w:keepLines/>
              <w:shd w:val="clear" w:color="auto" w:fill="FFFFFF"/>
              <w:suppressAutoHyphens/>
              <w:spacing w:after="0" w:line="216" w:lineRule="auto"/>
              <w:ind w:firstLine="425"/>
              <w:jc w:val="both"/>
              <w:rPr>
                <w:rFonts w:ascii="Times New Roman" w:eastAsia="Arial" w:hAnsi="Times New Roman"/>
                <w:bCs/>
                <w:lang w:eastAsia="zh-CN"/>
              </w:rPr>
            </w:pPr>
          </w:p>
          <w:p w:rsidR="00037290" w:rsidRPr="00037290" w:rsidRDefault="00037290" w:rsidP="00037290">
            <w:pPr>
              <w:keepNext/>
              <w:keepLines/>
              <w:shd w:val="clear" w:color="auto" w:fill="FFFFFF"/>
              <w:suppressAutoHyphens/>
              <w:spacing w:after="0" w:line="216" w:lineRule="auto"/>
              <w:ind w:firstLine="425"/>
              <w:jc w:val="both"/>
              <w:rPr>
                <w:rFonts w:ascii="Times New Roman" w:eastAsia="Arial" w:hAnsi="Times New Roman"/>
                <w:bCs/>
                <w:lang w:eastAsia="zh-CN"/>
              </w:rPr>
            </w:pPr>
          </w:p>
          <w:p w:rsidR="00037290" w:rsidRPr="00037290" w:rsidRDefault="00037290" w:rsidP="00037290">
            <w:pPr>
              <w:keepNext/>
              <w:keepLines/>
              <w:shd w:val="clear" w:color="auto" w:fill="FFFFFF"/>
              <w:suppressAutoHyphens/>
              <w:spacing w:after="0" w:line="216" w:lineRule="auto"/>
              <w:ind w:firstLine="425"/>
              <w:jc w:val="both"/>
              <w:rPr>
                <w:rFonts w:ascii="Times New Roman" w:eastAsia="Arial" w:hAnsi="Times New Roman"/>
                <w:bCs/>
                <w:lang w:eastAsia="zh-CN"/>
              </w:rPr>
            </w:pPr>
          </w:p>
          <w:p w:rsidR="00037290" w:rsidRPr="00037290" w:rsidRDefault="00037290" w:rsidP="00037290">
            <w:pPr>
              <w:keepNext/>
              <w:keepLines/>
              <w:shd w:val="clear" w:color="auto" w:fill="FFFFFF"/>
              <w:suppressAutoHyphens/>
              <w:spacing w:after="0" w:line="216" w:lineRule="auto"/>
              <w:ind w:firstLine="425"/>
              <w:jc w:val="both"/>
              <w:rPr>
                <w:rFonts w:ascii="Times New Roman" w:eastAsia="Arial" w:hAnsi="Times New Roman"/>
                <w:bCs/>
                <w:lang w:eastAsia="zh-CN"/>
              </w:rPr>
            </w:pPr>
          </w:p>
          <w:p w:rsidR="00037290" w:rsidRPr="00037290" w:rsidRDefault="00037290" w:rsidP="00037290">
            <w:pPr>
              <w:keepNext/>
              <w:keepLines/>
              <w:shd w:val="clear" w:color="auto" w:fill="FFFFFF"/>
              <w:suppressAutoHyphens/>
              <w:spacing w:after="0" w:line="216" w:lineRule="auto"/>
              <w:ind w:firstLine="425"/>
              <w:jc w:val="both"/>
              <w:rPr>
                <w:rFonts w:ascii="Times New Roman" w:eastAsia="Arial" w:hAnsi="Times New Roman"/>
                <w:bCs/>
                <w:lang w:eastAsia="zh-CN"/>
              </w:rPr>
            </w:pPr>
          </w:p>
          <w:p w:rsidR="00037290" w:rsidRPr="00037290" w:rsidRDefault="00037290" w:rsidP="00037290">
            <w:pPr>
              <w:keepNext/>
              <w:keepLines/>
              <w:shd w:val="clear" w:color="auto" w:fill="FFFFFF"/>
              <w:suppressAutoHyphens/>
              <w:spacing w:after="0" w:line="216" w:lineRule="auto"/>
              <w:ind w:firstLine="425"/>
              <w:jc w:val="both"/>
              <w:rPr>
                <w:rFonts w:ascii="Times New Roman" w:eastAsia="Arial" w:hAnsi="Times New Roman"/>
                <w:bCs/>
                <w:lang w:eastAsia="zh-CN"/>
              </w:rPr>
            </w:pPr>
          </w:p>
          <w:p w:rsidR="00037290" w:rsidRPr="00037290" w:rsidRDefault="00037290" w:rsidP="00037290">
            <w:pPr>
              <w:keepNext/>
              <w:keepLines/>
              <w:shd w:val="clear" w:color="auto" w:fill="FFFFFF"/>
              <w:suppressAutoHyphens/>
              <w:spacing w:after="0" w:line="216" w:lineRule="auto"/>
              <w:ind w:firstLine="425"/>
              <w:jc w:val="both"/>
              <w:rPr>
                <w:rFonts w:ascii="Times New Roman" w:eastAsia="Arial" w:hAnsi="Times New Roman"/>
                <w:bCs/>
                <w:lang w:eastAsia="zh-CN"/>
              </w:rPr>
            </w:pPr>
          </w:p>
          <w:p w:rsidR="00037290" w:rsidRPr="00037290" w:rsidRDefault="00037290" w:rsidP="00037290">
            <w:pPr>
              <w:keepNext/>
              <w:keepLines/>
              <w:shd w:val="clear" w:color="auto" w:fill="FFFFFF"/>
              <w:suppressAutoHyphens/>
              <w:spacing w:after="0" w:line="216" w:lineRule="auto"/>
              <w:ind w:firstLine="425"/>
              <w:jc w:val="both"/>
              <w:rPr>
                <w:rFonts w:ascii="Times New Roman" w:eastAsia="Arial" w:hAnsi="Times New Roman"/>
                <w:bCs/>
                <w:lang w:eastAsia="zh-CN"/>
              </w:rPr>
            </w:pPr>
          </w:p>
          <w:p w:rsidR="00037290" w:rsidRPr="00037290" w:rsidRDefault="00037290" w:rsidP="00037290">
            <w:pPr>
              <w:keepNext/>
              <w:keepLines/>
              <w:shd w:val="clear" w:color="auto" w:fill="FFFFFF"/>
              <w:suppressAutoHyphens/>
              <w:spacing w:after="0" w:line="216" w:lineRule="auto"/>
              <w:ind w:left="34"/>
              <w:jc w:val="both"/>
              <w:rPr>
                <w:rFonts w:ascii="Times New Roman" w:eastAsia="Times New Roman" w:hAnsi="Times New Roman"/>
                <w:b/>
                <w:bCs/>
                <w:lang w:eastAsia="zh-CN"/>
              </w:rPr>
            </w:pPr>
            <w:r w:rsidRPr="00037290">
              <w:rPr>
                <w:rFonts w:ascii="Times New Roman" w:eastAsia="Arial" w:hAnsi="Times New Roman"/>
                <w:bCs/>
                <w:lang w:eastAsia="zh-CN"/>
              </w:rPr>
              <w:t xml:space="preserve">_________________ </w:t>
            </w:r>
            <w:r w:rsidRPr="00037290">
              <w:rPr>
                <w:rFonts w:ascii="Times New Roman" w:eastAsia="Arial" w:hAnsi="Times New Roman"/>
                <w:b/>
                <w:bCs/>
                <w:lang w:eastAsia="zh-CN"/>
              </w:rPr>
              <w:t>/</w:t>
            </w:r>
            <w:r w:rsidRPr="00037290">
              <w:rPr>
                <w:rFonts w:ascii="Times New Roman" w:eastAsia="Arial" w:hAnsi="Times New Roman"/>
                <w:bCs/>
                <w:lang w:eastAsia="zh-CN"/>
              </w:rPr>
              <w:t>________________</w:t>
            </w:r>
          </w:p>
          <w:p w:rsidR="00037290" w:rsidRPr="00037290" w:rsidRDefault="00037290" w:rsidP="00037290">
            <w:pPr>
              <w:keepNext/>
              <w:keepLines/>
              <w:shd w:val="clear" w:color="auto" w:fill="FFFFFF"/>
              <w:suppressAutoHyphens/>
              <w:spacing w:after="0" w:line="216" w:lineRule="auto"/>
              <w:ind w:firstLine="425"/>
              <w:jc w:val="both"/>
              <w:rPr>
                <w:rFonts w:ascii="Times New Roman" w:eastAsia="Arial" w:hAnsi="Times New Roman"/>
                <w:bCs/>
                <w:lang w:eastAsia="zh-CN"/>
              </w:rPr>
            </w:pPr>
            <w:r w:rsidRPr="00037290">
              <w:rPr>
                <w:rFonts w:ascii="Times New Roman" w:eastAsia="Arial" w:hAnsi="Times New Roman"/>
                <w:bCs/>
                <w:lang w:eastAsia="zh-CN"/>
              </w:rPr>
              <w:t>М.П.</w:t>
            </w:r>
          </w:p>
        </w:tc>
      </w:tr>
    </w:tbl>
    <w:p w:rsidR="00037290" w:rsidRPr="00037290" w:rsidRDefault="00037290" w:rsidP="00037290">
      <w:pPr>
        <w:suppressAutoHyphens/>
        <w:spacing w:after="0" w:line="216" w:lineRule="auto"/>
        <w:ind w:left="851" w:firstLine="425"/>
        <w:jc w:val="right"/>
        <w:rPr>
          <w:rFonts w:ascii="Times New Roman" w:hAnsi="Times New Roman"/>
          <w:lang w:eastAsia="zh-CN"/>
        </w:rPr>
      </w:pPr>
      <w:r w:rsidRPr="00037290">
        <w:rPr>
          <w:rFonts w:ascii="Times New Roman" w:hAnsi="Times New Roman"/>
          <w:lang w:eastAsia="zh-CN"/>
        </w:rPr>
        <w:t>Приложение № 1</w:t>
      </w:r>
    </w:p>
    <w:p w:rsidR="00037290" w:rsidRPr="00037290" w:rsidRDefault="00037290" w:rsidP="00037290">
      <w:pPr>
        <w:suppressAutoHyphens/>
        <w:spacing w:after="0" w:line="216" w:lineRule="auto"/>
        <w:ind w:left="851" w:firstLine="425"/>
        <w:jc w:val="right"/>
        <w:rPr>
          <w:rFonts w:ascii="Times New Roman" w:eastAsia="Times New Roman" w:hAnsi="Times New Roman"/>
          <w:lang w:eastAsia="zh-CN"/>
        </w:rPr>
      </w:pPr>
      <w:r w:rsidRPr="00037290">
        <w:rPr>
          <w:rFonts w:ascii="Times New Roman" w:hAnsi="Times New Roman"/>
          <w:lang w:eastAsia="zh-CN"/>
        </w:rPr>
        <w:t>к муниципальному Договору</w:t>
      </w:r>
    </w:p>
    <w:p w:rsidR="00037290" w:rsidRPr="00037290" w:rsidRDefault="00037290" w:rsidP="00037290">
      <w:pPr>
        <w:suppressAutoHyphens/>
        <w:spacing w:after="0" w:line="216" w:lineRule="auto"/>
        <w:ind w:left="851" w:firstLine="425"/>
        <w:jc w:val="right"/>
        <w:rPr>
          <w:rFonts w:ascii="Times New Roman" w:eastAsia="Times New Roman" w:hAnsi="Times New Roman"/>
          <w:lang w:eastAsia="zh-CN"/>
        </w:rPr>
      </w:pPr>
      <w:r w:rsidRPr="00037290">
        <w:rPr>
          <w:rFonts w:ascii="Times New Roman" w:eastAsia="Times New Roman" w:hAnsi="Times New Roman"/>
          <w:lang w:eastAsia="zh-CN"/>
        </w:rPr>
        <w:t>на поставку флокулянта</w:t>
      </w:r>
    </w:p>
    <w:p w:rsidR="00037290" w:rsidRPr="00037290" w:rsidRDefault="00037290" w:rsidP="00037290">
      <w:pPr>
        <w:suppressAutoHyphens/>
        <w:spacing w:after="0" w:line="216" w:lineRule="auto"/>
        <w:ind w:left="851" w:firstLine="425"/>
        <w:jc w:val="right"/>
        <w:rPr>
          <w:rFonts w:ascii="Times New Roman" w:hAnsi="Times New Roman"/>
          <w:lang w:eastAsia="zh-CN"/>
        </w:rPr>
      </w:pPr>
      <w:r w:rsidRPr="00037290">
        <w:rPr>
          <w:rFonts w:ascii="Times New Roman" w:eastAsia="Times New Roman" w:hAnsi="Times New Roman"/>
          <w:lang w:eastAsia="zh-CN"/>
        </w:rPr>
        <w:t>№</w:t>
      </w:r>
      <w:r w:rsidRPr="00037290">
        <w:rPr>
          <w:rFonts w:ascii="Times New Roman" w:hAnsi="Times New Roman"/>
          <w:lang w:eastAsia="zh-CN"/>
        </w:rPr>
        <w:t> _____ от «___»__________2022г.</w:t>
      </w:r>
    </w:p>
    <w:p w:rsidR="00037290" w:rsidRPr="00037290" w:rsidRDefault="00037290" w:rsidP="00037290">
      <w:pPr>
        <w:widowControl w:val="0"/>
        <w:autoSpaceDE w:val="0"/>
        <w:autoSpaceDN w:val="0"/>
        <w:adjustRightInd w:val="0"/>
        <w:spacing w:after="0" w:line="240" w:lineRule="auto"/>
        <w:jc w:val="center"/>
        <w:rPr>
          <w:rFonts w:ascii="Times New Roman" w:eastAsia="Arial Unicode MS" w:hAnsi="Times New Roman"/>
          <w:color w:val="000000"/>
        </w:rPr>
      </w:pPr>
    </w:p>
    <w:tbl>
      <w:tblPr>
        <w:tblW w:w="9639" w:type="dxa"/>
        <w:tblLook w:val="0000"/>
      </w:tblPr>
      <w:tblGrid>
        <w:gridCol w:w="5040"/>
        <w:gridCol w:w="4599"/>
      </w:tblGrid>
      <w:tr w:rsidR="00037290" w:rsidRPr="00037290" w:rsidTr="00037290">
        <w:tc>
          <w:tcPr>
            <w:tcW w:w="5040" w:type="dxa"/>
            <w:shd w:val="clear" w:color="auto" w:fill="auto"/>
          </w:tcPr>
          <w:p w:rsidR="00037290" w:rsidRPr="00037290" w:rsidRDefault="00037290" w:rsidP="0003729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spacing w:val="-6"/>
                <w:lang w:eastAsia="ru-RU"/>
              </w:rPr>
            </w:pPr>
          </w:p>
        </w:tc>
        <w:tc>
          <w:tcPr>
            <w:tcW w:w="4599" w:type="dxa"/>
            <w:shd w:val="clear" w:color="auto" w:fill="auto"/>
          </w:tcPr>
          <w:p w:rsidR="00037290" w:rsidRPr="00037290" w:rsidRDefault="00037290" w:rsidP="0003729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spacing w:val="-6"/>
                <w:lang w:eastAsia="ru-RU"/>
              </w:rPr>
            </w:pPr>
          </w:p>
        </w:tc>
      </w:tr>
    </w:tbl>
    <w:p w:rsidR="00037290" w:rsidRPr="00037290" w:rsidRDefault="00037290" w:rsidP="00037290">
      <w:pPr>
        <w:widowControl w:val="0"/>
        <w:autoSpaceDE w:val="0"/>
        <w:autoSpaceDN w:val="0"/>
        <w:adjustRightInd w:val="0"/>
        <w:spacing w:after="0" w:line="240" w:lineRule="auto"/>
        <w:jc w:val="center"/>
        <w:rPr>
          <w:rFonts w:ascii="Times New Roman" w:eastAsia="Arial Unicode MS" w:hAnsi="Times New Roman"/>
          <w:color w:val="000000"/>
        </w:rPr>
      </w:pPr>
    </w:p>
    <w:p w:rsidR="00037290" w:rsidRPr="00037290" w:rsidRDefault="00037290" w:rsidP="00037290">
      <w:pPr>
        <w:widowControl w:val="0"/>
        <w:spacing w:after="0" w:line="240" w:lineRule="auto"/>
        <w:jc w:val="center"/>
        <w:rPr>
          <w:rFonts w:ascii="Times New Roman" w:eastAsia="Times New Roman" w:hAnsi="Times New Roman"/>
          <w:bCs/>
          <w:lang w:eastAsia="ru-RU"/>
        </w:rPr>
      </w:pPr>
      <w:r w:rsidRPr="00037290">
        <w:rPr>
          <w:rFonts w:ascii="Times New Roman" w:eastAsia="Times New Roman" w:hAnsi="Times New Roman"/>
          <w:bCs/>
          <w:lang w:eastAsia="ru-RU"/>
        </w:rPr>
        <w:t>Спецификация поставляемого товара</w:t>
      </w:r>
    </w:p>
    <w:p w:rsidR="00037290" w:rsidRPr="00037290" w:rsidRDefault="00037290" w:rsidP="00037290">
      <w:pPr>
        <w:widowControl w:val="0"/>
        <w:spacing w:after="0" w:line="240" w:lineRule="auto"/>
        <w:jc w:val="center"/>
        <w:rPr>
          <w:rFonts w:ascii="Times New Roman" w:eastAsia="Times New Roman" w:hAnsi="Times New Roman"/>
          <w:bCs/>
          <w:lang w:eastAsia="ru-RU"/>
        </w:rPr>
      </w:pPr>
    </w:p>
    <w:tbl>
      <w:tblPr>
        <w:tblW w:w="895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49"/>
        <w:gridCol w:w="1417"/>
        <w:gridCol w:w="1276"/>
        <w:gridCol w:w="1559"/>
        <w:gridCol w:w="1418"/>
      </w:tblGrid>
      <w:tr w:rsidR="00037290" w:rsidRPr="00037290" w:rsidTr="00037290">
        <w:trPr>
          <w:trHeight w:val="844"/>
        </w:trPr>
        <w:tc>
          <w:tcPr>
            <w:tcW w:w="540" w:type="dxa"/>
            <w:vAlign w:val="center"/>
          </w:tcPr>
          <w:p w:rsidR="00037290" w:rsidRPr="00037290" w:rsidRDefault="00037290" w:rsidP="00037290">
            <w:pPr>
              <w:widowControl w:val="0"/>
              <w:spacing w:after="0" w:line="240" w:lineRule="auto"/>
              <w:jc w:val="center"/>
              <w:rPr>
                <w:rFonts w:ascii="Times New Roman" w:eastAsia="Times New Roman" w:hAnsi="Times New Roman"/>
                <w:lang w:eastAsia="ru-RU"/>
              </w:rPr>
            </w:pPr>
            <w:r w:rsidRPr="00037290">
              <w:rPr>
                <w:rFonts w:ascii="Times New Roman" w:eastAsia="Times New Roman" w:hAnsi="Times New Roman"/>
                <w:lang w:eastAsia="ru-RU"/>
              </w:rPr>
              <w:t>№</w:t>
            </w:r>
          </w:p>
          <w:p w:rsidR="00037290" w:rsidRPr="00037290" w:rsidRDefault="00037290" w:rsidP="00037290">
            <w:pPr>
              <w:widowControl w:val="0"/>
              <w:spacing w:after="0" w:line="240" w:lineRule="auto"/>
              <w:jc w:val="center"/>
              <w:rPr>
                <w:rFonts w:ascii="Times New Roman" w:eastAsia="Times New Roman" w:hAnsi="Times New Roman"/>
                <w:lang w:eastAsia="ru-RU"/>
              </w:rPr>
            </w:pPr>
            <w:r w:rsidRPr="00037290">
              <w:rPr>
                <w:rFonts w:ascii="Times New Roman" w:eastAsia="Times New Roman" w:hAnsi="Times New Roman"/>
                <w:lang w:eastAsia="ru-RU"/>
              </w:rPr>
              <w:t>п/п</w:t>
            </w:r>
          </w:p>
        </w:tc>
        <w:tc>
          <w:tcPr>
            <w:tcW w:w="2749" w:type="dxa"/>
            <w:vAlign w:val="center"/>
          </w:tcPr>
          <w:p w:rsidR="00037290" w:rsidRPr="00037290" w:rsidRDefault="00037290" w:rsidP="00037290">
            <w:pPr>
              <w:widowControl w:val="0"/>
              <w:spacing w:after="0" w:line="240" w:lineRule="auto"/>
              <w:jc w:val="center"/>
              <w:rPr>
                <w:rFonts w:ascii="Times New Roman" w:eastAsia="Times New Roman" w:hAnsi="Times New Roman"/>
                <w:lang w:eastAsia="ru-RU"/>
              </w:rPr>
            </w:pPr>
            <w:r w:rsidRPr="00037290">
              <w:rPr>
                <w:rFonts w:ascii="Times New Roman" w:eastAsia="Times New Roman" w:hAnsi="Times New Roman"/>
                <w:lang w:eastAsia="ru-RU"/>
              </w:rPr>
              <w:t>Наименование и характеристики товара.</w:t>
            </w:r>
          </w:p>
          <w:p w:rsidR="00037290" w:rsidRPr="00037290" w:rsidRDefault="00037290" w:rsidP="00037290">
            <w:pPr>
              <w:widowControl w:val="0"/>
              <w:spacing w:after="0" w:line="240" w:lineRule="auto"/>
              <w:jc w:val="center"/>
              <w:rPr>
                <w:rFonts w:ascii="Times New Roman" w:eastAsia="Times New Roman" w:hAnsi="Times New Roman"/>
                <w:lang w:eastAsia="ru-RU"/>
              </w:rPr>
            </w:pPr>
            <w:r w:rsidRPr="00037290">
              <w:rPr>
                <w:rFonts w:ascii="Times New Roman" w:eastAsia="Times New Roman" w:hAnsi="Times New Roman"/>
                <w:lang w:eastAsia="ru-RU"/>
              </w:rPr>
              <w:t>Страна происхождения</w:t>
            </w:r>
          </w:p>
        </w:tc>
        <w:tc>
          <w:tcPr>
            <w:tcW w:w="1417" w:type="dxa"/>
            <w:vAlign w:val="center"/>
          </w:tcPr>
          <w:p w:rsidR="00037290" w:rsidRPr="00037290" w:rsidRDefault="00037290" w:rsidP="00037290">
            <w:pPr>
              <w:widowControl w:val="0"/>
              <w:spacing w:after="0" w:line="240" w:lineRule="auto"/>
              <w:jc w:val="center"/>
              <w:rPr>
                <w:rFonts w:ascii="Times New Roman" w:eastAsia="Times New Roman" w:hAnsi="Times New Roman"/>
                <w:lang w:eastAsia="ru-RU"/>
              </w:rPr>
            </w:pPr>
            <w:r w:rsidRPr="00037290">
              <w:rPr>
                <w:rFonts w:ascii="Times New Roman" w:eastAsia="Times New Roman" w:hAnsi="Times New Roman"/>
                <w:lang w:eastAsia="ru-RU"/>
              </w:rPr>
              <w:t>Единица</w:t>
            </w:r>
          </w:p>
          <w:p w:rsidR="00037290" w:rsidRPr="00037290" w:rsidRDefault="00037290" w:rsidP="00037290">
            <w:pPr>
              <w:widowControl w:val="0"/>
              <w:spacing w:after="0" w:line="240" w:lineRule="auto"/>
              <w:jc w:val="center"/>
              <w:rPr>
                <w:rFonts w:ascii="Times New Roman" w:eastAsia="Times New Roman" w:hAnsi="Times New Roman"/>
                <w:lang w:eastAsia="ru-RU"/>
              </w:rPr>
            </w:pPr>
            <w:r w:rsidRPr="00037290">
              <w:rPr>
                <w:rFonts w:ascii="Times New Roman" w:eastAsia="Times New Roman" w:hAnsi="Times New Roman"/>
                <w:lang w:eastAsia="ru-RU"/>
              </w:rPr>
              <w:t>измерения</w:t>
            </w:r>
          </w:p>
          <w:p w:rsidR="00037290" w:rsidRPr="00037290" w:rsidRDefault="00037290" w:rsidP="00037290">
            <w:pPr>
              <w:widowControl w:val="0"/>
              <w:spacing w:after="0" w:line="240" w:lineRule="auto"/>
              <w:jc w:val="center"/>
              <w:rPr>
                <w:rFonts w:ascii="Times New Roman" w:eastAsia="Times New Roman" w:hAnsi="Times New Roman"/>
                <w:lang w:eastAsia="ru-RU"/>
              </w:rPr>
            </w:pPr>
            <w:r w:rsidRPr="00037290">
              <w:rPr>
                <w:rFonts w:ascii="Times New Roman" w:eastAsia="Times New Roman" w:hAnsi="Times New Roman"/>
                <w:lang w:eastAsia="ru-RU"/>
              </w:rPr>
              <w:t>товара</w:t>
            </w:r>
          </w:p>
        </w:tc>
        <w:tc>
          <w:tcPr>
            <w:tcW w:w="1276" w:type="dxa"/>
            <w:vAlign w:val="center"/>
          </w:tcPr>
          <w:p w:rsidR="00037290" w:rsidRPr="00037290" w:rsidRDefault="00037290" w:rsidP="00037290">
            <w:pPr>
              <w:widowControl w:val="0"/>
              <w:spacing w:after="0" w:line="240" w:lineRule="auto"/>
              <w:jc w:val="center"/>
              <w:rPr>
                <w:rFonts w:ascii="Times New Roman" w:eastAsia="Times New Roman" w:hAnsi="Times New Roman"/>
                <w:lang w:eastAsia="ru-RU"/>
              </w:rPr>
            </w:pPr>
            <w:r w:rsidRPr="00037290">
              <w:rPr>
                <w:rFonts w:ascii="Times New Roman" w:eastAsia="Times New Roman" w:hAnsi="Times New Roman"/>
                <w:lang w:eastAsia="ru-RU"/>
              </w:rPr>
              <w:t>Количество товара</w:t>
            </w:r>
          </w:p>
        </w:tc>
        <w:tc>
          <w:tcPr>
            <w:tcW w:w="1559" w:type="dxa"/>
            <w:vAlign w:val="center"/>
          </w:tcPr>
          <w:p w:rsidR="00037290" w:rsidRPr="00037290" w:rsidRDefault="00037290" w:rsidP="00037290">
            <w:pPr>
              <w:widowControl w:val="0"/>
              <w:spacing w:after="0" w:line="240" w:lineRule="auto"/>
              <w:jc w:val="center"/>
              <w:rPr>
                <w:rFonts w:ascii="Times New Roman" w:eastAsia="Times New Roman" w:hAnsi="Times New Roman"/>
                <w:lang w:eastAsia="ru-RU"/>
              </w:rPr>
            </w:pPr>
            <w:r w:rsidRPr="00037290">
              <w:rPr>
                <w:rFonts w:ascii="Times New Roman" w:eastAsia="Times New Roman" w:hAnsi="Times New Roman"/>
                <w:lang w:eastAsia="ru-RU"/>
              </w:rPr>
              <w:t>Цена за единицу измерения товара, руб.</w:t>
            </w:r>
          </w:p>
        </w:tc>
        <w:tc>
          <w:tcPr>
            <w:tcW w:w="1418" w:type="dxa"/>
            <w:vAlign w:val="center"/>
          </w:tcPr>
          <w:p w:rsidR="00037290" w:rsidRPr="00037290" w:rsidRDefault="00037290" w:rsidP="00037290">
            <w:pPr>
              <w:widowControl w:val="0"/>
              <w:spacing w:after="0" w:line="240" w:lineRule="auto"/>
              <w:jc w:val="center"/>
              <w:rPr>
                <w:rFonts w:ascii="Times New Roman" w:eastAsia="Times New Roman" w:hAnsi="Times New Roman"/>
                <w:lang w:eastAsia="ru-RU"/>
              </w:rPr>
            </w:pPr>
            <w:r w:rsidRPr="00037290">
              <w:rPr>
                <w:rFonts w:ascii="Times New Roman" w:eastAsia="Times New Roman" w:hAnsi="Times New Roman"/>
                <w:lang w:eastAsia="ru-RU"/>
              </w:rPr>
              <w:t>Стоимость, руб.</w:t>
            </w:r>
          </w:p>
        </w:tc>
      </w:tr>
      <w:tr w:rsidR="00037290" w:rsidRPr="00037290" w:rsidTr="00037290">
        <w:tc>
          <w:tcPr>
            <w:tcW w:w="540" w:type="dxa"/>
          </w:tcPr>
          <w:p w:rsidR="00037290" w:rsidRPr="00037290" w:rsidRDefault="00037290" w:rsidP="00037290">
            <w:pPr>
              <w:widowControl w:val="0"/>
              <w:spacing w:after="0" w:line="240" w:lineRule="auto"/>
              <w:rPr>
                <w:rFonts w:ascii="Times New Roman" w:eastAsia="Times New Roman" w:hAnsi="Times New Roman"/>
                <w:lang w:eastAsia="ru-RU"/>
              </w:rPr>
            </w:pPr>
          </w:p>
        </w:tc>
        <w:tc>
          <w:tcPr>
            <w:tcW w:w="2749" w:type="dxa"/>
            <w:vAlign w:val="center"/>
          </w:tcPr>
          <w:p w:rsidR="00037290" w:rsidRPr="00037290" w:rsidRDefault="00037290" w:rsidP="00037290">
            <w:pPr>
              <w:widowControl w:val="0"/>
              <w:spacing w:after="0" w:line="240" w:lineRule="auto"/>
              <w:rPr>
                <w:rFonts w:ascii="Times New Roman" w:eastAsia="Times New Roman" w:hAnsi="Times New Roman"/>
                <w:lang w:eastAsia="ru-RU"/>
              </w:rPr>
            </w:pPr>
          </w:p>
        </w:tc>
        <w:tc>
          <w:tcPr>
            <w:tcW w:w="1417" w:type="dxa"/>
          </w:tcPr>
          <w:p w:rsidR="00037290" w:rsidRPr="00037290" w:rsidRDefault="00037290" w:rsidP="00037290">
            <w:pPr>
              <w:widowControl w:val="0"/>
              <w:spacing w:after="0" w:line="240" w:lineRule="auto"/>
              <w:jc w:val="center"/>
              <w:rPr>
                <w:rFonts w:ascii="Times New Roman" w:eastAsia="Times New Roman" w:hAnsi="Times New Roman"/>
                <w:bCs/>
                <w:lang w:eastAsia="ru-RU"/>
              </w:rPr>
            </w:pPr>
          </w:p>
        </w:tc>
        <w:tc>
          <w:tcPr>
            <w:tcW w:w="1276" w:type="dxa"/>
          </w:tcPr>
          <w:p w:rsidR="00037290" w:rsidRPr="00037290" w:rsidRDefault="00037290" w:rsidP="00037290">
            <w:pPr>
              <w:widowControl w:val="0"/>
              <w:spacing w:after="0" w:line="240" w:lineRule="auto"/>
              <w:jc w:val="center"/>
              <w:rPr>
                <w:rFonts w:ascii="Times New Roman" w:eastAsia="Times New Roman" w:hAnsi="Times New Roman"/>
                <w:bCs/>
                <w:lang w:eastAsia="ru-RU"/>
              </w:rPr>
            </w:pPr>
          </w:p>
        </w:tc>
        <w:tc>
          <w:tcPr>
            <w:tcW w:w="1559" w:type="dxa"/>
          </w:tcPr>
          <w:p w:rsidR="00037290" w:rsidRPr="00037290" w:rsidRDefault="00037290" w:rsidP="00037290">
            <w:pPr>
              <w:widowControl w:val="0"/>
              <w:spacing w:after="0" w:line="240" w:lineRule="auto"/>
              <w:jc w:val="center"/>
              <w:rPr>
                <w:rFonts w:ascii="Times New Roman" w:eastAsia="Times New Roman" w:hAnsi="Times New Roman"/>
                <w:bCs/>
                <w:lang w:eastAsia="ru-RU"/>
              </w:rPr>
            </w:pPr>
          </w:p>
        </w:tc>
        <w:tc>
          <w:tcPr>
            <w:tcW w:w="1418" w:type="dxa"/>
          </w:tcPr>
          <w:p w:rsidR="00037290" w:rsidRPr="00037290" w:rsidRDefault="00037290" w:rsidP="00037290">
            <w:pPr>
              <w:widowControl w:val="0"/>
              <w:spacing w:after="0" w:line="240" w:lineRule="auto"/>
              <w:jc w:val="center"/>
              <w:rPr>
                <w:rFonts w:ascii="Times New Roman" w:eastAsia="Times New Roman" w:hAnsi="Times New Roman"/>
                <w:bCs/>
                <w:lang w:eastAsia="ru-RU"/>
              </w:rPr>
            </w:pPr>
          </w:p>
        </w:tc>
      </w:tr>
      <w:tr w:rsidR="00037290" w:rsidRPr="00037290" w:rsidTr="00037290">
        <w:tc>
          <w:tcPr>
            <w:tcW w:w="540" w:type="dxa"/>
          </w:tcPr>
          <w:p w:rsidR="00037290" w:rsidRPr="00037290" w:rsidRDefault="00037290" w:rsidP="00037290">
            <w:pPr>
              <w:widowControl w:val="0"/>
              <w:spacing w:after="0" w:line="240" w:lineRule="auto"/>
              <w:rPr>
                <w:rFonts w:ascii="Times New Roman" w:eastAsia="Times New Roman" w:hAnsi="Times New Roman"/>
                <w:lang w:eastAsia="ru-RU"/>
              </w:rPr>
            </w:pPr>
          </w:p>
        </w:tc>
        <w:tc>
          <w:tcPr>
            <w:tcW w:w="2749" w:type="dxa"/>
            <w:vAlign w:val="center"/>
          </w:tcPr>
          <w:p w:rsidR="00037290" w:rsidRPr="00037290" w:rsidRDefault="00037290" w:rsidP="00037290">
            <w:pPr>
              <w:widowControl w:val="0"/>
              <w:spacing w:after="0" w:line="240" w:lineRule="auto"/>
              <w:rPr>
                <w:rFonts w:ascii="Times New Roman" w:eastAsia="Times New Roman" w:hAnsi="Times New Roman"/>
                <w:lang w:eastAsia="ru-RU"/>
              </w:rPr>
            </w:pPr>
          </w:p>
        </w:tc>
        <w:tc>
          <w:tcPr>
            <w:tcW w:w="1417" w:type="dxa"/>
          </w:tcPr>
          <w:p w:rsidR="00037290" w:rsidRPr="00037290" w:rsidRDefault="00037290" w:rsidP="00037290">
            <w:pPr>
              <w:widowControl w:val="0"/>
              <w:spacing w:after="0" w:line="240" w:lineRule="auto"/>
              <w:jc w:val="center"/>
              <w:rPr>
                <w:rFonts w:ascii="Times New Roman" w:eastAsia="Times New Roman" w:hAnsi="Times New Roman"/>
                <w:bCs/>
                <w:lang w:eastAsia="ru-RU"/>
              </w:rPr>
            </w:pPr>
          </w:p>
        </w:tc>
        <w:tc>
          <w:tcPr>
            <w:tcW w:w="1276" w:type="dxa"/>
          </w:tcPr>
          <w:p w:rsidR="00037290" w:rsidRPr="00037290" w:rsidRDefault="00037290" w:rsidP="00037290">
            <w:pPr>
              <w:widowControl w:val="0"/>
              <w:spacing w:after="0" w:line="240" w:lineRule="auto"/>
              <w:jc w:val="center"/>
              <w:rPr>
                <w:rFonts w:ascii="Times New Roman" w:eastAsia="Times New Roman" w:hAnsi="Times New Roman"/>
                <w:bCs/>
                <w:lang w:eastAsia="ru-RU"/>
              </w:rPr>
            </w:pPr>
          </w:p>
        </w:tc>
        <w:tc>
          <w:tcPr>
            <w:tcW w:w="1559" w:type="dxa"/>
          </w:tcPr>
          <w:p w:rsidR="00037290" w:rsidRPr="00037290" w:rsidRDefault="00037290" w:rsidP="00037290">
            <w:pPr>
              <w:widowControl w:val="0"/>
              <w:spacing w:after="0" w:line="240" w:lineRule="auto"/>
              <w:jc w:val="center"/>
              <w:rPr>
                <w:rFonts w:ascii="Times New Roman" w:eastAsia="Times New Roman" w:hAnsi="Times New Roman"/>
                <w:bCs/>
                <w:lang w:eastAsia="ru-RU"/>
              </w:rPr>
            </w:pPr>
          </w:p>
        </w:tc>
        <w:tc>
          <w:tcPr>
            <w:tcW w:w="1418" w:type="dxa"/>
          </w:tcPr>
          <w:p w:rsidR="00037290" w:rsidRPr="00037290" w:rsidRDefault="00037290" w:rsidP="00037290">
            <w:pPr>
              <w:widowControl w:val="0"/>
              <w:spacing w:after="0" w:line="240" w:lineRule="auto"/>
              <w:jc w:val="center"/>
              <w:rPr>
                <w:rFonts w:ascii="Times New Roman" w:eastAsia="Times New Roman" w:hAnsi="Times New Roman"/>
                <w:bCs/>
                <w:lang w:eastAsia="ru-RU"/>
              </w:rPr>
            </w:pPr>
          </w:p>
        </w:tc>
      </w:tr>
      <w:tr w:rsidR="00037290" w:rsidRPr="00037290" w:rsidTr="00037290">
        <w:tc>
          <w:tcPr>
            <w:tcW w:w="540" w:type="dxa"/>
          </w:tcPr>
          <w:p w:rsidR="00037290" w:rsidRPr="00037290" w:rsidRDefault="00037290" w:rsidP="00037290">
            <w:pPr>
              <w:widowControl w:val="0"/>
              <w:spacing w:after="0" w:line="240" w:lineRule="auto"/>
              <w:rPr>
                <w:rFonts w:ascii="Times New Roman" w:eastAsia="Times New Roman" w:hAnsi="Times New Roman"/>
                <w:lang w:eastAsia="ru-RU"/>
              </w:rPr>
            </w:pPr>
          </w:p>
        </w:tc>
        <w:tc>
          <w:tcPr>
            <w:tcW w:w="2749" w:type="dxa"/>
            <w:vAlign w:val="center"/>
          </w:tcPr>
          <w:p w:rsidR="00037290" w:rsidRPr="00037290" w:rsidRDefault="00037290" w:rsidP="00037290">
            <w:pPr>
              <w:widowControl w:val="0"/>
              <w:spacing w:after="0" w:line="240" w:lineRule="auto"/>
              <w:rPr>
                <w:rFonts w:ascii="Times New Roman" w:eastAsia="Times New Roman" w:hAnsi="Times New Roman"/>
                <w:lang w:eastAsia="ru-RU"/>
              </w:rPr>
            </w:pPr>
          </w:p>
        </w:tc>
        <w:tc>
          <w:tcPr>
            <w:tcW w:w="1417" w:type="dxa"/>
          </w:tcPr>
          <w:p w:rsidR="00037290" w:rsidRPr="00037290" w:rsidRDefault="00037290" w:rsidP="00037290">
            <w:pPr>
              <w:widowControl w:val="0"/>
              <w:spacing w:after="0" w:line="240" w:lineRule="auto"/>
              <w:jc w:val="center"/>
              <w:rPr>
                <w:rFonts w:ascii="Times New Roman" w:eastAsia="Times New Roman" w:hAnsi="Times New Roman"/>
                <w:bCs/>
                <w:lang w:eastAsia="ru-RU"/>
              </w:rPr>
            </w:pPr>
          </w:p>
        </w:tc>
        <w:tc>
          <w:tcPr>
            <w:tcW w:w="1276" w:type="dxa"/>
          </w:tcPr>
          <w:p w:rsidR="00037290" w:rsidRPr="00037290" w:rsidRDefault="00037290" w:rsidP="00037290">
            <w:pPr>
              <w:widowControl w:val="0"/>
              <w:spacing w:after="0" w:line="240" w:lineRule="auto"/>
              <w:jc w:val="center"/>
              <w:rPr>
                <w:rFonts w:ascii="Times New Roman" w:eastAsia="Times New Roman" w:hAnsi="Times New Roman"/>
                <w:bCs/>
                <w:lang w:eastAsia="ru-RU"/>
              </w:rPr>
            </w:pPr>
          </w:p>
        </w:tc>
        <w:tc>
          <w:tcPr>
            <w:tcW w:w="1559" w:type="dxa"/>
          </w:tcPr>
          <w:p w:rsidR="00037290" w:rsidRPr="00037290" w:rsidRDefault="00037290" w:rsidP="00037290">
            <w:pPr>
              <w:widowControl w:val="0"/>
              <w:spacing w:after="0" w:line="240" w:lineRule="auto"/>
              <w:jc w:val="center"/>
              <w:rPr>
                <w:rFonts w:ascii="Times New Roman" w:eastAsia="Times New Roman" w:hAnsi="Times New Roman"/>
                <w:bCs/>
                <w:lang w:eastAsia="ru-RU"/>
              </w:rPr>
            </w:pPr>
          </w:p>
        </w:tc>
        <w:tc>
          <w:tcPr>
            <w:tcW w:w="1418" w:type="dxa"/>
          </w:tcPr>
          <w:p w:rsidR="00037290" w:rsidRPr="00037290" w:rsidRDefault="00037290" w:rsidP="00037290">
            <w:pPr>
              <w:widowControl w:val="0"/>
              <w:spacing w:after="0" w:line="240" w:lineRule="auto"/>
              <w:jc w:val="center"/>
              <w:rPr>
                <w:rFonts w:ascii="Times New Roman" w:eastAsia="Times New Roman" w:hAnsi="Times New Roman"/>
                <w:bCs/>
                <w:lang w:eastAsia="ru-RU"/>
              </w:rPr>
            </w:pPr>
          </w:p>
        </w:tc>
      </w:tr>
    </w:tbl>
    <w:p w:rsidR="00037290" w:rsidRPr="00037290" w:rsidRDefault="00037290" w:rsidP="00037290">
      <w:pPr>
        <w:widowControl w:val="0"/>
        <w:spacing w:after="0" w:line="240" w:lineRule="auto"/>
        <w:ind w:firstLine="684"/>
        <w:jc w:val="both"/>
        <w:rPr>
          <w:rFonts w:ascii="Times New Roman" w:eastAsia="Times New Roman" w:hAnsi="Times New Roman"/>
          <w:lang w:eastAsia="ru-RU"/>
        </w:rPr>
      </w:pPr>
    </w:p>
    <w:tbl>
      <w:tblPr>
        <w:tblW w:w="9522" w:type="dxa"/>
        <w:jc w:val="center"/>
        <w:tblInd w:w="179" w:type="dxa"/>
        <w:tblLook w:val="01E0"/>
      </w:tblPr>
      <w:tblGrid>
        <w:gridCol w:w="4607"/>
        <w:gridCol w:w="388"/>
        <w:gridCol w:w="4527"/>
      </w:tblGrid>
      <w:tr w:rsidR="00037290" w:rsidRPr="00037290" w:rsidTr="00483B7A">
        <w:trPr>
          <w:trHeight w:val="906"/>
          <w:jc w:val="center"/>
        </w:trPr>
        <w:tc>
          <w:tcPr>
            <w:tcW w:w="4607" w:type="dxa"/>
            <w:shd w:val="clear" w:color="auto" w:fill="auto"/>
            <w:vAlign w:val="center"/>
          </w:tcPr>
          <w:p w:rsidR="00037290" w:rsidRPr="00037290" w:rsidRDefault="00037290" w:rsidP="00483B7A">
            <w:pPr>
              <w:widowControl w:val="0"/>
              <w:tabs>
                <w:tab w:val="left" w:pos="7579"/>
              </w:tabs>
              <w:spacing w:after="0" w:line="240" w:lineRule="auto"/>
              <w:jc w:val="center"/>
              <w:rPr>
                <w:rFonts w:ascii="Times New Roman" w:eastAsia="Times New Roman" w:hAnsi="Times New Roman"/>
                <w:bCs/>
                <w:spacing w:val="15"/>
                <w:lang w:eastAsia="ru-RU"/>
              </w:rPr>
            </w:pPr>
            <w:r w:rsidRPr="00037290">
              <w:rPr>
                <w:rFonts w:ascii="Times New Roman" w:eastAsia="Times New Roman" w:hAnsi="Times New Roman"/>
                <w:snapToGrid w:val="0"/>
                <w:lang w:eastAsia="ru-RU"/>
              </w:rPr>
              <w:t>Заказчик:</w:t>
            </w:r>
          </w:p>
        </w:tc>
        <w:tc>
          <w:tcPr>
            <w:tcW w:w="388" w:type="dxa"/>
            <w:shd w:val="clear" w:color="auto" w:fill="auto"/>
          </w:tcPr>
          <w:p w:rsidR="00037290" w:rsidRPr="00037290" w:rsidRDefault="00037290" w:rsidP="00037290">
            <w:pPr>
              <w:widowControl w:val="0"/>
              <w:tabs>
                <w:tab w:val="left" w:pos="7579"/>
              </w:tabs>
              <w:spacing w:after="0" w:line="240" w:lineRule="auto"/>
              <w:ind w:firstLine="851"/>
              <w:jc w:val="center"/>
              <w:rPr>
                <w:rFonts w:ascii="Times New Roman" w:eastAsia="Times New Roman" w:hAnsi="Times New Roman"/>
                <w:bCs/>
                <w:spacing w:val="15"/>
                <w:lang w:eastAsia="ru-RU"/>
              </w:rPr>
            </w:pPr>
          </w:p>
        </w:tc>
        <w:tc>
          <w:tcPr>
            <w:tcW w:w="4527" w:type="dxa"/>
            <w:shd w:val="clear" w:color="auto" w:fill="auto"/>
            <w:vAlign w:val="center"/>
          </w:tcPr>
          <w:p w:rsidR="00037290" w:rsidRPr="00037290" w:rsidRDefault="00037290" w:rsidP="00483B7A">
            <w:pPr>
              <w:widowControl w:val="0"/>
              <w:tabs>
                <w:tab w:val="left" w:pos="7579"/>
              </w:tabs>
              <w:spacing w:after="0" w:line="240" w:lineRule="auto"/>
              <w:jc w:val="center"/>
              <w:rPr>
                <w:rFonts w:ascii="Times New Roman" w:eastAsia="Times New Roman" w:hAnsi="Times New Roman"/>
                <w:bCs/>
                <w:spacing w:val="15"/>
                <w:lang w:eastAsia="ru-RU"/>
              </w:rPr>
            </w:pPr>
            <w:r w:rsidRPr="00037290">
              <w:rPr>
                <w:rFonts w:ascii="Times New Roman" w:eastAsia="Times New Roman" w:hAnsi="Times New Roman"/>
                <w:snapToGrid w:val="0"/>
                <w:lang w:eastAsia="ru-RU"/>
              </w:rPr>
              <w:t>Поставщик:</w:t>
            </w:r>
          </w:p>
        </w:tc>
      </w:tr>
      <w:tr w:rsidR="00037290" w:rsidRPr="00037290" w:rsidTr="00483B7A">
        <w:trPr>
          <w:trHeight w:val="290"/>
          <w:jc w:val="center"/>
        </w:trPr>
        <w:tc>
          <w:tcPr>
            <w:tcW w:w="4607" w:type="dxa"/>
            <w:shd w:val="clear" w:color="auto" w:fill="auto"/>
          </w:tcPr>
          <w:p w:rsidR="00037290" w:rsidRPr="00037290" w:rsidRDefault="00037290" w:rsidP="00037290">
            <w:pPr>
              <w:widowControl w:val="0"/>
              <w:tabs>
                <w:tab w:val="left" w:pos="7579"/>
              </w:tabs>
              <w:spacing w:after="0" w:line="240" w:lineRule="auto"/>
              <w:rPr>
                <w:rFonts w:ascii="Times New Roman" w:eastAsia="Times New Roman" w:hAnsi="Times New Roman"/>
                <w:bCs/>
                <w:lang w:eastAsia="ru-RU"/>
              </w:rPr>
            </w:pPr>
            <w:r w:rsidRPr="00037290">
              <w:rPr>
                <w:rFonts w:ascii="Times New Roman" w:eastAsia="Times New Roman" w:hAnsi="Times New Roman"/>
                <w:bCs/>
                <w:lang w:eastAsia="ru-RU"/>
              </w:rPr>
              <w:t xml:space="preserve">___________________ /______________/ </w:t>
            </w:r>
          </w:p>
          <w:p w:rsidR="00037290" w:rsidRPr="00037290" w:rsidRDefault="00037290" w:rsidP="00037290">
            <w:pPr>
              <w:widowControl w:val="0"/>
              <w:tabs>
                <w:tab w:val="left" w:pos="7579"/>
              </w:tabs>
              <w:spacing w:after="0" w:line="240" w:lineRule="auto"/>
              <w:rPr>
                <w:rFonts w:ascii="Times New Roman" w:eastAsia="Times New Roman" w:hAnsi="Times New Roman"/>
                <w:bCs/>
                <w:lang w:eastAsia="ru-RU"/>
              </w:rPr>
            </w:pPr>
            <w:r w:rsidRPr="00037290">
              <w:rPr>
                <w:rFonts w:ascii="Times New Roman" w:eastAsia="Times New Roman" w:hAnsi="Times New Roman"/>
                <w:bCs/>
                <w:lang w:eastAsia="ru-RU"/>
              </w:rPr>
              <w:t>М.П.</w:t>
            </w:r>
          </w:p>
        </w:tc>
        <w:tc>
          <w:tcPr>
            <w:tcW w:w="388" w:type="dxa"/>
            <w:shd w:val="clear" w:color="auto" w:fill="auto"/>
          </w:tcPr>
          <w:p w:rsidR="00037290" w:rsidRPr="00037290" w:rsidRDefault="00037290" w:rsidP="00037290">
            <w:pPr>
              <w:widowControl w:val="0"/>
              <w:tabs>
                <w:tab w:val="left" w:pos="7579"/>
              </w:tabs>
              <w:spacing w:after="0" w:line="240" w:lineRule="auto"/>
              <w:ind w:firstLine="851"/>
              <w:jc w:val="both"/>
              <w:rPr>
                <w:rFonts w:ascii="Times New Roman" w:eastAsia="Times New Roman" w:hAnsi="Times New Roman"/>
                <w:bCs/>
                <w:spacing w:val="15"/>
                <w:lang w:eastAsia="ru-RU"/>
              </w:rPr>
            </w:pPr>
          </w:p>
        </w:tc>
        <w:tc>
          <w:tcPr>
            <w:tcW w:w="4527" w:type="dxa"/>
            <w:shd w:val="clear" w:color="auto" w:fill="auto"/>
          </w:tcPr>
          <w:p w:rsidR="00037290" w:rsidRPr="00037290" w:rsidRDefault="00037290" w:rsidP="00037290">
            <w:pPr>
              <w:widowControl w:val="0"/>
              <w:tabs>
                <w:tab w:val="left" w:pos="7579"/>
              </w:tabs>
              <w:spacing w:after="0" w:line="240" w:lineRule="auto"/>
              <w:rPr>
                <w:rFonts w:ascii="Times New Roman" w:eastAsia="Times New Roman" w:hAnsi="Times New Roman"/>
                <w:bCs/>
                <w:lang w:eastAsia="ru-RU"/>
              </w:rPr>
            </w:pPr>
            <w:r w:rsidRPr="00037290">
              <w:rPr>
                <w:rFonts w:ascii="Times New Roman" w:eastAsia="Times New Roman" w:hAnsi="Times New Roman"/>
                <w:bCs/>
                <w:lang w:eastAsia="ru-RU"/>
              </w:rPr>
              <w:t>__________________ /______________/</w:t>
            </w:r>
          </w:p>
          <w:p w:rsidR="00037290" w:rsidRPr="00037290" w:rsidRDefault="00037290" w:rsidP="00037290">
            <w:pPr>
              <w:widowControl w:val="0"/>
              <w:tabs>
                <w:tab w:val="left" w:pos="7579"/>
              </w:tabs>
              <w:spacing w:after="0" w:line="240" w:lineRule="auto"/>
              <w:rPr>
                <w:rFonts w:ascii="Times New Roman" w:eastAsia="Times New Roman" w:hAnsi="Times New Roman"/>
                <w:bCs/>
                <w:lang w:eastAsia="ru-RU"/>
              </w:rPr>
            </w:pPr>
            <w:r w:rsidRPr="00037290">
              <w:rPr>
                <w:rFonts w:ascii="Times New Roman" w:eastAsia="Times New Roman" w:hAnsi="Times New Roman"/>
                <w:bCs/>
                <w:lang w:eastAsia="ru-RU"/>
              </w:rPr>
              <w:t>М.П.</w:t>
            </w:r>
          </w:p>
        </w:tc>
      </w:tr>
    </w:tbl>
    <w:p w:rsidR="00037290" w:rsidRDefault="00037290" w:rsidP="008569C1">
      <w:pPr>
        <w:keepNext/>
        <w:keepLines/>
        <w:shd w:val="clear" w:color="auto" w:fill="FFFFFF"/>
        <w:suppressAutoHyphens/>
        <w:spacing w:after="0" w:line="240" w:lineRule="auto"/>
        <w:rPr>
          <w:rFonts w:ascii="Times New Roman" w:hAnsi="Times New Roman"/>
          <w:b/>
          <w:bCs/>
          <w:sz w:val="24"/>
          <w:szCs w:val="24"/>
        </w:rPr>
      </w:pPr>
    </w:p>
    <w:sectPr w:rsidR="00037290" w:rsidSect="00D2420B">
      <w:footerReference w:type="even" r:id="rId17"/>
      <w:footerReference w:type="default" r:id="rId18"/>
      <w:pgSz w:w="12240" w:h="15840" w:code="1"/>
      <w:pgMar w:top="993" w:right="1041" w:bottom="1440" w:left="1800"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76BE" w:rsidRDefault="006776BE">
      <w:pPr>
        <w:spacing w:after="0" w:line="240" w:lineRule="auto"/>
      </w:pPr>
      <w:r>
        <w:separator/>
      </w:r>
    </w:p>
  </w:endnote>
  <w:endnote w:type="continuationSeparator" w:id="1">
    <w:p w:rsidR="006776BE" w:rsidRDefault="006776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BA1" w:rsidRDefault="00830534">
    <w:pPr>
      <w:pStyle w:val="a6"/>
      <w:framePr w:wrap="around" w:vAnchor="text" w:hAnchor="margin" w:xAlign="right" w:y="1"/>
      <w:rPr>
        <w:rStyle w:val="af0"/>
      </w:rPr>
    </w:pPr>
    <w:r>
      <w:rPr>
        <w:rStyle w:val="af0"/>
      </w:rPr>
      <w:fldChar w:fldCharType="begin"/>
    </w:r>
    <w:r w:rsidR="00CF4BA1">
      <w:rPr>
        <w:rStyle w:val="af0"/>
      </w:rPr>
      <w:instrText xml:space="preserve">PAGE  </w:instrText>
    </w:r>
    <w:r>
      <w:rPr>
        <w:rStyle w:val="af0"/>
      </w:rPr>
      <w:fldChar w:fldCharType="end"/>
    </w:r>
  </w:p>
  <w:p w:rsidR="00CF4BA1" w:rsidRDefault="00CF4BA1">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00931"/>
      <w:docPartObj>
        <w:docPartGallery w:val="Page Numbers (Bottom of Page)"/>
        <w:docPartUnique/>
      </w:docPartObj>
    </w:sdtPr>
    <w:sdtContent>
      <w:p w:rsidR="00CF4BA1" w:rsidRDefault="00830534">
        <w:pPr>
          <w:pStyle w:val="a6"/>
          <w:jc w:val="center"/>
        </w:pPr>
        <w:fldSimple w:instr=" PAGE   \* MERGEFORMAT ">
          <w:r w:rsidR="006776BE">
            <w:rPr>
              <w:noProof/>
            </w:rPr>
            <w:t>1</w:t>
          </w:r>
        </w:fldSimple>
      </w:p>
    </w:sdtContent>
  </w:sdt>
  <w:p w:rsidR="00CF4BA1" w:rsidRDefault="00CF4BA1">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BA1" w:rsidRDefault="00830534" w:rsidP="007A1244">
    <w:pPr>
      <w:pStyle w:val="a6"/>
      <w:framePr w:wrap="around" w:vAnchor="text" w:hAnchor="margin" w:xAlign="right" w:y="1"/>
      <w:rPr>
        <w:rStyle w:val="af0"/>
      </w:rPr>
    </w:pPr>
    <w:r>
      <w:rPr>
        <w:rStyle w:val="af0"/>
      </w:rPr>
      <w:fldChar w:fldCharType="begin"/>
    </w:r>
    <w:r w:rsidR="00CF4BA1">
      <w:rPr>
        <w:rStyle w:val="af0"/>
      </w:rPr>
      <w:instrText xml:space="preserve">PAGE  </w:instrText>
    </w:r>
    <w:r>
      <w:rPr>
        <w:rStyle w:val="af0"/>
      </w:rPr>
      <w:fldChar w:fldCharType="end"/>
    </w:r>
  </w:p>
  <w:p w:rsidR="00CF4BA1" w:rsidRDefault="00CF4BA1" w:rsidP="007A1244">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84970"/>
      <w:docPartObj>
        <w:docPartGallery w:val="Page Numbers (Bottom of Page)"/>
        <w:docPartUnique/>
      </w:docPartObj>
    </w:sdtPr>
    <w:sdtContent>
      <w:p w:rsidR="00CF4BA1" w:rsidRDefault="00830534">
        <w:pPr>
          <w:pStyle w:val="a6"/>
          <w:jc w:val="center"/>
        </w:pPr>
        <w:fldSimple w:instr=" PAGE   \* MERGEFORMAT ">
          <w:r w:rsidR="00D25FC0">
            <w:rPr>
              <w:noProof/>
            </w:rPr>
            <w:t>33</w:t>
          </w:r>
        </w:fldSimple>
      </w:p>
    </w:sdtContent>
  </w:sdt>
  <w:p w:rsidR="00CF4BA1" w:rsidRDefault="00CF4BA1">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BA1" w:rsidRDefault="00830534">
    <w:pPr>
      <w:pStyle w:val="a6"/>
      <w:framePr w:wrap="around" w:vAnchor="text" w:hAnchor="margin" w:xAlign="right" w:y="1"/>
      <w:rPr>
        <w:rStyle w:val="af0"/>
      </w:rPr>
    </w:pPr>
    <w:r>
      <w:rPr>
        <w:rStyle w:val="af0"/>
      </w:rPr>
      <w:fldChar w:fldCharType="begin"/>
    </w:r>
    <w:r w:rsidR="00CF4BA1">
      <w:rPr>
        <w:rStyle w:val="af0"/>
      </w:rPr>
      <w:instrText xml:space="preserve">PAGE  </w:instrText>
    </w:r>
    <w:r>
      <w:rPr>
        <w:rStyle w:val="af0"/>
      </w:rPr>
      <w:fldChar w:fldCharType="end"/>
    </w:r>
  </w:p>
  <w:p w:rsidR="00CF4BA1" w:rsidRDefault="00CF4BA1">
    <w:pPr>
      <w:pStyle w:val="a6"/>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BA1" w:rsidRDefault="00830534">
    <w:pPr>
      <w:pStyle w:val="a6"/>
      <w:jc w:val="center"/>
    </w:pPr>
    <w:fldSimple w:instr=" PAGE   \* MERGEFORMAT ">
      <w:r w:rsidR="00D25FC0">
        <w:rPr>
          <w:noProof/>
        </w:rPr>
        <w:t>37</w:t>
      </w:r>
    </w:fldSimple>
  </w:p>
  <w:p w:rsidR="00CF4BA1" w:rsidRDefault="00CF4BA1">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76BE" w:rsidRDefault="006776BE">
      <w:pPr>
        <w:spacing w:after="0" w:line="240" w:lineRule="auto"/>
      </w:pPr>
      <w:r>
        <w:separator/>
      </w:r>
    </w:p>
  </w:footnote>
  <w:footnote w:type="continuationSeparator" w:id="1">
    <w:p w:rsidR="006776BE" w:rsidRDefault="006776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lvlText w:val="3.%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6">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21684298"/>
    <w:multiLevelType w:val="hybridMultilevel"/>
    <w:tmpl w:val="E5C68A54"/>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C321044"/>
    <w:multiLevelType w:val="multilevel"/>
    <w:tmpl w:val="454CD95E"/>
    <w:lvl w:ilvl="0">
      <w:start w:val="1"/>
      <w:numFmt w:val="decimal"/>
      <w:lvlText w:val="%1."/>
      <w:lvlJc w:val="left"/>
      <w:pPr>
        <w:ind w:left="36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nsid w:val="42BD0CB1"/>
    <w:multiLevelType w:val="multilevel"/>
    <w:tmpl w:val="49BADAEA"/>
    <w:lvl w:ilvl="0">
      <w:start w:val="2"/>
      <w:numFmt w:val="decimal"/>
      <w:lvlText w:val="%1."/>
      <w:lvlJc w:val="left"/>
      <w:pPr>
        <w:ind w:left="720" w:hanging="360"/>
      </w:pPr>
    </w:lvl>
    <w:lvl w:ilvl="1">
      <w:start w:val="2"/>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39B3590"/>
    <w:multiLevelType w:val="multilevel"/>
    <w:tmpl w:val="06C02C50"/>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nsid w:val="56927492"/>
    <w:multiLevelType w:val="multilevel"/>
    <w:tmpl w:val="A6AA3BBA"/>
    <w:lvl w:ilvl="0">
      <w:start w:val="2"/>
      <w:numFmt w:val="decimal"/>
      <w:lvlText w:val="%1."/>
      <w:lvlJc w:val="left"/>
      <w:pPr>
        <w:ind w:left="720" w:hanging="360"/>
      </w:pPr>
    </w:lvl>
    <w:lvl w:ilvl="1">
      <w:start w:val="2"/>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15">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6A8C5D8E"/>
    <w:multiLevelType w:val="hybridMultilevel"/>
    <w:tmpl w:val="936E64F0"/>
    <w:lvl w:ilvl="0" w:tplc="F2D2087C">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D18078A"/>
    <w:multiLevelType w:val="multilevel"/>
    <w:tmpl w:val="E97E207E"/>
    <w:lvl w:ilvl="0">
      <w:start w:val="2"/>
      <w:numFmt w:val="decimal"/>
      <w:lvlText w:val="%1."/>
      <w:lvlJc w:val="left"/>
      <w:pPr>
        <w:ind w:left="720" w:hanging="360"/>
      </w:pPr>
      <w:rPr>
        <w:color w:val="00000A"/>
      </w:rPr>
    </w:lvl>
    <w:lvl w:ilvl="1">
      <w:start w:val="3"/>
      <w:numFmt w:val="decimal"/>
      <w:lvlText w:val="%2."/>
      <w:lvlJc w:val="left"/>
      <w:pPr>
        <w:ind w:left="1080" w:hanging="360"/>
      </w:pPr>
      <w:rPr>
        <w:color w:val="00000A"/>
      </w:rPr>
    </w:lvl>
    <w:lvl w:ilvl="2">
      <w:start w:val="1"/>
      <w:numFmt w:val="decimal"/>
      <w:lvlText w:val="%1.%2.%3."/>
      <w:lvlJc w:val="left"/>
      <w:pPr>
        <w:ind w:left="1440" w:hanging="360"/>
      </w:pPr>
      <w:rPr>
        <w:color w:val="00000A"/>
      </w:rPr>
    </w:lvl>
    <w:lvl w:ilvl="3">
      <w:start w:val="1"/>
      <w:numFmt w:val="decimal"/>
      <w:lvlText w:val="%1.%2.%3.%4."/>
      <w:lvlJc w:val="left"/>
      <w:pPr>
        <w:ind w:left="1800" w:hanging="360"/>
      </w:pPr>
      <w:rPr>
        <w:color w:val="00000A"/>
      </w:rPr>
    </w:lvl>
    <w:lvl w:ilvl="4">
      <w:start w:val="1"/>
      <w:numFmt w:val="decimal"/>
      <w:lvlText w:val="%1.%2.%3.%4.%5."/>
      <w:lvlJc w:val="left"/>
      <w:pPr>
        <w:ind w:left="2160" w:hanging="360"/>
      </w:pPr>
      <w:rPr>
        <w:color w:val="00000A"/>
      </w:rPr>
    </w:lvl>
    <w:lvl w:ilvl="5">
      <w:start w:val="1"/>
      <w:numFmt w:val="decimal"/>
      <w:lvlText w:val="%1.%2.%3.%4.%5.%6."/>
      <w:lvlJc w:val="left"/>
      <w:pPr>
        <w:ind w:left="2520" w:hanging="360"/>
      </w:pPr>
      <w:rPr>
        <w:color w:val="00000A"/>
      </w:rPr>
    </w:lvl>
    <w:lvl w:ilvl="6">
      <w:start w:val="1"/>
      <w:numFmt w:val="decimal"/>
      <w:lvlText w:val="%1.%2.%3.%4.%5.%6.%7."/>
      <w:lvlJc w:val="left"/>
      <w:pPr>
        <w:ind w:left="2880" w:hanging="360"/>
      </w:pPr>
      <w:rPr>
        <w:color w:val="00000A"/>
      </w:rPr>
    </w:lvl>
    <w:lvl w:ilvl="7">
      <w:start w:val="1"/>
      <w:numFmt w:val="decimal"/>
      <w:lvlText w:val="%1.%2.%3.%4.%5.%6.%7.%8."/>
      <w:lvlJc w:val="left"/>
      <w:pPr>
        <w:ind w:left="3240" w:hanging="360"/>
      </w:pPr>
      <w:rPr>
        <w:color w:val="00000A"/>
      </w:rPr>
    </w:lvl>
    <w:lvl w:ilvl="8">
      <w:start w:val="1"/>
      <w:numFmt w:val="decimal"/>
      <w:lvlText w:val="%1.%2.%3.%4.%5.%6.%7.%8.%9."/>
      <w:lvlJc w:val="left"/>
      <w:pPr>
        <w:ind w:left="3600" w:hanging="360"/>
      </w:pPr>
      <w:rPr>
        <w:color w:val="00000A"/>
      </w:rPr>
    </w:lvl>
  </w:abstractNum>
  <w:abstractNum w:abstractNumId="18">
    <w:nsid w:val="70565B4F"/>
    <w:multiLevelType w:val="multilevel"/>
    <w:tmpl w:val="5B262EA2"/>
    <w:lvl w:ilvl="0">
      <w:start w:val="2"/>
      <w:numFmt w:val="decimal"/>
      <w:lvlText w:val="%1."/>
      <w:lvlJc w:val="left"/>
      <w:pPr>
        <w:ind w:left="720" w:hanging="360"/>
      </w:pPr>
      <w:rPr>
        <w:color w:val="00000A"/>
      </w:rPr>
    </w:lvl>
    <w:lvl w:ilvl="1">
      <w:start w:val="3"/>
      <w:numFmt w:val="decimal"/>
      <w:lvlText w:val="%2."/>
      <w:lvlJc w:val="left"/>
      <w:pPr>
        <w:ind w:left="1080" w:hanging="360"/>
      </w:pPr>
      <w:rPr>
        <w:color w:val="00000A"/>
      </w:rPr>
    </w:lvl>
    <w:lvl w:ilvl="2">
      <w:start w:val="1"/>
      <w:numFmt w:val="decimal"/>
      <w:lvlText w:val="%1.%2.%3."/>
      <w:lvlJc w:val="left"/>
      <w:pPr>
        <w:ind w:left="1440" w:hanging="360"/>
      </w:pPr>
      <w:rPr>
        <w:color w:val="00000A"/>
      </w:rPr>
    </w:lvl>
    <w:lvl w:ilvl="3">
      <w:start w:val="1"/>
      <w:numFmt w:val="decimal"/>
      <w:lvlText w:val="%1.%2.%3.%4."/>
      <w:lvlJc w:val="left"/>
      <w:pPr>
        <w:ind w:left="1800" w:hanging="360"/>
      </w:pPr>
      <w:rPr>
        <w:color w:val="00000A"/>
      </w:rPr>
    </w:lvl>
    <w:lvl w:ilvl="4">
      <w:start w:val="1"/>
      <w:numFmt w:val="decimal"/>
      <w:lvlText w:val="%1.%2.%3.%4.%5."/>
      <w:lvlJc w:val="left"/>
      <w:pPr>
        <w:ind w:left="2160" w:hanging="360"/>
      </w:pPr>
      <w:rPr>
        <w:color w:val="00000A"/>
      </w:rPr>
    </w:lvl>
    <w:lvl w:ilvl="5">
      <w:start w:val="1"/>
      <w:numFmt w:val="decimal"/>
      <w:lvlText w:val="%1.%2.%3.%4.%5.%6."/>
      <w:lvlJc w:val="left"/>
      <w:pPr>
        <w:ind w:left="2520" w:hanging="360"/>
      </w:pPr>
      <w:rPr>
        <w:color w:val="00000A"/>
      </w:rPr>
    </w:lvl>
    <w:lvl w:ilvl="6">
      <w:start w:val="1"/>
      <w:numFmt w:val="decimal"/>
      <w:lvlText w:val="%1.%2.%3.%4.%5.%6.%7."/>
      <w:lvlJc w:val="left"/>
      <w:pPr>
        <w:ind w:left="2880" w:hanging="360"/>
      </w:pPr>
      <w:rPr>
        <w:color w:val="00000A"/>
      </w:rPr>
    </w:lvl>
    <w:lvl w:ilvl="7">
      <w:start w:val="1"/>
      <w:numFmt w:val="decimal"/>
      <w:lvlText w:val="%1.%2.%3.%4.%5.%6.%7.%8."/>
      <w:lvlJc w:val="left"/>
      <w:pPr>
        <w:ind w:left="3240" w:hanging="360"/>
      </w:pPr>
      <w:rPr>
        <w:color w:val="00000A"/>
      </w:rPr>
    </w:lvl>
    <w:lvl w:ilvl="8">
      <w:start w:val="1"/>
      <w:numFmt w:val="decimal"/>
      <w:lvlText w:val="%1.%2.%3.%4.%5.%6.%7.%8.%9."/>
      <w:lvlJc w:val="left"/>
      <w:pPr>
        <w:ind w:left="3600" w:hanging="360"/>
      </w:pPr>
      <w:rPr>
        <w:color w:val="00000A"/>
      </w:rPr>
    </w:lvl>
  </w:abstractNum>
  <w:abstractNum w:abstractNumId="19">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nsid w:val="75F46180"/>
    <w:multiLevelType w:val="hybridMultilevel"/>
    <w:tmpl w:val="1B7E080C"/>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DE62E71"/>
    <w:multiLevelType w:val="multilevel"/>
    <w:tmpl w:val="CB425B36"/>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19"/>
  </w:num>
  <w:num w:numId="2">
    <w:abstractNumId w:val="10"/>
  </w:num>
  <w:num w:numId="3">
    <w:abstractNumId w:val="14"/>
  </w:num>
  <w:num w:numId="4">
    <w:abstractNumId w:val="15"/>
  </w:num>
  <w:num w:numId="5">
    <w:abstractNumId w:val="0"/>
  </w:num>
  <w:num w:numId="6">
    <w:abstractNumId w:val="16"/>
  </w:num>
  <w:num w:numId="7">
    <w:abstractNumId w:val="11"/>
  </w:num>
  <w:num w:numId="8">
    <w:abstractNumId w:val="6"/>
  </w:num>
  <w:num w:numId="9">
    <w:abstractNumId w:val="12"/>
  </w:num>
  <w:num w:numId="10">
    <w:abstractNumId w:val="7"/>
  </w:num>
  <w:num w:numId="11">
    <w:abstractNumId w:val="20"/>
  </w:num>
  <w:num w:numId="12">
    <w:abstractNumId w:val="21"/>
  </w:num>
  <w:num w:numId="13">
    <w:abstractNumId w:val="13"/>
  </w:num>
  <w:num w:numId="14">
    <w:abstractNumId w:val="17"/>
  </w:num>
  <w:num w:numId="15">
    <w:abstractNumId w:val="5"/>
  </w:num>
  <w:num w:numId="16">
    <w:abstractNumId w:val="8"/>
  </w:num>
  <w:num w:numId="17">
    <w:abstractNumId w:val="9"/>
  </w:num>
  <w:num w:numId="18">
    <w:abstractNumId w:val="1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rsids>
    <w:rsidRoot w:val="002F17A1"/>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5872"/>
    <w:rsid w:val="0001635A"/>
    <w:rsid w:val="000175EC"/>
    <w:rsid w:val="0001762B"/>
    <w:rsid w:val="000179C0"/>
    <w:rsid w:val="00021724"/>
    <w:rsid w:val="00022AC6"/>
    <w:rsid w:val="00023525"/>
    <w:rsid w:val="00023564"/>
    <w:rsid w:val="00025A3D"/>
    <w:rsid w:val="00030809"/>
    <w:rsid w:val="0003512F"/>
    <w:rsid w:val="00035C07"/>
    <w:rsid w:val="00037041"/>
    <w:rsid w:val="00037290"/>
    <w:rsid w:val="000373D5"/>
    <w:rsid w:val="00040A2F"/>
    <w:rsid w:val="00045737"/>
    <w:rsid w:val="00046139"/>
    <w:rsid w:val="000465DE"/>
    <w:rsid w:val="000467C4"/>
    <w:rsid w:val="00046FC4"/>
    <w:rsid w:val="00047975"/>
    <w:rsid w:val="00047B8E"/>
    <w:rsid w:val="00057E76"/>
    <w:rsid w:val="00062A7A"/>
    <w:rsid w:val="00063014"/>
    <w:rsid w:val="0006489E"/>
    <w:rsid w:val="000651F5"/>
    <w:rsid w:val="00065443"/>
    <w:rsid w:val="00065E16"/>
    <w:rsid w:val="0006695A"/>
    <w:rsid w:val="00066DB4"/>
    <w:rsid w:val="00067DDB"/>
    <w:rsid w:val="000708EE"/>
    <w:rsid w:val="00070AF7"/>
    <w:rsid w:val="00070C54"/>
    <w:rsid w:val="0007213F"/>
    <w:rsid w:val="0007399A"/>
    <w:rsid w:val="00073A49"/>
    <w:rsid w:val="0007747A"/>
    <w:rsid w:val="00080561"/>
    <w:rsid w:val="000822DE"/>
    <w:rsid w:val="00083A11"/>
    <w:rsid w:val="00084151"/>
    <w:rsid w:val="00086035"/>
    <w:rsid w:val="00090BD6"/>
    <w:rsid w:val="00091711"/>
    <w:rsid w:val="00091A5B"/>
    <w:rsid w:val="000923D7"/>
    <w:rsid w:val="00092609"/>
    <w:rsid w:val="00092E5A"/>
    <w:rsid w:val="00093BE7"/>
    <w:rsid w:val="00095030"/>
    <w:rsid w:val="00096CB2"/>
    <w:rsid w:val="00097152"/>
    <w:rsid w:val="000A00C4"/>
    <w:rsid w:val="000A1420"/>
    <w:rsid w:val="000A17D6"/>
    <w:rsid w:val="000A297B"/>
    <w:rsid w:val="000A2A1F"/>
    <w:rsid w:val="000A38D5"/>
    <w:rsid w:val="000A4B44"/>
    <w:rsid w:val="000A5A0D"/>
    <w:rsid w:val="000A5D9C"/>
    <w:rsid w:val="000A6639"/>
    <w:rsid w:val="000A6A4B"/>
    <w:rsid w:val="000A6EBE"/>
    <w:rsid w:val="000A6FA8"/>
    <w:rsid w:val="000A7122"/>
    <w:rsid w:val="000A778E"/>
    <w:rsid w:val="000A78FD"/>
    <w:rsid w:val="000B0ACC"/>
    <w:rsid w:val="000B0B3F"/>
    <w:rsid w:val="000B10B3"/>
    <w:rsid w:val="000B2D33"/>
    <w:rsid w:val="000B43E1"/>
    <w:rsid w:val="000B44AE"/>
    <w:rsid w:val="000B4605"/>
    <w:rsid w:val="000B4AEE"/>
    <w:rsid w:val="000B4F0C"/>
    <w:rsid w:val="000B6047"/>
    <w:rsid w:val="000B6633"/>
    <w:rsid w:val="000B66A4"/>
    <w:rsid w:val="000B70C0"/>
    <w:rsid w:val="000C107A"/>
    <w:rsid w:val="000C2DF8"/>
    <w:rsid w:val="000C336D"/>
    <w:rsid w:val="000C641D"/>
    <w:rsid w:val="000C650B"/>
    <w:rsid w:val="000D03DE"/>
    <w:rsid w:val="000D03FD"/>
    <w:rsid w:val="000D0EE3"/>
    <w:rsid w:val="000D1C49"/>
    <w:rsid w:val="000D4405"/>
    <w:rsid w:val="000D5469"/>
    <w:rsid w:val="000E261D"/>
    <w:rsid w:val="000E3218"/>
    <w:rsid w:val="000E41DB"/>
    <w:rsid w:val="000E4F04"/>
    <w:rsid w:val="000E5C66"/>
    <w:rsid w:val="000E7715"/>
    <w:rsid w:val="000F0578"/>
    <w:rsid w:val="000F438C"/>
    <w:rsid w:val="000F649A"/>
    <w:rsid w:val="001008D2"/>
    <w:rsid w:val="001015C5"/>
    <w:rsid w:val="0010264F"/>
    <w:rsid w:val="00102986"/>
    <w:rsid w:val="001035D0"/>
    <w:rsid w:val="0010361C"/>
    <w:rsid w:val="00104CAC"/>
    <w:rsid w:val="00105AEC"/>
    <w:rsid w:val="001070AC"/>
    <w:rsid w:val="00110121"/>
    <w:rsid w:val="00111600"/>
    <w:rsid w:val="001135DB"/>
    <w:rsid w:val="00115296"/>
    <w:rsid w:val="0011709C"/>
    <w:rsid w:val="00117178"/>
    <w:rsid w:val="001175B7"/>
    <w:rsid w:val="00120F8A"/>
    <w:rsid w:val="00121596"/>
    <w:rsid w:val="00121C03"/>
    <w:rsid w:val="00122B29"/>
    <w:rsid w:val="001230EF"/>
    <w:rsid w:val="00123C48"/>
    <w:rsid w:val="00124AF6"/>
    <w:rsid w:val="00124DC4"/>
    <w:rsid w:val="00124FCC"/>
    <w:rsid w:val="001251B6"/>
    <w:rsid w:val="001255A3"/>
    <w:rsid w:val="00126074"/>
    <w:rsid w:val="00126891"/>
    <w:rsid w:val="00130749"/>
    <w:rsid w:val="00131AF9"/>
    <w:rsid w:val="0013314E"/>
    <w:rsid w:val="00134AB9"/>
    <w:rsid w:val="001372CA"/>
    <w:rsid w:val="00137695"/>
    <w:rsid w:val="00141495"/>
    <w:rsid w:val="0014336A"/>
    <w:rsid w:val="00144246"/>
    <w:rsid w:val="0014483B"/>
    <w:rsid w:val="001469A9"/>
    <w:rsid w:val="00147CB9"/>
    <w:rsid w:val="00150282"/>
    <w:rsid w:val="001519A6"/>
    <w:rsid w:val="00153927"/>
    <w:rsid w:val="00155A40"/>
    <w:rsid w:val="00156677"/>
    <w:rsid w:val="00156B92"/>
    <w:rsid w:val="00161857"/>
    <w:rsid w:val="00163ABA"/>
    <w:rsid w:val="001644A9"/>
    <w:rsid w:val="001647C4"/>
    <w:rsid w:val="00165836"/>
    <w:rsid w:val="00166446"/>
    <w:rsid w:val="001705FC"/>
    <w:rsid w:val="001710A9"/>
    <w:rsid w:val="0017129B"/>
    <w:rsid w:val="00172FCC"/>
    <w:rsid w:val="00175AAA"/>
    <w:rsid w:val="001778EC"/>
    <w:rsid w:val="0018007A"/>
    <w:rsid w:val="00180D2D"/>
    <w:rsid w:val="0018142A"/>
    <w:rsid w:val="001816C8"/>
    <w:rsid w:val="0018226C"/>
    <w:rsid w:val="001831A0"/>
    <w:rsid w:val="00183F04"/>
    <w:rsid w:val="00190C0E"/>
    <w:rsid w:val="00193AED"/>
    <w:rsid w:val="00194C04"/>
    <w:rsid w:val="00195674"/>
    <w:rsid w:val="001963D8"/>
    <w:rsid w:val="00196F07"/>
    <w:rsid w:val="001A0C13"/>
    <w:rsid w:val="001A0CDD"/>
    <w:rsid w:val="001A6D77"/>
    <w:rsid w:val="001A78D8"/>
    <w:rsid w:val="001B1860"/>
    <w:rsid w:val="001B23CE"/>
    <w:rsid w:val="001B34FA"/>
    <w:rsid w:val="001B4A9D"/>
    <w:rsid w:val="001B62D8"/>
    <w:rsid w:val="001B7646"/>
    <w:rsid w:val="001B7B78"/>
    <w:rsid w:val="001B7DA4"/>
    <w:rsid w:val="001C0B5E"/>
    <w:rsid w:val="001C225B"/>
    <w:rsid w:val="001C2776"/>
    <w:rsid w:val="001C27EE"/>
    <w:rsid w:val="001C364F"/>
    <w:rsid w:val="001C39C8"/>
    <w:rsid w:val="001C46DF"/>
    <w:rsid w:val="001D1435"/>
    <w:rsid w:val="001D14F0"/>
    <w:rsid w:val="001D1C2F"/>
    <w:rsid w:val="001D3221"/>
    <w:rsid w:val="001D3D5C"/>
    <w:rsid w:val="001D3E55"/>
    <w:rsid w:val="001D632B"/>
    <w:rsid w:val="001D70E8"/>
    <w:rsid w:val="001D71DE"/>
    <w:rsid w:val="001E289A"/>
    <w:rsid w:val="001E28EF"/>
    <w:rsid w:val="001E381D"/>
    <w:rsid w:val="001E449F"/>
    <w:rsid w:val="001E45F9"/>
    <w:rsid w:val="001E49DB"/>
    <w:rsid w:val="001E587B"/>
    <w:rsid w:val="001E6F1E"/>
    <w:rsid w:val="001E7871"/>
    <w:rsid w:val="001F028A"/>
    <w:rsid w:val="001F1CD5"/>
    <w:rsid w:val="001F1EA5"/>
    <w:rsid w:val="001F2069"/>
    <w:rsid w:val="001F26DC"/>
    <w:rsid w:val="001F63D0"/>
    <w:rsid w:val="002002F7"/>
    <w:rsid w:val="0020185F"/>
    <w:rsid w:val="002018F4"/>
    <w:rsid w:val="00201E8C"/>
    <w:rsid w:val="0020261D"/>
    <w:rsid w:val="002035FA"/>
    <w:rsid w:val="0020398F"/>
    <w:rsid w:val="00203C13"/>
    <w:rsid w:val="002044D0"/>
    <w:rsid w:val="002065D3"/>
    <w:rsid w:val="00207E89"/>
    <w:rsid w:val="00211AEA"/>
    <w:rsid w:val="00213B56"/>
    <w:rsid w:val="00214901"/>
    <w:rsid w:val="00215532"/>
    <w:rsid w:val="00215CC6"/>
    <w:rsid w:val="002164EE"/>
    <w:rsid w:val="00216DCE"/>
    <w:rsid w:val="00217AA1"/>
    <w:rsid w:val="00221E12"/>
    <w:rsid w:val="002238D1"/>
    <w:rsid w:val="00223EFB"/>
    <w:rsid w:val="00225175"/>
    <w:rsid w:val="0022536B"/>
    <w:rsid w:val="0022688A"/>
    <w:rsid w:val="00230FF4"/>
    <w:rsid w:val="00231B33"/>
    <w:rsid w:val="00232F05"/>
    <w:rsid w:val="00233725"/>
    <w:rsid w:val="0023414F"/>
    <w:rsid w:val="002341A4"/>
    <w:rsid w:val="002349C0"/>
    <w:rsid w:val="00235A5B"/>
    <w:rsid w:val="00242D6F"/>
    <w:rsid w:val="00244E4F"/>
    <w:rsid w:val="002451AD"/>
    <w:rsid w:val="0024640E"/>
    <w:rsid w:val="002500B2"/>
    <w:rsid w:val="002510D8"/>
    <w:rsid w:val="00251491"/>
    <w:rsid w:val="00252223"/>
    <w:rsid w:val="00252E06"/>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70EC"/>
    <w:rsid w:val="0026724D"/>
    <w:rsid w:val="002711FD"/>
    <w:rsid w:val="00272657"/>
    <w:rsid w:val="00272925"/>
    <w:rsid w:val="00272BD6"/>
    <w:rsid w:val="002756DE"/>
    <w:rsid w:val="00276C4F"/>
    <w:rsid w:val="00281204"/>
    <w:rsid w:val="002812CA"/>
    <w:rsid w:val="002857F6"/>
    <w:rsid w:val="00285B99"/>
    <w:rsid w:val="00286027"/>
    <w:rsid w:val="002861E1"/>
    <w:rsid w:val="00286E0B"/>
    <w:rsid w:val="00287C0C"/>
    <w:rsid w:val="0029122C"/>
    <w:rsid w:val="00291AA2"/>
    <w:rsid w:val="00291AE8"/>
    <w:rsid w:val="0029202B"/>
    <w:rsid w:val="00292499"/>
    <w:rsid w:val="00292718"/>
    <w:rsid w:val="0029274A"/>
    <w:rsid w:val="0029304A"/>
    <w:rsid w:val="00293621"/>
    <w:rsid w:val="0029365A"/>
    <w:rsid w:val="00293762"/>
    <w:rsid w:val="00295241"/>
    <w:rsid w:val="00295ED7"/>
    <w:rsid w:val="00297355"/>
    <w:rsid w:val="002A03B0"/>
    <w:rsid w:val="002A17AB"/>
    <w:rsid w:val="002A1FF1"/>
    <w:rsid w:val="002A48C7"/>
    <w:rsid w:val="002A6C19"/>
    <w:rsid w:val="002A7579"/>
    <w:rsid w:val="002B0506"/>
    <w:rsid w:val="002B2771"/>
    <w:rsid w:val="002B5D36"/>
    <w:rsid w:val="002B6056"/>
    <w:rsid w:val="002B63C4"/>
    <w:rsid w:val="002B6EA8"/>
    <w:rsid w:val="002C0B62"/>
    <w:rsid w:val="002C226E"/>
    <w:rsid w:val="002C238E"/>
    <w:rsid w:val="002C35DE"/>
    <w:rsid w:val="002C4648"/>
    <w:rsid w:val="002C6898"/>
    <w:rsid w:val="002C75A5"/>
    <w:rsid w:val="002D0420"/>
    <w:rsid w:val="002D11F9"/>
    <w:rsid w:val="002D2B0D"/>
    <w:rsid w:val="002D4507"/>
    <w:rsid w:val="002D488F"/>
    <w:rsid w:val="002D4D49"/>
    <w:rsid w:val="002D538E"/>
    <w:rsid w:val="002D650B"/>
    <w:rsid w:val="002E0A3C"/>
    <w:rsid w:val="002E40D5"/>
    <w:rsid w:val="002E50B5"/>
    <w:rsid w:val="002E5453"/>
    <w:rsid w:val="002E6461"/>
    <w:rsid w:val="002E728A"/>
    <w:rsid w:val="002E77DF"/>
    <w:rsid w:val="002F0274"/>
    <w:rsid w:val="002F06C0"/>
    <w:rsid w:val="002F1688"/>
    <w:rsid w:val="002F17A1"/>
    <w:rsid w:val="002F6EEC"/>
    <w:rsid w:val="00300524"/>
    <w:rsid w:val="003006F1"/>
    <w:rsid w:val="00302797"/>
    <w:rsid w:val="00304C1E"/>
    <w:rsid w:val="00305B5C"/>
    <w:rsid w:val="00305BE8"/>
    <w:rsid w:val="003103C3"/>
    <w:rsid w:val="00311676"/>
    <w:rsid w:val="00311FBF"/>
    <w:rsid w:val="00312533"/>
    <w:rsid w:val="00313286"/>
    <w:rsid w:val="00314076"/>
    <w:rsid w:val="0031582D"/>
    <w:rsid w:val="00317322"/>
    <w:rsid w:val="00317CB3"/>
    <w:rsid w:val="003209E6"/>
    <w:rsid w:val="00321611"/>
    <w:rsid w:val="00322BCB"/>
    <w:rsid w:val="00323233"/>
    <w:rsid w:val="00323E7B"/>
    <w:rsid w:val="003241F9"/>
    <w:rsid w:val="00324E8C"/>
    <w:rsid w:val="003253BA"/>
    <w:rsid w:val="0032581F"/>
    <w:rsid w:val="00325EB6"/>
    <w:rsid w:val="003265AF"/>
    <w:rsid w:val="0032761A"/>
    <w:rsid w:val="00327964"/>
    <w:rsid w:val="00327CAA"/>
    <w:rsid w:val="003311BB"/>
    <w:rsid w:val="00333E9E"/>
    <w:rsid w:val="00334ABD"/>
    <w:rsid w:val="00334DA7"/>
    <w:rsid w:val="00335020"/>
    <w:rsid w:val="0033642A"/>
    <w:rsid w:val="00336708"/>
    <w:rsid w:val="00336C9D"/>
    <w:rsid w:val="00341CFD"/>
    <w:rsid w:val="0034222D"/>
    <w:rsid w:val="003429AD"/>
    <w:rsid w:val="00342A4C"/>
    <w:rsid w:val="003434AE"/>
    <w:rsid w:val="00344E8B"/>
    <w:rsid w:val="00345359"/>
    <w:rsid w:val="00347880"/>
    <w:rsid w:val="00351640"/>
    <w:rsid w:val="00353D60"/>
    <w:rsid w:val="00355B88"/>
    <w:rsid w:val="00357753"/>
    <w:rsid w:val="003608BB"/>
    <w:rsid w:val="00362ABF"/>
    <w:rsid w:val="00362CED"/>
    <w:rsid w:val="003635E3"/>
    <w:rsid w:val="00363D84"/>
    <w:rsid w:val="0036545C"/>
    <w:rsid w:val="0036572E"/>
    <w:rsid w:val="003659EE"/>
    <w:rsid w:val="00365D10"/>
    <w:rsid w:val="00366124"/>
    <w:rsid w:val="00367C18"/>
    <w:rsid w:val="003711B4"/>
    <w:rsid w:val="003717BE"/>
    <w:rsid w:val="003717E4"/>
    <w:rsid w:val="00375B17"/>
    <w:rsid w:val="003761AC"/>
    <w:rsid w:val="0037644A"/>
    <w:rsid w:val="00377531"/>
    <w:rsid w:val="00382D8A"/>
    <w:rsid w:val="0038321E"/>
    <w:rsid w:val="00383DF9"/>
    <w:rsid w:val="00384E6F"/>
    <w:rsid w:val="00385639"/>
    <w:rsid w:val="00385EB5"/>
    <w:rsid w:val="00386172"/>
    <w:rsid w:val="003872B5"/>
    <w:rsid w:val="00390512"/>
    <w:rsid w:val="003921C9"/>
    <w:rsid w:val="0039290F"/>
    <w:rsid w:val="003943DB"/>
    <w:rsid w:val="00395019"/>
    <w:rsid w:val="003956AA"/>
    <w:rsid w:val="00395979"/>
    <w:rsid w:val="003970A9"/>
    <w:rsid w:val="00397998"/>
    <w:rsid w:val="003A1B83"/>
    <w:rsid w:val="003A1F11"/>
    <w:rsid w:val="003A3575"/>
    <w:rsid w:val="003A3A0B"/>
    <w:rsid w:val="003A461F"/>
    <w:rsid w:val="003A5039"/>
    <w:rsid w:val="003A5DED"/>
    <w:rsid w:val="003A6642"/>
    <w:rsid w:val="003A6ECD"/>
    <w:rsid w:val="003A7360"/>
    <w:rsid w:val="003A7A6B"/>
    <w:rsid w:val="003A7F2C"/>
    <w:rsid w:val="003B3564"/>
    <w:rsid w:val="003B4A52"/>
    <w:rsid w:val="003C066E"/>
    <w:rsid w:val="003C10AD"/>
    <w:rsid w:val="003C1813"/>
    <w:rsid w:val="003C1883"/>
    <w:rsid w:val="003C34B4"/>
    <w:rsid w:val="003C37A2"/>
    <w:rsid w:val="003C3B00"/>
    <w:rsid w:val="003D0DD3"/>
    <w:rsid w:val="003D1371"/>
    <w:rsid w:val="003D1987"/>
    <w:rsid w:val="003D2DAA"/>
    <w:rsid w:val="003D2DFE"/>
    <w:rsid w:val="003D2FBF"/>
    <w:rsid w:val="003D4EE8"/>
    <w:rsid w:val="003D54CE"/>
    <w:rsid w:val="003E0119"/>
    <w:rsid w:val="003E19FF"/>
    <w:rsid w:val="003E2106"/>
    <w:rsid w:val="003E2300"/>
    <w:rsid w:val="003E2E5C"/>
    <w:rsid w:val="003E3812"/>
    <w:rsid w:val="003E3C30"/>
    <w:rsid w:val="003E5CE2"/>
    <w:rsid w:val="003E70F3"/>
    <w:rsid w:val="003E731B"/>
    <w:rsid w:val="003E7C70"/>
    <w:rsid w:val="003F096C"/>
    <w:rsid w:val="003F0C07"/>
    <w:rsid w:val="003F195F"/>
    <w:rsid w:val="003F29FD"/>
    <w:rsid w:val="003F4C1C"/>
    <w:rsid w:val="003F5B57"/>
    <w:rsid w:val="004002D1"/>
    <w:rsid w:val="00400437"/>
    <w:rsid w:val="00407369"/>
    <w:rsid w:val="00407463"/>
    <w:rsid w:val="0041128E"/>
    <w:rsid w:val="00411353"/>
    <w:rsid w:val="00411375"/>
    <w:rsid w:val="00412CB6"/>
    <w:rsid w:val="00413514"/>
    <w:rsid w:val="004167BF"/>
    <w:rsid w:val="00417333"/>
    <w:rsid w:val="0042033C"/>
    <w:rsid w:val="0042154D"/>
    <w:rsid w:val="0042240E"/>
    <w:rsid w:val="00426DDD"/>
    <w:rsid w:val="00427006"/>
    <w:rsid w:val="004271F9"/>
    <w:rsid w:val="00432342"/>
    <w:rsid w:val="0043264E"/>
    <w:rsid w:val="0043466C"/>
    <w:rsid w:val="00434B90"/>
    <w:rsid w:val="00435289"/>
    <w:rsid w:val="004359E4"/>
    <w:rsid w:val="00435A2B"/>
    <w:rsid w:val="004360A5"/>
    <w:rsid w:val="004361DD"/>
    <w:rsid w:val="00436396"/>
    <w:rsid w:val="00436939"/>
    <w:rsid w:val="00437B16"/>
    <w:rsid w:val="004409AB"/>
    <w:rsid w:val="0044170D"/>
    <w:rsid w:val="0044274A"/>
    <w:rsid w:val="00442E58"/>
    <w:rsid w:val="00444578"/>
    <w:rsid w:val="004451AD"/>
    <w:rsid w:val="00445E89"/>
    <w:rsid w:val="00446C12"/>
    <w:rsid w:val="00447640"/>
    <w:rsid w:val="00447B57"/>
    <w:rsid w:val="00450CB8"/>
    <w:rsid w:val="004520C7"/>
    <w:rsid w:val="0045410D"/>
    <w:rsid w:val="0045529B"/>
    <w:rsid w:val="004567A2"/>
    <w:rsid w:val="00456E1F"/>
    <w:rsid w:val="00460C8E"/>
    <w:rsid w:val="00462D7E"/>
    <w:rsid w:val="00462FDA"/>
    <w:rsid w:val="004634E5"/>
    <w:rsid w:val="0046389E"/>
    <w:rsid w:val="00463E07"/>
    <w:rsid w:val="004643C2"/>
    <w:rsid w:val="004671ED"/>
    <w:rsid w:val="00467AE4"/>
    <w:rsid w:val="00473FDE"/>
    <w:rsid w:val="00474BB1"/>
    <w:rsid w:val="00475706"/>
    <w:rsid w:val="004758E6"/>
    <w:rsid w:val="00477DEC"/>
    <w:rsid w:val="00482448"/>
    <w:rsid w:val="004839E3"/>
    <w:rsid w:val="00483B7A"/>
    <w:rsid w:val="00484FA7"/>
    <w:rsid w:val="004851E7"/>
    <w:rsid w:val="004855DD"/>
    <w:rsid w:val="00486C24"/>
    <w:rsid w:val="0048719E"/>
    <w:rsid w:val="00487AAF"/>
    <w:rsid w:val="00491677"/>
    <w:rsid w:val="00491DF8"/>
    <w:rsid w:val="00491EF1"/>
    <w:rsid w:val="00492EA6"/>
    <w:rsid w:val="004941C5"/>
    <w:rsid w:val="004957EF"/>
    <w:rsid w:val="004970FF"/>
    <w:rsid w:val="00497679"/>
    <w:rsid w:val="00497E42"/>
    <w:rsid w:val="004A0512"/>
    <w:rsid w:val="004A08A1"/>
    <w:rsid w:val="004A1E2F"/>
    <w:rsid w:val="004A1EBF"/>
    <w:rsid w:val="004A22BB"/>
    <w:rsid w:val="004A269A"/>
    <w:rsid w:val="004A323A"/>
    <w:rsid w:val="004A4469"/>
    <w:rsid w:val="004A46F2"/>
    <w:rsid w:val="004A6C2B"/>
    <w:rsid w:val="004B078B"/>
    <w:rsid w:val="004B28CF"/>
    <w:rsid w:val="004B38F8"/>
    <w:rsid w:val="004B51F7"/>
    <w:rsid w:val="004B613B"/>
    <w:rsid w:val="004B735C"/>
    <w:rsid w:val="004C17E8"/>
    <w:rsid w:val="004C184B"/>
    <w:rsid w:val="004C2039"/>
    <w:rsid w:val="004C3188"/>
    <w:rsid w:val="004C4110"/>
    <w:rsid w:val="004C5313"/>
    <w:rsid w:val="004C5DDE"/>
    <w:rsid w:val="004C75C2"/>
    <w:rsid w:val="004D2A11"/>
    <w:rsid w:val="004D3272"/>
    <w:rsid w:val="004D3642"/>
    <w:rsid w:val="004D4AC0"/>
    <w:rsid w:val="004D7588"/>
    <w:rsid w:val="004D778C"/>
    <w:rsid w:val="004D7A80"/>
    <w:rsid w:val="004D7BDF"/>
    <w:rsid w:val="004E0403"/>
    <w:rsid w:val="004E0472"/>
    <w:rsid w:val="004E1051"/>
    <w:rsid w:val="004E114F"/>
    <w:rsid w:val="004E1EBB"/>
    <w:rsid w:val="004E3736"/>
    <w:rsid w:val="004E4B04"/>
    <w:rsid w:val="004E575B"/>
    <w:rsid w:val="004E5CCD"/>
    <w:rsid w:val="004E60F0"/>
    <w:rsid w:val="004E66C6"/>
    <w:rsid w:val="004E7E88"/>
    <w:rsid w:val="004E7F3C"/>
    <w:rsid w:val="004F0A2B"/>
    <w:rsid w:val="004F0CD3"/>
    <w:rsid w:val="004F0E47"/>
    <w:rsid w:val="004F100E"/>
    <w:rsid w:val="004F20AB"/>
    <w:rsid w:val="004F6232"/>
    <w:rsid w:val="004F6E97"/>
    <w:rsid w:val="004F6EAD"/>
    <w:rsid w:val="0050087C"/>
    <w:rsid w:val="005021C1"/>
    <w:rsid w:val="005029C0"/>
    <w:rsid w:val="00502D19"/>
    <w:rsid w:val="00504643"/>
    <w:rsid w:val="00504E95"/>
    <w:rsid w:val="0050671E"/>
    <w:rsid w:val="00507C11"/>
    <w:rsid w:val="00512CED"/>
    <w:rsid w:val="00513A4E"/>
    <w:rsid w:val="00513B70"/>
    <w:rsid w:val="00513F88"/>
    <w:rsid w:val="005140D8"/>
    <w:rsid w:val="00514A44"/>
    <w:rsid w:val="00514F77"/>
    <w:rsid w:val="00515D03"/>
    <w:rsid w:val="00515E9F"/>
    <w:rsid w:val="00517046"/>
    <w:rsid w:val="0051708E"/>
    <w:rsid w:val="00517BFA"/>
    <w:rsid w:val="00521D5F"/>
    <w:rsid w:val="0052218F"/>
    <w:rsid w:val="00523613"/>
    <w:rsid w:val="00523C0C"/>
    <w:rsid w:val="00524891"/>
    <w:rsid w:val="00524FDF"/>
    <w:rsid w:val="00530363"/>
    <w:rsid w:val="005308DB"/>
    <w:rsid w:val="00531EE0"/>
    <w:rsid w:val="0053211A"/>
    <w:rsid w:val="00534A94"/>
    <w:rsid w:val="00534CE3"/>
    <w:rsid w:val="00535AB8"/>
    <w:rsid w:val="00536BC6"/>
    <w:rsid w:val="0054055B"/>
    <w:rsid w:val="005415C2"/>
    <w:rsid w:val="00541EEA"/>
    <w:rsid w:val="005429F6"/>
    <w:rsid w:val="00543565"/>
    <w:rsid w:val="005444DE"/>
    <w:rsid w:val="00546002"/>
    <w:rsid w:val="005463A7"/>
    <w:rsid w:val="00546535"/>
    <w:rsid w:val="00546A76"/>
    <w:rsid w:val="00546DA5"/>
    <w:rsid w:val="00547DE1"/>
    <w:rsid w:val="00551E78"/>
    <w:rsid w:val="00551F3B"/>
    <w:rsid w:val="00552365"/>
    <w:rsid w:val="00552450"/>
    <w:rsid w:val="0055292C"/>
    <w:rsid w:val="00553A98"/>
    <w:rsid w:val="00553ADA"/>
    <w:rsid w:val="00553EFE"/>
    <w:rsid w:val="00554B2D"/>
    <w:rsid w:val="00555022"/>
    <w:rsid w:val="00555C97"/>
    <w:rsid w:val="00556455"/>
    <w:rsid w:val="0055654C"/>
    <w:rsid w:val="00560659"/>
    <w:rsid w:val="005609C0"/>
    <w:rsid w:val="00560A27"/>
    <w:rsid w:val="00560C37"/>
    <w:rsid w:val="005611D3"/>
    <w:rsid w:val="00561F47"/>
    <w:rsid w:val="00562AE3"/>
    <w:rsid w:val="00562CEF"/>
    <w:rsid w:val="00563C0B"/>
    <w:rsid w:val="00564663"/>
    <w:rsid w:val="00565B0B"/>
    <w:rsid w:val="00565CD1"/>
    <w:rsid w:val="00570029"/>
    <w:rsid w:val="00570CDD"/>
    <w:rsid w:val="00571E8D"/>
    <w:rsid w:val="0057261F"/>
    <w:rsid w:val="00573BD0"/>
    <w:rsid w:val="00574ECD"/>
    <w:rsid w:val="00576379"/>
    <w:rsid w:val="00576660"/>
    <w:rsid w:val="005766BB"/>
    <w:rsid w:val="00576FEC"/>
    <w:rsid w:val="005774BA"/>
    <w:rsid w:val="0057770F"/>
    <w:rsid w:val="00580069"/>
    <w:rsid w:val="00580A50"/>
    <w:rsid w:val="00581BF3"/>
    <w:rsid w:val="00581E17"/>
    <w:rsid w:val="005832D0"/>
    <w:rsid w:val="00583472"/>
    <w:rsid w:val="0058365A"/>
    <w:rsid w:val="00584339"/>
    <w:rsid w:val="00584769"/>
    <w:rsid w:val="00586FB9"/>
    <w:rsid w:val="005878EA"/>
    <w:rsid w:val="00590079"/>
    <w:rsid w:val="005918B4"/>
    <w:rsid w:val="00592A00"/>
    <w:rsid w:val="005938F2"/>
    <w:rsid w:val="005A09DE"/>
    <w:rsid w:val="005A0A80"/>
    <w:rsid w:val="005A1EAC"/>
    <w:rsid w:val="005A575C"/>
    <w:rsid w:val="005A68DB"/>
    <w:rsid w:val="005A6E5B"/>
    <w:rsid w:val="005A7EA2"/>
    <w:rsid w:val="005B1A71"/>
    <w:rsid w:val="005B2145"/>
    <w:rsid w:val="005B226E"/>
    <w:rsid w:val="005B24D5"/>
    <w:rsid w:val="005B29B1"/>
    <w:rsid w:val="005B54C9"/>
    <w:rsid w:val="005B6A78"/>
    <w:rsid w:val="005B6FEB"/>
    <w:rsid w:val="005B7E02"/>
    <w:rsid w:val="005C1874"/>
    <w:rsid w:val="005C1F85"/>
    <w:rsid w:val="005C2CE4"/>
    <w:rsid w:val="005C2D0E"/>
    <w:rsid w:val="005C45A8"/>
    <w:rsid w:val="005C7C29"/>
    <w:rsid w:val="005D05D1"/>
    <w:rsid w:val="005D1391"/>
    <w:rsid w:val="005D2888"/>
    <w:rsid w:val="005D54AC"/>
    <w:rsid w:val="005D5AE7"/>
    <w:rsid w:val="005D6364"/>
    <w:rsid w:val="005D688C"/>
    <w:rsid w:val="005D74BA"/>
    <w:rsid w:val="005E178A"/>
    <w:rsid w:val="005E197F"/>
    <w:rsid w:val="005E1ECB"/>
    <w:rsid w:val="005E2D03"/>
    <w:rsid w:val="005E37F0"/>
    <w:rsid w:val="005E45CA"/>
    <w:rsid w:val="005E4667"/>
    <w:rsid w:val="005E4F08"/>
    <w:rsid w:val="005E552C"/>
    <w:rsid w:val="005E597E"/>
    <w:rsid w:val="005E6D0D"/>
    <w:rsid w:val="005E7196"/>
    <w:rsid w:val="005F1976"/>
    <w:rsid w:val="005F2158"/>
    <w:rsid w:val="005F21D6"/>
    <w:rsid w:val="005F3635"/>
    <w:rsid w:val="005F413F"/>
    <w:rsid w:val="005F5F19"/>
    <w:rsid w:val="005F6083"/>
    <w:rsid w:val="005F6628"/>
    <w:rsid w:val="0060057E"/>
    <w:rsid w:val="00600A84"/>
    <w:rsid w:val="00601052"/>
    <w:rsid w:val="0060245B"/>
    <w:rsid w:val="00603056"/>
    <w:rsid w:val="00603F30"/>
    <w:rsid w:val="006060B9"/>
    <w:rsid w:val="00607BCC"/>
    <w:rsid w:val="00607E91"/>
    <w:rsid w:val="0061147B"/>
    <w:rsid w:val="00612C07"/>
    <w:rsid w:val="006161BF"/>
    <w:rsid w:val="00616605"/>
    <w:rsid w:val="006169D7"/>
    <w:rsid w:val="00616A46"/>
    <w:rsid w:val="00616D4C"/>
    <w:rsid w:val="00620173"/>
    <w:rsid w:val="006228EC"/>
    <w:rsid w:val="00622F70"/>
    <w:rsid w:val="00623E5A"/>
    <w:rsid w:val="00623F50"/>
    <w:rsid w:val="00624F5F"/>
    <w:rsid w:val="006270E1"/>
    <w:rsid w:val="00627377"/>
    <w:rsid w:val="00630001"/>
    <w:rsid w:val="006300F7"/>
    <w:rsid w:val="006315E0"/>
    <w:rsid w:val="00632A72"/>
    <w:rsid w:val="00632F8B"/>
    <w:rsid w:val="00633A6C"/>
    <w:rsid w:val="00633BA7"/>
    <w:rsid w:val="00635628"/>
    <w:rsid w:val="00636E3B"/>
    <w:rsid w:val="00640119"/>
    <w:rsid w:val="0064068C"/>
    <w:rsid w:val="00645839"/>
    <w:rsid w:val="00645AF4"/>
    <w:rsid w:val="0065101D"/>
    <w:rsid w:val="006513D5"/>
    <w:rsid w:val="006514D8"/>
    <w:rsid w:val="00651B45"/>
    <w:rsid w:val="006527DF"/>
    <w:rsid w:val="00653D89"/>
    <w:rsid w:val="00656171"/>
    <w:rsid w:val="006568AB"/>
    <w:rsid w:val="00656F2B"/>
    <w:rsid w:val="00657A32"/>
    <w:rsid w:val="00660326"/>
    <w:rsid w:val="006644F2"/>
    <w:rsid w:val="00664673"/>
    <w:rsid w:val="006651FB"/>
    <w:rsid w:val="00666039"/>
    <w:rsid w:val="006708A3"/>
    <w:rsid w:val="0067101A"/>
    <w:rsid w:val="006713F9"/>
    <w:rsid w:val="0067336F"/>
    <w:rsid w:val="00674638"/>
    <w:rsid w:val="006770EE"/>
    <w:rsid w:val="006776BE"/>
    <w:rsid w:val="00680663"/>
    <w:rsid w:val="00682161"/>
    <w:rsid w:val="00682D1B"/>
    <w:rsid w:val="00683533"/>
    <w:rsid w:val="00684185"/>
    <w:rsid w:val="0068473F"/>
    <w:rsid w:val="00684B58"/>
    <w:rsid w:val="00686744"/>
    <w:rsid w:val="00693267"/>
    <w:rsid w:val="006950F7"/>
    <w:rsid w:val="00695BDF"/>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23D"/>
    <w:rsid w:val="006B4859"/>
    <w:rsid w:val="006B49F7"/>
    <w:rsid w:val="006B5745"/>
    <w:rsid w:val="006C3A19"/>
    <w:rsid w:val="006C4679"/>
    <w:rsid w:val="006C4A57"/>
    <w:rsid w:val="006C6B3D"/>
    <w:rsid w:val="006D21AD"/>
    <w:rsid w:val="006D29DA"/>
    <w:rsid w:val="006D3A20"/>
    <w:rsid w:val="006D5905"/>
    <w:rsid w:val="006D68FB"/>
    <w:rsid w:val="006E1AAA"/>
    <w:rsid w:val="006E288D"/>
    <w:rsid w:val="006E3632"/>
    <w:rsid w:val="006E3E15"/>
    <w:rsid w:val="006E4446"/>
    <w:rsid w:val="006E4878"/>
    <w:rsid w:val="006E4A86"/>
    <w:rsid w:val="006E66CE"/>
    <w:rsid w:val="006F0BC1"/>
    <w:rsid w:val="006F0E21"/>
    <w:rsid w:val="006F4464"/>
    <w:rsid w:val="006F4C31"/>
    <w:rsid w:val="006F518D"/>
    <w:rsid w:val="006F598F"/>
    <w:rsid w:val="006F5F01"/>
    <w:rsid w:val="006F67E9"/>
    <w:rsid w:val="006F6BFC"/>
    <w:rsid w:val="006F7045"/>
    <w:rsid w:val="006F7F58"/>
    <w:rsid w:val="00700A20"/>
    <w:rsid w:val="00701C4D"/>
    <w:rsid w:val="007029F8"/>
    <w:rsid w:val="007034D9"/>
    <w:rsid w:val="007035F3"/>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2064D"/>
    <w:rsid w:val="00722B2E"/>
    <w:rsid w:val="007240F0"/>
    <w:rsid w:val="007242AC"/>
    <w:rsid w:val="00724AC6"/>
    <w:rsid w:val="00724F00"/>
    <w:rsid w:val="00726B57"/>
    <w:rsid w:val="00727035"/>
    <w:rsid w:val="00727E79"/>
    <w:rsid w:val="00730BAE"/>
    <w:rsid w:val="00732010"/>
    <w:rsid w:val="00732814"/>
    <w:rsid w:val="00732DD9"/>
    <w:rsid w:val="00732F14"/>
    <w:rsid w:val="00733EAE"/>
    <w:rsid w:val="007370D9"/>
    <w:rsid w:val="00737799"/>
    <w:rsid w:val="0074133E"/>
    <w:rsid w:val="00741ADF"/>
    <w:rsid w:val="00742107"/>
    <w:rsid w:val="00742B15"/>
    <w:rsid w:val="00743A57"/>
    <w:rsid w:val="00745A40"/>
    <w:rsid w:val="00746C81"/>
    <w:rsid w:val="00747972"/>
    <w:rsid w:val="007503DD"/>
    <w:rsid w:val="007515E3"/>
    <w:rsid w:val="00752048"/>
    <w:rsid w:val="007524E1"/>
    <w:rsid w:val="00753666"/>
    <w:rsid w:val="00753942"/>
    <w:rsid w:val="00754055"/>
    <w:rsid w:val="00754622"/>
    <w:rsid w:val="00754E70"/>
    <w:rsid w:val="00755239"/>
    <w:rsid w:val="007554BD"/>
    <w:rsid w:val="007564A8"/>
    <w:rsid w:val="00756EAF"/>
    <w:rsid w:val="0076362C"/>
    <w:rsid w:val="00763E70"/>
    <w:rsid w:val="0076400C"/>
    <w:rsid w:val="0076496C"/>
    <w:rsid w:val="0076542A"/>
    <w:rsid w:val="0076673A"/>
    <w:rsid w:val="00771016"/>
    <w:rsid w:val="00771200"/>
    <w:rsid w:val="00773667"/>
    <w:rsid w:val="00773C5B"/>
    <w:rsid w:val="00774B10"/>
    <w:rsid w:val="007756D7"/>
    <w:rsid w:val="007768A3"/>
    <w:rsid w:val="00780522"/>
    <w:rsid w:val="00782000"/>
    <w:rsid w:val="00782386"/>
    <w:rsid w:val="00782BBD"/>
    <w:rsid w:val="00783335"/>
    <w:rsid w:val="00784741"/>
    <w:rsid w:val="00787459"/>
    <w:rsid w:val="00787520"/>
    <w:rsid w:val="007915DD"/>
    <w:rsid w:val="007939D1"/>
    <w:rsid w:val="00795446"/>
    <w:rsid w:val="007A0652"/>
    <w:rsid w:val="007A07C2"/>
    <w:rsid w:val="007A1244"/>
    <w:rsid w:val="007A7084"/>
    <w:rsid w:val="007A71FC"/>
    <w:rsid w:val="007A7EFD"/>
    <w:rsid w:val="007B0FD9"/>
    <w:rsid w:val="007B26D9"/>
    <w:rsid w:val="007B294A"/>
    <w:rsid w:val="007B4EA2"/>
    <w:rsid w:val="007B4FF1"/>
    <w:rsid w:val="007C05FF"/>
    <w:rsid w:val="007C12A0"/>
    <w:rsid w:val="007C307D"/>
    <w:rsid w:val="007C4CA7"/>
    <w:rsid w:val="007C5D73"/>
    <w:rsid w:val="007C637B"/>
    <w:rsid w:val="007C69FB"/>
    <w:rsid w:val="007D2C3C"/>
    <w:rsid w:val="007D35B5"/>
    <w:rsid w:val="007D35FB"/>
    <w:rsid w:val="007D36A1"/>
    <w:rsid w:val="007D4AF4"/>
    <w:rsid w:val="007D55A1"/>
    <w:rsid w:val="007D623A"/>
    <w:rsid w:val="007D696B"/>
    <w:rsid w:val="007D6D21"/>
    <w:rsid w:val="007E17E0"/>
    <w:rsid w:val="007E2898"/>
    <w:rsid w:val="007E3FD0"/>
    <w:rsid w:val="007E5E14"/>
    <w:rsid w:val="007E7954"/>
    <w:rsid w:val="007F0305"/>
    <w:rsid w:val="007F0B28"/>
    <w:rsid w:val="007F0C1F"/>
    <w:rsid w:val="007F1BD2"/>
    <w:rsid w:val="007F1C0B"/>
    <w:rsid w:val="007F23DB"/>
    <w:rsid w:val="007F2A68"/>
    <w:rsid w:val="007F2F06"/>
    <w:rsid w:val="007F3763"/>
    <w:rsid w:val="007F61E5"/>
    <w:rsid w:val="007F7715"/>
    <w:rsid w:val="007F798A"/>
    <w:rsid w:val="00802D24"/>
    <w:rsid w:val="00804178"/>
    <w:rsid w:val="0080466C"/>
    <w:rsid w:val="00805CEB"/>
    <w:rsid w:val="00810223"/>
    <w:rsid w:val="00810E7E"/>
    <w:rsid w:val="00811240"/>
    <w:rsid w:val="008121DA"/>
    <w:rsid w:val="00813717"/>
    <w:rsid w:val="00816815"/>
    <w:rsid w:val="008176BC"/>
    <w:rsid w:val="008177D0"/>
    <w:rsid w:val="00817D57"/>
    <w:rsid w:val="00820475"/>
    <w:rsid w:val="008214FA"/>
    <w:rsid w:val="0082161A"/>
    <w:rsid w:val="00821880"/>
    <w:rsid w:val="008236E6"/>
    <w:rsid w:val="0082512F"/>
    <w:rsid w:val="008257C7"/>
    <w:rsid w:val="00825908"/>
    <w:rsid w:val="00827716"/>
    <w:rsid w:val="00827A46"/>
    <w:rsid w:val="00830534"/>
    <w:rsid w:val="00830B41"/>
    <w:rsid w:val="008320FB"/>
    <w:rsid w:val="00832F18"/>
    <w:rsid w:val="0083355F"/>
    <w:rsid w:val="00834AF1"/>
    <w:rsid w:val="00834BEA"/>
    <w:rsid w:val="008350ED"/>
    <w:rsid w:val="00835418"/>
    <w:rsid w:val="00836240"/>
    <w:rsid w:val="00836C8A"/>
    <w:rsid w:val="00837A6C"/>
    <w:rsid w:val="00841427"/>
    <w:rsid w:val="00841B19"/>
    <w:rsid w:val="00841F33"/>
    <w:rsid w:val="008427AD"/>
    <w:rsid w:val="008443CA"/>
    <w:rsid w:val="00844AA3"/>
    <w:rsid w:val="008463B5"/>
    <w:rsid w:val="008463E1"/>
    <w:rsid w:val="0085023B"/>
    <w:rsid w:val="00850557"/>
    <w:rsid w:val="008530A0"/>
    <w:rsid w:val="008543CA"/>
    <w:rsid w:val="00854968"/>
    <w:rsid w:val="00855818"/>
    <w:rsid w:val="0085620A"/>
    <w:rsid w:val="00856838"/>
    <w:rsid w:val="008569C1"/>
    <w:rsid w:val="00856E5C"/>
    <w:rsid w:val="008609F4"/>
    <w:rsid w:val="008615CE"/>
    <w:rsid w:val="008617A0"/>
    <w:rsid w:val="0086196F"/>
    <w:rsid w:val="00864A13"/>
    <w:rsid w:val="00865490"/>
    <w:rsid w:val="00865E5A"/>
    <w:rsid w:val="008663AF"/>
    <w:rsid w:val="00866532"/>
    <w:rsid w:val="00866B86"/>
    <w:rsid w:val="008703A4"/>
    <w:rsid w:val="00870866"/>
    <w:rsid w:val="00872211"/>
    <w:rsid w:val="008737ED"/>
    <w:rsid w:val="00875D01"/>
    <w:rsid w:val="00875D9E"/>
    <w:rsid w:val="00875EC8"/>
    <w:rsid w:val="00875F24"/>
    <w:rsid w:val="0087657A"/>
    <w:rsid w:val="00876628"/>
    <w:rsid w:val="00876DC6"/>
    <w:rsid w:val="00880235"/>
    <w:rsid w:val="00880A2D"/>
    <w:rsid w:val="008814A7"/>
    <w:rsid w:val="008830EB"/>
    <w:rsid w:val="008862A0"/>
    <w:rsid w:val="00886ACE"/>
    <w:rsid w:val="00887773"/>
    <w:rsid w:val="0089185E"/>
    <w:rsid w:val="0089285D"/>
    <w:rsid w:val="00893A4A"/>
    <w:rsid w:val="00894D83"/>
    <w:rsid w:val="00896C27"/>
    <w:rsid w:val="008971CB"/>
    <w:rsid w:val="008A02F6"/>
    <w:rsid w:val="008A11E9"/>
    <w:rsid w:val="008A150B"/>
    <w:rsid w:val="008A23F2"/>
    <w:rsid w:val="008A257B"/>
    <w:rsid w:val="008A2C2E"/>
    <w:rsid w:val="008A3234"/>
    <w:rsid w:val="008A3BEF"/>
    <w:rsid w:val="008B08D4"/>
    <w:rsid w:val="008B12D3"/>
    <w:rsid w:val="008B1A9E"/>
    <w:rsid w:val="008B4EC7"/>
    <w:rsid w:val="008B56D0"/>
    <w:rsid w:val="008B5FB6"/>
    <w:rsid w:val="008B648E"/>
    <w:rsid w:val="008B6778"/>
    <w:rsid w:val="008B6DDA"/>
    <w:rsid w:val="008C04BA"/>
    <w:rsid w:val="008C1410"/>
    <w:rsid w:val="008C271C"/>
    <w:rsid w:val="008C30FC"/>
    <w:rsid w:val="008C3897"/>
    <w:rsid w:val="008C6B1D"/>
    <w:rsid w:val="008C7CAE"/>
    <w:rsid w:val="008D031D"/>
    <w:rsid w:val="008D06B0"/>
    <w:rsid w:val="008D36B2"/>
    <w:rsid w:val="008D47E7"/>
    <w:rsid w:val="008D5CEF"/>
    <w:rsid w:val="008D7A95"/>
    <w:rsid w:val="008E0F3F"/>
    <w:rsid w:val="008E1186"/>
    <w:rsid w:val="008E1748"/>
    <w:rsid w:val="008E1972"/>
    <w:rsid w:val="008E1A85"/>
    <w:rsid w:val="008E21E1"/>
    <w:rsid w:val="008E4EA4"/>
    <w:rsid w:val="008E52AA"/>
    <w:rsid w:val="008E72A6"/>
    <w:rsid w:val="008E7E41"/>
    <w:rsid w:val="008F1442"/>
    <w:rsid w:val="008F2EA2"/>
    <w:rsid w:val="008F4400"/>
    <w:rsid w:val="008F5A9F"/>
    <w:rsid w:val="008F77BA"/>
    <w:rsid w:val="008F7DE2"/>
    <w:rsid w:val="00903051"/>
    <w:rsid w:val="00903885"/>
    <w:rsid w:val="00905120"/>
    <w:rsid w:val="00905F7D"/>
    <w:rsid w:val="0090615B"/>
    <w:rsid w:val="00910CAA"/>
    <w:rsid w:val="009111AF"/>
    <w:rsid w:val="00911491"/>
    <w:rsid w:val="00914AF4"/>
    <w:rsid w:val="00915C4B"/>
    <w:rsid w:val="00915F64"/>
    <w:rsid w:val="00917BFD"/>
    <w:rsid w:val="00920C4E"/>
    <w:rsid w:val="00923762"/>
    <w:rsid w:val="00923908"/>
    <w:rsid w:val="009256D8"/>
    <w:rsid w:val="00926A30"/>
    <w:rsid w:val="00927DF9"/>
    <w:rsid w:val="00930338"/>
    <w:rsid w:val="0093149D"/>
    <w:rsid w:val="0093153A"/>
    <w:rsid w:val="00932868"/>
    <w:rsid w:val="00933105"/>
    <w:rsid w:val="00936ADC"/>
    <w:rsid w:val="00937099"/>
    <w:rsid w:val="009371EC"/>
    <w:rsid w:val="00940762"/>
    <w:rsid w:val="00941F67"/>
    <w:rsid w:val="0094432C"/>
    <w:rsid w:val="00944DBF"/>
    <w:rsid w:val="00945A60"/>
    <w:rsid w:val="0094706D"/>
    <w:rsid w:val="00950A5A"/>
    <w:rsid w:val="009516FC"/>
    <w:rsid w:val="00951735"/>
    <w:rsid w:val="00951842"/>
    <w:rsid w:val="00951EC3"/>
    <w:rsid w:val="009530C6"/>
    <w:rsid w:val="0095372F"/>
    <w:rsid w:val="00956F95"/>
    <w:rsid w:val="00957015"/>
    <w:rsid w:val="009571C0"/>
    <w:rsid w:val="00957B60"/>
    <w:rsid w:val="00957C4A"/>
    <w:rsid w:val="0096016B"/>
    <w:rsid w:val="009605F1"/>
    <w:rsid w:val="00962761"/>
    <w:rsid w:val="00962C43"/>
    <w:rsid w:val="00963029"/>
    <w:rsid w:val="00963E96"/>
    <w:rsid w:val="00963F71"/>
    <w:rsid w:val="00964D3A"/>
    <w:rsid w:val="00965BD5"/>
    <w:rsid w:val="0096794D"/>
    <w:rsid w:val="00972A1D"/>
    <w:rsid w:val="00974EE4"/>
    <w:rsid w:val="0097517D"/>
    <w:rsid w:val="00975AC2"/>
    <w:rsid w:val="00976A59"/>
    <w:rsid w:val="00977D93"/>
    <w:rsid w:val="00980363"/>
    <w:rsid w:val="00980C0E"/>
    <w:rsid w:val="009862DB"/>
    <w:rsid w:val="009870AB"/>
    <w:rsid w:val="00987292"/>
    <w:rsid w:val="00987496"/>
    <w:rsid w:val="00987CDD"/>
    <w:rsid w:val="00987F9A"/>
    <w:rsid w:val="00990BA3"/>
    <w:rsid w:val="009921A2"/>
    <w:rsid w:val="00995C75"/>
    <w:rsid w:val="009965A5"/>
    <w:rsid w:val="00997E3C"/>
    <w:rsid w:val="009A056B"/>
    <w:rsid w:val="009A10D1"/>
    <w:rsid w:val="009A15B0"/>
    <w:rsid w:val="009A26D0"/>
    <w:rsid w:val="009A4E4B"/>
    <w:rsid w:val="009B056A"/>
    <w:rsid w:val="009B058D"/>
    <w:rsid w:val="009B0C97"/>
    <w:rsid w:val="009B17C8"/>
    <w:rsid w:val="009B2116"/>
    <w:rsid w:val="009B3015"/>
    <w:rsid w:val="009B43D3"/>
    <w:rsid w:val="009B54E3"/>
    <w:rsid w:val="009B5BDD"/>
    <w:rsid w:val="009B656C"/>
    <w:rsid w:val="009B7C50"/>
    <w:rsid w:val="009C10C2"/>
    <w:rsid w:val="009C14BF"/>
    <w:rsid w:val="009C182D"/>
    <w:rsid w:val="009C294A"/>
    <w:rsid w:val="009C332A"/>
    <w:rsid w:val="009C40B9"/>
    <w:rsid w:val="009D20C9"/>
    <w:rsid w:val="009D28DF"/>
    <w:rsid w:val="009D314C"/>
    <w:rsid w:val="009D3EAD"/>
    <w:rsid w:val="009D463B"/>
    <w:rsid w:val="009D52D3"/>
    <w:rsid w:val="009D74A9"/>
    <w:rsid w:val="009D7BA5"/>
    <w:rsid w:val="009D7DCA"/>
    <w:rsid w:val="009E00F8"/>
    <w:rsid w:val="009E173A"/>
    <w:rsid w:val="009E25E8"/>
    <w:rsid w:val="009E4359"/>
    <w:rsid w:val="009E49B9"/>
    <w:rsid w:val="009E4E73"/>
    <w:rsid w:val="009E5404"/>
    <w:rsid w:val="009E55D6"/>
    <w:rsid w:val="009F28E0"/>
    <w:rsid w:val="009F2F31"/>
    <w:rsid w:val="009F3055"/>
    <w:rsid w:val="009F3E08"/>
    <w:rsid w:val="009F4D24"/>
    <w:rsid w:val="009F5A14"/>
    <w:rsid w:val="009F6458"/>
    <w:rsid w:val="009F66F9"/>
    <w:rsid w:val="009F670F"/>
    <w:rsid w:val="009F683B"/>
    <w:rsid w:val="00A024C1"/>
    <w:rsid w:val="00A02A67"/>
    <w:rsid w:val="00A04FFC"/>
    <w:rsid w:val="00A05414"/>
    <w:rsid w:val="00A058CA"/>
    <w:rsid w:val="00A06521"/>
    <w:rsid w:val="00A07A28"/>
    <w:rsid w:val="00A109A7"/>
    <w:rsid w:val="00A10B62"/>
    <w:rsid w:val="00A1262B"/>
    <w:rsid w:val="00A144C8"/>
    <w:rsid w:val="00A144CD"/>
    <w:rsid w:val="00A15525"/>
    <w:rsid w:val="00A17FD7"/>
    <w:rsid w:val="00A208D0"/>
    <w:rsid w:val="00A20ADF"/>
    <w:rsid w:val="00A21CB3"/>
    <w:rsid w:val="00A22128"/>
    <w:rsid w:val="00A22514"/>
    <w:rsid w:val="00A22D50"/>
    <w:rsid w:val="00A236FF"/>
    <w:rsid w:val="00A24903"/>
    <w:rsid w:val="00A24CB7"/>
    <w:rsid w:val="00A24D2C"/>
    <w:rsid w:val="00A25AD2"/>
    <w:rsid w:val="00A25E71"/>
    <w:rsid w:val="00A26207"/>
    <w:rsid w:val="00A27850"/>
    <w:rsid w:val="00A308B5"/>
    <w:rsid w:val="00A32025"/>
    <w:rsid w:val="00A345B2"/>
    <w:rsid w:val="00A3534D"/>
    <w:rsid w:val="00A37A0B"/>
    <w:rsid w:val="00A415F4"/>
    <w:rsid w:val="00A41FF5"/>
    <w:rsid w:val="00A4349A"/>
    <w:rsid w:val="00A45488"/>
    <w:rsid w:val="00A4713E"/>
    <w:rsid w:val="00A4763F"/>
    <w:rsid w:val="00A47D58"/>
    <w:rsid w:val="00A532F9"/>
    <w:rsid w:val="00A5557B"/>
    <w:rsid w:val="00A5567C"/>
    <w:rsid w:val="00A56512"/>
    <w:rsid w:val="00A57026"/>
    <w:rsid w:val="00A57C7C"/>
    <w:rsid w:val="00A602EE"/>
    <w:rsid w:val="00A60C3B"/>
    <w:rsid w:val="00A617BD"/>
    <w:rsid w:val="00A6342C"/>
    <w:rsid w:val="00A63CFA"/>
    <w:rsid w:val="00A63D06"/>
    <w:rsid w:val="00A63DA2"/>
    <w:rsid w:val="00A6412A"/>
    <w:rsid w:val="00A64577"/>
    <w:rsid w:val="00A647D7"/>
    <w:rsid w:val="00A66D49"/>
    <w:rsid w:val="00A67547"/>
    <w:rsid w:val="00A7038C"/>
    <w:rsid w:val="00A70482"/>
    <w:rsid w:val="00A70F8D"/>
    <w:rsid w:val="00A71DAE"/>
    <w:rsid w:val="00A72087"/>
    <w:rsid w:val="00A7245B"/>
    <w:rsid w:val="00A74393"/>
    <w:rsid w:val="00A7703F"/>
    <w:rsid w:val="00A80A2D"/>
    <w:rsid w:val="00A826A6"/>
    <w:rsid w:val="00A835E2"/>
    <w:rsid w:val="00A87BC2"/>
    <w:rsid w:val="00A90EB1"/>
    <w:rsid w:val="00A91400"/>
    <w:rsid w:val="00A94BDB"/>
    <w:rsid w:val="00A950C1"/>
    <w:rsid w:val="00A958D2"/>
    <w:rsid w:val="00A95E6B"/>
    <w:rsid w:val="00A96683"/>
    <w:rsid w:val="00A968BC"/>
    <w:rsid w:val="00A96A66"/>
    <w:rsid w:val="00AA16F2"/>
    <w:rsid w:val="00AA2E13"/>
    <w:rsid w:val="00AA5BA7"/>
    <w:rsid w:val="00AA5F1B"/>
    <w:rsid w:val="00AA685E"/>
    <w:rsid w:val="00AA6AA3"/>
    <w:rsid w:val="00AA70C2"/>
    <w:rsid w:val="00AA7B68"/>
    <w:rsid w:val="00AA7D60"/>
    <w:rsid w:val="00AB142E"/>
    <w:rsid w:val="00AB2B24"/>
    <w:rsid w:val="00AB39AD"/>
    <w:rsid w:val="00AB3B21"/>
    <w:rsid w:val="00AB3D5A"/>
    <w:rsid w:val="00AB79C1"/>
    <w:rsid w:val="00AC0934"/>
    <w:rsid w:val="00AC3479"/>
    <w:rsid w:val="00AC3F90"/>
    <w:rsid w:val="00AC53B7"/>
    <w:rsid w:val="00AC551F"/>
    <w:rsid w:val="00AC64E2"/>
    <w:rsid w:val="00AC7E48"/>
    <w:rsid w:val="00AD02BA"/>
    <w:rsid w:val="00AD0959"/>
    <w:rsid w:val="00AD0971"/>
    <w:rsid w:val="00AD1A3E"/>
    <w:rsid w:val="00AD2C0F"/>
    <w:rsid w:val="00AD2CE9"/>
    <w:rsid w:val="00AD319F"/>
    <w:rsid w:val="00AD50C5"/>
    <w:rsid w:val="00AD50F1"/>
    <w:rsid w:val="00AD53FE"/>
    <w:rsid w:val="00AD5866"/>
    <w:rsid w:val="00AD5CC9"/>
    <w:rsid w:val="00AD7670"/>
    <w:rsid w:val="00AE2242"/>
    <w:rsid w:val="00AE22BF"/>
    <w:rsid w:val="00AE3456"/>
    <w:rsid w:val="00AE47B8"/>
    <w:rsid w:val="00AE51A0"/>
    <w:rsid w:val="00AE588F"/>
    <w:rsid w:val="00AE7BC5"/>
    <w:rsid w:val="00AF3879"/>
    <w:rsid w:val="00AF4C8D"/>
    <w:rsid w:val="00AF56F9"/>
    <w:rsid w:val="00AF606F"/>
    <w:rsid w:val="00B00258"/>
    <w:rsid w:val="00B00781"/>
    <w:rsid w:val="00B0104E"/>
    <w:rsid w:val="00B01A70"/>
    <w:rsid w:val="00B0287D"/>
    <w:rsid w:val="00B029BB"/>
    <w:rsid w:val="00B047D8"/>
    <w:rsid w:val="00B057AE"/>
    <w:rsid w:val="00B0594C"/>
    <w:rsid w:val="00B07233"/>
    <w:rsid w:val="00B11074"/>
    <w:rsid w:val="00B121BB"/>
    <w:rsid w:val="00B1230B"/>
    <w:rsid w:val="00B123C0"/>
    <w:rsid w:val="00B13DD5"/>
    <w:rsid w:val="00B146FA"/>
    <w:rsid w:val="00B1485C"/>
    <w:rsid w:val="00B159C4"/>
    <w:rsid w:val="00B15D83"/>
    <w:rsid w:val="00B170C7"/>
    <w:rsid w:val="00B206E6"/>
    <w:rsid w:val="00B2193B"/>
    <w:rsid w:val="00B24B49"/>
    <w:rsid w:val="00B26853"/>
    <w:rsid w:val="00B31B21"/>
    <w:rsid w:val="00B3274D"/>
    <w:rsid w:val="00B3394E"/>
    <w:rsid w:val="00B33E76"/>
    <w:rsid w:val="00B34D44"/>
    <w:rsid w:val="00B35335"/>
    <w:rsid w:val="00B356FD"/>
    <w:rsid w:val="00B369D6"/>
    <w:rsid w:val="00B37B94"/>
    <w:rsid w:val="00B37BF9"/>
    <w:rsid w:val="00B37DDF"/>
    <w:rsid w:val="00B403A8"/>
    <w:rsid w:val="00B420A5"/>
    <w:rsid w:val="00B44728"/>
    <w:rsid w:val="00B4514A"/>
    <w:rsid w:val="00B47E36"/>
    <w:rsid w:val="00B50E4E"/>
    <w:rsid w:val="00B524B0"/>
    <w:rsid w:val="00B536EE"/>
    <w:rsid w:val="00B54CDF"/>
    <w:rsid w:val="00B5669B"/>
    <w:rsid w:val="00B57013"/>
    <w:rsid w:val="00B621CA"/>
    <w:rsid w:val="00B627CB"/>
    <w:rsid w:val="00B63858"/>
    <w:rsid w:val="00B63908"/>
    <w:rsid w:val="00B63B9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3417"/>
    <w:rsid w:val="00B84343"/>
    <w:rsid w:val="00B84660"/>
    <w:rsid w:val="00B856E6"/>
    <w:rsid w:val="00B86460"/>
    <w:rsid w:val="00B866D9"/>
    <w:rsid w:val="00B90046"/>
    <w:rsid w:val="00B90F12"/>
    <w:rsid w:val="00B91674"/>
    <w:rsid w:val="00B92BB3"/>
    <w:rsid w:val="00B96599"/>
    <w:rsid w:val="00B969A1"/>
    <w:rsid w:val="00BA12D2"/>
    <w:rsid w:val="00BA1CC5"/>
    <w:rsid w:val="00BA24F7"/>
    <w:rsid w:val="00BA40B5"/>
    <w:rsid w:val="00BA5018"/>
    <w:rsid w:val="00BA75B8"/>
    <w:rsid w:val="00BB0BE1"/>
    <w:rsid w:val="00BB0C10"/>
    <w:rsid w:val="00BB179B"/>
    <w:rsid w:val="00BB2680"/>
    <w:rsid w:val="00BB45D5"/>
    <w:rsid w:val="00BC1490"/>
    <w:rsid w:val="00BC1B63"/>
    <w:rsid w:val="00BC1F0E"/>
    <w:rsid w:val="00BC419B"/>
    <w:rsid w:val="00BC4425"/>
    <w:rsid w:val="00BC5A7E"/>
    <w:rsid w:val="00BC6691"/>
    <w:rsid w:val="00BC6B9C"/>
    <w:rsid w:val="00BC6C35"/>
    <w:rsid w:val="00BC7C46"/>
    <w:rsid w:val="00BD14C7"/>
    <w:rsid w:val="00BD2D56"/>
    <w:rsid w:val="00BD34C0"/>
    <w:rsid w:val="00BD3BE6"/>
    <w:rsid w:val="00BD3F56"/>
    <w:rsid w:val="00BD3FAE"/>
    <w:rsid w:val="00BD4EFC"/>
    <w:rsid w:val="00BD63F1"/>
    <w:rsid w:val="00BD70AD"/>
    <w:rsid w:val="00BE1B90"/>
    <w:rsid w:val="00BE3165"/>
    <w:rsid w:val="00BE3311"/>
    <w:rsid w:val="00BE3734"/>
    <w:rsid w:val="00BE3C2E"/>
    <w:rsid w:val="00BE40B2"/>
    <w:rsid w:val="00BE40D9"/>
    <w:rsid w:val="00BE4B02"/>
    <w:rsid w:val="00BE4EC1"/>
    <w:rsid w:val="00BE5889"/>
    <w:rsid w:val="00BE7081"/>
    <w:rsid w:val="00BE70CE"/>
    <w:rsid w:val="00BE7B69"/>
    <w:rsid w:val="00BF084D"/>
    <w:rsid w:val="00BF2CEB"/>
    <w:rsid w:val="00BF341A"/>
    <w:rsid w:val="00BF3528"/>
    <w:rsid w:val="00BF41AD"/>
    <w:rsid w:val="00BF5267"/>
    <w:rsid w:val="00BF5C6C"/>
    <w:rsid w:val="00C008BC"/>
    <w:rsid w:val="00C01809"/>
    <w:rsid w:val="00C01E01"/>
    <w:rsid w:val="00C02233"/>
    <w:rsid w:val="00C022C0"/>
    <w:rsid w:val="00C03FBF"/>
    <w:rsid w:val="00C04E4C"/>
    <w:rsid w:val="00C05206"/>
    <w:rsid w:val="00C06043"/>
    <w:rsid w:val="00C10C74"/>
    <w:rsid w:val="00C12E19"/>
    <w:rsid w:val="00C12EC4"/>
    <w:rsid w:val="00C1377D"/>
    <w:rsid w:val="00C15E56"/>
    <w:rsid w:val="00C172EF"/>
    <w:rsid w:val="00C21A1C"/>
    <w:rsid w:val="00C22FE1"/>
    <w:rsid w:val="00C2302C"/>
    <w:rsid w:val="00C2462C"/>
    <w:rsid w:val="00C266F4"/>
    <w:rsid w:val="00C26BC9"/>
    <w:rsid w:val="00C27289"/>
    <w:rsid w:val="00C31638"/>
    <w:rsid w:val="00C31969"/>
    <w:rsid w:val="00C329E6"/>
    <w:rsid w:val="00C32EC7"/>
    <w:rsid w:val="00C34979"/>
    <w:rsid w:val="00C37ADE"/>
    <w:rsid w:val="00C37D93"/>
    <w:rsid w:val="00C40287"/>
    <w:rsid w:val="00C403B8"/>
    <w:rsid w:val="00C41F35"/>
    <w:rsid w:val="00C44D60"/>
    <w:rsid w:val="00C44FAC"/>
    <w:rsid w:val="00C45104"/>
    <w:rsid w:val="00C45240"/>
    <w:rsid w:val="00C4722F"/>
    <w:rsid w:val="00C506E4"/>
    <w:rsid w:val="00C5170B"/>
    <w:rsid w:val="00C5175C"/>
    <w:rsid w:val="00C51ECC"/>
    <w:rsid w:val="00C5250A"/>
    <w:rsid w:val="00C529C6"/>
    <w:rsid w:val="00C54305"/>
    <w:rsid w:val="00C55243"/>
    <w:rsid w:val="00C563F2"/>
    <w:rsid w:val="00C5701A"/>
    <w:rsid w:val="00C57482"/>
    <w:rsid w:val="00C575C0"/>
    <w:rsid w:val="00C578A4"/>
    <w:rsid w:val="00C60B80"/>
    <w:rsid w:val="00C61460"/>
    <w:rsid w:val="00C61D8D"/>
    <w:rsid w:val="00C629EC"/>
    <w:rsid w:val="00C634A6"/>
    <w:rsid w:val="00C64D8A"/>
    <w:rsid w:val="00C65932"/>
    <w:rsid w:val="00C6751A"/>
    <w:rsid w:val="00C72E1E"/>
    <w:rsid w:val="00C73B11"/>
    <w:rsid w:val="00C746D3"/>
    <w:rsid w:val="00C757D7"/>
    <w:rsid w:val="00C75E28"/>
    <w:rsid w:val="00C76EF2"/>
    <w:rsid w:val="00C77DD8"/>
    <w:rsid w:val="00C77FB7"/>
    <w:rsid w:val="00C80CEE"/>
    <w:rsid w:val="00C82E2A"/>
    <w:rsid w:val="00C82EAF"/>
    <w:rsid w:val="00C84496"/>
    <w:rsid w:val="00C85571"/>
    <w:rsid w:val="00C85721"/>
    <w:rsid w:val="00C85CB5"/>
    <w:rsid w:val="00C86653"/>
    <w:rsid w:val="00C87135"/>
    <w:rsid w:val="00C87231"/>
    <w:rsid w:val="00C90A02"/>
    <w:rsid w:val="00C90CF8"/>
    <w:rsid w:val="00C9144C"/>
    <w:rsid w:val="00C91B97"/>
    <w:rsid w:val="00C93052"/>
    <w:rsid w:val="00C954B2"/>
    <w:rsid w:val="00CA0DE8"/>
    <w:rsid w:val="00CA253B"/>
    <w:rsid w:val="00CA2609"/>
    <w:rsid w:val="00CA2A11"/>
    <w:rsid w:val="00CA38B2"/>
    <w:rsid w:val="00CA3A52"/>
    <w:rsid w:val="00CA4015"/>
    <w:rsid w:val="00CA7A00"/>
    <w:rsid w:val="00CB25A8"/>
    <w:rsid w:val="00CB27CB"/>
    <w:rsid w:val="00CB2928"/>
    <w:rsid w:val="00CB5FE7"/>
    <w:rsid w:val="00CB6F8A"/>
    <w:rsid w:val="00CB7DAF"/>
    <w:rsid w:val="00CC0BD5"/>
    <w:rsid w:val="00CC0EA9"/>
    <w:rsid w:val="00CC2AC2"/>
    <w:rsid w:val="00CC3F73"/>
    <w:rsid w:val="00CC4F9B"/>
    <w:rsid w:val="00CC6F10"/>
    <w:rsid w:val="00CD139A"/>
    <w:rsid w:val="00CD468D"/>
    <w:rsid w:val="00CE0BE8"/>
    <w:rsid w:val="00CE48E0"/>
    <w:rsid w:val="00CE617B"/>
    <w:rsid w:val="00CE63B6"/>
    <w:rsid w:val="00CE6F00"/>
    <w:rsid w:val="00CF033D"/>
    <w:rsid w:val="00CF1541"/>
    <w:rsid w:val="00CF19AB"/>
    <w:rsid w:val="00CF2C84"/>
    <w:rsid w:val="00CF4AAC"/>
    <w:rsid w:val="00CF4BA1"/>
    <w:rsid w:val="00CF75A8"/>
    <w:rsid w:val="00D00062"/>
    <w:rsid w:val="00D036B0"/>
    <w:rsid w:val="00D04226"/>
    <w:rsid w:val="00D04426"/>
    <w:rsid w:val="00D04EB0"/>
    <w:rsid w:val="00D06037"/>
    <w:rsid w:val="00D075DC"/>
    <w:rsid w:val="00D1045D"/>
    <w:rsid w:val="00D10DA4"/>
    <w:rsid w:val="00D11610"/>
    <w:rsid w:val="00D1383A"/>
    <w:rsid w:val="00D14AC5"/>
    <w:rsid w:val="00D14AF0"/>
    <w:rsid w:val="00D1558F"/>
    <w:rsid w:val="00D208E5"/>
    <w:rsid w:val="00D2115A"/>
    <w:rsid w:val="00D21856"/>
    <w:rsid w:val="00D23151"/>
    <w:rsid w:val="00D23539"/>
    <w:rsid w:val="00D2420B"/>
    <w:rsid w:val="00D24687"/>
    <w:rsid w:val="00D25FC0"/>
    <w:rsid w:val="00D26CD7"/>
    <w:rsid w:val="00D26DDD"/>
    <w:rsid w:val="00D27C58"/>
    <w:rsid w:val="00D31187"/>
    <w:rsid w:val="00D326C7"/>
    <w:rsid w:val="00D32FFB"/>
    <w:rsid w:val="00D3421C"/>
    <w:rsid w:val="00D348AC"/>
    <w:rsid w:val="00D356F9"/>
    <w:rsid w:val="00D35D80"/>
    <w:rsid w:val="00D35DD8"/>
    <w:rsid w:val="00D4078A"/>
    <w:rsid w:val="00D40956"/>
    <w:rsid w:val="00D414D5"/>
    <w:rsid w:val="00D44036"/>
    <w:rsid w:val="00D46D93"/>
    <w:rsid w:val="00D4705C"/>
    <w:rsid w:val="00D47242"/>
    <w:rsid w:val="00D50B18"/>
    <w:rsid w:val="00D51498"/>
    <w:rsid w:val="00D51630"/>
    <w:rsid w:val="00D5218F"/>
    <w:rsid w:val="00D532D2"/>
    <w:rsid w:val="00D54A8F"/>
    <w:rsid w:val="00D54BEB"/>
    <w:rsid w:val="00D600F6"/>
    <w:rsid w:val="00D6010B"/>
    <w:rsid w:val="00D607AC"/>
    <w:rsid w:val="00D614D1"/>
    <w:rsid w:val="00D6193C"/>
    <w:rsid w:val="00D63EA5"/>
    <w:rsid w:val="00D64111"/>
    <w:rsid w:val="00D64C94"/>
    <w:rsid w:val="00D65A3B"/>
    <w:rsid w:val="00D65D95"/>
    <w:rsid w:val="00D66A10"/>
    <w:rsid w:val="00D7125E"/>
    <w:rsid w:val="00D7194F"/>
    <w:rsid w:val="00D73A1E"/>
    <w:rsid w:val="00D74432"/>
    <w:rsid w:val="00D747CE"/>
    <w:rsid w:val="00D757F4"/>
    <w:rsid w:val="00D75FC8"/>
    <w:rsid w:val="00D76080"/>
    <w:rsid w:val="00D77E8F"/>
    <w:rsid w:val="00D8106E"/>
    <w:rsid w:val="00D810A7"/>
    <w:rsid w:val="00D82883"/>
    <w:rsid w:val="00D84433"/>
    <w:rsid w:val="00D85039"/>
    <w:rsid w:val="00D87992"/>
    <w:rsid w:val="00D907BC"/>
    <w:rsid w:val="00D911E6"/>
    <w:rsid w:val="00D92511"/>
    <w:rsid w:val="00D93360"/>
    <w:rsid w:val="00D94994"/>
    <w:rsid w:val="00D96BC8"/>
    <w:rsid w:val="00D97432"/>
    <w:rsid w:val="00DA2A9A"/>
    <w:rsid w:val="00DA2FD2"/>
    <w:rsid w:val="00DA3106"/>
    <w:rsid w:val="00DA4B1B"/>
    <w:rsid w:val="00DA612B"/>
    <w:rsid w:val="00DA620F"/>
    <w:rsid w:val="00DA661C"/>
    <w:rsid w:val="00DB0520"/>
    <w:rsid w:val="00DB06FC"/>
    <w:rsid w:val="00DB2799"/>
    <w:rsid w:val="00DB2DF3"/>
    <w:rsid w:val="00DB393C"/>
    <w:rsid w:val="00DB3E6D"/>
    <w:rsid w:val="00DB45C0"/>
    <w:rsid w:val="00DB61A2"/>
    <w:rsid w:val="00DB68C3"/>
    <w:rsid w:val="00DB71E5"/>
    <w:rsid w:val="00DB7449"/>
    <w:rsid w:val="00DC145A"/>
    <w:rsid w:val="00DC24BD"/>
    <w:rsid w:val="00DC30D2"/>
    <w:rsid w:val="00DC3BB8"/>
    <w:rsid w:val="00DC41CE"/>
    <w:rsid w:val="00DC50B6"/>
    <w:rsid w:val="00DC5687"/>
    <w:rsid w:val="00DC7354"/>
    <w:rsid w:val="00DD13D3"/>
    <w:rsid w:val="00DD3FCF"/>
    <w:rsid w:val="00DD7FBD"/>
    <w:rsid w:val="00DE1401"/>
    <w:rsid w:val="00DE608B"/>
    <w:rsid w:val="00DE61BA"/>
    <w:rsid w:val="00DF240C"/>
    <w:rsid w:val="00DF2ABC"/>
    <w:rsid w:val="00DF4984"/>
    <w:rsid w:val="00DF6C17"/>
    <w:rsid w:val="00DF6C34"/>
    <w:rsid w:val="00DF737C"/>
    <w:rsid w:val="00DF7A73"/>
    <w:rsid w:val="00DF7F76"/>
    <w:rsid w:val="00DF7FA4"/>
    <w:rsid w:val="00E03B9F"/>
    <w:rsid w:val="00E046CB"/>
    <w:rsid w:val="00E04FAE"/>
    <w:rsid w:val="00E06CFD"/>
    <w:rsid w:val="00E07C65"/>
    <w:rsid w:val="00E11BB8"/>
    <w:rsid w:val="00E12054"/>
    <w:rsid w:val="00E1282B"/>
    <w:rsid w:val="00E13CE5"/>
    <w:rsid w:val="00E150A9"/>
    <w:rsid w:val="00E166B8"/>
    <w:rsid w:val="00E16749"/>
    <w:rsid w:val="00E169C5"/>
    <w:rsid w:val="00E173BB"/>
    <w:rsid w:val="00E17587"/>
    <w:rsid w:val="00E22B49"/>
    <w:rsid w:val="00E24AC9"/>
    <w:rsid w:val="00E24F63"/>
    <w:rsid w:val="00E25118"/>
    <w:rsid w:val="00E2553E"/>
    <w:rsid w:val="00E25FE8"/>
    <w:rsid w:val="00E27787"/>
    <w:rsid w:val="00E30294"/>
    <w:rsid w:val="00E30511"/>
    <w:rsid w:val="00E30C8B"/>
    <w:rsid w:val="00E30FFC"/>
    <w:rsid w:val="00E34367"/>
    <w:rsid w:val="00E3594E"/>
    <w:rsid w:val="00E35BA1"/>
    <w:rsid w:val="00E41342"/>
    <w:rsid w:val="00E4145B"/>
    <w:rsid w:val="00E41985"/>
    <w:rsid w:val="00E41ADD"/>
    <w:rsid w:val="00E43E2E"/>
    <w:rsid w:val="00E43F68"/>
    <w:rsid w:val="00E44334"/>
    <w:rsid w:val="00E507A5"/>
    <w:rsid w:val="00E509E0"/>
    <w:rsid w:val="00E51936"/>
    <w:rsid w:val="00E52415"/>
    <w:rsid w:val="00E52A4F"/>
    <w:rsid w:val="00E53FDD"/>
    <w:rsid w:val="00E540F6"/>
    <w:rsid w:val="00E547A8"/>
    <w:rsid w:val="00E55812"/>
    <w:rsid w:val="00E55ED6"/>
    <w:rsid w:val="00E56FC5"/>
    <w:rsid w:val="00E61A60"/>
    <w:rsid w:val="00E63D3A"/>
    <w:rsid w:val="00E63FC0"/>
    <w:rsid w:val="00E64967"/>
    <w:rsid w:val="00E660A2"/>
    <w:rsid w:val="00E67090"/>
    <w:rsid w:val="00E67A8E"/>
    <w:rsid w:val="00E70396"/>
    <w:rsid w:val="00E71627"/>
    <w:rsid w:val="00E71EFB"/>
    <w:rsid w:val="00E728DE"/>
    <w:rsid w:val="00E72B5A"/>
    <w:rsid w:val="00E731D0"/>
    <w:rsid w:val="00E737E5"/>
    <w:rsid w:val="00E738F7"/>
    <w:rsid w:val="00E7396A"/>
    <w:rsid w:val="00E73C8B"/>
    <w:rsid w:val="00E74311"/>
    <w:rsid w:val="00E74B75"/>
    <w:rsid w:val="00E74C4E"/>
    <w:rsid w:val="00E75090"/>
    <w:rsid w:val="00E76196"/>
    <w:rsid w:val="00E77CA3"/>
    <w:rsid w:val="00E806F6"/>
    <w:rsid w:val="00E82C1D"/>
    <w:rsid w:val="00E83258"/>
    <w:rsid w:val="00E842F5"/>
    <w:rsid w:val="00E84C9A"/>
    <w:rsid w:val="00E8570C"/>
    <w:rsid w:val="00E8642C"/>
    <w:rsid w:val="00E878B6"/>
    <w:rsid w:val="00E91F55"/>
    <w:rsid w:val="00E92B3D"/>
    <w:rsid w:val="00E94577"/>
    <w:rsid w:val="00E95332"/>
    <w:rsid w:val="00E95868"/>
    <w:rsid w:val="00E96198"/>
    <w:rsid w:val="00E9667E"/>
    <w:rsid w:val="00E96F17"/>
    <w:rsid w:val="00E9743B"/>
    <w:rsid w:val="00E97B03"/>
    <w:rsid w:val="00EA3A77"/>
    <w:rsid w:val="00EB0109"/>
    <w:rsid w:val="00EB0A1B"/>
    <w:rsid w:val="00EB35F1"/>
    <w:rsid w:val="00EB4A89"/>
    <w:rsid w:val="00EB4BB8"/>
    <w:rsid w:val="00EB4D0B"/>
    <w:rsid w:val="00EB5087"/>
    <w:rsid w:val="00EB5269"/>
    <w:rsid w:val="00EB582A"/>
    <w:rsid w:val="00EC076C"/>
    <w:rsid w:val="00EC077E"/>
    <w:rsid w:val="00EC2314"/>
    <w:rsid w:val="00EC2608"/>
    <w:rsid w:val="00EC359E"/>
    <w:rsid w:val="00EC3B0C"/>
    <w:rsid w:val="00EC4305"/>
    <w:rsid w:val="00EC4EE6"/>
    <w:rsid w:val="00EC530E"/>
    <w:rsid w:val="00EC7A11"/>
    <w:rsid w:val="00ED06FC"/>
    <w:rsid w:val="00ED42A7"/>
    <w:rsid w:val="00ED521C"/>
    <w:rsid w:val="00ED5430"/>
    <w:rsid w:val="00ED5AAA"/>
    <w:rsid w:val="00ED5AB6"/>
    <w:rsid w:val="00ED7396"/>
    <w:rsid w:val="00ED7A2C"/>
    <w:rsid w:val="00EE035B"/>
    <w:rsid w:val="00EE08D2"/>
    <w:rsid w:val="00EE0E3C"/>
    <w:rsid w:val="00EE0F8B"/>
    <w:rsid w:val="00EE0F99"/>
    <w:rsid w:val="00EE2860"/>
    <w:rsid w:val="00EE2D46"/>
    <w:rsid w:val="00EE4C7E"/>
    <w:rsid w:val="00EE4F3B"/>
    <w:rsid w:val="00EE664F"/>
    <w:rsid w:val="00EE7370"/>
    <w:rsid w:val="00EF03F9"/>
    <w:rsid w:val="00EF16A6"/>
    <w:rsid w:val="00EF3A98"/>
    <w:rsid w:val="00EF5641"/>
    <w:rsid w:val="00EF5A83"/>
    <w:rsid w:val="00EF7BAD"/>
    <w:rsid w:val="00F00298"/>
    <w:rsid w:val="00F01376"/>
    <w:rsid w:val="00F01617"/>
    <w:rsid w:val="00F01A35"/>
    <w:rsid w:val="00F01F29"/>
    <w:rsid w:val="00F02534"/>
    <w:rsid w:val="00F03FA0"/>
    <w:rsid w:val="00F044C9"/>
    <w:rsid w:val="00F04884"/>
    <w:rsid w:val="00F05D2B"/>
    <w:rsid w:val="00F06017"/>
    <w:rsid w:val="00F0608C"/>
    <w:rsid w:val="00F10D74"/>
    <w:rsid w:val="00F12110"/>
    <w:rsid w:val="00F1505C"/>
    <w:rsid w:val="00F150CF"/>
    <w:rsid w:val="00F17A57"/>
    <w:rsid w:val="00F20697"/>
    <w:rsid w:val="00F20C19"/>
    <w:rsid w:val="00F21FEC"/>
    <w:rsid w:val="00F22D3E"/>
    <w:rsid w:val="00F22F9C"/>
    <w:rsid w:val="00F26ACA"/>
    <w:rsid w:val="00F30185"/>
    <w:rsid w:val="00F30592"/>
    <w:rsid w:val="00F306AE"/>
    <w:rsid w:val="00F33F24"/>
    <w:rsid w:val="00F3439A"/>
    <w:rsid w:val="00F3704B"/>
    <w:rsid w:val="00F41CFF"/>
    <w:rsid w:val="00F428A0"/>
    <w:rsid w:val="00F43F46"/>
    <w:rsid w:val="00F445A7"/>
    <w:rsid w:val="00F44926"/>
    <w:rsid w:val="00F44CD3"/>
    <w:rsid w:val="00F522A3"/>
    <w:rsid w:val="00F531FE"/>
    <w:rsid w:val="00F5653E"/>
    <w:rsid w:val="00F621C2"/>
    <w:rsid w:val="00F62D3E"/>
    <w:rsid w:val="00F649A8"/>
    <w:rsid w:val="00F65B29"/>
    <w:rsid w:val="00F66FB7"/>
    <w:rsid w:val="00F67478"/>
    <w:rsid w:val="00F702A0"/>
    <w:rsid w:val="00F713D2"/>
    <w:rsid w:val="00F730FF"/>
    <w:rsid w:val="00F73C72"/>
    <w:rsid w:val="00F80A67"/>
    <w:rsid w:val="00F811F4"/>
    <w:rsid w:val="00F82C23"/>
    <w:rsid w:val="00F83819"/>
    <w:rsid w:val="00F841B7"/>
    <w:rsid w:val="00F86848"/>
    <w:rsid w:val="00F87BB6"/>
    <w:rsid w:val="00F90F3A"/>
    <w:rsid w:val="00F91460"/>
    <w:rsid w:val="00F9160B"/>
    <w:rsid w:val="00F92CAA"/>
    <w:rsid w:val="00F9338F"/>
    <w:rsid w:val="00F95839"/>
    <w:rsid w:val="00F959FF"/>
    <w:rsid w:val="00F95F42"/>
    <w:rsid w:val="00F9624A"/>
    <w:rsid w:val="00F96F09"/>
    <w:rsid w:val="00F9727A"/>
    <w:rsid w:val="00FA00CF"/>
    <w:rsid w:val="00FA0D2F"/>
    <w:rsid w:val="00FA2257"/>
    <w:rsid w:val="00FA38CA"/>
    <w:rsid w:val="00FA431F"/>
    <w:rsid w:val="00FA4B11"/>
    <w:rsid w:val="00FA4B89"/>
    <w:rsid w:val="00FA4E04"/>
    <w:rsid w:val="00FA6685"/>
    <w:rsid w:val="00FA7440"/>
    <w:rsid w:val="00FA7881"/>
    <w:rsid w:val="00FB0839"/>
    <w:rsid w:val="00FB0B59"/>
    <w:rsid w:val="00FB2FA3"/>
    <w:rsid w:val="00FB368B"/>
    <w:rsid w:val="00FB5F75"/>
    <w:rsid w:val="00FC23E4"/>
    <w:rsid w:val="00FC3069"/>
    <w:rsid w:val="00FC3488"/>
    <w:rsid w:val="00FC36E6"/>
    <w:rsid w:val="00FC38BD"/>
    <w:rsid w:val="00FC4431"/>
    <w:rsid w:val="00FC45C2"/>
    <w:rsid w:val="00FC4FEC"/>
    <w:rsid w:val="00FC715F"/>
    <w:rsid w:val="00FC79AA"/>
    <w:rsid w:val="00FD0214"/>
    <w:rsid w:val="00FD0F63"/>
    <w:rsid w:val="00FD14AE"/>
    <w:rsid w:val="00FD1E4B"/>
    <w:rsid w:val="00FD27CB"/>
    <w:rsid w:val="00FD430B"/>
    <w:rsid w:val="00FD4716"/>
    <w:rsid w:val="00FD6558"/>
    <w:rsid w:val="00FD6AB4"/>
    <w:rsid w:val="00FE04EC"/>
    <w:rsid w:val="00FE0939"/>
    <w:rsid w:val="00FE1BF2"/>
    <w:rsid w:val="00FE1F67"/>
    <w:rsid w:val="00FE2A44"/>
    <w:rsid w:val="00FE50B2"/>
    <w:rsid w:val="00FE544A"/>
    <w:rsid w:val="00FE681A"/>
    <w:rsid w:val="00FF0D13"/>
    <w:rsid w:val="00FF1E19"/>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w:uiPriority="0"/>
    <w:lsdException w:name="List Number" w:uiPriority="0" w:qFormat="1"/>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A38CA"/>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4"/>
    <w:uiPriority w:val="59"/>
    <w:rsid w:val="002F1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
    <w:basedOn w:val="a2"/>
    <w:link w:val="ac"/>
    <w:uiPriority w:val="34"/>
    <w:qFormat/>
    <w:rsid w:val="00E7396A"/>
    <w:pPr>
      <w:ind w:left="720"/>
      <w:contextualSpacing/>
    </w:pPr>
  </w:style>
  <w:style w:type="paragraph" w:customStyle="1" w:styleId="ConsPlusNormal">
    <w:name w:val="ConsPlusNormal"/>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9256D8"/>
    <w:pPr>
      <w:spacing w:after="0" w:line="240" w:lineRule="auto"/>
    </w:pPr>
    <w:rPr>
      <w:rFonts w:ascii="Tahoma" w:hAnsi="Tahoma"/>
      <w:sz w:val="16"/>
      <w:szCs w:val="16"/>
    </w:rPr>
  </w:style>
  <w:style w:type="character" w:customStyle="1" w:styleId="ae">
    <w:name w:val="Текст выноски Знак"/>
    <w:link w:val="ad"/>
    <w:uiPriority w:val="99"/>
    <w:semiHidden/>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rsid w:val="004B51F7"/>
    <w:rPr>
      <w:rFonts w:ascii="Arial" w:eastAsia="Times New Roman" w:hAnsi="Arial"/>
    </w:rPr>
  </w:style>
  <w:style w:type="character" w:customStyle="1" w:styleId="80">
    <w:name w:val="Заголовок 8 Знак"/>
    <w:aliases w:val="Legal Level 1.1.1. Знак"/>
    <w:link w:val="8"/>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2"/>
    <w:next w:val="a2"/>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qFormat/>
    <w:rsid w:val="004B51F7"/>
    <w:pPr>
      <w:spacing w:after="0" w:line="240" w:lineRule="auto"/>
      <w:jc w:val="center"/>
    </w:pPr>
    <w:rPr>
      <w:rFonts w:ascii="Times New Roman" w:eastAsia="Times New Roman" w:hAnsi="Times New Roman"/>
      <w:sz w:val="36"/>
      <w:szCs w:val="20"/>
    </w:rPr>
  </w:style>
  <w:style w:type="character" w:customStyle="1" w:styleId="afe">
    <w:name w:val="Название Знак"/>
    <w:link w:val="afd"/>
    <w:rsid w:val="004B51F7"/>
    <w:rPr>
      <w:rFonts w:ascii="Times New Roman" w:eastAsia="Times New Roman" w:hAnsi="Times New Roman"/>
      <w:sz w:val="36"/>
    </w:rPr>
  </w:style>
  <w:style w:type="character" w:styleId="aff">
    <w:name w:val="Strong"/>
    <w:qFormat/>
    <w:rsid w:val="004B51F7"/>
    <w:rPr>
      <w:b/>
      <w:bCs/>
    </w:rPr>
  </w:style>
  <w:style w:type="character" w:styleId="aff0">
    <w:name w:val="Emphasis"/>
    <w:qFormat/>
    <w:rsid w:val="004B51F7"/>
    <w:rPr>
      <w:i/>
      <w:iCs/>
    </w:rPr>
  </w:style>
  <w:style w:type="paragraph" w:styleId="aff1">
    <w:name w:val="No Spacing"/>
    <w:link w:val="aff2"/>
    <w:uiPriority w:val="99"/>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b"/>
    <w:qFormat/>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rsid w:val="0051708E"/>
    <w:rPr>
      <w:rFonts w:ascii="Times New Roman" w:eastAsia="Times New Roman" w:hAnsi="Times New Roman"/>
    </w:rPr>
  </w:style>
  <w:style w:type="character" w:styleId="aff6">
    <w:name w:val="footnote reference"/>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6">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3">
    <w:name w:val="Body Text Indent 3"/>
    <w:basedOn w:val="a2"/>
    <w:link w:val="34"/>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4">
    <w:name w:val="Основной текст с отступом 3 Знак"/>
    <w:link w:val="33"/>
    <w:rsid w:val="0051708E"/>
    <w:rPr>
      <w:rFonts w:ascii="Times New Roman" w:eastAsia="Times New Roman" w:hAnsi="Times New Roman"/>
      <w:snapToGrid/>
      <w:sz w:val="16"/>
      <w:szCs w:val="16"/>
    </w:rPr>
  </w:style>
  <w:style w:type="paragraph" w:styleId="26">
    <w:name w:val="Body Text Indent 2"/>
    <w:basedOn w:val="a2"/>
    <w:link w:val="27"/>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rsid w:val="0051708E"/>
    <w:rPr>
      <w:rFonts w:ascii="Times New Roman" w:eastAsia="Times New Roman" w:hAnsi="Times New Roman"/>
      <w:snapToGrid/>
      <w:sz w:val="28"/>
    </w:rPr>
  </w:style>
  <w:style w:type="paragraph" w:styleId="28">
    <w:name w:val="Body Text 2"/>
    <w:basedOn w:val="a2"/>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7">
    <w:name w:val="Нет списка1"/>
    <w:next w:val="a5"/>
    <w:uiPriority w:val="99"/>
    <w:semiHidden/>
    <w:unhideWhenUsed/>
    <w:rsid w:val="0051708E"/>
  </w:style>
  <w:style w:type="paragraph" w:styleId="35">
    <w:name w:val="Body Text 3"/>
    <w:basedOn w:val="a2"/>
    <w:link w:val="36"/>
    <w:rsid w:val="0051708E"/>
    <w:pPr>
      <w:spacing w:after="0" w:line="240" w:lineRule="auto"/>
      <w:ind w:right="-567"/>
      <w:jc w:val="both"/>
    </w:pPr>
    <w:rPr>
      <w:rFonts w:ascii="Times New Roman" w:eastAsia="Times New Roman" w:hAnsi="Times New Roman"/>
      <w:szCs w:val="20"/>
    </w:rPr>
  </w:style>
  <w:style w:type="character" w:customStyle="1" w:styleId="36">
    <w:name w:val="Основной текст 3 Знак"/>
    <w:link w:val="35"/>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5"/>
    <w:uiPriority w:val="99"/>
    <w:semiHidden/>
    <w:unhideWhenUsed/>
    <w:rsid w:val="0051708E"/>
  </w:style>
  <w:style w:type="paragraph" w:customStyle="1" w:styleId="afff7">
    <w:name w:val="Заголовок"/>
    <w:basedOn w:val="a2"/>
    <w:next w:val="af2"/>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8">
    <w:name w:val="Normal (Web)"/>
    <w:aliases w:val="Обычный (Web), Знак Знак1,Знак Знак1"/>
    <w:basedOn w:val="a2"/>
    <w:link w:val="afff9"/>
    <w:uiPriority w:val="9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9">
    <w:name w:val="Обычный (веб) Знак"/>
    <w:aliases w:val="Обычный (Web) Знак, Знак Знак1 Знак,Знак Знак1 Знак"/>
    <w:link w:val="afff8"/>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a">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60057E"/>
  </w:style>
  <w:style w:type="paragraph" w:styleId="a1">
    <w:name w:val="List Number"/>
    <w:basedOn w:val="a2"/>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8"/>
    <w:uiPriority w:val="59"/>
    <w:rsid w:val="00E97B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592A00"/>
    <w:pPr>
      <w:numPr>
        <w:ilvl w:val="2"/>
        <w:numId w:val="6"/>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4"/>
    <w:next w:val="a8"/>
    <w:rsid w:val="004E11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5"/>
    <w:uiPriority w:val="99"/>
    <w:semiHidden/>
    <w:unhideWhenUsed/>
    <w:rsid w:val="00265EA2"/>
  </w:style>
  <w:style w:type="paragraph" w:customStyle="1" w:styleId="font5">
    <w:name w:val="font5"/>
    <w:basedOn w:val="a2"/>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2"/>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2"/>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2"/>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2"/>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2"/>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2"/>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5"/>
    <w:uiPriority w:val="99"/>
    <w:semiHidden/>
    <w:unhideWhenUsed/>
    <w:rsid w:val="006A22D0"/>
  </w:style>
  <w:style w:type="paragraph" w:styleId="afffb">
    <w:name w:val="List"/>
    <w:basedOn w:val="af2"/>
    <w:rsid w:val="006A22D0"/>
    <w:pPr>
      <w:widowControl w:val="0"/>
      <w:tabs>
        <w:tab w:val="clear" w:pos="9360"/>
      </w:tabs>
      <w:suppressAutoHyphens/>
      <w:spacing w:after="120"/>
    </w:pPr>
    <w:rPr>
      <w:rFonts w:eastAsia="Lucida Sans Unicode" w:cs="Mangal"/>
      <w:sz w:val="24"/>
      <w:lang w:eastAsia="zh-CN" w:bidi="hi-IN"/>
    </w:rPr>
  </w:style>
  <w:style w:type="paragraph" w:styleId="18">
    <w:name w:val="index 1"/>
    <w:basedOn w:val="a2"/>
    <w:next w:val="a2"/>
    <w:autoRedefine/>
    <w:uiPriority w:val="99"/>
    <w:semiHidden/>
    <w:unhideWhenUsed/>
    <w:rsid w:val="006A22D0"/>
    <w:pPr>
      <w:spacing w:after="0" w:line="240" w:lineRule="auto"/>
      <w:ind w:left="220" w:hanging="220"/>
    </w:pPr>
  </w:style>
  <w:style w:type="paragraph" w:styleId="afffc">
    <w:name w:val="index heading"/>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d">
    <w:name w:val="Содержимое таблицы"/>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5"/>
    <w:uiPriority w:val="99"/>
    <w:semiHidden/>
    <w:unhideWhenUsed/>
    <w:rsid w:val="008D47E7"/>
  </w:style>
  <w:style w:type="paragraph" w:customStyle="1" w:styleId="afffe">
    <w:name w:val="Заголовок таблицы"/>
    <w:basedOn w:val="afffd"/>
    <w:rsid w:val="008D47E7"/>
    <w:pPr>
      <w:jc w:val="center"/>
    </w:pPr>
    <w:rPr>
      <w:b/>
      <w:bCs/>
    </w:rPr>
  </w:style>
  <w:style w:type="paragraph" w:customStyle="1" w:styleId="affff">
    <w:name w:val="Подподпункт"/>
    <w:basedOn w:val="a0"/>
    <w:rsid w:val="003C37A2"/>
    <w:pPr>
      <w:numPr>
        <w:ilvl w:val="0"/>
        <w:numId w:val="0"/>
      </w:numPr>
      <w:tabs>
        <w:tab w:val="num" w:pos="5104"/>
      </w:tabs>
      <w:spacing w:before="120" w:line="240" w:lineRule="auto"/>
      <w:ind w:left="5104" w:hanging="567"/>
    </w:pPr>
    <w:rPr>
      <w:sz w:val="26"/>
      <w:szCs w:val="26"/>
      <w:lang w:eastAsia="ru-RU"/>
    </w:rPr>
  </w:style>
  <w:style w:type="table" w:customStyle="1" w:styleId="81">
    <w:name w:val="Сетка таблицы8"/>
    <w:basedOn w:val="a4"/>
    <w:next w:val="a8"/>
    <w:uiPriority w:val="59"/>
    <w:rsid w:val="003E19FF"/>
    <w:pPr>
      <w:jc w:val="right"/>
    </w:pPr>
    <w:rPr>
      <w:color w:val="00000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86300">
      <w:bodyDiv w:val="1"/>
      <w:marLeft w:val="0"/>
      <w:marRight w:val="0"/>
      <w:marTop w:val="0"/>
      <w:marBottom w:val="0"/>
      <w:divBdr>
        <w:top w:val="none" w:sz="0" w:space="0" w:color="auto"/>
        <w:left w:val="none" w:sz="0" w:space="0" w:color="auto"/>
        <w:bottom w:val="none" w:sz="0" w:space="0" w:color="auto"/>
        <w:right w:val="none" w:sz="0" w:space="0" w:color="auto"/>
      </w:divBdr>
    </w:div>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91557980">
      <w:bodyDiv w:val="1"/>
      <w:marLeft w:val="0"/>
      <w:marRight w:val="0"/>
      <w:marTop w:val="0"/>
      <w:marBottom w:val="0"/>
      <w:divBdr>
        <w:top w:val="none" w:sz="0" w:space="0" w:color="auto"/>
        <w:left w:val="none" w:sz="0" w:space="0" w:color="auto"/>
        <w:bottom w:val="none" w:sz="0" w:space="0" w:color="auto"/>
        <w:right w:val="none" w:sz="0" w:space="0" w:color="auto"/>
      </w:divBdr>
    </w:div>
    <w:div w:id="355891982">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49488699">
      <w:bodyDiv w:val="1"/>
      <w:marLeft w:val="0"/>
      <w:marRight w:val="0"/>
      <w:marTop w:val="0"/>
      <w:marBottom w:val="0"/>
      <w:divBdr>
        <w:top w:val="none" w:sz="0" w:space="0" w:color="auto"/>
        <w:left w:val="none" w:sz="0" w:space="0" w:color="auto"/>
        <w:bottom w:val="none" w:sz="0" w:space="0" w:color="auto"/>
        <w:right w:val="none" w:sz="0" w:space="0" w:color="auto"/>
      </w:divBdr>
    </w:div>
    <w:div w:id="864948099">
      <w:bodyDiv w:val="1"/>
      <w:marLeft w:val="0"/>
      <w:marRight w:val="0"/>
      <w:marTop w:val="0"/>
      <w:marBottom w:val="0"/>
      <w:divBdr>
        <w:top w:val="none" w:sz="0" w:space="0" w:color="auto"/>
        <w:left w:val="none" w:sz="0" w:space="0" w:color="auto"/>
        <w:bottom w:val="none" w:sz="0" w:space="0" w:color="auto"/>
        <w:right w:val="none" w:sz="0" w:space="0" w:color="auto"/>
      </w:divBdr>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06309420">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33644413">
      <w:bodyDiv w:val="1"/>
      <w:marLeft w:val="0"/>
      <w:marRight w:val="0"/>
      <w:marTop w:val="0"/>
      <w:marBottom w:val="0"/>
      <w:divBdr>
        <w:top w:val="none" w:sz="0" w:space="0" w:color="auto"/>
        <w:left w:val="none" w:sz="0" w:space="0" w:color="auto"/>
        <w:bottom w:val="none" w:sz="0" w:space="0" w:color="auto"/>
        <w:right w:val="none" w:sz="0" w:space="0" w:color="auto"/>
      </w:divBdr>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266697557">
      <w:bodyDiv w:val="1"/>
      <w:marLeft w:val="0"/>
      <w:marRight w:val="0"/>
      <w:marTop w:val="0"/>
      <w:marBottom w:val="0"/>
      <w:divBdr>
        <w:top w:val="none" w:sz="0" w:space="0" w:color="auto"/>
        <w:left w:val="none" w:sz="0" w:space="0" w:color="auto"/>
        <w:bottom w:val="none" w:sz="0" w:space="0" w:color="auto"/>
        <w:right w:val="none" w:sz="0" w:space="0" w:color="auto"/>
      </w:divBdr>
    </w:div>
    <w:div w:id="1277566715">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632902407">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46674508">
      <w:bodyDiv w:val="1"/>
      <w:marLeft w:val="0"/>
      <w:marRight w:val="0"/>
      <w:marTop w:val="0"/>
      <w:marBottom w:val="0"/>
      <w:divBdr>
        <w:top w:val="none" w:sz="0" w:space="0" w:color="auto"/>
        <w:left w:val="none" w:sz="0" w:space="0" w:color="auto"/>
        <w:bottom w:val="none" w:sz="0" w:space="0" w:color="auto"/>
        <w:right w:val="none" w:sz="0" w:space="0" w:color="auto"/>
      </w:divBdr>
    </w:div>
    <w:div w:id="1869174559">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consultantplus://offline/main?base=MLAW;n=129338;fld=134;dst=10018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ED01C-28C6-4752-85C0-3C85E7A63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46</Pages>
  <Words>22298</Words>
  <Characters>127102</Characters>
  <Application>Microsoft Office Word</Application>
  <DocSecurity>0</DocSecurity>
  <Lines>1059</Lines>
  <Paragraphs>298</Paragraphs>
  <ScaleCrop>false</ScaleCrop>
  <HeadingPairs>
    <vt:vector size="4" baseType="variant">
      <vt:variant>
        <vt:lpstr>Название</vt:lpstr>
      </vt:variant>
      <vt:variant>
        <vt:i4>1</vt:i4>
      </vt:variant>
      <vt:variant>
        <vt:lpstr>Заголовки</vt:lpstr>
      </vt:variant>
      <vt:variant>
        <vt:i4>38</vt:i4>
      </vt:variant>
    </vt:vector>
  </HeadingPairs>
  <TitlesOfParts>
    <vt:vector size="39" baseType="lpstr">
      <vt:lpstr>УТВЕРЖДАЮ:</vt:lpstr>
      <vt:lpstr>СОДЕРЖАНИЕ</vt:lpstr>
      <vt:lpstr>ЧАСТЬ I. ПОРЯДОК ПРОВЕДЕНИЯ ЗАПРОСА ПРЕДЛОЖЕНИЙ В ЭЛЕКТРОННОЙ ФОРМЕ, УЧАСТНИКАМИ</vt:lpstr>
      <vt:lpstr>    2.5. Приоритет товаров российского происхождения, работ, услуг, выполняемых, ока</vt:lpstr>
      <vt:lpstr>    </vt:lpstr>
      <vt:lpstr>    3.4. Требования к составу заявки на участие в закупке</vt:lpstr>
      <vt:lpstr>        3.4.3. Документы для участия в закупочной процедуре должны содержать полную инфо</vt:lpstr>
      <vt:lpstr>        3.4.4. Помимо сведений и документов, установленных настоящей документацией о зак</vt:lpstr>
      <vt:lpstr>    3.5. Требования к обеспечению заявок на участие в закупке</vt:lpstr>
      <vt:lpstr>        3.5.1. В случае если размер начальной (максимальной) цены договора (цены лота) п</vt:lpstr>
      <vt:lpstr>        3.5.2. Информация об установлении требования о предоставлении обеспечения заявки</vt:lpstr>
      <vt:lpstr>        3.5.3. При осуществлении закупки с участием субъектов малого и среднего предприн</vt:lpstr>
      <vt:lpstr>        В течение одного часа с момента окончания срока подачи заявок на участие в конку</vt:lpstr>
      <vt:lpstr>        3.5.4. Участник закупки с участием субъектов малого и среднего предпринимательст</vt:lpstr>
      <vt:lpstr>        3.5.5. Денежные средства, внесённые на специальный банковский счёт в качестве об</vt:lpstr>
      <vt:lpstr>        3.5.6. Порядок и случаи блокирования денежных средств, внесенных участниками зак</vt:lpstr>
      <vt:lpstr>        3.5.7. Независимая гарантия, предоставляемая в качестве обеспечения заявки на уч</vt:lpstr>
      <vt:lpstr>        1) независимая гарантия должна быть выдана гарантом, предусмотренным частью 1 ст</vt:lpstr>
      <vt:lpstr>        2) независимая гарантия не может быть отозвана выдавшим ее гарантом;</vt:lpstr>
      <vt:lpstr>        3) независимая гарантия должна содержать:</vt:lpstr>
      <vt:lpstr>        а) условие об обязанности гаранта уплатить заказчику (бенефициару) денежную сумм</vt:lpstr>
      <vt:lpstr>        б) перечень документов, подлежащих представлению заказчиком гаранту одновременно</vt:lpstr>
      <vt:lpstr>        в) указание на срок действия независимой гарантии, который не может составлять м</vt:lpstr>
      <vt:lpstr>        3.5.8. Несоответствие независимой гарантии, предоставленной участником закупки с</vt:lpstr>
      <vt:lpstr>        3.5.9 Гарант в случае просрочки исполнения обязательств по независимой гарантии,</vt:lpstr>
      <vt:lpstr>    </vt:lpstr>
      <vt:lpstr>        5.1.5. Участник закупки подает заявку на участие в закупке в электронной форме с</vt:lpstr>
      <vt:lpstr>    </vt:lpstr>
      <vt:lpstr>    6.2. Порядок рассмотрения вторых частей заявок на участие в запросе предложений </vt:lpstr>
      <vt:lpstr>    </vt:lpstr>
      <vt:lpstr>        6.3.5.2 Порядок оценки заявок по критерию «квалификация участника закупки»</vt:lpstr>
      <vt:lpstr>        </vt:lpstr>
      <vt:lpstr>        </vt:lpstr>
      <vt:lpstr>        Рейтинг заявки по критерию оценки «Квалификация участника закупки» рассчитываетс</vt:lpstr>
      <vt:lpstr>        RSi = Si*0,3;</vt:lpstr>
      <vt:lpstr>        </vt:lpstr>
      <vt:lpstr>        где RSi – рейтинг по критерию «Квалификация участника закупки» i – ого участника</vt:lpstr>
      <vt:lpstr>        Si – количество баллов, присуждаемых по критерию «Квалификация участника закупки</vt:lpstr>
      <vt:lpstr>        </vt:lpstr>
    </vt:vector>
  </TitlesOfParts>
  <Company/>
  <LinksUpToDate>false</LinksUpToDate>
  <CharactersWithSpaces>149102</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user</cp:lastModifiedBy>
  <cp:revision>2</cp:revision>
  <cp:lastPrinted>2021-10-06T12:02:00Z</cp:lastPrinted>
  <dcterms:created xsi:type="dcterms:W3CDTF">2022-10-28T10:25:00Z</dcterms:created>
  <dcterms:modified xsi:type="dcterms:W3CDTF">2022-10-28T10:25:00Z</dcterms:modified>
</cp:coreProperties>
</file>